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1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13.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4.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398A05" w14:textId="18DBB53F" w:rsidR="00A4346F" w:rsidRDefault="001E7965" w:rsidP="001C7F5B">
      <w:pPr>
        <w:keepNext/>
        <w:keepLines/>
        <w:ind w:firstLine="0"/>
        <w:jc w:val="right"/>
      </w:pPr>
      <w:r>
        <w:t>Приложение к Приказу</w:t>
      </w:r>
      <w:r>
        <w:br/>
      </w:r>
      <w:proofErr w:type="gramStart"/>
      <w:r>
        <w:t>от</w:t>
      </w:r>
      <w:r w:rsidR="00507659">
        <w:t xml:space="preserve"> </w:t>
      </w:r>
      <w:r>
        <w:t xml:space="preserve"> </w:t>
      </w:r>
      <w:r w:rsidR="00724192">
        <w:t>30.12.2023</w:t>
      </w:r>
      <w:proofErr w:type="gramEnd"/>
      <w:r w:rsidR="00507659">
        <w:t xml:space="preserve"> </w:t>
      </w:r>
      <w:r>
        <w:t xml:space="preserve"> №</w:t>
      </w:r>
      <w:r w:rsidR="00507659">
        <w:t xml:space="preserve"> </w:t>
      </w:r>
      <w:r w:rsidR="00724192">
        <w:t>245</w:t>
      </w:r>
    </w:p>
    <w:p w14:paraId="21709140" w14:textId="1F207426" w:rsidR="00A4346F" w:rsidRDefault="001E7965" w:rsidP="001C7F5B">
      <w:pPr>
        <w:pStyle w:val="a4"/>
      </w:pPr>
      <w:bookmarkStart w:id="0" w:name="_docStart_2"/>
      <w:bookmarkStart w:id="1" w:name="_title_2"/>
      <w:bookmarkStart w:id="2" w:name="_ref_1-7e103fc1367240"/>
      <w:bookmarkEnd w:id="0"/>
      <w:r>
        <w:t>Учетная политика</w:t>
      </w:r>
      <w:r>
        <w:br/>
      </w:r>
      <w:r>
        <w:rPr>
          <w:u w:val="single"/>
        </w:rPr>
        <w:t xml:space="preserve">    </w:t>
      </w:r>
      <w:r w:rsidR="006814F3">
        <w:rPr>
          <w:u w:val="single"/>
        </w:rPr>
        <w:t>Отдел культуры администрации Звениговского муниципального района Республики Марий Эл</w:t>
      </w:r>
      <w:r>
        <w:rPr>
          <w:u w:val="single"/>
        </w:rPr>
        <w:t xml:space="preserve">      </w:t>
      </w:r>
      <w:r>
        <w:br/>
        <w:t>для целей бухгалтерского учета</w:t>
      </w:r>
      <w:bookmarkEnd w:id="1"/>
      <w:bookmarkEnd w:id="2"/>
    </w:p>
    <w:p w14:paraId="7680F6E6" w14:textId="77777777" w:rsidR="00A4346F" w:rsidRDefault="001E7965" w:rsidP="001C7F5B">
      <w:pPr>
        <w:pStyle w:val="1"/>
        <w:numPr>
          <w:ilvl w:val="0"/>
          <w:numId w:val="3"/>
        </w:numPr>
      </w:pPr>
      <w:bookmarkStart w:id="3" w:name="_ref_1-e72ca710d79345"/>
      <w:r>
        <w:t>Организационные положения</w:t>
      </w:r>
      <w:bookmarkEnd w:id="3"/>
    </w:p>
    <w:p w14:paraId="4C8CCDAA" w14:textId="77777777" w:rsidR="00A4346F" w:rsidRDefault="001E7965" w:rsidP="001C7F5B">
      <w:pPr>
        <w:pStyle w:val="2"/>
        <w:ind w:firstLine="0"/>
      </w:pPr>
      <w:bookmarkStart w:id="4" w:name="_ref_1-c8082797e1ee4d"/>
      <w:r>
        <w:t>Настоящая Учетная политика разработана в соответствии с требованиями следующих документов:</w:t>
      </w:r>
      <w:bookmarkEnd w:id="4"/>
    </w:p>
    <w:p w14:paraId="50BAD331" w14:textId="77777777" w:rsidR="00A4346F" w:rsidRDefault="001E7965" w:rsidP="001C7F5B">
      <w:pPr>
        <w:pStyle w:val="ab"/>
        <w:numPr>
          <w:ilvl w:val="1"/>
          <w:numId w:val="4"/>
        </w:numPr>
        <w:spacing w:after="0"/>
        <w:ind w:firstLine="142"/>
        <w:jc w:val="both"/>
      </w:pPr>
      <w:r>
        <w:t xml:space="preserve">Бюджетный </w:t>
      </w:r>
      <w:hyperlink r:id="rId7" w:history="1">
        <w:r>
          <w:rPr>
            <w:rStyle w:val="afc"/>
          </w:rPr>
          <w:t>кодекс</w:t>
        </w:r>
      </w:hyperlink>
      <w:r>
        <w:t xml:space="preserve"> РФ (далее - БК РФ);</w:t>
      </w:r>
    </w:p>
    <w:p w14:paraId="2A44CFE0" w14:textId="77777777" w:rsidR="00A4346F" w:rsidRDefault="001E7965" w:rsidP="001C7F5B">
      <w:pPr>
        <w:pStyle w:val="ab"/>
        <w:numPr>
          <w:ilvl w:val="1"/>
          <w:numId w:val="4"/>
        </w:numPr>
        <w:spacing w:after="0"/>
        <w:ind w:firstLine="142"/>
        <w:jc w:val="both"/>
      </w:pPr>
      <w:r>
        <w:t xml:space="preserve">Федеральный </w:t>
      </w:r>
      <w:hyperlink r:id="rId8" w:history="1">
        <w:r>
          <w:rPr>
            <w:rStyle w:val="afc"/>
          </w:rPr>
          <w:t>закон</w:t>
        </w:r>
      </w:hyperlink>
      <w:r>
        <w:t xml:space="preserve"> от 06.12.2011 № 402-ФЗ "О бухгалтерском учете" (далее - Закон № 402-ФЗ);</w:t>
      </w:r>
    </w:p>
    <w:p w14:paraId="4A01546E" w14:textId="77777777" w:rsidR="00A4346F" w:rsidRDefault="001E7965" w:rsidP="001C7F5B">
      <w:pPr>
        <w:pStyle w:val="ab"/>
        <w:numPr>
          <w:ilvl w:val="1"/>
          <w:numId w:val="4"/>
        </w:numPr>
        <w:spacing w:after="0"/>
        <w:ind w:firstLine="142"/>
        <w:jc w:val="both"/>
      </w:pPr>
      <w:r>
        <w:t xml:space="preserve">Федеральный </w:t>
      </w:r>
      <w:hyperlink r:id="rId9" w:history="1">
        <w:r>
          <w:rPr>
            <w:rStyle w:val="afc"/>
          </w:rPr>
          <w:t>стандарт</w:t>
        </w:r>
      </w:hyperlink>
      <w:r>
        <w:t xml:space="preserve"> бухгалтерского учета для организаций государственного сектора "Концептуальные основы бухгалтерского учета и отчетности организаций государственного сектора", утвержденный Приказом Минфина России от 31.12.2016 № 256н (далее - </w:t>
      </w:r>
      <w:hyperlink r:id="rId10" w:history="1">
        <w:r>
          <w:rPr>
            <w:rStyle w:val="afc"/>
          </w:rPr>
          <w:t>СГС</w:t>
        </w:r>
      </w:hyperlink>
      <w:r>
        <w:t xml:space="preserve"> "Концептуальные основы");</w:t>
      </w:r>
    </w:p>
    <w:p w14:paraId="3010EF15" w14:textId="77777777" w:rsidR="00A4346F" w:rsidRDefault="001E7965" w:rsidP="001C7F5B">
      <w:pPr>
        <w:pStyle w:val="ab"/>
        <w:numPr>
          <w:ilvl w:val="1"/>
          <w:numId w:val="4"/>
        </w:numPr>
        <w:spacing w:after="0"/>
        <w:ind w:firstLine="142"/>
        <w:jc w:val="both"/>
      </w:pPr>
      <w:r>
        <w:t xml:space="preserve">Федеральный </w:t>
      </w:r>
      <w:hyperlink r:id="rId11" w:history="1">
        <w:r>
          <w:rPr>
            <w:rStyle w:val="afc"/>
          </w:rPr>
          <w:t>стандарт</w:t>
        </w:r>
      </w:hyperlink>
      <w:r>
        <w:t xml:space="preserve"> бухгалтерского учета для организаций государственного сектора "Основные средства", утвержденный Приказом Минфина России от 31.12.2016 № 257н (далее - </w:t>
      </w:r>
      <w:hyperlink r:id="rId12" w:history="1">
        <w:r>
          <w:rPr>
            <w:rStyle w:val="afc"/>
          </w:rPr>
          <w:t>СГС</w:t>
        </w:r>
      </w:hyperlink>
      <w:r>
        <w:t xml:space="preserve"> "Основные средства");</w:t>
      </w:r>
    </w:p>
    <w:p w14:paraId="14B0BA6B" w14:textId="77777777" w:rsidR="00A4346F" w:rsidRDefault="001E7965" w:rsidP="001C7F5B">
      <w:pPr>
        <w:pStyle w:val="ab"/>
        <w:numPr>
          <w:ilvl w:val="1"/>
          <w:numId w:val="4"/>
        </w:numPr>
        <w:spacing w:after="0"/>
        <w:ind w:firstLine="142"/>
        <w:jc w:val="both"/>
      </w:pPr>
      <w:r>
        <w:t xml:space="preserve">Федеральный </w:t>
      </w:r>
      <w:hyperlink r:id="rId13" w:history="1">
        <w:r>
          <w:rPr>
            <w:rStyle w:val="afc"/>
          </w:rPr>
          <w:t>стандарт</w:t>
        </w:r>
      </w:hyperlink>
      <w:r>
        <w:t xml:space="preserve"> бухгалтерского учета для организаций государственного сектора "Аренда", утвержденный Приказом Минфина России от 31.12.2016 № 258н (далее - </w:t>
      </w:r>
      <w:hyperlink r:id="rId14" w:history="1">
        <w:r>
          <w:rPr>
            <w:rStyle w:val="afc"/>
          </w:rPr>
          <w:t>СГС</w:t>
        </w:r>
      </w:hyperlink>
      <w:r>
        <w:t xml:space="preserve"> "Аренда");</w:t>
      </w:r>
    </w:p>
    <w:p w14:paraId="5AEC60C7" w14:textId="77777777" w:rsidR="00A4346F" w:rsidRDefault="001E7965" w:rsidP="001C7F5B">
      <w:pPr>
        <w:pStyle w:val="ab"/>
        <w:numPr>
          <w:ilvl w:val="1"/>
          <w:numId w:val="4"/>
        </w:numPr>
        <w:spacing w:after="0"/>
        <w:ind w:firstLine="142"/>
        <w:jc w:val="both"/>
      </w:pPr>
      <w:r>
        <w:t xml:space="preserve">Федеральный </w:t>
      </w:r>
      <w:hyperlink r:id="rId15" w:history="1">
        <w:r>
          <w:rPr>
            <w:rStyle w:val="afc"/>
          </w:rPr>
          <w:t>стандарт</w:t>
        </w:r>
      </w:hyperlink>
      <w:r>
        <w:t xml:space="preserve"> бухгалтерского учета для организаций государственного сектора "Обесценение активов", утвержденный Приказом Минфина России от 31.12.2016 № 259н (далее - </w:t>
      </w:r>
      <w:hyperlink r:id="rId16" w:history="1">
        <w:r>
          <w:rPr>
            <w:rStyle w:val="afc"/>
          </w:rPr>
          <w:t>СГС</w:t>
        </w:r>
      </w:hyperlink>
      <w:r>
        <w:t xml:space="preserve"> "Обесценение активов");</w:t>
      </w:r>
    </w:p>
    <w:p w14:paraId="39499E31" w14:textId="77777777" w:rsidR="00A4346F" w:rsidRDefault="001E7965" w:rsidP="001C7F5B">
      <w:pPr>
        <w:pStyle w:val="ab"/>
        <w:numPr>
          <w:ilvl w:val="1"/>
          <w:numId w:val="4"/>
        </w:numPr>
        <w:spacing w:after="0"/>
        <w:ind w:firstLine="142"/>
        <w:jc w:val="both"/>
      </w:pPr>
      <w:r>
        <w:t xml:space="preserve">Федеральный </w:t>
      </w:r>
      <w:hyperlink r:id="rId17" w:history="1">
        <w:r>
          <w:rPr>
            <w:rStyle w:val="afc"/>
          </w:rPr>
          <w:t>стандарт</w:t>
        </w:r>
      </w:hyperlink>
      <w:r>
        <w:t xml:space="preserve"> бухгалтерского учета для организаций государственного сектора "Представление бухгалтерской (финансовой) отчетности", утвержденный Приказом Минфина России от 31.12.2016 № 260н (далее - </w:t>
      </w:r>
      <w:hyperlink r:id="rId18" w:history="1">
        <w:r>
          <w:rPr>
            <w:rStyle w:val="afc"/>
          </w:rPr>
          <w:t>СГС</w:t>
        </w:r>
      </w:hyperlink>
      <w:r>
        <w:t xml:space="preserve"> "Представление отчетности");</w:t>
      </w:r>
    </w:p>
    <w:p w14:paraId="584686DB" w14:textId="77777777" w:rsidR="00A4346F" w:rsidRDefault="001E7965" w:rsidP="001C7F5B">
      <w:pPr>
        <w:pStyle w:val="ab"/>
        <w:numPr>
          <w:ilvl w:val="1"/>
          <w:numId w:val="4"/>
        </w:numPr>
        <w:spacing w:after="0"/>
        <w:ind w:firstLine="142"/>
        <w:jc w:val="both"/>
      </w:pPr>
      <w:r>
        <w:t xml:space="preserve">Федеральный </w:t>
      </w:r>
      <w:hyperlink r:id="rId19" w:history="1">
        <w:r>
          <w:rPr>
            <w:rStyle w:val="afc"/>
          </w:rPr>
          <w:t>стандарт</w:t>
        </w:r>
      </w:hyperlink>
      <w:r>
        <w:t xml:space="preserve"> бухгалтерского учета для организаций государственного сектора "Отчет о движении денежных средств", утвержденный Приказом Минфина России от 30.12.2017 № 278н (далее - </w:t>
      </w:r>
      <w:hyperlink r:id="rId20" w:history="1">
        <w:r>
          <w:rPr>
            <w:rStyle w:val="afc"/>
          </w:rPr>
          <w:t>СГС</w:t>
        </w:r>
      </w:hyperlink>
      <w:r>
        <w:t xml:space="preserve"> "Отчет о движении денежных средств");</w:t>
      </w:r>
    </w:p>
    <w:p w14:paraId="24B05D39" w14:textId="77777777" w:rsidR="00A4346F" w:rsidRDefault="001E7965" w:rsidP="001C7F5B">
      <w:pPr>
        <w:pStyle w:val="ab"/>
        <w:numPr>
          <w:ilvl w:val="1"/>
          <w:numId w:val="4"/>
        </w:numPr>
        <w:spacing w:after="0"/>
        <w:ind w:firstLine="142"/>
        <w:jc w:val="both"/>
      </w:pPr>
      <w:r>
        <w:t xml:space="preserve">Федеральный </w:t>
      </w:r>
      <w:hyperlink r:id="rId21" w:history="1">
        <w:r>
          <w:rPr>
            <w:rStyle w:val="afc"/>
          </w:rPr>
          <w:t>стандарт</w:t>
        </w:r>
      </w:hyperlink>
      <w:r>
        <w:t xml:space="preserve"> бухгалтерского учета для организаций государственного сектора "Учетная политика, оценочные значения и ошибки", утвержденный Приказом Минфина России от 30.12.2017 № 274н (далее - </w:t>
      </w:r>
      <w:hyperlink r:id="rId22" w:history="1">
        <w:r>
          <w:rPr>
            <w:rStyle w:val="afc"/>
          </w:rPr>
          <w:t>СГС</w:t>
        </w:r>
      </w:hyperlink>
      <w:r>
        <w:t xml:space="preserve"> "Учетная политика");</w:t>
      </w:r>
    </w:p>
    <w:p w14:paraId="1CF50922" w14:textId="77777777" w:rsidR="00A4346F" w:rsidRDefault="001E7965" w:rsidP="001C7F5B">
      <w:pPr>
        <w:pStyle w:val="ab"/>
        <w:numPr>
          <w:ilvl w:val="1"/>
          <w:numId w:val="4"/>
        </w:numPr>
        <w:spacing w:after="0"/>
        <w:ind w:firstLine="142"/>
        <w:jc w:val="both"/>
      </w:pPr>
      <w:r>
        <w:t xml:space="preserve">Федеральный </w:t>
      </w:r>
      <w:hyperlink r:id="rId23" w:history="1">
        <w:r>
          <w:rPr>
            <w:rStyle w:val="afc"/>
          </w:rPr>
          <w:t>стандарт</w:t>
        </w:r>
      </w:hyperlink>
      <w:r>
        <w:t xml:space="preserve"> бухгалтерского учета для организаций государственного сектора "События после отчетной даты", утвержденный Приказом Минфина России от 30.12.2017 № 275н (далее - </w:t>
      </w:r>
      <w:hyperlink r:id="rId24" w:history="1">
        <w:r>
          <w:rPr>
            <w:rStyle w:val="afc"/>
          </w:rPr>
          <w:t>СГС</w:t>
        </w:r>
      </w:hyperlink>
      <w:r>
        <w:t xml:space="preserve"> "События после отчетной даты");</w:t>
      </w:r>
    </w:p>
    <w:p w14:paraId="7F6C2461" w14:textId="77777777" w:rsidR="00A4346F" w:rsidRDefault="001E7965" w:rsidP="001C7F5B">
      <w:pPr>
        <w:pStyle w:val="ab"/>
        <w:numPr>
          <w:ilvl w:val="1"/>
          <w:numId w:val="4"/>
        </w:numPr>
        <w:spacing w:after="0"/>
        <w:ind w:firstLine="142"/>
        <w:jc w:val="both"/>
      </w:pPr>
      <w:r>
        <w:t xml:space="preserve">Федеральный </w:t>
      </w:r>
      <w:hyperlink r:id="rId25" w:history="1">
        <w:r>
          <w:rPr>
            <w:rStyle w:val="afc"/>
          </w:rPr>
          <w:t>стандарт</w:t>
        </w:r>
      </w:hyperlink>
      <w:r>
        <w:t xml:space="preserve"> бухгалтерского учета для организаций государственного сектора "Доходы", утвержденный Приказом Минфина России от 27.02.2018 № 32н (далее - </w:t>
      </w:r>
      <w:hyperlink r:id="rId26" w:history="1">
        <w:r>
          <w:rPr>
            <w:rStyle w:val="afc"/>
          </w:rPr>
          <w:t>СГС</w:t>
        </w:r>
      </w:hyperlink>
      <w:r>
        <w:t xml:space="preserve"> "Доходы");</w:t>
      </w:r>
    </w:p>
    <w:p w14:paraId="72BCA4EE" w14:textId="77777777" w:rsidR="00A4346F" w:rsidRDefault="001E7965" w:rsidP="001C7F5B">
      <w:pPr>
        <w:pStyle w:val="ab"/>
        <w:numPr>
          <w:ilvl w:val="1"/>
          <w:numId w:val="4"/>
        </w:numPr>
        <w:spacing w:after="0"/>
        <w:ind w:firstLine="142"/>
        <w:jc w:val="both"/>
      </w:pPr>
      <w:r>
        <w:t xml:space="preserve">Федеральный </w:t>
      </w:r>
      <w:hyperlink r:id="rId27" w:history="1">
        <w:r>
          <w:rPr>
            <w:rStyle w:val="afc"/>
          </w:rPr>
          <w:t>стандарт</w:t>
        </w:r>
      </w:hyperlink>
      <w:r>
        <w:t xml:space="preserve"> бухгалтерского учета для организаций государственного сектора "Влияние изменений курсов иностранных валют", утвержденный Приказом Минфина России от 30.05.2018 № 122н (далее - </w:t>
      </w:r>
      <w:hyperlink r:id="rId28" w:history="1">
        <w:r>
          <w:rPr>
            <w:rStyle w:val="afc"/>
          </w:rPr>
          <w:t>СГС</w:t>
        </w:r>
      </w:hyperlink>
      <w:r>
        <w:t xml:space="preserve"> "Влияние изменений курсов иностранных валют");</w:t>
      </w:r>
    </w:p>
    <w:p w14:paraId="4A103CDD" w14:textId="77777777" w:rsidR="00A4346F" w:rsidRDefault="001E7965" w:rsidP="001C7F5B">
      <w:pPr>
        <w:pStyle w:val="ab"/>
        <w:numPr>
          <w:ilvl w:val="1"/>
          <w:numId w:val="4"/>
        </w:numPr>
        <w:spacing w:after="0"/>
        <w:ind w:firstLine="142"/>
        <w:jc w:val="both"/>
      </w:pPr>
      <w:r>
        <w:t xml:space="preserve">Федеральный </w:t>
      </w:r>
      <w:hyperlink r:id="rId29" w:history="1">
        <w:r>
          <w:rPr>
            <w:rStyle w:val="afc"/>
          </w:rPr>
          <w:t>стандарт</w:t>
        </w:r>
      </w:hyperlink>
      <w:r>
        <w:t xml:space="preserve"> бухгалтерского учета для организаций государственного сектора "Информация о связанных сторонах", утвержденный Приказом Минфина России от 30.12.2017 № 277н (далее - </w:t>
      </w:r>
      <w:hyperlink r:id="rId30" w:history="1">
        <w:r>
          <w:rPr>
            <w:rStyle w:val="afc"/>
          </w:rPr>
          <w:t>СГС</w:t>
        </w:r>
      </w:hyperlink>
      <w:r>
        <w:t xml:space="preserve"> "Информация о связанных сторонах");</w:t>
      </w:r>
    </w:p>
    <w:p w14:paraId="6BFBD49B" w14:textId="77777777" w:rsidR="00A4346F" w:rsidRDefault="001E7965" w:rsidP="001C7F5B">
      <w:pPr>
        <w:pStyle w:val="ab"/>
        <w:numPr>
          <w:ilvl w:val="1"/>
          <w:numId w:val="4"/>
        </w:numPr>
        <w:spacing w:after="0"/>
        <w:ind w:firstLine="142"/>
        <w:jc w:val="both"/>
      </w:pPr>
      <w:r>
        <w:lastRenderedPageBreak/>
        <w:t xml:space="preserve">Федеральный </w:t>
      </w:r>
      <w:hyperlink r:id="rId31" w:history="1">
        <w:r>
          <w:rPr>
            <w:rStyle w:val="afc"/>
          </w:rPr>
          <w:t>стандарт</w:t>
        </w:r>
      </w:hyperlink>
      <w:r>
        <w:t xml:space="preserve"> бухгалтерского учета для организаций государственного сектора "Непроизведенные активы", утвержденный Приказом Минфина России от 28.02.2018 № 34н (далее - </w:t>
      </w:r>
      <w:hyperlink r:id="rId32" w:history="1">
        <w:r>
          <w:rPr>
            <w:rStyle w:val="afc"/>
          </w:rPr>
          <w:t>СГС</w:t>
        </w:r>
      </w:hyperlink>
      <w:r>
        <w:t xml:space="preserve"> "Непроизведенные активы");</w:t>
      </w:r>
    </w:p>
    <w:p w14:paraId="371834D9" w14:textId="77777777" w:rsidR="00A4346F" w:rsidRDefault="001E7965" w:rsidP="001C7F5B">
      <w:pPr>
        <w:pStyle w:val="ab"/>
        <w:numPr>
          <w:ilvl w:val="1"/>
          <w:numId w:val="4"/>
        </w:numPr>
        <w:spacing w:after="0"/>
        <w:ind w:firstLine="142"/>
        <w:jc w:val="both"/>
      </w:pPr>
      <w:r>
        <w:t xml:space="preserve">Федеральный </w:t>
      </w:r>
      <w:hyperlink r:id="rId33" w:history="1">
        <w:r>
          <w:rPr>
            <w:rStyle w:val="afc"/>
          </w:rPr>
          <w:t>стандарт</w:t>
        </w:r>
      </w:hyperlink>
      <w:r>
        <w:t xml:space="preserve"> бухгалтерского учета для организаций государственного сектора "Бюджетная информация в бухгалтерской (финансовой) отчетности", утвержденный Приказом Минфина России от 28.02.2018 № 37н (далее - </w:t>
      </w:r>
      <w:hyperlink r:id="rId34" w:history="1">
        <w:r>
          <w:rPr>
            <w:rStyle w:val="afc"/>
          </w:rPr>
          <w:t>СГС</w:t>
        </w:r>
      </w:hyperlink>
      <w:r>
        <w:t xml:space="preserve"> "Бюджетная информация в бухгалтерской (финансовой) отчетности") ;</w:t>
      </w:r>
    </w:p>
    <w:p w14:paraId="36B02A18" w14:textId="77777777" w:rsidR="00A4346F" w:rsidRDefault="001E7965" w:rsidP="001C7F5B">
      <w:pPr>
        <w:pStyle w:val="ab"/>
        <w:numPr>
          <w:ilvl w:val="1"/>
          <w:numId w:val="4"/>
        </w:numPr>
        <w:spacing w:after="0"/>
        <w:ind w:firstLine="142"/>
        <w:jc w:val="both"/>
      </w:pPr>
      <w:r>
        <w:t xml:space="preserve">Федеральный </w:t>
      </w:r>
      <w:hyperlink r:id="rId35" w:history="1">
        <w:r>
          <w:rPr>
            <w:rStyle w:val="afc"/>
          </w:rPr>
          <w:t>стандарт</w:t>
        </w:r>
      </w:hyperlink>
      <w:r>
        <w:t xml:space="preserve"> бухгалтерского учета для организаций государственного сектора "Резервы. Раскрытие информации об условных обязательствах и условных активах", утвержденный Приказом Минфина России от 30.05.2018 № 124н (далее - </w:t>
      </w:r>
      <w:hyperlink r:id="rId36" w:history="1">
        <w:r>
          <w:rPr>
            <w:rStyle w:val="afc"/>
          </w:rPr>
          <w:t>СГС</w:t>
        </w:r>
      </w:hyperlink>
      <w:r>
        <w:t xml:space="preserve"> "Резервы") ;</w:t>
      </w:r>
    </w:p>
    <w:p w14:paraId="1F4BBC94" w14:textId="77777777" w:rsidR="00A4346F" w:rsidRDefault="001E7965" w:rsidP="001C7F5B">
      <w:pPr>
        <w:pStyle w:val="ab"/>
        <w:numPr>
          <w:ilvl w:val="1"/>
          <w:numId w:val="4"/>
        </w:numPr>
        <w:spacing w:after="0"/>
        <w:ind w:firstLine="142"/>
        <w:jc w:val="both"/>
      </w:pPr>
      <w:r>
        <w:t xml:space="preserve">Федеральный </w:t>
      </w:r>
      <w:hyperlink r:id="rId37" w:history="1">
        <w:r>
          <w:rPr>
            <w:rStyle w:val="afc"/>
          </w:rPr>
          <w:t>стандарт</w:t>
        </w:r>
      </w:hyperlink>
      <w:r>
        <w:t xml:space="preserve"> бухгалтерского учета для организаций государственного сектора "Долгосрочные договоры", утвержденный Приказом Минфина России от 29.06.2018 № 145н (далее - </w:t>
      </w:r>
      <w:hyperlink r:id="rId38" w:history="1">
        <w:r>
          <w:rPr>
            <w:rStyle w:val="afc"/>
          </w:rPr>
          <w:t>СГС</w:t>
        </w:r>
      </w:hyperlink>
      <w:r>
        <w:t xml:space="preserve"> "Долгосрочные договоры") ;</w:t>
      </w:r>
    </w:p>
    <w:p w14:paraId="378E35C9" w14:textId="77777777" w:rsidR="00A4346F" w:rsidRDefault="001E7965" w:rsidP="001C7F5B">
      <w:pPr>
        <w:pStyle w:val="ab"/>
        <w:numPr>
          <w:ilvl w:val="1"/>
          <w:numId w:val="4"/>
        </w:numPr>
        <w:spacing w:after="0"/>
        <w:ind w:firstLine="142"/>
        <w:jc w:val="both"/>
      </w:pPr>
      <w:r>
        <w:t xml:space="preserve">Федеральный </w:t>
      </w:r>
      <w:hyperlink r:id="rId39" w:history="1">
        <w:r>
          <w:rPr>
            <w:rStyle w:val="afc"/>
          </w:rPr>
          <w:t>стандарт</w:t>
        </w:r>
      </w:hyperlink>
      <w:r>
        <w:t xml:space="preserve"> бухгалтерского учета для организаций государственного сектора "Запасы", утвержденный Приказом Минфина России от 07.12.2018 № 256н (далее - </w:t>
      </w:r>
      <w:hyperlink r:id="rId40" w:history="1">
        <w:r>
          <w:rPr>
            <w:rStyle w:val="afc"/>
          </w:rPr>
          <w:t>СГС</w:t>
        </w:r>
      </w:hyperlink>
      <w:r>
        <w:t xml:space="preserve"> "Запасы") ;</w:t>
      </w:r>
    </w:p>
    <w:p w14:paraId="65B22673" w14:textId="77777777" w:rsidR="00A4346F" w:rsidRDefault="001E7965" w:rsidP="001C7F5B">
      <w:pPr>
        <w:pStyle w:val="ab"/>
        <w:numPr>
          <w:ilvl w:val="1"/>
          <w:numId w:val="4"/>
        </w:numPr>
        <w:spacing w:after="0"/>
        <w:ind w:firstLine="142"/>
        <w:jc w:val="both"/>
      </w:pPr>
      <w:r>
        <w:t xml:space="preserve">Федеральный </w:t>
      </w:r>
      <w:hyperlink r:id="rId41" w:history="1">
        <w:r>
          <w:rPr>
            <w:rStyle w:val="afc"/>
          </w:rPr>
          <w:t>стандарт</w:t>
        </w:r>
      </w:hyperlink>
      <w:r>
        <w:t xml:space="preserve"> бухгалтерского учета государственных финансов "Нематериальные активы", утвержденный Приказом Минфина России от 15.11.2019 № 181н (далее - </w:t>
      </w:r>
      <w:hyperlink r:id="rId42" w:history="1">
        <w:r>
          <w:rPr>
            <w:rStyle w:val="afc"/>
          </w:rPr>
          <w:t>СГС</w:t>
        </w:r>
      </w:hyperlink>
      <w:r>
        <w:t xml:space="preserve"> "Нематериальные активы");</w:t>
      </w:r>
    </w:p>
    <w:p w14:paraId="7E7A0016" w14:textId="77777777" w:rsidR="00A4346F" w:rsidRDefault="001E7965" w:rsidP="001C7F5B">
      <w:pPr>
        <w:pStyle w:val="ab"/>
        <w:numPr>
          <w:ilvl w:val="1"/>
          <w:numId w:val="4"/>
        </w:numPr>
        <w:spacing w:after="0"/>
        <w:ind w:firstLine="142"/>
        <w:jc w:val="both"/>
      </w:pPr>
      <w:r>
        <w:t xml:space="preserve">Федеральный </w:t>
      </w:r>
      <w:hyperlink r:id="rId43" w:history="1">
        <w:r>
          <w:rPr>
            <w:rStyle w:val="afc"/>
          </w:rPr>
          <w:t>стандарт</w:t>
        </w:r>
      </w:hyperlink>
      <w:r>
        <w:t xml:space="preserve"> бухгалтерского учета государственных финансов "Затраты по заимствованиям", утвержденный Приказом Минфина России от 15.11.2019 № 182н (далее - </w:t>
      </w:r>
      <w:hyperlink r:id="rId44" w:history="1">
        <w:r>
          <w:rPr>
            <w:rStyle w:val="afc"/>
          </w:rPr>
          <w:t>СГС</w:t>
        </w:r>
      </w:hyperlink>
      <w:r>
        <w:t xml:space="preserve"> "Затраты по заимствованиям");</w:t>
      </w:r>
    </w:p>
    <w:p w14:paraId="296244EE" w14:textId="77777777" w:rsidR="00A4346F" w:rsidRDefault="001E7965" w:rsidP="001C7F5B">
      <w:pPr>
        <w:pStyle w:val="ab"/>
        <w:numPr>
          <w:ilvl w:val="1"/>
          <w:numId w:val="4"/>
        </w:numPr>
        <w:spacing w:after="0"/>
        <w:ind w:firstLine="142"/>
        <w:jc w:val="both"/>
      </w:pPr>
      <w:r>
        <w:t xml:space="preserve">Федеральный </w:t>
      </w:r>
      <w:hyperlink r:id="rId45" w:history="1">
        <w:r>
          <w:rPr>
            <w:rStyle w:val="afc"/>
          </w:rPr>
          <w:t>стандарт</w:t>
        </w:r>
      </w:hyperlink>
      <w:r>
        <w:t xml:space="preserve"> бухгалтерского учета государственных финансов "Выплаты персоналу", утвержденный Приказом Минфина России от 15.11.2019 № 184н (далее - </w:t>
      </w:r>
      <w:hyperlink r:id="rId46" w:history="1">
        <w:r>
          <w:rPr>
            <w:rStyle w:val="afc"/>
          </w:rPr>
          <w:t>СГС</w:t>
        </w:r>
      </w:hyperlink>
      <w:r>
        <w:t xml:space="preserve"> "Выплаты персоналу");</w:t>
      </w:r>
    </w:p>
    <w:p w14:paraId="39FB1888" w14:textId="7B1C12C9" w:rsidR="00A4346F" w:rsidRDefault="001E7965" w:rsidP="001C7F5B">
      <w:pPr>
        <w:pStyle w:val="ab"/>
        <w:numPr>
          <w:ilvl w:val="1"/>
          <w:numId w:val="4"/>
        </w:numPr>
        <w:spacing w:after="0"/>
        <w:ind w:firstLine="142"/>
        <w:jc w:val="both"/>
      </w:pPr>
      <w:r>
        <w:t xml:space="preserve">Федеральный </w:t>
      </w:r>
      <w:hyperlink r:id="rId47" w:history="1">
        <w:r>
          <w:rPr>
            <w:rStyle w:val="afc"/>
          </w:rPr>
          <w:t>стандарт</w:t>
        </w:r>
      </w:hyperlink>
      <w:r>
        <w:t xml:space="preserve"> бухгалтерского учета государственных финансов "Финансовые инструменты", утвержденный Приказом Минфина России от 30.06.2020 № 129н (далее - </w:t>
      </w:r>
      <w:hyperlink r:id="rId48" w:history="1">
        <w:r>
          <w:rPr>
            <w:rStyle w:val="afc"/>
          </w:rPr>
          <w:t>СГС</w:t>
        </w:r>
      </w:hyperlink>
      <w:r>
        <w:t xml:space="preserve"> "Финансовые инструменты");</w:t>
      </w:r>
    </w:p>
    <w:p w14:paraId="70E8EA7A" w14:textId="77777777" w:rsidR="00A4346F" w:rsidRDefault="001E7965" w:rsidP="001C7F5B">
      <w:pPr>
        <w:pStyle w:val="ab"/>
        <w:numPr>
          <w:ilvl w:val="1"/>
          <w:numId w:val="4"/>
        </w:numPr>
        <w:spacing w:after="0"/>
        <w:ind w:firstLine="142"/>
        <w:jc w:val="both"/>
      </w:pPr>
      <w:r>
        <w:t xml:space="preserve">Единый </w:t>
      </w:r>
      <w:hyperlink r:id="rId49" w:history="1">
        <w:r>
          <w:rPr>
            <w:rStyle w:val="afc"/>
          </w:rPr>
          <w:t>план</w:t>
        </w:r>
      </w:hyperlink>
      <w:r>
        <w:t xml:space="preserve">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 № 157н (далее - Единый </w:t>
      </w:r>
      <w:hyperlink r:id="rId50" w:history="1">
        <w:r>
          <w:rPr>
            <w:rStyle w:val="afc"/>
          </w:rPr>
          <w:t>план</w:t>
        </w:r>
      </w:hyperlink>
      <w:r>
        <w:t xml:space="preserve"> счетов);</w:t>
      </w:r>
    </w:p>
    <w:p w14:paraId="327838B1" w14:textId="77777777" w:rsidR="00A4346F" w:rsidRDefault="00CA3BFA" w:rsidP="001C7F5B">
      <w:pPr>
        <w:pStyle w:val="ab"/>
        <w:numPr>
          <w:ilvl w:val="1"/>
          <w:numId w:val="4"/>
        </w:numPr>
        <w:spacing w:after="0"/>
        <w:ind w:firstLine="142"/>
        <w:jc w:val="both"/>
      </w:pPr>
      <w:hyperlink r:id="rId51" w:history="1">
        <w:r w:rsidR="001E7965">
          <w:rPr>
            <w:rStyle w:val="afc"/>
          </w:rPr>
          <w:t>Инструкция</w:t>
        </w:r>
      </w:hyperlink>
      <w:r w:rsidR="001E7965">
        <w:t xml:space="preserve">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 № 157н (далее - </w:t>
      </w:r>
      <w:hyperlink r:id="rId52" w:history="1">
        <w:r w:rsidR="001E7965">
          <w:rPr>
            <w:rStyle w:val="afc"/>
          </w:rPr>
          <w:t>Инструкция</w:t>
        </w:r>
      </w:hyperlink>
      <w:r w:rsidR="001E7965">
        <w:t xml:space="preserve"> № 157н);</w:t>
      </w:r>
    </w:p>
    <w:p w14:paraId="4923A735" w14:textId="77777777" w:rsidR="00A4346F" w:rsidRDefault="00CA3BFA" w:rsidP="001C7F5B">
      <w:pPr>
        <w:pStyle w:val="ab"/>
        <w:numPr>
          <w:ilvl w:val="1"/>
          <w:numId w:val="4"/>
        </w:numPr>
        <w:spacing w:after="0"/>
        <w:ind w:firstLine="142"/>
        <w:jc w:val="both"/>
      </w:pPr>
      <w:hyperlink r:id="rId53" w:history="1">
        <w:r w:rsidR="001E7965">
          <w:rPr>
            <w:rStyle w:val="afc"/>
          </w:rPr>
          <w:t>План</w:t>
        </w:r>
      </w:hyperlink>
      <w:r w:rsidR="001E7965">
        <w:t xml:space="preserve"> счетов бухгалтерского учета бюджетных учреждений, утвержденный Приказом Минфина России от 16.12.2010 № 174н (далее - </w:t>
      </w:r>
      <w:hyperlink r:id="rId54" w:history="1">
        <w:r w:rsidR="001E7965">
          <w:rPr>
            <w:rStyle w:val="afc"/>
          </w:rPr>
          <w:t>План</w:t>
        </w:r>
      </w:hyperlink>
      <w:r w:rsidR="001E7965">
        <w:t xml:space="preserve"> счетов бюджетных учреждений);</w:t>
      </w:r>
    </w:p>
    <w:p w14:paraId="77D26BF9" w14:textId="77777777" w:rsidR="00A4346F" w:rsidRDefault="00CA3BFA" w:rsidP="001C7F5B">
      <w:pPr>
        <w:pStyle w:val="ab"/>
        <w:numPr>
          <w:ilvl w:val="1"/>
          <w:numId w:val="4"/>
        </w:numPr>
        <w:spacing w:after="0"/>
        <w:ind w:firstLine="142"/>
        <w:jc w:val="both"/>
      </w:pPr>
      <w:hyperlink r:id="rId55" w:history="1">
        <w:r w:rsidR="001E7965">
          <w:rPr>
            <w:rStyle w:val="afc"/>
          </w:rPr>
          <w:t>Инструкция</w:t>
        </w:r>
      </w:hyperlink>
      <w:r w:rsidR="001E7965">
        <w:t xml:space="preserve"> по применению Плана счетов бухгалтерского учета бюджетных учреждений, утвержденная Приказом Минфина России от 16.12.2010 № 174н (далее - </w:t>
      </w:r>
      <w:hyperlink r:id="rId56" w:history="1">
        <w:r w:rsidR="001E7965">
          <w:rPr>
            <w:rStyle w:val="afc"/>
          </w:rPr>
          <w:t>Инструкция</w:t>
        </w:r>
      </w:hyperlink>
      <w:r w:rsidR="001E7965">
        <w:t xml:space="preserve"> № 174н);</w:t>
      </w:r>
    </w:p>
    <w:p w14:paraId="5E8539D9" w14:textId="77777777" w:rsidR="00A4346F" w:rsidRDefault="00CA3BFA" w:rsidP="001C7F5B">
      <w:pPr>
        <w:pStyle w:val="ab"/>
        <w:numPr>
          <w:ilvl w:val="1"/>
          <w:numId w:val="4"/>
        </w:numPr>
        <w:spacing w:after="0"/>
        <w:ind w:firstLine="142"/>
        <w:jc w:val="both"/>
      </w:pPr>
      <w:hyperlink r:id="rId57" w:history="1">
        <w:r w:rsidR="001E7965">
          <w:rPr>
            <w:rStyle w:val="afc"/>
          </w:rPr>
          <w:t>Приказ</w:t>
        </w:r>
      </w:hyperlink>
      <w:r w:rsidR="001E7965">
        <w:t xml:space="preserve"> Минфина России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w:t>
      </w:r>
      <w:hyperlink r:id="rId58" w:history="1">
        <w:r w:rsidR="001E7965">
          <w:rPr>
            <w:rStyle w:val="afc"/>
          </w:rPr>
          <w:t>Приказ</w:t>
        </w:r>
      </w:hyperlink>
      <w:r w:rsidR="001E7965">
        <w:t xml:space="preserve"> Минфина России № 52н);</w:t>
      </w:r>
    </w:p>
    <w:p w14:paraId="3809268E" w14:textId="77777777" w:rsidR="00A4346F" w:rsidRDefault="001E7965" w:rsidP="001C7F5B">
      <w:pPr>
        <w:pStyle w:val="ab"/>
        <w:numPr>
          <w:ilvl w:val="1"/>
          <w:numId w:val="4"/>
        </w:numPr>
        <w:spacing w:after="0"/>
        <w:ind w:firstLine="142"/>
        <w:jc w:val="both"/>
      </w:pPr>
      <w:r>
        <w:t xml:space="preserve">Методические </w:t>
      </w:r>
      <w:hyperlink r:id="rId59" w:history="1">
        <w:r>
          <w:rPr>
            <w:rStyle w:val="afc"/>
          </w:rPr>
          <w:t>указания</w:t>
        </w:r>
      </w:hyperlink>
      <w:r>
        <w:t xml:space="preserve"> по применению форм первичных учетных документов и формированию регистров бухгалтерского учета органами государственной власти </w:t>
      </w:r>
      <w:r>
        <w:lastRenderedPageBreak/>
        <w:t xml:space="preserve">(государственными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(Приложение № 5 к Приказу Минфина России от 30.03.2015 № 52н) (далее - Методические </w:t>
      </w:r>
      <w:hyperlink r:id="rId60" w:history="1">
        <w:r>
          <w:rPr>
            <w:rStyle w:val="afc"/>
          </w:rPr>
          <w:t>указания</w:t>
        </w:r>
      </w:hyperlink>
      <w:r>
        <w:t xml:space="preserve"> № 52н);</w:t>
      </w:r>
    </w:p>
    <w:p w14:paraId="5218DE91" w14:textId="77777777" w:rsidR="00A4346F" w:rsidRDefault="00CA3BFA" w:rsidP="001C7F5B">
      <w:pPr>
        <w:pStyle w:val="ab"/>
        <w:numPr>
          <w:ilvl w:val="1"/>
          <w:numId w:val="4"/>
        </w:numPr>
        <w:spacing w:after="0"/>
        <w:ind w:firstLine="142"/>
        <w:jc w:val="both"/>
      </w:pPr>
      <w:hyperlink r:id="rId61" w:history="1">
        <w:r w:rsidR="001E7965">
          <w:rPr>
            <w:rStyle w:val="afc"/>
          </w:rPr>
          <w:t>Указание</w:t>
        </w:r>
      </w:hyperlink>
      <w:r w:rsidR="001E7965">
        <w:t xml:space="preserve">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(далее - </w:t>
      </w:r>
      <w:hyperlink r:id="rId62" w:history="1">
        <w:r w:rsidR="001E7965">
          <w:rPr>
            <w:rStyle w:val="afc"/>
          </w:rPr>
          <w:t>Указание</w:t>
        </w:r>
      </w:hyperlink>
      <w:r w:rsidR="001E7965">
        <w:t xml:space="preserve"> № 3210-У);</w:t>
      </w:r>
    </w:p>
    <w:p w14:paraId="1F1F375F" w14:textId="77777777" w:rsidR="00A4346F" w:rsidRDefault="00CA3BFA" w:rsidP="001C7F5B">
      <w:pPr>
        <w:pStyle w:val="ab"/>
        <w:numPr>
          <w:ilvl w:val="1"/>
          <w:numId w:val="4"/>
        </w:numPr>
        <w:spacing w:after="0"/>
        <w:ind w:firstLine="142"/>
        <w:jc w:val="both"/>
      </w:pPr>
      <w:hyperlink r:id="rId63" w:history="1">
        <w:r w:rsidR="001E7965">
          <w:rPr>
            <w:rStyle w:val="afc"/>
          </w:rPr>
          <w:t>Указание</w:t>
        </w:r>
      </w:hyperlink>
      <w:r w:rsidR="001E7965">
        <w:t xml:space="preserve"> Банка России от 09.12.2019 № 5348-У "О правилах наличных расчетов" (далее - </w:t>
      </w:r>
      <w:hyperlink r:id="rId64" w:history="1">
        <w:r w:rsidR="001E7965">
          <w:rPr>
            <w:rStyle w:val="afc"/>
          </w:rPr>
          <w:t>Указание</w:t>
        </w:r>
      </w:hyperlink>
      <w:r w:rsidR="001E7965">
        <w:t xml:space="preserve"> № 5348-У);</w:t>
      </w:r>
    </w:p>
    <w:p w14:paraId="0B9BF10F" w14:textId="77777777" w:rsidR="00A4346F" w:rsidRDefault="001E7965" w:rsidP="001C7F5B">
      <w:pPr>
        <w:pStyle w:val="ab"/>
        <w:numPr>
          <w:ilvl w:val="1"/>
          <w:numId w:val="4"/>
        </w:numPr>
        <w:spacing w:after="0"/>
        <w:ind w:firstLine="142"/>
        <w:jc w:val="both"/>
      </w:pPr>
      <w:r>
        <w:t xml:space="preserve">Методические </w:t>
      </w:r>
      <w:hyperlink r:id="rId65" w:history="1">
        <w:r>
          <w:rPr>
            <w:rStyle w:val="afc"/>
          </w:rPr>
          <w:t>указания</w:t>
        </w:r>
      </w:hyperlink>
      <w:r>
        <w:t xml:space="preserve"> по инвентаризации имущества и финансовых обязательств, утвержденные Приказом Минфина России от 13.06.1995 № 49 (далее - Методические </w:t>
      </w:r>
      <w:hyperlink r:id="rId66" w:history="1">
        <w:r>
          <w:rPr>
            <w:rStyle w:val="afc"/>
          </w:rPr>
          <w:t>указания</w:t>
        </w:r>
      </w:hyperlink>
      <w:r>
        <w:t xml:space="preserve"> № 49);</w:t>
      </w:r>
    </w:p>
    <w:p w14:paraId="787B931A" w14:textId="77777777" w:rsidR="00A4346F" w:rsidRDefault="001E7965" w:rsidP="001C7F5B">
      <w:pPr>
        <w:pStyle w:val="ab"/>
        <w:numPr>
          <w:ilvl w:val="1"/>
          <w:numId w:val="4"/>
        </w:numPr>
        <w:spacing w:after="0"/>
        <w:ind w:firstLine="142"/>
        <w:jc w:val="both"/>
      </w:pPr>
      <w:r>
        <w:t xml:space="preserve">Методические </w:t>
      </w:r>
      <w:hyperlink r:id="rId67" w:history="1">
        <w:r>
          <w:rPr>
            <w:rStyle w:val="afc"/>
          </w:rPr>
          <w:t>рекомендации</w:t>
        </w:r>
      </w:hyperlink>
      <w:r>
        <w:t xml:space="preserve"> "Нормы расхода топлива и смазочных материалов на автомобильном транспорте", введенные в действие Распоряжением Минтранса России от 14.03.2008 № АМ-23-р (далее - Методические </w:t>
      </w:r>
      <w:hyperlink r:id="rId68" w:history="1">
        <w:r>
          <w:rPr>
            <w:rStyle w:val="afc"/>
          </w:rPr>
          <w:t>рекомендации</w:t>
        </w:r>
      </w:hyperlink>
      <w:r>
        <w:t xml:space="preserve"> № АМ-23-р);</w:t>
      </w:r>
    </w:p>
    <w:p w14:paraId="37C757AA" w14:textId="77777777" w:rsidR="00A4346F" w:rsidRDefault="00CA3BFA" w:rsidP="001C7F5B">
      <w:pPr>
        <w:pStyle w:val="ab"/>
        <w:numPr>
          <w:ilvl w:val="1"/>
          <w:numId w:val="4"/>
        </w:numPr>
        <w:spacing w:after="0"/>
        <w:ind w:firstLine="142"/>
        <w:jc w:val="both"/>
      </w:pPr>
      <w:hyperlink r:id="rId69" w:history="1">
        <w:r w:rsidR="001E7965">
          <w:rPr>
            <w:rStyle w:val="afc"/>
          </w:rPr>
          <w:t>Правила</w:t>
        </w:r>
      </w:hyperlink>
      <w:r w:rsidR="001E7965">
        <w:t xml:space="preserve">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 № 731 (далее - </w:t>
      </w:r>
      <w:hyperlink r:id="rId70" w:history="1">
        <w:r w:rsidR="001E7965">
          <w:rPr>
            <w:rStyle w:val="afc"/>
          </w:rPr>
          <w:t>Правила</w:t>
        </w:r>
      </w:hyperlink>
      <w:r w:rsidR="001E7965">
        <w:t xml:space="preserve"> учета и хранения драгоценных металлов, драгоценных камней и продукции из них, а также ведения соответствующей отчетности);</w:t>
      </w:r>
    </w:p>
    <w:p w14:paraId="757ADB1D" w14:textId="77777777" w:rsidR="00A4346F" w:rsidRDefault="00CA3BFA" w:rsidP="001C7F5B">
      <w:pPr>
        <w:pStyle w:val="ab"/>
        <w:numPr>
          <w:ilvl w:val="1"/>
          <w:numId w:val="4"/>
        </w:numPr>
        <w:spacing w:after="0"/>
        <w:ind w:firstLine="142"/>
        <w:jc w:val="both"/>
      </w:pPr>
      <w:hyperlink r:id="rId71" w:history="1">
        <w:r w:rsidR="001E7965">
          <w:rPr>
            <w:rStyle w:val="afc"/>
          </w:rPr>
          <w:t>Инструкция</w:t>
        </w:r>
      </w:hyperlink>
      <w:r w:rsidR="001E7965">
        <w:t xml:space="preserve"> о порядке составления, представления годовой, квартальной бухгалтерской отчетности государственных (муниципальных) бюджетных и автономных учреждений, утвержденная Приказом Минфина России от 25.03.2011 № 33н (далее - </w:t>
      </w:r>
      <w:hyperlink r:id="rId72" w:history="1">
        <w:r w:rsidR="001E7965">
          <w:rPr>
            <w:rStyle w:val="afc"/>
          </w:rPr>
          <w:t>Инструкция</w:t>
        </w:r>
      </w:hyperlink>
      <w:r w:rsidR="001E7965">
        <w:t xml:space="preserve"> № 33н);</w:t>
      </w:r>
    </w:p>
    <w:bookmarkStart w:id="5" w:name="_Hlk95208408"/>
    <w:p w14:paraId="0534D6E2" w14:textId="629471CB" w:rsidR="00A4346F" w:rsidRDefault="00035811" w:rsidP="001C7F5B">
      <w:pPr>
        <w:pStyle w:val="ab"/>
        <w:numPr>
          <w:ilvl w:val="1"/>
          <w:numId w:val="4"/>
        </w:numPr>
        <w:spacing w:after="0"/>
        <w:ind w:firstLine="142"/>
        <w:jc w:val="both"/>
      </w:pPr>
      <w:r>
        <w:fldChar w:fldCharType="begin"/>
      </w:r>
      <w:r>
        <w:instrText xml:space="preserve"> HYPERLINK "consultantplus://offline/ref=9D8161AA42813FF2C5CEF20345109A18045E915A4D486592BF0D91A3DD55F1698951AD87C989255BD5FBE895C40D9E654393C4422B6702763792395C742FD69E8EDC4717EA615CE677B5d6R0M" </w:instrText>
      </w:r>
      <w:r>
        <w:fldChar w:fldCharType="separate"/>
      </w:r>
      <w:r w:rsidR="001E7965">
        <w:rPr>
          <w:rStyle w:val="afc"/>
        </w:rPr>
        <w:t>Приказ</w:t>
      </w:r>
      <w:r>
        <w:rPr>
          <w:rStyle w:val="afc"/>
        </w:rPr>
        <w:fldChar w:fldCharType="end"/>
      </w:r>
      <w:r w:rsidR="001E7965">
        <w:t xml:space="preserve"> Минфина России от 09.12.2016 № 231н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 (далее - </w:t>
      </w:r>
      <w:hyperlink r:id="rId73" w:history="1">
        <w:r w:rsidR="001E7965">
          <w:rPr>
            <w:rStyle w:val="afc"/>
          </w:rPr>
          <w:t>Приказ</w:t>
        </w:r>
      </w:hyperlink>
      <w:r w:rsidR="001E7965">
        <w:t xml:space="preserve"> Минфина России № 231н);</w:t>
      </w:r>
    </w:p>
    <w:bookmarkEnd w:id="5"/>
    <w:p w14:paraId="73DE6145" w14:textId="2196098E" w:rsidR="00C17918" w:rsidRDefault="00C17918" w:rsidP="00063B8E">
      <w:pPr>
        <w:pStyle w:val="ab"/>
        <w:numPr>
          <w:ilvl w:val="1"/>
          <w:numId w:val="4"/>
        </w:numPr>
        <w:spacing w:after="0"/>
        <w:ind w:firstLine="142"/>
        <w:jc w:val="both"/>
      </w:pPr>
      <w:r>
        <w:fldChar w:fldCharType="begin"/>
      </w:r>
      <w:r>
        <w:instrText xml:space="preserve"> HYPERLINK "consultantplus://offline/ref=9D8161AA42813FF2C5CEF20345109A18045E915A4D486592BF0D91A3DD55F1698951AD87C989255BD5FBE895C40D9E654393C4422B6702763792395C742FD69E8EDC4717EA615CE677B5d6R0M" </w:instrText>
      </w:r>
      <w:r>
        <w:fldChar w:fldCharType="separate"/>
      </w:r>
      <w:r>
        <w:rPr>
          <w:rStyle w:val="afc"/>
        </w:rPr>
        <w:t>Приказ</w:t>
      </w:r>
      <w:r>
        <w:rPr>
          <w:rStyle w:val="afc"/>
        </w:rPr>
        <w:fldChar w:fldCharType="end"/>
      </w:r>
      <w:r>
        <w:t xml:space="preserve"> Минфина России от 30.10.2020 № 254н "Об утверждении федерального стандарта</w:t>
      </w:r>
      <w:r w:rsidR="00063B8E">
        <w:t xml:space="preserve"> бухгалтерского</w:t>
      </w:r>
      <w:r>
        <w:t xml:space="preserve"> учета </w:t>
      </w:r>
      <w:r w:rsidR="00063B8E">
        <w:t>государственных финансов «Метод долевого участия»</w:t>
      </w:r>
      <w:r>
        <w:t xml:space="preserve"> (далее - </w:t>
      </w:r>
      <w:hyperlink r:id="rId74" w:history="1">
        <w:r>
          <w:rPr>
            <w:rStyle w:val="afc"/>
          </w:rPr>
          <w:t>Приказ</w:t>
        </w:r>
      </w:hyperlink>
      <w:r>
        <w:t xml:space="preserve"> Минфина России № 2</w:t>
      </w:r>
      <w:r w:rsidR="00063B8E">
        <w:t>54</w:t>
      </w:r>
      <w:r>
        <w:t>н);</w:t>
      </w:r>
    </w:p>
    <w:p w14:paraId="57244C94" w14:textId="77777777" w:rsidR="00A4346F" w:rsidRDefault="00CA3BFA" w:rsidP="001C7F5B">
      <w:pPr>
        <w:pStyle w:val="ab"/>
        <w:numPr>
          <w:ilvl w:val="1"/>
          <w:numId w:val="4"/>
        </w:numPr>
        <w:spacing w:after="0"/>
        <w:ind w:firstLine="142"/>
        <w:jc w:val="both"/>
      </w:pPr>
      <w:hyperlink r:id="rId75" w:history="1">
        <w:r w:rsidR="001E7965">
          <w:rPr>
            <w:rStyle w:val="afc"/>
          </w:rPr>
          <w:t>Порядок</w:t>
        </w:r>
      </w:hyperlink>
      <w:r w:rsidR="001E7965">
        <w:t xml:space="preserve"> формирования и применения кодов бюджетной классификации Российской Федерации, их структура и принципы назначения, утвержденные Приказом Минфина России от 06.06.2019 № 85н (далее - </w:t>
      </w:r>
      <w:hyperlink r:id="rId76" w:history="1">
        <w:r w:rsidR="001E7965">
          <w:rPr>
            <w:rStyle w:val="afc"/>
          </w:rPr>
          <w:t>Порядок</w:t>
        </w:r>
      </w:hyperlink>
      <w:r w:rsidR="001E7965">
        <w:t xml:space="preserve"> № 85н);</w:t>
      </w:r>
    </w:p>
    <w:p w14:paraId="269AB79D" w14:textId="77777777" w:rsidR="00A4346F" w:rsidRDefault="00CA3BFA" w:rsidP="001C7F5B">
      <w:pPr>
        <w:pStyle w:val="ab"/>
        <w:numPr>
          <w:ilvl w:val="1"/>
          <w:numId w:val="4"/>
        </w:numPr>
        <w:spacing w:after="0"/>
        <w:ind w:firstLine="142"/>
        <w:jc w:val="both"/>
      </w:pPr>
      <w:hyperlink r:id="rId77" w:history="1">
        <w:r w:rsidR="001E7965">
          <w:rPr>
            <w:rStyle w:val="afc"/>
          </w:rPr>
          <w:t>Порядок</w:t>
        </w:r>
      </w:hyperlink>
      <w:r w:rsidR="001E7965">
        <w:t xml:space="preserve"> применения классификации операций сектора государственного управления, утвержденный Приказом Минфина России от 29.11.2017 № 209н (далее - </w:t>
      </w:r>
      <w:hyperlink r:id="rId78" w:history="1">
        <w:r w:rsidR="001E7965">
          <w:rPr>
            <w:rStyle w:val="afc"/>
          </w:rPr>
          <w:t>Порядок</w:t>
        </w:r>
      </w:hyperlink>
      <w:r w:rsidR="001E7965">
        <w:t xml:space="preserve"> применения КОСГУ, </w:t>
      </w:r>
      <w:hyperlink r:id="rId79" w:history="1">
        <w:r w:rsidR="001E7965">
          <w:rPr>
            <w:rStyle w:val="afc"/>
          </w:rPr>
          <w:t>Порядок</w:t>
        </w:r>
      </w:hyperlink>
      <w:r w:rsidR="001E7965">
        <w:t xml:space="preserve"> № 209н);</w:t>
      </w:r>
    </w:p>
    <w:p w14:paraId="1882C074" w14:textId="77777777" w:rsidR="00A4346F" w:rsidRDefault="001E7965" w:rsidP="001C7F5B">
      <w:pPr>
        <w:pStyle w:val="ab"/>
        <w:numPr>
          <w:ilvl w:val="1"/>
          <w:numId w:val="4"/>
        </w:numPr>
        <w:spacing w:after="0"/>
        <w:ind w:firstLine="142"/>
        <w:jc w:val="both"/>
      </w:pPr>
      <w:r>
        <w:t xml:space="preserve">Учетная политика </w:t>
      </w:r>
      <w:r w:rsidR="00507659">
        <w:rPr>
          <w:u w:val="single"/>
        </w:rPr>
        <w:t xml:space="preserve">Отдела культуры администрации Звениговского муниципального района Республики Марий </w:t>
      </w:r>
      <w:proofErr w:type="gramStart"/>
      <w:r w:rsidR="00507659">
        <w:rPr>
          <w:u w:val="single"/>
        </w:rPr>
        <w:t>Эл.</w:t>
      </w:r>
      <w:r>
        <w:rPr>
          <w:u w:val="single"/>
        </w:rPr>
        <w:t xml:space="preserve">   </w:t>
      </w:r>
      <w:proofErr w:type="gramEnd"/>
      <w:r>
        <w:rPr>
          <w:u w:val="single"/>
        </w:rPr>
        <w:t>                                                                                                           </w:t>
      </w:r>
      <w:r>
        <w:t>.</w:t>
      </w:r>
    </w:p>
    <w:p w14:paraId="6B1DE161" w14:textId="77777777" w:rsidR="00A4346F" w:rsidRDefault="001E7965" w:rsidP="001C7F5B">
      <w:pPr>
        <w:ind w:firstLine="0"/>
      </w:pPr>
      <w:r>
        <w:rPr>
          <w:i/>
        </w:rPr>
        <w:t xml:space="preserve">(Основание: </w:t>
      </w:r>
      <w:hyperlink r:id="rId80" w:history="1">
        <w:r>
          <w:rPr>
            <w:rStyle w:val="afc"/>
            <w:i/>
          </w:rPr>
          <w:t>ч. 2 ст. 8</w:t>
        </w:r>
      </w:hyperlink>
      <w:r>
        <w:rPr>
          <w:i/>
        </w:rPr>
        <w:t xml:space="preserve"> Закона № 402-ФЗ)</w:t>
      </w:r>
    </w:p>
    <w:p w14:paraId="745C2BC3" w14:textId="77777777" w:rsidR="00A4346F" w:rsidRDefault="001E7965" w:rsidP="001C7F5B">
      <w:pPr>
        <w:pStyle w:val="2"/>
        <w:ind w:firstLine="0"/>
      </w:pPr>
      <w:bookmarkStart w:id="6" w:name="_ref_1-096d5f5e113745"/>
      <w:r>
        <w:t>Ведение учета возложено на главного бухгалтера.</w:t>
      </w:r>
      <w:bookmarkEnd w:id="6"/>
    </w:p>
    <w:p w14:paraId="0F07DCD7" w14:textId="77777777" w:rsidR="00A4346F" w:rsidRDefault="001E7965" w:rsidP="001C7F5B">
      <w:pPr>
        <w:ind w:firstLine="0"/>
      </w:pPr>
      <w:r>
        <w:rPr>
          <w:i/>
        </w:rPr>
        <w:t xml:space="preserve">(Основание: </w:t>
      </w:r>
      <w:hyperlink r:id="rId81" w:history="1">
        <w:r>
          <w:rPr>
            <w:rStyle w:val="afc"/>
            <w:i/>
          </w:rPr>
          <w:t>ч. 3</w:t>
        </w:r>
      </w:hyperlink>
      <w:r>
        <w:rPr>
          <w:i/>
        </w:rPr>
        <w:t xml:space="preserve"> ст. 7 Закона № 402-ФЗ)</w:t>
      </w:r>
    </w:p>
    <w:p w14:paraId="3BAFE777" w14:textId="77777777" w:rsidR="00A4346F" w:rsidRDefault="001E7965" w:rsidP="001C7F5B">
      <w:pPr>
        <w:pStyle w:val="2"/>
        <w:ind w:firstLine="0"/>
      </w:pPr>
      <w:bookmarkStart w:id="7" w:name="_ref_1-b061d215432f4c"/>
      <w:r>
        <w:t>Порядок передачи документов и дел при смене руководителя, главного бухгалтера приведен в Приложении № </w:t>
      </w:r>
      <w:r w:rsidR="00A4346F">
        <w:fldChar w:fldCharType="begin" w:fldLock="1"/>
      </w:r>
      <w:r>
        <w:instrText xml:space="preserve"> REF _ref_1-2d9ccee8c6f843 \h \n \! </w:instrText>
      </w:r>
      <w:r w:rsidR="00A4346F">
        <w:fldChar w:fldCharType="separate"/>
      </w:r>
      <w:r>
        <w:t>10</w:t>
      </w:r>
      <w:r w:rsidR="00A4346F">
        <w:fldChar w:fldCharType="end"/>
      </w:r>
      <w:r>
        <w:t xml:space="preserve"> к Учетной политике.</w:t>
      </w:r>
      <w:bookmarkEnd w:id="7"/>
    </w:p>
    <w:p w14:paraId="664FA562" w14:textId="77777777" w:rsidR="00A4346F" w:rsidRDefault="001E7965" w:rsidP="001C7F5B">
      <w:pPr>
        <w:ind w:firstLine="0"/>
      </w:pPr>
      <w:r>
        <w:rPr>
          <w:i/>
        </w:rPr>
        <w:t xml:space="preserve">(Основание: </w:t>
      </w:r>
      <w:hyperlink r:id="rId82" w:history="1">
        <w:r>
          <w:rPr>
            <w:rStyle w:val="afc"/>
            <w:i/>
          </w:rPr>
          <w:t>п. 14</w:t>
        </w:r>
      </w:hyperlink>
      <w:r>
        <w:rPr>
          <w:i/>
        </w:rPr>
        <w:t xml:space="preserve"> Инструкции № 157н)</w:t>
      </w:r>
    </w:p>
    <w:p w14:paraId="188882AF" w14:textId="6ABC5E11" w:rsidR="00A4346F" w:rsidRDefault="001E7965" w:rsidP="001C7F5B">
      <w:pPr>
        <w:pStyle w:val="2"/>
        <w:ind w:firstLine="0"/>
      </w:pPr>
      <w:bookmarkStart w:id="8" w:name="_ref_1-e318cc4b8b0445"/>
      <w:r>
        <w:t xml:space="preserve">Форма ведения учета - автоматизированная с применением компьютерной программы </w:t>
      </w:r>
      <w:r>
        <w:rPr>
          <w:u w:val="single"/>
        </w:rPr>
        <w:t xml:space="preserve">    </w:t>
      </w:r>
      <w:r w:rsidR="00BD3A03">
        <w:rPr>
          <w:u w:val="single"/>
        </w:rPr>
        <w:t>1</w:t>
      </w:r>
      <w:proofErr w:type="gramStart"/>
      <w:r w:rsidR="00BD3A03">
        <w:rPr>
          <w:u w:val="single"/>
        </w:rPr>
        <w:t>С:предприятие</w:t>
      </w:r>
      <w:proofErr w:type="gramEnd"/>
      <w:r w:rsidR="00BD3A03">
        <w:rPr>
          <w:u w:val="single"/>
        </w:rPr>
        <w:t>:8.3,</w:t>
      </w:r>
      <w:r w:rsidR="00BD3A03" w:rsidRPr="00A84D6E">
        <w:rPr>
          <w:u w:val="single"/>
        </w:rPr>
        <w:t xml:space="preserve"> </w:t>
      </w:r>
      <w:r w:rsidR="00BD3A03">
        <w:rPr>
          <w:u w:val="single"/>
        </w:rPr>
        <w:t>1С:предприятие: «Зарплата»</w:t>
      </w:r>
      <w:r>
        <w:t>.</w:t>
      </w:r>
      <w:bookmarkEnd w:id="8"/>
    </w:p>
    <w:p w14:paraId="480A447F" w14:textId="77777777" w:rsidR="00A4346F" w:rsidRDefault="001E7965" w:rsidP="001C7F5B">
      <w:pPr>
        <w:ind w:firstLine="0"/>
      </w:pPr>
      <w:r>
        <w:rPr>
          <w:i/>
        </w:rPr>
        <w:t xml:space="preserve">(Основание: </w:t>
      </w:r>
      <w:hyperlink r:id="rId83" w:history="1">
        <w:r>
          <w:rPr>
            <w:rStyle w:val="afc"/>
            <w:i/>
          </w:rPr>
          <w:t>п. 19</w:t>
        </w:r>
      </w:hyperlink>
      <w:r>
        <w:rPr>
          <w:i/>
        </w:rPr>
        <w:t xml:space="preserve"> Инструкции № 157н, </w:t>
      </w:r>
      <w:hyperlink r:id="rId84" w:history="1">
        <w:r>
          <w:rPr>
            <w:rStyle w:val="afc"/>
            <w:i/>
          </w:rPr>
          <w:t>п. 9</w:t>
        </w:r>
      </w:hyperlink>
      <w:r>
        <w:rPr>
          <w:i/>
        </w:rPr>
        <w:t xml:space="preserve"> СГС "Учетная политика")</w:t>
      </w:r>
    </w:p>
    <w:p w14:paraId="4CF29C92" w14:textId="77777777" w:rsidR="00A4346F" w:rsidRDefault="001E7965" w:rsidP="001C7F5B">
      <w:pPr>
        <w:pStyle w:val="2"/>
        <w:ind w:firstLine="0"/>
      </w:pPr>
      <w:bookmarkStart w:id="9" w:name="_ref_1-2f2cf22414f448"/>
      <w:r>
        <w:lastRenderedPageBreak/>
        <w:t>Для отражения объектов учета и изменяющих их фактов хозяйственной жизни используются формы первичных учетных документов:</w:t>
      </w:r>
      <w:bookmarkEnd w:id="9"/>
    </w:p>
    <w:p w14:paraId="126D5E1D" w14:textId="77777777" w:rsidR="00A4346F" w:rsidRDefault="001E7965" w:rsidP="001C7F5B">
      <w:pPr>
        <w:ind w:firstLine="0"/>
      </w:pPr>
      <w:r>
        <w:t>- утвержденные Приказом Минфина России № 52н;</w:t>
      </w:r>
    </w:p>
    <w:p w14:paraId="08C0468C" w14:textId="77777777" w:rsidR="00A4346F" w:rsidRDefault="001E7965" w:rsidP="001C7F5B">
      <w:pPr>
        <w:ind w:firstLine="0"/>
      </w:pPr>
      <w:r>
        <w:t>- утвержденные правовыми актами уполномоченных органов исполнительной власти (при их отсутствии в Приказе Минфина России № 52н);</w:t>
      </w:r>
    </w:p>
    <w:p w14:paraId="535F0B53" w14:textId="77777777" w:rsidR="00A4346F" w:rsidRDefault="001E7965" w:rsidP="001C7F5B">
      <w:pPr>
        <w:ind w:firstLine="0"/>
      </w:pPr>
      <w:r>
        <w:t xml:space="preserve">- самостоятельно разработанные, приведенные в Приложении № </w:t>
      </w:r>
      <w:r w:rsidR="00A4346F">
        <w:fldChar w:fldCharType="begin" w:fldLock="1"/>
      </w:r>
      <w:r>
        <w:instrText xml:space="preserve"> REF _ref_1-feb7c350795545 \h \n \! </w:instrText>
      </w:r>
      <w:r w:rsidR="00A4346F">
        <w:fldChar w:fldCharType="separate"/>
      </w:r>
      <w:r>
        <w:t>2</w:t>
      </w:r>
      <w:r w:rsidR="00A4346F">
        <w:fldChar w:fldCharType="end"/>
      </w:r>
      <w:r>
        <w:t xml:space="preserve"> к Учетной политике.</w:t>
      </w:r>
    </w:p>
    <w:p w14:paraId="00425E46" w14:textId="77777777" w:rsidR="00A4346F" w:rsidRDefault="001E7965" w:rsidP="001C7F5B">
      <w:pPr>
        <w:ind w:firstLine="0"/>
      </w:pPr>
      <w:bookmarkStart w:id="10" w:name="_Hlk51762743"/>
      <w:r>
        <w:rPr>
          <w:i/>
        </w:rPr>
        <w:t xml:space="preserve">(Основание: </w:t>
      </w:r>
      <w:bookmarkEnd w:id="10"/>
      <w:r w:rsidR="00A4346F">
        <w:fldChar w:fldCharType="begin"/>
      </w:r>
      <w:r>
        <w:instrText xml:space="preserve"> HYPERLINK "consultantplus://offline/ref=9D8161AA42813FF2C5CEF20345109A18045E915A4D486592BF0D91A3DD55F1698951AD87C989255BD5FAE996C40691654393C4422B6702763792395C742FD69E86DC4C4BBB23d1R3M" </w:instrText>
      </w:r>
      <w:r w:rsidR="00A4346F">
        <w:fldChar w:fldCharType="separate"/>
      </w:r>
      <w:r>
        <w:rPr>
          <w:rStyle w:val="afc"/>
          <w:i/>
        </w:rPr>
        <w:t>ч. 2</w:t>
      </w:r>
      <w:r w:rsidR="00A4346F">
        <w:fldChar w:fldCharType="end"/>
      </w:r>
      <w:r>
        <w:rPr>
          <w:i/>
        </w:rPr>
        <w:t xml:space="preserve">, </w:t>
      </w:r>
      <w:hyperlink r:id="rId85" w:history="1">
        <w:r>
          <w:rPr>
            <w:rStyle w:val="afc"/>
            <w:i/>
          </w:rPr>
          <w:t>4 ст. 9</w:t>
        </w:r>
      </w:hyperlink>
      <w:r>
        <w:rPr>
          <w:i/>
        </w:rPr>
        <w:t xml:space="preserve"> Закона № 402-ФЗ, </w:t>
      </w:r>
      <w:hyperlink r:id="rId86" w:history="1">
        <w:r>
          <w:rPr>
            <w:rStyle w:val="afc"/>
            <w:i/>
          </w:rPr>
          <w:t>п. 25</w:t>
        </w:r>
      </w:hyperlink>
      <w:r>
        <w:rPr>
          <w:i/>
        </w:rPr>
        <w:t xml:space="preserve"> СГС "Концептуальные основы", </w:t>
      </w:r>
      <w:hyperlink r:id="rId87" w:history="1">
        <w:r>
          <w:rPr>
            <w:rStyle w:val="afc"/>
            <w:i/>
          </w:rPr>
          <w:t>п. 9</w:t>
        </w:r>
      </w:hyperlink>
      <w:r>
        <w:rPr>
          <w:i/>
        </w:rPr>
        <w:t xml:space="preserve"> СГС "Учетная политика", Методические </w:t>
      </w:r>
      <w:hyperlink r:id="rId88" w:history="1">
        <w:r>
          <w:rPr>
            <w:rStyle w:val="afc"/>
            <w:i/>
          </w:rPr>
          <w:t>указания</w:t>
        </w:r>
      </w:hyperlink>
      <w:r>
        <w:rPr>
          <w:i/>
        </w:rPr>
        <w:t xml:space="preserve"> № 52н)</w:t>
      </w:r>
    </w:p>
    <w:p w14:paraId="3B62DB41" w14:textId="31656183" w:rsidR="00A4346F" w:rsidRDefault="00DF42B0" w:rsidP="001C7F5B">
      <w:pPr>
        <w:pStyle w:val="2"/>
        <w:ind w:firstLine="0"/>
      </w:pPr>
      <w:r w:rsidRPr="00DF42B0">
        <w:t>Иные первичные учетные документы составляются в виде электронных документов, подписанных квалифицированной электронной подписью, в предусмотренных случаях - простой электронной подписью. Если федеральными законами или принимаемыми в соответствии с ними нормативными актами предусмотрено составление и хранение на бумажном носителе первичного учетного документа, составленного в виде электронного документа, изготавливается копия такого первичного учетного документа на бумажном носителе.</w:t>
      </w:r>
      <w:r w:rsidR="00BD3A03">
        <w:t xml:space="preserve">        </w:t>
      </w:r>
    </w:p>
    <w:p w14:paraId="5A822086" w14:textId="77777777" w:rsidR="00A4346F" w:rsidRDefault="001E7965" w:rsidP="001C7F5B">
      <w:pPr>
        <w:ind w:firstLine="0"/>
      </w:pPr>
      <w:r>
        <w:rPr>
          <w:i/>
        </w:rPr>
        <w:t xml:space="preserve">(Основание: ч. </w:t>
      </w:r>
      <w:hyperlink r:id="rId89" w:history="1">
        <w:r>
          <w:rPr>
            <w:rStyle w:val="afc"/>
            <w:i/>
          </w:rPr>
          <w:t>5</w:t>
        </w:r>
      </w:hyperlink>
      <w:r>
        <w:rPr>
          <w:i/>
        </w:rPr>
        <w:t xml:space="preserve">, </w:t>
      </w:r>
      <w:hyperlink r:id="rId90" w:history="1">
        <w:r>
          <w:rPr>
            <w:rStyle w:val="afc"/>
            <w:i/>
          </w:rPr>
          <w:t>6 ст. 9</w:t>
        </w:r>
      </w:hyperlink>
      <w:r>
        <w:rPr>
          <w:i/>
        </w:rPr>
        <w:t xml:space="preserve"> Закона № 402-ФЗ, </w:t>
      </w:r>
      <w:hyperlink r:id="rId91" w:history="1">
        <w:r>
          <w:rPr>
            <w:rStyle w:val="afc"/>
            <w:i/>
          </w:rPr>
          <w:t>п. 32</w:t>
        </w:r>
      </w:hyperlink>
      <w:r>
        <w:rPr>
          <w:i/>
        </w:rPr>
        <w:t xml:space="preserve"> СГС "Концептуальные основы", Методические </w:t>
      </w:r>
      <w:hyperlink r:id="rId92" w:history="1">
        <w:r>
          <w:rPr>
            <w:rStyle w:val="afc"/>
            <w:i/>
          </w:rPr>
          <w:t>указания</w:t>
        </w:r>
      </w:hyperlink>
      <w:r>
        <w:rPr>
          <w:i/>
        </w:rPr>
        <w:t xml:space="preserve"> № 52н)</w:t>
      </w:r>
    </w:p>
    <w:p w14:paraId="2FD6FFA9" w14:textId="77777777" w:rsidR="00A4346F" w:rsidRDefault="001E7965" w:rsidP="001C7F5B">
      <w:pPr>
        <w:pStyle w:val="2"/>
        <w:ind w:firstLine="0"/>
      </w:pPr>
      <w:bookmarkStart w:id="11" w:name="_ref_1-baeb86fe901e42"/>
      <w:r>
        <w:t xml:space="preserve">Правила и график документооборота, а также технология обработки учетной информации приведены в Приложении № </w:t>
      </w:r>
      <w:r w:rsidR="00A4346F">
        <w:fldChar w:fldCharType="begin" w:fldLock="1"/>
      </w:r>
      <w:r>
        <w:instrText xml:space="preserve"> REF _ref_1-ceb4a9ec843340 \h \n \! </w:instrText>
      </w:r>
      <w:r w:rsidR="00A4346F">
        <w:fldChar w:fldCharType="separate"/>
      </w:r>
      <w:r>
        <w:t>3</w:t>
      </w:r>
      <w:r w:rsidR="00A4346F">
        <w:fldChar w:fldCharType="end"/>
      </w:r>
      <w:r>
        <w:t xml:space="preserve"> к Учетной политике.</w:t>
      </w:r>
      <w:bookmarkEnd w:id="11"/>
    </w:p>
    <w:p w14:paraId="661ACC56" w14:textId="77777777" w:rsidR="00A4346F" w:rsidRDefault="001E7965" w:rsidP="001C7F5B">
      <w:pPr>
        <w:ind w:firstLine="0"/>
      </w:pPr>
      <w:r>
        <w:rPr>
          <w:i/>
        </w:rPr>
        <w:t xml:space="preserve">(Основание: </w:t>
      </w:r>
      <w:hyperlink r:id="rId93" w:history="1">
        <w:r>
          <w:rPr>
            <w:rStyle w:val="afc"/>
            <w:i/>
          </w:rPr>
          <w:t>п. 9</w:t>
        </w:r>
      </w:hyperlink>
      <w:r>
        <w:rPr>
          <w:i/>
        </w:rPr>
        <w:t xml:space="preserve"> СГС "Учетная политика")</w:t>
      </w:r>
    </w:p>
    <w:p w14:paraId="2D1DE632" w14:textId="77777777" w:rsidR="00A4346F" w:rsidRDefault="001E7965" w:rsidP="001C7F5B">
      <w:pPr>
        <w:pStyle w:val="2"/>
        <w:ind w:firstLine="0"/>
      </w:pPr>
      <w:bookmarkStart w:id="12" w:name="_ref_1-7bf5bce78b3645"/>
      <w: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bookmarkEnd w:id="12"/>
    </w:p>
    <w:p w14:paraId="6F14D5AB" w14:textId="77777777" w:rsidR="00A4346F" w:rsidRDefault="001E7965" w:rsidP="001C7F5B">
      <w:pPr>
        <w:ind w:firstLine="0"/>
      </w:pPr>
      <w:r>
        <w:t>- по унифицированным формам, утвержденным Приказом Минфина России № 52н;</w:t>
      </w:r>
    </w:p>
    <w:p w14:paraId="0D55E23B" w14:textId="77777777" w:rsidR="00A4346F" w:rsidRDefault="001E7965" w:rsidP="001C7F5B">
      <w:pPr>
        <w:ind w:firstLine="0"/>
      </w:pPr>
      <w:r>
        <w:t>- по унифицированным формам, утвержденным Приказом Минфина России № 52н, с дополнительными реквизитами.</w:t>
      </w:r>
    </w:p>
    <w:p w14:paraId="32D4B47F" w14:textId="77777777" w:rsidR="00A4346F" w:rsidRDefault="001E7965" w:rsidP="001C7F5B">
      <w:pPr>
        <w:ind w:firstLine="0"/>
      </w:pPr>
      <w:r>
        <w:rPr>
          <w:i/>
        </w:rPr>
        <w:t xml:space="preserve">(Основание: </w:t>
      </w:r>
      <w:hyperlink r:id="rId94" w:history="1">
        <w:r>
          <w:rPr>
            <w:rStyle w:val="afc"/>
            <w:i/>
          </w:rPr>
          <w:t>ч. 5 ст. 10</w:t>
        </w:r>
      </w:hyperlink>
      <w:r>
        <w:rPr>
          <w:i/>
        </w:rPr>
        <w:t xml:space="preserve"> Закона № 402-ФЗ, п. п. </w:t>
      </w:r>
      <w:hyperlink r:id="rId95" w:history="1">
        <w:r>
          <w:rPr>
            <w:rStyle w:val="afc"/>
            <w:i/>
          </w:rPr>
          <w:t>23</w:t>
        </w:r>
      </w:hyperlink>
      <w:r>
        <w:rPr>
          <w:i/>
        </w:rPr>
        <w:t xml:space="preserve">, </w:t>
      </w:r>
      <w:hyperlink r:id="rId96" w:history="1">
        <w:r>
          <w:rPr>
            <w:rStyle w:val="afc"/>
            <w:i/>
          </w:rPr>
          <w:t>28</w:t>
        </w:r>
      </w:hyperlink>
      <w:r>
        <w:rPr>
          <w:i/>
        </w:rPr>
        <w:t xml:space="preserve"> СГС "Концептуальные основы", </w:t>
      </w:r>
      <w:hyperlink r:id="rId97" w:history="1">
        <w:r>
          <w:rPr>
            <w:rStyle w:val="afc"/>
            <w:i/>
          </w:rPr>
          <w:t>п. 11</w:t>
        </w:r>
      </w:hyperlink>
      <w:r>
        <w:rPr>
          <w:i/>
        </w:rPr>
        <w:t xml:space="preserve"> Инструкции № 157н, Методические </w:t>
      </w:r>
      <w:hyperlink r:id="rId98" w:history="1">
        <w:r>
          <w:rPr>
            <w:rStyle w:val="afc"/>
            <w:i/>
          </w:rPr>
          <w:t>указания</w:t>
        </w:r>
      </w:hyperlink>
      <w:r>
        <w:rPr>
          <w:i/>
        </w:rPr>
        <w:t xml:space="preserve"> № 52н)</w:t>
      </w:r>
    </w:p>
    <w:p w14:paraId="251D356B" w14:textId="77777777" w:rsidR="00A4346F" w:rsidRDefault="001E7965" w:rsidP="001C7F5B">
      <w:pPr>
        <w:pStyle w:val="2"/>
        <w:ind w:firstLine="0"/>
      </w:pPr>
      <w:bookmarkStart w:id="13" w:name="_ref_1-d4540c7543574e"/>
      <w:r>
        <w:t>Регистры бухгалтерского учета составляются на бумажном носителе или в виде электронных документов, подписанных квалифицированной электронной подписью, в предусмотренных случаях - простой электронной подписью. Если федеральными законами или принимаемыми в соответствии с ними нормативными актами предусмотрено составление и хранение на бумажном носителе регистра бухгалтерского учета, составленного в виде электронного документа, изготавливается копия такого регистра на бумажном носителе.</w:t>
      </w:r>
      <w:bookmarkEnd w:id="13"/>
    </w:p>
    <w:p w14:paraId="6C971612" w14:textId="77777777" w:rsidR="00A4346F" w:rsidRDefault="001E7965" w:rsidP="001C7F5B">
      <w:pPr>
        <w:ind w:firstLine="0"/>
      </w:pPr>
      <w:r>
        <w:rPr>
          <w:i/>
        </w:rPr>
        <w:t xml:space="preserve">(Основание: </w:t>
      </w:r>
      <w:hyperlink r:id="rId99" w:history="1">
        <w:r>
          <w:rPr>
            <w:rStyle w:val="afc"/>
            <w:i/>
          </w:rPr>
          <w:t>ч.  6</w:t>
        </w:r>
      </w:hyperlink>
      <w:r>
        <w:rPr>
          <w:i/>
        </w:rPr>
        <w:t xml:space="preserve">, </w:t>
      </w:r>
      <w:hyperlink r:id="rId100" w:history="1">
        <w:r>
          <w:rPr>
            <w:rStyle w:val="afc"/>
            <w:i/>
          </w:rPr>
          <w:t>7 ст. 10</w:t>
        </w:r>
      </w:hyperlink>
      <w:r>
        <w:rPr>
          <w:i/>
        </w:rPr>
        <w:t xml:space="preserve"> Закона № 402-ФЗ, </w:t>
      </w:r>
      <w:hyperlink r:id="rId101" w:history="1">
        <w:r>
          <w:rPr>
            <w:rStyle w:val="afc"/>
            <w:i/>
          </w:rPr>
          <w:t>п. 32</w:t>
        </w:r>
      </w:hyperlink>
      <w:r>
        <w:rPr>
          <w:i/>
        </w:rPr>
        <w:t xml:space="preserve"> СГС "Концептуальные основы", </w:t>
      </w:r>
      <w:hyperlink r:id="rId102" w:history="1">
        <w:r>
          <w:rPr>
            <w:rStyle w:val="afc"/>
            <w:i/>
          </w:rPr>
          <w:t>п. 11</w:t>
        </w:r>
      </w:hyperlink>
      <w:r>
        <w:rPr>
          <w:i/>
        </w:rPr>
        <w:t xml:space="preserve"> Инструкции № 157н, Методические </w:t>
      </w:r>
      <w:hyperlink r:id="rId103" w:history="1">
        <w:r>
          <w:rPr>
            <w:rStyle w:val="afc"/>
            <w:i/>
          </w:rPr>
          <w:t>указания</w:t>
        </w:r>
      </w:hyperlink>
      <w:r>
        <w:rPr>
          <w:i/>
        </w:rPr>
        <w:t xml:space="preserve"> № 52н)</w:t>
      </w:r>
    </w:p>
    <w:p w14:paraId="7B36A653" w14:textId="77777777" w:rsidR="00A4346F" w:rsidRDefault="001E7965" w:rsidP="001C7F5B">
      <w:pPr>
        <w:pStyle w:val="2"/>
        <w:ind w:firstLine="0"/>
      </w:pPr>
      <w:bookmarkStart w:id="14" w:name="_ref_1-3b014fbeecab49"/>
      <w:r>
        <w:t xml:space="preserve">Формирование регистров бухгалтерского учета на бумажном носителе осуществляется с периодичностью, предусмотренной в Приложении № </w:t>
      </w:r>
      <w:r w:rsidR="00A4346F">
        <w:fldChar w:fldCharType="begin" w:fldLock="1"/>
      </w:r>
      <w:r>
        <w:instrText xml:space="preserve"> REF _ref_1-6f7f4e662a6e45 \h \n \! </w:instrText>
      </w:r>
      <w:r w:rsidR="00A4346F">
        <w:fldChar w:fldCharType="separate"/>
      </w:r>
      <w:r>
        <w:t>6</w:t>
      </w:r>
      <w:r w:rsidR="00A4346F">
        <w:fldChar w:fldCharType="end"/>
      </w:r>
      <w:r>
        <w:t xml:space="preserve"> к Учетной политике.</w:t>
      </w:r>
      <w:bookmarkEnd w:id="14"/>
    </w:p>
    <w:p w14:paraId="7A97ACAB" w14:textId="77777777" w:rsidR="00A4346F" w:rsidRDefault="001E7965" w:rsidP="001C7F5B">
      <w:pPr>
        <w:ind w:firstLine="0"/>
      </w:pPr>
      <w:r>
        <w:rPr>
          <w:i/>
        </w:rPr>
        <w:t xml:space="preserve">(Основание: </w:t>
      </w:r>
      <w:hyperlink r:id="rId104" w:history="1">
        <w:r>
          <w:rPr>
            <w:rStyle w:val="afc"/>
            <w:i/>
          </w:rPr>
          <w:t>п. 19</w:t>
        </w:r>
      </w:hyperlink>
      <w:r>
        <w:rPr>
          <w:i/>
        </w:rPr>
        <w:t xml:space="preserve"> Инструкции № 157н)</w:t>
      </w:r>
    </w:p>
    <w:p w14:paraId="27C81954" w14:textId="77777777" w:rsidR="00A4346F" w:rsidRDefault="001E7965" w:rsidP="001C7F5B">
      <w:pPr>
        <w:pStyle w:val="2"/>
        <w:ind w:firstLine="0"/>
      </w:pPr>
      <w:bookmarkStart w:id="15" w:name="_ref_1-e3851bf2e22642"/>
      <w:r>
        <w:t>Лицо, ответственное за составление копии электронного документа на бумажном носителе, проставляет в заверяемом документе отметку "Верно", указывает наименование своей должности, проставляет подпись и ее расшифровку (инициалы, фамилию), а также дату заверения копии (выписки из документа).</w:t>
      </w:r>
      <w:bookmarkEnd w:id="15"/>
    </w:p>
    <w:p w14:paraId="42807313" w14:textId="77777777" w:rsidR="00A4346F" w:rsidRDefault="001E7965" w:rsidP="001C7F5B">
      <w:pPr>
        <w:ind w:firstLine="0"/>
      </w:pPr>
      <w:r>
        <w:lastRenderedPageBreak/>
        <w:t>При представлении копии в другую организацию, отметка о заверении дополняется надписью о месте хранения документа, с которого была изготовлена копия, и заверяется печатью.</w:t>
      </w:r>
    </w:p>
    <w:p w14:paraId="54CB6549" w14:textId="77777777" w:rsidR="00A4346F" w:rsidRDefault="001E7965" w:rsidP="001C7F5B">
      <w:pPr>
        <w:ind w:firstLine="0"/>
      </w:pPr>
      <w:r>
        <w:rPr>
          <w:i/>
        </w:rPr>
        <w:t xml:space="preserve">(Основание: Методические </w:t>
      </w:r>
      <w:hyperlink r:id="rId105" w:history="1">
        <w:r>
          <w:rPr>
            <w:rStyle w:val="afc"/>
            <w:i/>
          </w:rPr>
          <w:t>указания</w:t>
        </w:r>
      </w:hyperlink>
      <w:r>
        <w:rPr>
          <w:i/>
        </w:rPr>
        <w:t> № 52н)</w:t>
      </w:r>
    </w:p>
    <w:p w14:paraId="19F98301" w14:textId="77777777" w:rsidR="00A4346F" w:rsidRDefault="001E7965" w:rsidP="001C7F5B">
      <w:pPr>
        <w:pStyle w:val="2"/>
        <w:ind w:firstLine="0"/>
      </w:pPr>
      <w:bookmarkStart w:id="16" w:name="_ref_1-97268dd2b4dd4c"/>
      <w:r>
        <w:t xml:space="preserve">Внутренний контроль совершаемых фактов хозяйственной жизни осуществляется </w:t>
      </w:r>
      <w:r>
        <w:rPr>
          <w:u w:val="single"/>
        </w:rPr>
        <w:t> </w:t>
      </w:r>
      <w:proofErr w:type="gramStart"/>
      <w:r>
        <w:rPr>
          <w:u w:val="single"/>
        </w:rPr>
        <w:t xml:space="preserve">   (</w:t>
      </w:r>
      <w:proofErr w:type="gramEnd"/>
      <w:r>
        <w:rPr>
          <w:u w:val="single"/>
        </w:rPr>
        <w:t>подразделение или должностное лицо организации)    </w:t>
      </w:r>
      <w:r>
        <w:t xml:space="preserve"> в соответствии с положением, приведенным в Приложении № </w:t>
      </w:r>
      <w:r w:rsidR="00A4346F">
        <w:fldChar w:fldCharType="begin" w:fldLock="1"/>
      </w:r>
      <w:r>
        <w:instrText xml:space="preserve"> REF _ref_1-02985cc1b2974d \h \n \! </w:instrText>
      </w:r>
      <w:r w:rsidR="00A4346F">
        <w:fldChar w:fldCharType="separate"/>
      </w:r>
      <w:r>
        <w:t>7</w:t>
      </w:r>
      <w:r w:rsidR="00A4346F">
        <w:fldChar w:fldCharType="end"/>
      </w:r>
      <w:r>
        <w:t> к Учетной политике.</w:t>
      </w:r>
      <w:bookmarkEnd w:id="16"/>
    </w:p>
    <w:p w14:paraId="14237CE8" w14:textId="77777777" w:rsidR="00A4346F" w:rsidRDefault="001E7965" w:rsidP="001C7F5B">
      <w:pPr>
        <w:ind w:firstLine="0"/>
      </w:pPr>
      <w:r>
        <w:rPr>
          <w:i/>
        </w:rPr>
        <w:t xml:space="preserve">(Основание: </w:t>
      </w:r>
      <w:hyperlink r:id="rId106" w:history="1">
        <w:r>
          <w:rPr>
            <w:rStyle w:val="afc"/>
            <w:i/>
          </w:rPr>
          <w:t>ч. 1 ст. 19</w:t>
        </w:r>
      </w:hyperlink>
      <w:r>
        <w:rPr>
          <w:i/>
        </w:rPr>
        <w:t xml:space="preserve"> Закона № 402-ФЗ, </w:t>
      </w:r>
      <w:hyperlink r:id="rId107" w:history="1">
        <w:r>
          <w:rPr>
            <w:rStyle w:val="afc"/>
            <w:i/>
          </w:rPr>
          <w:t>п. 23</w:t>
        </w:r>
      </w:hyperlink>
      <w:r>
        <w:rPr>
          <w:i/>
        </w:rPr>
        <w:t xml:space="preserve"> СГС "Концептуальные основы", </w:t>
      </w:r>
      <w:hyperlink r:id="rId108" w:history="1">
        <w:r>
          <w:rPr>
            <w:rStyle w:val="afc"/>
            <w:i/>
          </w:rPr>
          <w:t>п. 9</w:t>
        </w:r>
      </w:hyperlink>
      <w:r>
        <w:rPr>
          <w:i/>
        </w:rPr>
        <w:t xml:space="preserve"> СГС "Учетная политика")</w:t>
      </w:r>
    </w:p>
    <w:p w14:paraId="307B84F5" w14:textId="77777777" w:rsidR="00A4346F" w:rsidRDefault="001E7965" w:rsidP="001C7F5B">
      <w:pPr>
        <w:pStyle w:val="2"/>
        <w:ind w:firstLine="0"/>
      </w:pPr>
      <w:bookmarkStart w:id="17" w:name="_ref_1-e05e4bef9e0246"/>
      <w:r>
        <w:t>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Приложении № </w:t>
      </w:r>
      <w:r w:rsidR="00A4346F">
        <w:fldChar w:fldCharType="begin" w:fldLock="1"/>
      </w:r>
      <w:r>
        <w:instrText xml:space="preserve"> REF _ref_1-9826518fc4c94d \h \n \! </w:instrText>
      </w:r>
      <w:r w:rsidR="00A4346F">
        <w:fldChar w:fldCharType="separate"/>
      </w:r>
      <w:r>
        <w:t>8</w:t>
      </w:r>
      <w:r w:rsidR="00A4346F">
        <w:fldChar w:fldCharType="end"/>
      </w:r>
      <w:r>
        <w:t xml:space="preserve"> к Учетной политике.</w:t>
      </w:r>
      <w:bookmarkEnd w:id="17"/>
    </w:p>
    <w:p w14:paraId="0DA87915" w14:textId="77777777" w:rsidR="00A4346F" w:rsidRDefault="001E7965" w:rsidP="001C7F5B">
      <w:pPr>
        <w:ind w:firstLine="0"/>
      </w:pPr>
      <w:r>
        <w:rPr>
          <w:i/>
        </w:rPr>
        <w:t xml:space="preserve">(Основание: </w:t>
      </w:r>
      <w:hyperlink r:id="rId109" w:history="1">
        <w:r>
          <w:rPr>
            <w:rStyle w:val="afc"/>
            <w:i/>
          </w:rPr>
          <w:t>п. 9</w:t>
        </w:r>
      </w:hyperlink>
      <w:r>
        <w:rPr>
          <w:i/>
        </w:rPr>
        <w:t xml:space="preserve"> СГС "Учетная политика")</w:t>
      </w:r>
    </w:p>
    <w:p w14:paraId="1339D873" w14:textId="77777777" w:rsidR="00A4346F" w:rsidRDefault="001E7965" w:rsidP="001C7F5B">
      <w:pPr>
        <w:pStyle w:val="2"/>
        <w:ind w:firstLine="0"/>
      </w:pPr>
      <w:bookmarkStart w:id="18" w:name="_ref_1-aa1ac911f90346"/>
      <w: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Приложении № </w:t>
      </w:r>
      <w:r w:rsidR="00A4346F">
        <w:fldChar w:fldCharType="begin" w:fldLock="1"/>
      </w:r>
      <w:r>
        <w:instrText xml:space="preserve"> REF _ref_1-1b9b7f229e5a43 \h \n \! </w:instrText>
      </w:r>
      <w:r w:rsidR="00A4346F">
        <w:fldChar w:fldCharType="separate"/>
      </w:r>
      <w:r>
        <w:t>9</w:t>
      </w:r>
      <w:r w:rsidR="00A4346F">
        <w:fldChar w:fldCharType="end"/>
      </w:r>
      <w:r>
        <w:t xml:space="preserve"> к Учетной политике.</w:t>
      </w:r>
      <w:bookmarkEnd w:id="18"/>
    </w:p>
    <w:p w14:paraId="2D3161A3" w14:textId="77777777" w:rsidR="00A4346F" w:rsidRDefault="001E7965" w:rsidP="001C7F5B">
      <w:pPr>
        <w:ind w:firstLine="0"/>
      </w:pPr>
      <w:r>
        <w:rPr>
          <w:i/>
        </w:rPr>
        <w:t xml:space="preserve">(Основание: </w:t>
      </w:r>
      <w:hyperlink r:id="rId110" w:history="1">
        <w:r>
          <w:rPr>
            <w:rStyle w:val="afc"/>
            <w:i/>
          </w:rPr>
          <w:t>ч. 3 ст. 11</w:t>
        </w:r>
      </w:hyperlink>
      <w:r>
        <w:rPr>
          <w:i/>
        </w:rPr>
        <w:t xml:space="preserve"> Закона № 402-ФЗ, </w:t>
      </w:r>
      <w:hyperlink r:id="rId111" w:history="1">
        <w:r>
          <w:rPr>
            <w:rStyle w:val="afc"/>
            <w:i/>
          </w:rPr>
          <w:t>п. 80</w:t>
        </w:r>
      </w:hyperlink>
      <w:r>
        <w:rPr>
          <w:i/>
        </w:rPr>
        <w:t xml:space="preserve"> СГС "Концептуальные основы", </w:t>
      </w:r>
      <w:hyperlink r:id="rId112" w:history="1">
        <w:r>
          <w:rPr>
            <w:rStyle w:val="afc"/>
            <w:i/>
          </w:rPr>
          <w:t>п. 9</w:t>
        </w:r>
      </w:hyperlink>
      <w:r>
        <w:rPr>
          <w:i/>
        </w:rPr>
        <w:t xml:space="preserve"> СГС "Учетная политика")</w:t>
      </w:r>
    </w:p>
    <w:p w14:paraId="5A7B63FC" w14:textId="77777777" w:rsidR="00A4346F" w:rsidRDefault="001E7965" w:rsidP="001C7F5B">
      <w:pPr>
        <w:pStyle w:val="2"/>
        <w:ind w:firstLine="0"/>
      </w:pPr>
      <w:bookmarkStart w:id="19" w:name="_ref_1-a198a959a7d149"/>
      <w:r>
        <w:t xml:space="preserve">В графе </w:t>
      </w:r>
      <w:hyperlink r:id="rId113" w:history="1">
        <w:r>
          <w:rPr>
            <w:rStyle w:val="afc"/>
          </w:rPr>
          <w:t>8</w:t>
        </w:r>
      </w:hyperlink>
      <w:r>
        <w:t xml:space="preserve"> Инвентаризационной описи (сличительной ведомости) по объектам нефинансовых активов (</w:t>
      </w:r>
      <w:hyperlink r:id="rId114" w:history="1">
        <w:r>
          <w:rPr>
            <w:rStyle w:val="afc"/>
          </w:rPr>
          <w:t>ф. 0504087</w:t>
        </w:r>
      </w:hyperlink>
      <w:r>
        <w:t>) отражается статус объекта учета по его наименованию и коду.</w:t>
      </w:r>
      <w:bookmarkEnd w:id="19"/>
    </w:p>
    <w:p w14:paraId="4AB7961C" w14:textId="77777777" w:rsidR="00A4346F" w:rsidRDefault="001E7965" w:rsidP="001C7F5B">
      <w:pPr>
        <w:ind w:firstLine="0"/>
      </w:pPr>
      <w:r>
        <w:rPr>
          <w:i/>
        </w:rPr>
        <w:t xml:space="preserve">(Основание: </w:t>
      </w:r>
      <w:hyperlink r:id="rId115" w:history="1">
        <w:r>
          <w:rPr>
            <w:rStyle w:val="afc"/>
            <w:i/>
          </w:rPr>
          <w:t>Методические указания № 52н</w:t>
        </w:r>
      </w:hyperlink>
      <w:r>
        <w:rPr>
          <w:i/>
        </w:rPr>
        <w:t>)</w:t>
      </w:r>
    </w:p>
    <w:p w14:paraId="000688AB" w14:textId="77777777" w:rsidR="00A4346F" w:rsidRDefault="001E7965" w:rsidP="001C7F5B">
      <w:pPr>
        <w:pStyle w:val="2"/>
        <w:ind w:firstLine="0"/>
      </w:pPr>
      <w:bookmarkStart w:id="20" w:name="_ref_1-1300097c456f47"/>
      <w:r>
        <w:t xml:space="preserve">В графе </w:t>
      </w:r>
      <w:hyperlink r:id="rId116" w:history="1">
        <w:r>
          <w:rPr>
            <w:rStyle w:val="afc"/>
          </w:rPr>
          <w:t>9</w:t>
        </w:r>
      </w:hyperlink>
      <w:r>
        <w:t xml:space="preserve"> Инвентаризационной описи (сличительной ведомости) по объектам нефинансовых активов (</w:t>
      </w:r>
      <w:hyperlink r:id="rId117" w:history="1">
        <w:r>
          <w:rPr>
            <w:rStyle w:val="afc"/>
          </w:rPr>
          <w:t>ф. 0504087</w:t>
        </w:r>
      </w:hyperlink>
      <w:r>
        <w:t>) отражается целевая функция актива по ее наименованию и коду.</w:t>
      </w:r>
      <w:bookmarkEnd w:id="20"/>
    </w:p>
    <w:p w14:paraId="15B5A918" w14:textId="77777777" w:rsidR="00A4346F" w:rsidRDefault="001E7965" w:rsidP="001C7F5B">
      <w:pPr>
        <w:ind w:firstLine="0"/>
      </w:pPr>
      <w:r>
        <w:rPr>
          <w:i/>
        </w:rPr>
        <w:t xml:space="preserve">(Основание: </w:t>
      </w:r>
      <w:hyperlink r:id="rId118" w:history="1">
        <w:r>
          <w:rPr>
            <w:rStyle w:val="afc"/>
            <w:i/>
          </w:rPr>
          <w:t>Методические указания № 52н</w:t>
        </w:r>
      </w:hyperlink>
      <w:r>
        <w:rPr>
          <w:i/>
        </w:rPr>
        <w:t>)</w:t>
      </w:r>
    </w:p>
    <w:p w14:paraId="7524AE32" w14:textId="77777777" w:rsidR="00A4346F" w:rsidRDefault="001E7965" w:rsidP="001C7F5B">
      <w:pPr>
        <w:pStyle w:val="2"/>
        <w:ind w:firstLine="0"/>
      </w:pPr>
      <w:bookmarkStart w:id="21" w:name="_ref_1-e59712ae470b46"/>
      <w:r>
        <w:t>Выдача денежных средств под отчет производится в соответствии с порядком, приведенным в Приложении № </w:t>
      </w:r>
      <w:r w:rsidR="00A4346F">
        <w:fldChar w:fldCharType="begin" w:fldLock="1"/>
      </w:r>
      <w:r>
        <w:instrText xml:space="preserve"> REF _ref_1-ce368ed8ccfc4b \h \n \! </w:instrText>
      </w:r>
      <w:r w:rsidR="00A4346F">
        <w:fldChar w:fldCharType="separate"/>
      </w:r>
      <w:r>
        <w:t>11</w:t>
      </w:r>
      <w:r w:rsidR="00A4346F">
        <w:fldChar w:fldCharType="end"/>
      </w:r>
      <w:r>
        <w:t xml:space="preserve"> к Учетной политике.</w:t>
      </w:r>
      <w:bookmarkEnd w:id="21"/>
    </w:p>
    <w:p w14:paraId="1B3BAFAB" w14:textId="77777777" w:rsidR="00A4346F" w:rsidRDefault="001E7965" w:rsidP="001C7F5B">
      <w:pPr>
        <w:ind w:firstLine="0"/>
      </w:pPr>
      <w:r>
        <w:rPr>
          <w:i/>
        </w:rPr>
        <w:t xml:space="preserve">(Основание: </w:t>
      </w:r>
      <w:hyperlink r:id="rId119" w:history="1">
        <w:r>
          <w:rPr>
            <w:rStyle w:val="afc"/>
            <w:i/>
          </w:rPr>
          <w:t>п. 9</w:t>
        </w:r>
      </w:hyperlink>
      <w:r>
        <w:rPr>
          <w:i/>
        </w:rPr>
        <w:t xml:space="preserve"> СГС "Учетная политика")</w:t>
      </w:r>
    </w:p>
    <w:p w14:paraId="5BCEEBFE" w14:textId="77777777" w:rsidR="00A4346F" w:rsidRDefault="001E7965" w:rsidP="001C7F5B">
      <w:pPr>
        <w:pStyle w:val="2"/>
        <w:ind w:firstLine="0"/>
      </w:pPr>
      <w:bookmarkStart w:id="22" w:name="_ref_1-34559a386f5641"/>
      <w:r>
        <w:t>Выдача под отчет денежных документов производится в соответствии с порядком, приведенным в Приложении № </w:t>
      </w:r>
      <w:r w:rsidR="00A4346F">
        <w:fldChar w:fldCharType="begin" w:fldLock="1"/>
      </w:r>
      <w:r>
        <w:instrText xml:space="preserve"> REF _ref_1-a0a73f84f31d45 \h \n \! </w:instrText>
      </w:r>
      <w:r w:rsidR="00A4346F">
        <w:fldChar w:fldCharType="separate"/>
      </w:r>
      <w:r>
        <w:t>12</w:t>
      </w:r>
      <w:r w:rsidR="00A4346F">
        <w:fldChar w:fldCharType="end"/>
      </w:r>
      <w:r>
        <w:t xml:space="preserve"> к Учетной политике.</w:t>
      </w:r>
      <w:bookmarkEnd w:id="22"/>
    </w:p>
    <w:p w14:paraId="2C4043F2" w14:textId="77777777" w:rsidR="00A4346F" w:rsidRDefault="001E7965" w:rsidP="001C7F5B">
      <w:pPr>
        <w:ind w:firstLine="0"/>
      </w:pPr>
      <w:r>
        <w:rPr>
          <w:i/>
        </w:rPr>
        <w:t xml:space="preserve">(Основание: </w:t>
      </w:r>
      <w:hyperlink r:id="rId120" w:history="1">
        <w:r>
          <w:rPr>
            <w:rStyle w:val="afc"/>
            <w:i/>
          </w:rPr>
          <w:t>п. 9</w:t>
        </w:r>
      </w:hyperlink>
      <w:r>
        <w:rPr>
          <w:i/>
        </w:rPr>
        <w:t xml:space="preserve"> СГС "Учетная политика")</w:t>
      </w:r>
    </w:p>
    <w:p w14:paraId="387B5822" w14:textId="77777777" w:rsidR="00A4346F" w:rsidRDefault="001E7965" w:rsidP="001C7F5B">
      <w:pPr>
        <w:pStyle w:val="2"/>
        <w:ind w:firstLine="0"/>
      </w:pPr>
      <w:bookmarkStart w:id="23" w:name="_ref_1-2811697ebb6c41"/>
      <w:r>
        <w:t xml:space="preserve">Бланки строгой отчетности принимаются, хранятся и выдаются в соответствии с порядком, приведенным в Приложении № </w:t>
      </w:r>
      <w:r w:rsidR="00A4346F">
        <w:fldChar w:fldCharType="begin" w:fldLock="1"/>
      </w:r>
      <w:r>
        <w:instrText xml:space="preserve"> REF _ref_1-0c64df91180b4e \h \n \! </w:instrText>
      </w:r>
      <w:r w:rsidR="00A4346F">
        <w:fldChar w:fldCharType="separate"/>
      </w:r>
      <w:r>
        <w:t>13</w:t>
      </w:r>
      <w:r w:rsidR="00A4346F">
        <w:fldChar w:fldCharType="end"/>
      </w:r>
      <w:r>
        <w:t xml:space="preserve"> к Учетной политике.</w:t>
      </w:r>
      <w:bookmarkEnd w:id="23"/>
    </w:p>
    <w:p w14:paraId="6EF0D32F" w14:textId="77777777" w:rsidR="00A4346F" w:rsidRDefault="001E7965" w:rsidP="001C7F5B">
      <w:pPr>
        <w:ind w:firstLine="0"/>
      </w:pPr>
      <w:r>
        <w:rPr>
          <w:i/>
        </w:rPr>
        <w:t xml:space="preserve">(Основание: </w:t>
      </w:r>
      <w:hyperlink r:id="rId121" w:history="1">
        <w:r>
          <w:rPr>
            <w:rStyle w:val="afc"/>
            <w:i/>
          </w:rPr>
          <w:t>п. 9</w:t>
        </w:r>
      </w:hyperlink>
      <w:r>
        <w:rPr>
          <w:i/>
        </w:rPr>
        <w:t xml:space="preserve"> СГС "Учетная политика")</w:t>
      </w:r>
    </w:p>
    <w:p w14:paraId="27E2B32D" w14:textId="77777777" w:rsidR="00A4346F" w:rsidRDefault="001E7965" w:rsidP="001C7F5B">
      <w:pPr>
        <w:pStyle w:val="2"/>
        <w:ind w:firstLine="0"/>
      </w:pPr>
      <w:bookmarkStart w:id="24" w:name="_ref_1-e0e90d0a0de141"/>
      <w:r>
        <w:t xml:space="preserve">Признание событий после отчетной даты и отражение информации о них в отчетности осуществляется в соответствии с требованиями </w:t>
      </w:r>
      <w:hyperlink r:id="rId122" w:history="1">
        <w:r>
          <w:rPr>
            <w:rStyle w:val="afc"/>
          </w:rPr>
          <w:t>СГС</w:t>
        </w:r>
      </w:hyperlink>
      <w:r>
        <w:t xml:space="preserve"> "События после отчетной даты".</w:t>
      </w:r>
      <w:bookmarkEnd w:id="24"/>
    </w:p>
    <w:p w14:paraId="3F009DFD" w14:textId="77777777" w:rsidR="00A4346F" w:rsidRDefault="001E7965" w:rsidP="001C7F5B">
      <w:pPr>
        <w:pStyle w:val="2"/>
        <w:ind w:firstLine="0"/>
      </w:pPr>
      <w:bookmarkStart w:id="25" w:name="_ref_1-d30bedc990bf4c"/>
      <w:r>
        <w:t xml:space="preserve">Формирование и использование резервов предстоящих расходов осуществляется в соответствии с порядком, приведенным в Приложении № </w:t>
      </w:r>
      <w:r w:rsidR="00A4346F">
        <w:fldChar w:fldCharType="begin" w:fldLock="1"/>
      </w:r>
      <w:r>
        <w:instrText xml:space="preserve"> REF _ref_1-3bdcd53da2c440 \h \n \! </w:instrText>
      </w:r>
      <w:r w:rsidR="00A4346F">
        <w:fldChar w:fldCharType="separate"/>
      </w:r>
      <w:r>
        <w:t>14</w:t>
      </w:r>
      <w:r w:rsidR="00A4346F">
        <w:fldChar w:fldCharType="end"/>
      </w:r>
      <w:r>
        <w:t xml:space="preserve"> к Учетной политике.</w:t>
      </w:r>
      <w:bookmarkEnd w:id="25"/>
    </w:p>
    <w:p w14:paraId="15B9C82E" w14:textId="77777777" w:rsidR="00A4346F" w:rsidRDefault="001E7965" w:rsidP="001C7F5B">
      <w:pPr>
        <w:ind w:firstLine="0"/>
      </w:pPr>
      <w:r>
        <w:rPr>
          <w:i/>
        </w:rPr>
        <w:t xml:space="preserve">(Основание: </w:t>
      </w:r>
      <w:hyperlink r:id="rId123" w:history="1">
        <w:r>
          <w:rPr>
            <w:rStyle w:val="afc"/>
            <w:i/>
          </w:rPr>
          <w:t>п. 9</w:t>
        </w:r>
      </w:hyperlink>
      <w:r>
        <w:rPr>
          <w:i/>
        </w:rPr>
        <w:t xml:space="preserve"> СГС "Учетная политика")</w:t>
      </w:r>
    </w:p>
    <w:p w14:paraId="13415B50" w14:textId="77777777" w:rsidR="00A4346F" w:rsidRDefault="001E7965" w:rsidP="001C7F5B">
      <w:pPr>
        <w:pStyle w:val="2"/>
        <w:ind w:firstLine="0"/>
      </w:pPr>
      <w:bookmarkStart w:id="26" w:name="_ref_1-3c2fd66b039c49"/>
      <w:r>
        <w:t xml:space="preserve">Рабочий план счетов формируется в составе номеров счетов учета для ведения синтетического и аналитического учета в соответствии с Приложением № </w:t>
      </w:r>
      <w:r w:rsidR="00A4346F">
        <w:fldChar w:fldCharType="begin" w:fldLock="1"/>
      </w:r>
      <w:r>
        <w:instrText xml:space="preserve"> REF _ref_1-03433307f69544 \h \n \! </w:instrText>
      </w:r>
      <w:r w:rsidR="00A4346F">
        <w:fldChar w:fldCharType="separate"/>
      </w:r>
      <w:r>
        <w:t>1</w:t>
      </w:r>
      <w:r w:rsidR="00A4346F">
        <w:fldChar w:fldCharType="end"/>
      </w:r>
      <w:r>
        <w:t xml:space="preserve"> к Учетной политике.</w:t>
      </w:r>
      <w:bookmarkEnd w:id="26"/>
    </w:p>
    <w:p w14:paraId="4D58D44B" w14:textId="77777777" w:rsidR="00A4346F" w:rsidRDefault="001E7965" w:rsidP="001C7F5B">
      <w:pPr>
        <w:ind w:firstLine="0"/>
      </w:pPr>
      <w:r>
        <w:rPr>
          <w:i/>
        </w:rPr>
        <w:t xml:space="preserve">(Основание: </w:t>
      </w:r>
      <w:hyperlink r:id="rId124" w:history="1">
        <w:r>
          <w:rPr>
            <w:rStyle w:val="afc"/>
            <w:i/>
          </w:rPr>
          <w:t>п. 9</w:t>
        </w:r>
      </w:hyperlink>
      <w:r>
        <w:rPr>
          <w:i/>
        </w:rPr>
        <w:t xml:space="preserve"> СГС "Учетная политика")</w:t>
      </w:r>
    </w:p>
    <w:p w14:paraId="63D51EFB" w14:textId="77777777" w:rsidR="00A4346F" w:rsidRDefault="001E7965" w:rsidP="001C7F5B">
      <w:pPr>
        <w:pStyle w:val="2"/>
        <w:ind w:firstLine="0"/>
      </w:pPr>
      <w:bookmarkStart w:id="27" w:name="_ref_1-d2dcd88cc29540"/>
      <w:r>
        <w:lastRenderedPageBreak/>
        <w:t>При отражении в учете хозяйственных операций в 5 - 17 разрядах счетов аналитического учета счета 0 101 00 000 приводятся коды согласно целевому назначению выделенных средств.</w:t>
      </w:r>
      <w:bookmarkEnd w:id="27"/>
    </w:p>
    <w:p w14:paraId="021265F1" w14:textId="77777777" w:rsidR="00A4346F" w:rsidRDefault="001E7965" w:rsidP="001C7F5B">
      <w:pPr>
        <w:ind w:firstLine="0"/>
      </w:pPr>
      <w:r>
        <w:rPr>
          <w:i/>
        </w:rPr>
        <w:t xml:space="preserve">(Основание: </w:t>
      </w:r>
      <w:hyperlink r:id="rId125" w:history="1">
        <w:r>
          <w:rPr>
            <w:rStyle w:val="afc"/>
            <w:i/>
          </w:rPr>
          <w:t>п. 2.1</w:t>
        </w:r>
      </w:hyperlink>
      <w:r>
        <w:rPr>
          <w:i/>
        </w:rPr>
        <w:t xml:space="preserve"> Инструкции № 174н)</w:t>
      </w:r>
    </w:p>
    <w:p w14:paraId="16DD9177" w14:textId="77777777" w:rsidR="00A4346F" w:rsidRDefault="001E7965" w:rsidP="001C7F5B">
      <w:pPr>
        <w:pStyle w:val="2"/>
        <w:ind w:firstLine="0"/>
      </w:pPr>
      <w:bookmarkStart w:id="28" w:name="_ref_1-31725fc5fa9048"/>
      <w:r>
        <w:t>При отражении в учете хозяйственных операций в 5 - 17 разрядах счетов аналитического учета счета 0 103 00 000 приводятся коды согласно целевому назначению выделенных средств.</w:t>
      </w:r>
      <w:bookmarkEnd w:id="28"/>
    </w:p>
    <w:p w14:paraId="4D223D93" w14:textId="77777777" w:rsidR="00A4346F" w:rsidRDefault="001E7965" w:rsidP="001C7F5B">
      <w:pPr>
        <w:ind w:firstLine="0"/>
      </w:pPr>
      <w:r>
        <w:rPr>
          <w:i/>
        </w:rPr>
        <w:t xml:space="preserve">(Основание: </w:t>
      </w:r>
      <w:hyperlink r:id="rId126" w:history="1">
        <w:r>
          <w:rPr>
            <w:rStyle w:val="afc"/>
            <w:i/>
          </w:rPr>
          <w:t>п. 2.1</w:t>
        </w:r>
      </w:hyperlink>
      <w:r>
        <w:rPr>
          <w:i/>
        </w:rPr>
        <w:t xml:space="preserve"> Инструкции № 174н)</w:t>
      </w:r>
    </w:p>
    <w:p w14:paraId="35A11BDA" w14:textId="77777777" w:rsidR="00A4346F" w:rsidRDefault="001E7965" w:rsidP="001C7F5B">
      <w:pPr>
        <w:pStyle w:val="2"/>
        <w:ind w:firstLine="0"/>
      </w:pPr>
      <w:bookmarkStart w:id="29" w:name="_ref_1-79d96bed99484c"/>
      <w:r>
        <w:t>При отражении в учете хозяйственных операций в 5 - 17 разрядах счетов аналитического учета счета 0 104 00 000 приводятся коды согласно целевому назначению выделенных средств.</w:t>
      </w:r>
      <w:bookmarkEnd w:id="29"/>
    </w:p>
    <w:p w14:paraId="00B63FCF" w14:textId="77777777" w:rsidR="00A4346F" w:rsidRDefault="001E7965" w:rsidP="001C7F5B">
      <w:pPr>
        <w:ind w:firstLine="0"/>
      </w:pPr>
      <w:r>
        <w:rPr>
          <w:i/>
        </w:rPr>
        <w:t xml:space="preserve">(Основание: </w:t>
      </w:r>
      <w:hyperlink r:id="rId127" w:history="1">
        <w:r>
          <w:rPr>
            <w:rStyle w:val="afc"/>
            <w:i/>
          </w:rPr>
          <w:t>п. 2.1</w:t>
        </w:r>
      </w:hyperlink>
      <w:r>
        <w:rPr>
          <w:i/>
        </w:rPr>
        <w:t xml:space="preserve"> Инструкции № 174н)</w:t>
      </w:r>
    </w:p>
    <w:p w14:paraId="6ABA91DB" w14:textId="77777777" w:rsidR="00A4346F" w:rsidRDefault="001E7965" w:rsidP="001C7F5B">
      <w:pPr>
        <w:pStyle w:val="2"/>
        <w:ind w:firstLine="0"/>
      </w:pPr>
      <w:bookmarkStart w:id="30" w:name="_ref_1-f13b9ba6e8864e"/>
      <w:r>
        <w:t>При отражении в учете хозяйственных операций в 5 - 17 разрядах счетов аналитического учета счета 0 105 00 000 приводятся коды согласно целевому назначению выделенных средств.</w:t>
      </w:r>
      <w:bookmarkEnd w:id="30"/>
    </w:p>
    <w:p w14:paraId="127A7E77" w14:textId="77777777" w:rsidR="00A4346F" w:rsidRDefault="001E7965" w:rsidP="001C7F5B">
      <w:pPr>
        <w:ind w:firstLine="0"/>
      </w:pPr>
      <w:r>
        <w:rPr>
          <w:i/>
        </w:rPr>
        <w:t xml:space="preserve">(Основание: </w:t>
      </w:r>
      <w:hyperlink r:id="rId128" w:history="1">
        <w:r>
          <w:rPr>
            <w:rStyle w:val="afc"/>
            <w:i/>
          </w:rPr>
          <w:t>п. 2.1</w:t>
        </w:r>
      </w:hyperlink>
      <w:r>
        <w:rPr>
          <w:i/>
        </w:rPr>
        <w:t xml:space="preserve"> Инструкции № 174н)</w:t>
      </w:r>
    </w:p>
    <w:p w14:paraId="00525C7F" w14:textId="77777777" w:rsidR="00A4346F" w:rsidRDefault="001E7965" w:rsidP="001C7F5B">
      <w:pPr>
        <w:pStyle w:val="1"/>
      </w:pPr>
      <w:bookmarkStart w:id="31" w:name="_ref_1-613492489f3f47"/>
      <w:r>
        <w:t>Основные средства</w:t>
      </w:r>
      <w:bookmarkEnd w:id="31"/>
    </w:p>
    <w:p w14:paraId="72B32FA1" w14:textId="77777777" w:rsidR="00A4346F" w:rsidRDefault="001E7965" w:rsidP="001C7F5B">
      <w:pPr>
        <w:pStyle w:val="2"/>
        <w:ind w:firstLine="0"/>
      </w:pPr>
      <w:bookmarkStart w:id="32" w:name="_ref_1-61b209f830324d"/>
      <w: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w:t>
      </w:r>
      <w:hyperlink r:id="rId129" w:history="1">
        <w:r>
          <w:rPr>
            <w:rStyle w:val="afc"/>
          </w:rPr>
          <w:t>п. 35</w:t>
        </w:r>
      </w:hyperlink>
      <w:r>
        <w:t xml:space="preserve"> СГС "Основные средства", </w:t>
      </w:r>
      <w:hyperlink r:id="rId130" w:history="1">
        <w:r>
          <w:rPr>
            <w:rStyle w:val="afc"/>
          </w:rPr>
          <w:t>п. 44</w:t>
        </w:r>
      </w:hyperlink>
      <w:r>
        <w:t xml:space="preserve"> Инструкции № 157н.</w:t>
      </w:r>
      <w:bookmarkEnd w:id="32"/>
    </w:p>
    <w:p w14:paraId="5F3715DE" w14:textId="77777777" w:rsidR="00A4346F" w:rsidRDefault="001E7965" w:rsidP="001C7F5B">
      <w:pPr>
        <w:pStyle w:val="2"/>
        <w:ind w:firstLine="0"/>
      </w:pPr>
      <w:bookmarkStart w:id="33" w:name="_ref_1-3d6d441f71894d"/>
      <w:r>
        <w:t>Амортизация по всем основным средствам начисляется линейным методом.</w:t>
      </w:r>
      <w:bookmarkEnd w:id="33"/>
    </w:p>
    <w:p w14:paraId="5F4EE0E7" w14:textId="77777777" w:rsidR="00A4346F" w:rsidRDefault="001E7965" w:rsidP="001C7F5B">
      <w:pPr>
        <w:ind w:firstLine="0"/>
      </w:pPr>
      <w:r>
        <w:rPr>
          <w:i/>
        </w:rPr>
        <w:t xml:space="preserve">(Основание: </w:t>
      </w:r>
      <w:hyperlink r:id="rId131" w:history="1">
        <w:r>
          <w:rPr>
            <w:rStyle w:val="afc"/>
            <w:i/>
          </w:rPr>
          <w:t>п. п. 36</w:t>
        </w:r>
      </w:hyperlink>
      <w:r>
        <w:rPr>
          <w:i/>
        </w:rPr>
        <w:t>,</w:t>
      </w:r>
      <w:r>
        <w:t xml:space="preserve"> </w:t>
      </w:r>
      <w:hyperlink r:id="rId132" w:history="1">
        <w:r>
          <w:rPr>
            <w:rStyle w:val="afc"/>
            <w:i/>
          </w:rPr>
          <w:t>37</w:t>
        </w:r>
      </w:hyperlink>
      <w:r>
        <w:rPr>
          <w:i/>
        </w:rPr>
        <w:t xml:space="preserve"> СГС "Основные средства")</w:t>
      </w:r>
    </w:p>
    <w:p w14:paraId="7016F666" w14:textId="77777777" w:rsidR="00A4346F" w:rsidRDefault="001E7965" w:rsidP="001C7F5B">
      <w:pPr>
        <w:pStyle w:val="2"/>
        <w:ind w:firstLine="0"/>
      </w:pPr>
      <w:bookmarkStart w:id="34" w:name="_ref_1-5be76ebae5964e"/>
      <w:r>
        <w:t>Объекты основных средств стоимостью менее 10 000 руб. каждый, имеющие сходное назначение и одинаковый срок полезного использования и находящиеся в одном помещении, объединяются в один инвентарный объект.</w:t>
      </w:r>
      <w:bookmarkEnd w:id="34"/>
    </w:p>
    <w:p w14:paraId="3BF7AA41" w14:textId="77777777" w:rsidR="00A4346F" w:rsidRDefault="001E7965" w:rsidP="001C7F5B">
      <w:pPr>
        <w:ind w:firstLine="0"/>
      </w:pPr>
      <w:r>
        <w:rPr>
          <w:i/>
        </w:rPr>
        <w:t xml:space="preserve">(Основание: </w:t>
      </w:r>
      <w:hyperlink r:id="rId133" w:history="1">
        <w:r>
          <w:rPr>
            <w:rStyle w:val="afc"/>
            <w:i/>
          </w:rPr>
          <w:t>п. 10</w:t>
        </w:r>
      </w:hyperlink>
      <w:r>
        <w:rPr>
          <w:i/>
        </w:rPr>
        <w:t xml:space="preserve"> СГС "Основные средства")</w:t>
      </w:r>
    </w:p>
    <w:p w14:paraId="274B5B8D" w14:textId="77777777" w:rsidR="00A4346F" w:rsidRDefault="001E7965" w:rsidP="001C7F5B">
      <w:pPr>
        <w:pStyle w:val="2"/>
        <w:ind w:firstLine="0"/>
      </w:pPr>
      <w:bookmarkStart w:id="35" w:name="_ref_1-a6fe94a49f1a4a"/>
      <w: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bookmarkEnd w:id="35"/>
    </w:p>
    <w:p w14:paraId="11040532" w14:textId="77777777" w:rsidR="00A4346F" w:rsidRDefault="001E7965" w:rsidP="001C7F5B">
      <w:pPr>
        <w:ind w:firstLine="0"/>
      </w:pPr>
      <w: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w:t>
      </w:r>
      <w:hyperlink r:id="rId134" w:history="1">
        <w:r>
          <w:rPr>
            <w:rStyle w:val="afc"/>
          </w:rPr>
          <w:t>Постановлении</w:t>
        </w:r>
      </w:hyperlink>
      <w:r>
        <w:t xml:space="preserve"> Правительства РФ от 01.01.2002 № 1.</w:t>
      </w:r>
    </w:p>
    <w:p w14:paraId="624801E4" w14:textId="77777777" w:rsidR="00A4346F" w:rsidRDefault="001E7965" w:rsidP="001C7F5B">
      <w:pPr>
        <w:ind w:firstLine="0"/>
      </w:pPr>
      <w:r>
        <w:t>Для целей настоящего пункта стоимость структурной части объекта основных средств считается значительной, если она составляет не менее 10% его общей стоимости.</w:t>
      </w:r>
    </w:p>
    <w:p w14:paraId="7F7D608A" w14:textId="77777777" w:rsidR="00A4346F" w:rsidRDefault="001E7965" w:rsidP="001C7F5B">
      <w:pPr>
        <w:ind w:firstLine="0"/>
      </w:pPr>
      <w:r>
        <w:rPr>
          <w:i/>
        </w:rPr>
        <w:t xml:space="preserve">(Основание: </w:t>
      </w:r>
      <w:hyperlink r:id="rId135" w:history="1">
        <w:r>
          <w:rPr>
            <w:rStyle w:val="afc"/>
            <w:i/>
          </w:rPr>
          <w:t>п. 10</w:t>
        </w:r>
      </w:hyperlink>
      <w:r>
        <w:rPr>
          <w:i/>
        </w:rPr>
        <w:t xml:space="preserve"> СГС "Основные средства")</w:t>
      </w:r>
    </w:p>
    <w:p w14:paraId="07ED90BD" w14:textId="77777777" w:rsidR="00A4346F" w:rsidRDefault="001E7965" w:rsidP="001C7F5B">
      <w:pPr>
        <w:pStyle w:val="2"/>
        <w:ind w:firstLine="0"/>
      </w:pPr>
      <w:bookmarkStart w:id="36" w:name="_ref_1-19c2343a5fcb48"/>
      <w:r>
        <w:t>Отдельными инвентарными объектами являются:</w:t>
      </w:r>
      <w:bookmarkEnd w:id="36"/>
    </w:p>
    <w:p w14:paraId="3FD646DA" w14:textId="77777777" w:rsidR="00A4346F" w:rsidRDefault="001E7965" w:rsidP="001C7F5B">
      <w:pPr>
        <w:pStyle w:val="ab"/>
        <w:numPr>
          <w:ilvl w:val="1"/>
          <w:numId w:val="5"/>
        </w:numPr>
        <w:spacing w:after="0"/>
        <w:ind w:left="964"/>
        <w:jc w:val="both"/>
      </w:pPr>
      <w:r>
        <w:t>локальная вычислительная сеть;</w:t>
      </w:r>
    </w:p>
    <w:p w14:paraId="1A68E8C6" w14:textId="77777777" w:rsidR="00A4346F" w:rsidRDefault="001E7965" w:rsidP="001C7F5B">
      <w:pPr>
        <w:pStyle w:val="ab"/>
        <w:numPr>
          <w:ilvl w:val="1"/>
          <w:numId w:val="5"/>
        </w:numPr>
        <w:spacing w:after="0"/>
        <w:ind w:left="964"/>
        <w:jc w:val="both"/>
      </w:pPr>
      <w:r>
        <w:t>принтеры;</w:t>
      </w:r>
    </w:p>
    <w:p w14:paraId="45B6A3A9" w14:textId="77777777" w:rsidR="00A4346F" w:rsidRDefault="001E7965" w:rsidP="001C7F5B">
      <w:pPr>
        <w:pStyle w:val="ab"/>
        <w:numPr>
          <w:ilvl w:val="1"/>
          <w:numId w:val="5"/>
        </w:numPr>
        <w:spacing w:after="0"/>
        <w:ind w:left="964"/>
        <w:jc w:val="both"/>
      </w:pPr>
      <w:r>
        <w:t>сканеры;</w:t>
      </w:r>
    </w:p>
    <w:p w14:paraId="0AB158EC" w14:textId="77777777" w:rsidR="00A4346F" w:rsidRDefault="001E7965" w:rsidP="001C7F5B">
      <w:pPr>
        <w:pStyle w:val="ab"/>
        <w:numPr>
          <w:ilvl w:val="1"/>
          <w:numId w:val="5"/>
        </w:numPr>
        <w:spacing w:after="0"/>
        <w:ind w:left="964"/>
        <w:jc w:val="both"/>
      </w:pPr>
      <w:r>
        <w:rPr>
          <w:u w:val="single"/>
        </w:rPr>
        <w:t xml:space="preserve">    (вид или виды ОС, признаваемых отдельными инвентарными </w:t>
      </w:r>
      <w:proofErr w:type="gramStart"/>
      <w:r>
        <w:rPr>
          <w:u w:val="single"/>
        </w:rPr>
        <w:t xml:space="preserve">объектами)   </w:t>
      </w:r>
      <w:proofErr w:type="gramEnd"/>
      <w:r>
        <w:rPr>
          <w:u w:val="single"/>
        </w:rPr>
        <w:t> </w:t>
      </w:r>
      <w:r>
        <w:t>.</w:t>
      </w:r>
    </w:p>
    <w:p w14:paraId="50AD16FF" w14:textId="77777777" w:rsidR="00A4346F" w:rsidRDefault="001E7965" w:rsidP="001C7F5B">
      <w:pPr>
        <w:ind w:firstLine="0"/>
      </w:pPr>
      <w:r>
        <w:rPr>
          <w:i/>
        </w:rPr>
        <w:t xml:space="preserve">(Основание: </w:t>
      </w:r>
      <w:hyperlink r:id="rId136" w:history="1">
        <w:r>
          <w:rPr>
            <w:rStyle w:val="afc"/>
            <w:i/>
          </w:rPr>
          <w:t>п. 10</w:t>
        </w:r>
      </w:hyperlink>
      <w:r>
        <w:rPr>
          <w:i/>
        </w:rPr>
        <w:t xml:space="preserve"> СГС "Основные средства", </w:t>
      </w:r>
      <w:hyperlink r:id="rId137" w:history="1">
        <w:r>
          <w:rPr>
            <w:rStyle w:val="afc"/>
            <w:i/>
          </w:rPr>
          <w:t>п. 9</w:t>
        </w:r>
      </w:hyperlink>
      <w:r>
        <w:rPr>
          <w:i/>
        </w:rPr>
        <w:t xml:space="preserve"> СГС "Учетная политика", </w:t>
      </w:r>
      <w:hyperlink r:id="rId138" w:history="1">
        <w:r>
          <w:rPr>
            <w:rStyle w:val="afc"/>
            <w:i/>
          </w:rPr>
          <w:t>п. 45</w:t>
        </w:r>
      </w:hyperlink>
      <w:r>
        <w:rPr>
          <w:i/>
        </w:rPr>
        <w:t xml:space="preserve"> Инструкции № 157н)</w:t>
      </w:r>
    </w:p>
    <w:p w14:paraId="1B58167F" w14:textId="77777777" w:rsidR="00A4346F" w:rsidRDefault="001E7965" w:rsidP="001C7F5B">
      <w:pPr>
        <w:pStyle w:val="2"/>
        <w:ind w:firstLine="0"/>
      </w:pPr>
      <w:bookmarkStart w:id="37" w:name="_ref_1-21295783878b43"/>
      <w:r>
        <w:t>В один инвентарный объект, признаваемый комплексом объектов основных средств, объединяются:</w:t>
      </w:r>
      <w:bookmarkEnd w:id="37"/>
    </w:p>
    <w:p w14:paraId="1D63C228" w14:textId="76AFBF9D" w:rsidR="00A4346F" w:rsidRDefault="001E7965" w:rsidP="001C7F5B">
      <w:pPr>
        <w:ind w:firstLine="0"/>
      </w:pPr>
      <w:r w:rsidRPr="00334D56">
        <w:lastRenderedPageBreak/>
        <w:t xml:space="preserve">- </w:t>
      </w:r>
      <w:r w:rsidR="00334D56">
        <w:t>объекты библиотечного фонда;</w:t>
      </w:r>
    </w:p>
    <w:p w14:paraId="4F56E13F" w14:textId="648F716C" w:rsidR="00334D56" w:rsidRDefault="00334D56" w:rsidP="001C7F5B">
      <w:pPr>
        <w:ind w:firstLine="0"/>
      </w:pPr>
      <w:r>
        <w:t>- мебель для обстановки одного помещения: столы, стулья, стеллажи, шкафы, полки;</w:t>
      </w:r>
    </w:p>
    <w:p w14:paraId="32CDB156" w14:textId="662E22E5" w:rsidR="00334D56" w:rsidRDefault="00334D56" w:rsidP="001C7F5B">
      <w:pPr>
        <w:ind w:firstLine="0"/>
      </w:pPr>
      <w:r>
        <w:t>-компьютерное и периферийное оборудование в составе одного рабочего места:</w:t>
      </w:r>
    </w:p>
    <w:p w14:paraId="12FD85B5" w14:textId="1456A35F" w:rsidR="00334D56" w:rsidRPr="00334D56" w:rsidRDefault="00334D56" w:rsidP="001C7F5B">
      <w:pPr>
        <w:ind w:firstLine="0"/>
      </w:pPr>
      <w:r>
        <w:t xml:space="preserve">системный блоки, мониторы, компьютерные мыши, клавиатуры, принтеры, сканеры, колонки, акустические системы, микрофоны, веб-камеры, устройство захвата видео, внешние накопители на жестких дисках и </w:t>
      </w:r>
      <w:proofErr w:type="spellStart"/>
      <w:r>
        <w:t>т.д</w:t>
      </w:r>
      <w:proofErr w:type="spellEnd"/>
    </w:p>
    <w:p w14:paraId="171C3EF7" w14:textId="77777777" w:rsidR="00A4346F" w:rsidRDefault="004C7212" w:rsidP="001C7F5B">
      <w:pPr>
        <w:ind w:firstLine="0"/>
      </w:pPr>
      <w:r>
        <w:rPr>
          <w:i/>
        </w:rPr>
        <w:t xml:space="preserve">-  </w:t>
      </w:r>
      <w:r w:rsidR="001E7965">
        <w:rPr>
          <w:i/>
        </w:rPr>
        <w:t>(Основание: </w:t>
      </w:r>
      <w:hyperlink r:id="rId139" w:history="1">
        <w:r w:rsidR="001E7965">
          <w:rPr>
            <w:rStyle w:val="afc"/>
            <w:i/>
          </w:rPr>
          <w:t>п. 45</w:t>
        </w:r>
      </w:hyperlink>
      <w:r w:rsidR="001E7965">
        <w:rPr>
          <w:i/>
        </w:rPr>
        <w:t xml:space="preserve"> Инструкции № 157н, </w:t>
      </w:r>
      <w:hyperlink r:id="rId140" w:history="1">
        <w:r w:rsidR="001E7965">
          <w:rPr>
            <w:rStyle w:val="afc"/>
            <w:i/>
          </w:rPr>
          <w:t>п. 10</w:t>
        </w:r>
      </w:hyperlink>
      <w:r w:rsidR="001E7965">
        <w:rPr>
          <w:i/>
        </w:rPr>
        <w:t xml:space="preserve"> СГС "Основные средства")</w:t>
      </w:r>
    </w:p>
    <w:p w14:paraId="03E577FE" w14:textId="34B6E794" w:rsidR="00334D56" w:rsidRDefault="00334D56" w:rsidP="00334D56">
      <w:pPr>
        <w:pStyle w:val="2"/>
      </w:pPr>
      <w:bookmarkStart w:id="38" w:name="_ref_1-a94aabf2e6f546"/>
      <w:r>
        <w:t>Основные средства приобретенные после 01.01.2017 г. стоимостью до 10 000 руб. включительно, находящиеся в эксплуатации, учитываются на забалансовом счете 21 по балансовой стоимости. Основание: пункт 39 Стандарта «Основные средства», пункт 373 Инструкции к Единому плану счетов № 157н.</w:t>
      </w:r>
    </w:p>
    <w:p w14:paraId="15390053" w14:textId="00FB24DA" w:rsidR="00334D56" w:rsidRDefault="00334D56" w:rsidP="00334D56">
      <w:pPr>
        <w:pStyle w:val="2"/>
      </w:pPr>
      <w:r>
        <w:t>Учет библиотечного фонда осуществляется в соответствии с Приказом Минкультуры РФ от 02.12.1990 №590 (до 01.06.2013 г.) и Приказом Минкультуры РФ от 08.10.2012 г. №1077 (с 02.06.2013 г.) на счетах бюджетного учета КБК.Х.101 28 000 и КБК Х 101 38 000 по количеству, ценам и суммам фактического приобретения. Объекты библиотечного фонда на забалансовые счета не списываются.</w:t>
      </w:r>
    </w:p>
    <w:p w14:paraId="5AC642A2" w14:textId="0A8D5FFE" w:rsidR="00334D56" w:rsidRDefault="00334D56" w:rsidP="00334D56">
      <w:pPr>
        <w:pStyle w:val="2"/>
      </w:pPr>
      <w:r>
        <w:t>Учет сценических костюмов осуществляется в соответствии с временными методическими рекомендациями о порядке учета сценическо-постановочных средств в учреждениях, проводящих зрелищные мероприятия, утвержденных Приказом Минкультуры РФ от 10.08.2007 №1249 на счетах бюджетного учета КБК Х 101 28 000 и КБК Х 101 38 000 по количеству, ценам и суммам фактического приобретения или изготовления. Сценические костюмы, приобретенные или изготовленные до 2013 года учитываются по номинальной стоимости 1 рубль. Сценические костюмы стоимостью менее 10000 рублей списываются на забалансовый счет 21.28 или 21.38</w:t>
      </w:r>
    </w:p>
    <w:p w14:paraId="31A859AE" w14:textId="77777777" w:rsidR="00A4346F" w:rsidRDefault="001E7965" w:rsidP="001C7F5B">
      <w:pPr>
        <w:pStyle w:val="2"/>
        <w:ind w:firstLine="0"/>
      </w:pPr>
      <w:r>
        <w:t>В целях получения дополнительных данных для раскрытия показателей отчетности устанавливаются следующие объекты аналитического учета:</w:t>
      </w:r>
      <w:bookmarkEnd w:id="38"/>
    </w:p>
    <w:p w14:paraId="22853AC9" w14:textId="77777777" w:rsidR="00A4346F" w:rsidRDefault="001E7965" w:rsidP="001C7F5B">
      <w:pPr>
        <w:pStyle w:val="ab"/>
        <w:numPr>
          <w:ilvl w:val="1"/>
          <w:numId w:val="6"/>
        </w:numPr>
        <w:spacing w:after="0"/>
        <w:ind w:left="964"/>
        <w:jc w:val="both"/>
      </w:pPr>
      <w:r>
        <w:t>в эксплуатации;</w:t>
      </w:r>
    </w:p>
    <w:p w14:paraId="6C2CEAF0" w14:textId="77777777" w:rsidR="00A4346F" w:rsidRDefault="001E7965" w:rsidP="001C7F5B">
      <w:pPr>
        <w:pStyle w:val="ab"/>
        <w:numPr>
          <w:ilvl w:val="1"/>
          <w:numId w:val="6"/>
        </w:numPr>
        <w:spacing w:after="0"/>
        <w:ind w:left="964"/>
        <w:jc w:val="both"/>
      </w:pPr>
      <w:r>
        <w:t>получено в безвозмездное пользование (объекты учета финансовой (</w:t>
      </w:r>
      <w:proofErr w:type="spellStart"/>
      <w:r>
        <w:t>неоперационной</w:t>
      </w:r>
      <w:proofErr w:type="spellEnd"/>
      <w:r>
        <w:t>) аренды).</w:t>
      </w:r>
    </w:p>
    <w:p w14:paraId="123DE2B1" w14:textId="77777777" w:rsidR="00A4346F" w:rsidRDefault="001E7965" w:rsidP="001C7F5B">
      <w:pPr>
        <w:ind w:firstLine="0"/>
      </w:pPr>
      <w:r>
        <w:rPr>
          <w:i/>
        </w:rPr>
        <w:t xml:space="preserve">(Основание: </w:t>
      </w:r>
      <w:hyperlink r:id="rId141" w:history="1">
        <w:r>
          <w:rPr>
            <w:rStyle w:val="afc"/>
            <w:i/>
          </w:rPr>
          <w:t>п. 7</w:t>
        </w:r>
      </w:hyperlink>
      <w:r>
        <w:rPr>
          <w:i/>
        </w:rPr>
        <w:t xml:space="preserve"> СГС "Основные средства")</w:t>
      </w:r>
    </w:p>
    <w:p w14:paraId="6B2E4A2F" w14:textId="77777777" w:rsidR="00A4346F" w:rsidRDefault="001E7965" w:rsidP="001C7F5B">
      <w:pPr>
        <w:pStyle w:val="2"/>
        <w:ind w:firstLine="0"/>
      </w:pPr>
      <w:bookmarkStart w:id="39" w:name="_ref_1-5d585276168d49"/>
      <w:r>
        <w:t>Каждому инвентарному объекту основных средств присваивается инвентарный номер, состоящий из 12 знаков:</w:t>
      </w:r>
      <w:bookmarkEnd w:id="39"/>
    </w:p>
    <w:p w14:paraId="69E0DB84" w14:textId="77777777" w:rsidR="00A4346F" w:rsidRDefault="001E7965" w:rsidP="001C7F5B">
      <w:pPr>
        <w:ind w:firstLine="0"/>
      </w:pPr>
      <w:r>
        <w:t>1-й знак - код вида финансового обеспечения (деятельности);</w:t>
      </w:r>
    </w:p>
    <w:p w14:paraId="72524D43" w14:textId="77777777" w:rsidR="00A4346F" w:rsidRDefault="001E7965" w:rsidP="001C7F5B">
      <w:pPr>
        <w:ind w:firstLine="0"/>
      </w:pPr>
      <w:r>
        <w:t>2 - 4-й знаки - код синтетического счета;</w:t>
      </w:r>
    </w:p>
    <w:p w14:paraId="5A6AFC46" w14:textId="77777777" w:rsidR="00A4346F" w:rsidRDefault="001E7965" w:rsidP="001C7F5B">
      <w:pPr>
        <w:ind w:firstLine="0"/>
      </w:pPr>
      <w:r>
        <w:t>5 - 6-й знаки - код аналитического счета;</w:t>
      </w:r>
    </w:p>
    <w:p w14:paraId="555CE9DD" w14:textId="77777777" w:rsidR="00A4346F" w:rsidRDefault="001E7965" w:rsidP="001C7F5B">
      <w:pPr>
        <w:ind w:firstLine="0"/>
      </w:pPr>
      <w:r>
        <w:t>7 - 12-й знаки - порядковый номер объекта в группе (000001 - 999999).</w:t>
      </w:r>
    </w:p>
    <w:p w14:paraId="6884945B" w14:textId="77777777" w:rsidR="00A4346F" w:rsidRDefault="001E7965" w:rsidP="001C7F5B">
      <w:pPr>
        <w:ind w:firstLine="0"/>
      </w:pPr>
      <w:r>
        <w:rPr>
          <w:i/>
        </w:rPr>
        <w:t xml:space="preserve">(Основание: </w:t>
      </w:r>
      <w:hyperlink r:id="rId142" w:history="1">
        <w:r>
          <w:rPr>
            <w:rStyle w:val="afc"/>
            <w:i/>
          </w:rPr>
          <w:t>п. 9</w:t>
        </w:r>
      </w:hyperlink>
      <w:r>
        <w:rPr>
          <w:i/>
        </w:rPr>
        <w:t xml:space="preserve"> СГС "Основные средства", </w:t>
      </w:r>
      <w:hyperlink r:id="rId143" w:history="1">
        <w:r>
          <w:rPr>
            <w:rStyle w:val="afc"/>
            <w:i/>
          </w:rPr>
          <w:t>п. 46</w:t>
        </w:r>
      </w:hyperlink>
      <w:r>
        <w:rPr>
          <w:i/>
        </w:rPr>
        <w:t xml:space="preserve"> Инструкции № 157н)</w:t>
      </w:r>
    </w:p>
    <w:p w14:paraId="413C556E" w14:textId="77777777" w:rsidR="00A4346F" w:rsidRDefault="001E7965" w:rsidP="001C7F5B">
      <w:pPr>
        <w:pStyle w:val="2"/>
        <w:ind w:firstLine="0"/>
      </w:pPr>
      <w:bookmarkStart w:id="40" w:name="_ref_1-8577d33ccc4847"/>
      <w:r>
        <w:t>Инвентарный номер наносится:</w:t>
      </w:r>
      <w:bookmarkEnd w:id="40"/>
    </w:p>
    <w:p w14:paraId="42A625CB" w14:textId="77777777" w:rsidR="00A4346F" w:rsidRDefault="001E7965" w:rsidP="001C7F5B">
      <w:pPr>
        <w:ind w:firstLine="0"/>
      </w:pPr>
      <w:r>
        <w:t>- на объекты недвижимого имущества - несмываемой краской;</w:t>
      </w:r>
    </w:p>
    <w:p w14:paraId="7B04A580" w14:textId="77777777" w:rsidR="00A4346F" w:rsidRDefault="001E7965" w:rsidP="001C7F5B">
      <w:pPr>
        <w:ind w:firstLine="0"/>
      </w:pPr>
      <w:r>
        <w:t xml:space="preserve">- на объекты движимого имущества - </w:t>
      </w:r>
      <w:r>
        <w:rPr>
          <w:u w:val="single"/>
        </w:rPr>
        <w:t> </w:t>
      </w:r>
      <w:proofErr w:type="gramStart"/>
      <w:r>
        <w:rPr>
          <w:u w:val="single"/>
        </w:rPr>
        <w:t xml:space="preserve">   (</w:t>
      </w:r>
      <w:proofErr w:type="gramEnd"/>
      <w:r>
        <w:rPr>
          <w:u w:val="single"/>
        </w:rPr>
        <w:t>используемый способ)    </w:t>
      </w:r>
      <w:r>
        <w:t>.</w:t>
      </w:r>
    </w:p>
    <w:p w14:paraId="7C4E07A6" w14:textId="77777777" w:rsidR="00A4346F" w:rsidRDefault="001E7965" w:rsidP="001C7F5B">
      <w:pPr>
        <w:ind w:firstLine="0"/>
      </w:pPr>
      <w:r>
        <w:rPr>
          <w:i/>
        </w:rPr>
        <w:t xml:space="preserve">(Основание: </w:t>
      </w:r>
      <w:hyperlink r:id="rId144" w:history="1">
        <w:r>
          <w:rPr>
            <w:rStyle w:val="afc"/>
            <w:i/>
          </w:rPr>
          <w:t>п. 46</w:t>
        </w:r>
      </w:hyperlink>
      <w:r>
        <w:rPr>
          <w:i/>
        </w:rPr>
        <w:t xml:space="preserve"> Инструкции № 157н)</w:t>
      </w:r>
    </w:p>
    <w:p w14:paraId="588857BA" w14:textId="77777777" w:rsidR="00A4346F" w:rsidRDefault="001E7965" w:rsidP="001C7F5B">
      <w:pPr>
        <w:pStyle w:val="2"/>
        <w:ind w:firstLine="0"/>
      </w:pPr>
      <w:bookmarkStart w:id="41" w:name="_ref_1-2a6f45b5461843"/>
      <w:r>
        <w:lastRenderedPageBreak/>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настоящей Учетной политикой.</w:t>
      </w:r>
      <w:bookmarkEnd w:id="41"/>
    </w:p>
    <w:p w14:paraId="019A4E1F" w14:textId="77777777" w:rsidR="00A4346F" w:rsidRDefault="001E7965" w:rsidP="001C7F5B">
      <w:pPr>
        <w:ind w:firstLine="0"/>
      </w:pPr>
      <w:r>
        <w:rPr>
          <w:i/>
        </w:rPr>
        <w:t xml:space="preserve">(Основание: </w:t>
      </w:r>
      <w:hyperlink r:id="rId145" w:history="1">
        <w:r>
          <w:rPr>
            <w:rStyle w:val="afc"/>
            <w:i/>
          </w:rPr>
          <w:t>п. 46</w:t>
        </w:r>
      </w:hyperlink>
      <w:r>
        <w:rPr>
          <w:i/>
        </w:rPr>
        <w:t xml:space="preserve"> Инструкции № 157н)</w:t>
      </w:r>
    </w:p>
    <w:p w14:paraId="17B39CAF" w14:textId="77777777" w:rsidR="00A4346F" w:rsidRDefault="001E7965" w:rsidP="001C7F5B">
      <w:pPr>
        <w:pStyle w:val="2"/>
        <w:ind w:firstLine="0"/>
      </w:pPr>
      <w:bookmarkStart w:id="42" w:name="_ref_1-e0603f0a642f46"/>
      <w:r>
        <w:t xml:space="preserve">Аналитический учет вложений в основные средства ведется в </w:t>
      </w:r>
      <w:proofErr w:type="spellStart"/>
      <w:r>
        <w:t>Многографной</w:t>
      </w:r>
      <w:proofErr w:type="spellEnd"/>
      <w:r>
        <w:t xml:space="preserve"> карточке (</w:t>
      </w:r>
      <w:hyperlink r:id="rId146" w:history="1">
        <w:r>
          <w:rPr>
            <w:rStyle w:val="afc"/>
          </w:rPr>
          <w:t>ф. 0504054</w:t>
        </w:r>
      </w:hyperlink>
      <w:r>
        <w:t>).</w:t>
      </w:r>
      <w:bookmarkEnd w:id="42"/>
    </w:p>
    <w:p w14:paraId="608E9980" w14:textId="77777777" w:rsidR="00A4346F" w:rsidRDefault="001E7965" w:rsidP="001C7F5B">
      <w:pPr>
        <w:ind w:firstLine="0"/>
      </w:pPr>
      <w:r>
        <w:rPr>
          <w:i/>
        </w:rPr>
        <w:t xml:space="preserve">(Основание: </w:t>
      </w:r>
      <w:hyperlink r:id="rId147" w:history="1">
        <w:r>
          <w:rPr>
            <w:rStyle w:val="afc"/>
            <w:i/>
          </w:rPr>
          <w:t>п. 128</w:t>
        </w:r>
      </w:hyperlink>
      <w:r>
        <w:rPr>
          <w:i/>
        </w:rPr>
        <w:t xml:space="preserve"> Инструкции № 157н)</w:t>
      </w:r>
    </w:p>
    <w:p w14:paraId="59A3A41E" w14:textId="77777777" w:rsidR="00A4346F" w:rsidRDefault="001E7965" w:rsidP="001C7F5B">
      <w:pPr>
        <w:pStyle w:val="2"/>
        <w:ind w:firstLine="0"/>
      </w:pPr>
      <w:bookmarkStart w:id="43" w:name="_ref_1-4887d0f424774e"/>
      <w:r>
        <w:t>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в каждом случае метода.</w:t>
      </w:r>
      <w:bookmarkEnd w:id="43"/>
    </w:p>
    <w:p w14:paraId="75DC0888" w14:textId="77777777" w:rsidR="00A4346F" w:rsidRDefault="001E7965" w:rsidP="001C7F5B">
      <w:pPr>
        <w:ind w:firstLine="0"/>
      </w:pPr>
      <w:r>
        <w:rPr>
          <w:i/>
        </w:rPr>
        <w:t xml:space="preserve">(Основание: </w:t>
      </w:r>
      <w:hyperlink r:id="rId148" w:history="1">
        <w:r>
          <w:rPr>
            <w:rStyle w:val="afc"/>
            <w:i/>
          </w:rPr>
          <w:t>п. п. 52</w:t>
        </w:r>
      </w:hyperlink>
      <w:r>
        <w:rPr>
          <w:i/>
        </w:rPr>
        <w:t xml:space="preserve">, </w:t>
      </w:r>
      <w:hyperlink r:id="rId149" w:history="1">
        <w:r>
          <w:rPr>
            <w:rStyle w:val="afc"/>
            <w:i/>
          </w:rPr>
          <w:t>54</w:t>
        </w:r>
      </w:hyperlink>
      <w:r>
        <w:rPr>
          <w:i/>
        </w:rPr>
        <w:t xml:space="preserve"> СГС "Концептуальные основы", </w:t>
      </w:r>
      <w:hyperlink r:id="rId150" w:history="1">
        <w:r>
          <w:rPr>
            <w:rStyle w:val="afc"/>
            <w:i/>
          </w:rPr>
          <w:t>п. 31</w:t>
        </w:r>
      </w:hyperlink>
      <w:r>
        <w:rPr>
          <w:i/>
        </w:rPr>
        <w:t xml:space="preserve"> Инструкции № 157н)</w:t>
      </w:r>
    </w:p>
    <w:p w14:paraId="1540505B" w14:textId="77777777" w:rsidR="00A4346F" w:rsidRDefault="001E7965" w:rsidP="001C7F5B">
      <w:pPr>
        <w:pStyle w:val="2"/>
        <w:ind w:firstLine="0"/>
      </w:pPr>
      <w:bookmarkStart w:id="44" w:name="_ref_1-c5d2fbb2a95c43"/>
      <w:r>
        <w:t>В Инвентарных карточках учета нефинансовых активов (</w:t>
      </w:r>
      <w:hyperlink r:id="rId151" w:history="1">
        <w:r>
          <w:rPr>
            <w:rStyle w:val="afc"/>
          </w:rPr>
          <w:t>ф. 0504031</w:t>
        </w:r>
      </w:hyperlink>
      <w:r>
        <w:t>), открытых в отношении зданий и сооружений, дополнительно отражаются сведения о наличии пожарной, охранной сигнализации и других аналогичных систем, 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bookmarkEnd w:id="44"/>
    </w:p>
    <w:p w14:paraId="5F576BC7" w14:textId="77777777" w:rsidR="00A4346F" w:rsidRDefault="001E7965" w:rsidP="001C7F5B">
      <w:pPr>
        <w:ind w:firstLine="0"/>
      </w:pPr>
      <w:r>
        <w:rPr>
          <w:i/>
        </w:rPr>
        <w:t xml:space="preserve">(Основание: </w:t>
      </w:r>
      <w:hyperlink r:id="rId152" w:history="1">
        <w:r>
          <w:rPr>
            <w:rStyle w:val="afc"/>
            <w:i/>
          </w:rPr>
          <w:t>п. 9</w:t>
        </w:r>
      </w:hyperlink>
      <w:r>
        <w:rPr>
          <w:i/>
        </w:rPr>
        <w:t xml:space="preserve"> СГС "Учетная политика")</w:t>
      </w:r>
    </w:p>
    <w:p w14:paraId="37CE9E64" w14:textId="77777777" w:rsidR="00A4346F" w:rsidRDefault="001E7965" w:rsidP="001C7F5B">
      <w:pPr>
        <w:pStyle w:val="2"/>
        <w:ind w:firstLine="0"/>
      </w:pPr>
      <w:bookmarkStart w:id="45" w:name="_ref_1-9d2c07ccd3424c"/>
      <w:r>
        <w:t xml:space="preserve">Балансовая стоимость объекта основных средств видов "Здания", "Сооружения" увеличивается на стоимость затрат по замене его отдельных составных частей в случае </w:t>
      </w:r>
      <w:r>
        <w:rPr>
          <w:u w:val="single"/>
        </w:rPr>
        <w:t> </w:t>
      </w:r>
      <w:proofErr w:type="gramStart"/>
      <w:r>
        <w:rPr>
          <w:u w:val="single"/>
        </w:rPr>
        <w:t xml:space="preserve">   </w:t>
      </w:r>
      <w:r>
        <w:rPr>
          <w:i/>
          <w:u w:val="single"/>
        </w:rPr>
        <w:t>(</w:t>
      </w:r>
      <w:proofErr w:type="gramEnd"/>
      <w:r>
        <w:rPr>
          <w:i/>
          <w:u w:val="single"/>
        </w:rPr>
        <w:t>указать предусмотренные случаи)</w:t>
      </w:r>
      <w:r>
        <w:rPr>
          <w:u w:val="single"/>
        </w:rPr>
        <w:t xml:space="preserve">    </w:t>
      </w:r>
      <w:r>
        <w:t xml:space="preserve">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требуется такая замена, в том числе в ходе капитального ремонта.</w:t>
      </w:r>
      <w:bookmarkEnd w:id="45"/>
    </w:p>
    <w:p w14:paraId="0C9F27CA" w14:textId="77777777" w:rsidR="00A4346F" w:rsidRDefault="001E7965" w:rsidP="001C7F5B">
      <w:pPr>
        <w:ind w:firstLine="0"/>
      </w:pPr>
      <w:r>
        <w:t>Одновременно балансовая стоимость этого объекта корректируется (уменьшается) на стоимость выбывающих (заменяемых) частей.</w:t>
      </w:r>
    </w:p>
    <w:p w14:paraId="50C63278" w14:textId="77777777" w:rsidR="00A4346F" w:rsidRDefault="001E7965" w:rsidP="001C7F5B">
      <w:pPr>
        <w:ind w:firstLine="0"/>
      </w:pPr>
      <w:r>
        <w:rPr>
          <w:i/>
        </w:rPr>
        <w:t xml:space="preserve">(Основание: </w:t>
      </w:r>
      <w:hyperlink r:id="rId153" w:history="1">
        <w:r>
          <w:rPr>
            <w:rStyle w:val="afc"/>
            <w:i/>
          </w:rPr>
          <w:t>п. п. 19</w:t>
        </w:r>
      </w:hyperlink>
      <w:r>
        <w:rPr>
          <w:i/>
        </w:rPr>
        <w:t xml:space="preserve">, </w:t>
      </w:r>
      <w:hyperlink r:id="rId154" w:history="1">
        <w:r>
          <w:rPr>
            <w:rStyle w:val="afc"/>
            <w:i/>
          </w:rPr>
          <w:t>27</w:t>
        </w:r>
      </w:hyperlink>
      <w:r>
        <w:rPr>
          <w:i/>
        </w:rPr>
        <w:t xml:space="preserve"> СГС "Основные средства")</w:t>
      </w:r>
    </w:p>
    <w:p w14:paraId="5E8B0760" w14:textId="77777777" w:rsidR="00A4346F" w:rsidRDefault="001E7965" w:rsidP="001C7F5B">
      <w:pPr>
        <w:pStyle w:val="2"/>
        <w:ind w:firstLine="0"/>
      </w:pPr>
      <w:bookmarkStart w:id="46" w:name="_ref_1-1a8f37434cb242"/>
      <w:r>
        <w:t>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w:t>
      </w:r>
      <w:proofErr w:type="spellStart"/>
      <w:r>
        <w:t>разукомплектации</w:t>
      </w:r>
      <w:proofErr w:type="spellEnd"/>
      <w:r>
        <w:t>), увеличивается на сумму сформированных капитальных вложений в этот объект.</w:t>
      </w:r>
      <w:bookmarkEnd w:id="46"/>
    </w:p>
    <w:p w14:paraId="16A6C94A" w14:textId="77777777" w:rsidR="00A4346F" w:rsidRDefault="001E7965" w:rsidP="001C7F5B">
      <w:pPr>
        <w:ind w:firstLine="0"/>
      </w:pPr>
      <w:r>
        <w:rPr>
          <w:i/>
        </w:rPr>
        <w:t xml:space="preserve">(Основание: </w:t>
      </w:r>
      <w:hyperlink r:id="rId155" w:history="1">
        <w:r>
          <w:rPr>
            <w:rStyle w:val="afc"/>
            <w:i/>
          </w:rPr>
          <w:t>п. 19</w:t>
        </w:r>
      </w:hyperlink>
      <w:r>
        <w:rPr>
          <w:i/>
        </w:rPr>
        <w:t xml:space="preserve"> СГС "Основные средства")</w:t>
      </w:r>
    </w:p>
    <w:p w14:paraId="1784E670" w14:textId="77777777" w:rsidR="00A4346F" w:rsidRDefault="001E7965" w:rsidP="001C7F5B">
      <w:pPr>
        <w:pStyle w:val="2"/>
        <w:ind w:firstLine="0"/>
      </w:pPr>
      <w:bookmarkStart w:id="47" w:name="_ref_1-f5a32730226548"/>
      <w:r>
        <w:t>Стоимость основного средства изменяется в случае проведения переоценки этого основного средства и отражения ее результатов в учете.</w:t>
      </w:r>
      <w:bookmarkEnd w:id="47"/>
    </w:p>
    <w:p w14:paraId="60892642" w14:textId="77777777" w:rsidR="00A4346F" w:rsidRDefault="001E7965" w:rsidP="001C7F5B">
      <w:pPr>
        <w:ind w:firstLine="0"/>
      </w:pPr>
      <w:r>
        <w:rPr>
          <w:i/>
        </w:rPr>
        <w:t xml:space="preserve">(Основание: </w:t>
      </w:r>
      <w:hyperlink r:id="rId156" w:history="1">
        <w:r>
          <w:rPr>
            <w:rStyle w:val="afc"/>
            <w:i/>
          </w:rPr>
          <w:t>п. 19</w:t>
        </w:r>
      </w:hyperlink>
      <w:r>
        <w:rPr>
          <w:i/>
        </w:rPr>
        <w:t xml:space="preserve"> СГС "Основные средства")</w:t>
      </w:r>
    </w:p>
    <w:p w14:paraId="088DAE70" w14:textId="77777777" w:rsidR="00A4346F" w:rsidRDefault="001E7965" w:rsidP="001C7F5B">
      <w:pPr>
        <w:pStyle w:val="2"/>
        <w:ind w:firstLine="0"/>
      </w:pPr>
      <w:bookmarkStart w:id="48" w:name="_ref_1-616b5be46f634b"/>
      <w:r>
        <w:t>Переоценка основных средств проводится:</w:t>
      </w:r>
      <w:bookmarkEnd w:id="48"/>
    </w:p>
    <w:p w14:paraId="3E69A6D9" w14:textId="77777777" w:rsidR="00A4346F" w:rsidRDefault="001E7965" w:rsidP="001C7F5B">
      <w:pPr>
        <w:pStyle w:val="ab"/>
        <w:numPr>
          <w:ilvl w:val="1"/>
          <w:numId w:val="7"/>
        </w:numPr>
        <w:spacing w:after="0"/>
        <w:ind w:left="964"/>
        <w:jc w:val="both"/>
      </w:pPr>
      <w:r>
        <w:t>по решению Правительства РФ</w:t>
      </w:r>
      <w:r>
        <w:br/>
      </w:r>
      <w:r>
        <w:rPr>
          <w:i/>
        </w:rPr>
        <w:t xml:space="preserve">(Основание: </w:t>
      </w:r>
      <w:hyperlink r:id="rId157" w:history="1">
        <w:r>
          <w:rPr>
            <w:rStyle w:val="afc"/>
            <w:i/>
          </w:rPr>
          <w:t>п. 28</w:t>
        </w:r>
      </w:hyperlink>
      <w:r>
        <w:rPr>
          <w:i/>
        </w:rPr>
        <w:t xml:space="preserve"> Инструкции № 157н)</w:t>
      </w:r>
      <w:r>
        <w:t>;</w:t>
      </w:r>
    </w:p>
    <w:p w14:paraId="7632BA74" w14:textId="77777777" w:rsidR="00A4346F" w:rsidRDefault="001E7965" w:rsidP="001C7F5B">
      <w:pPr>
        <w:pStyle w:val="ab"/>
        <w:numPr>
          <w:ilvl w:val="1"/>
          <w:numId w:val="7"/>
        </w:numPr>
        <w:spacing w:after="0"/>
        <w:ind w:left="964"/>
        <w:jc w:val="both"/>
      </w:pPr>
      <w:r>
        <w:t>в случае отчуждения активов не в пользу организаций бюджетной сферы</w:t>
      </w:r>
      <w:r>
        <w:br/>
      </w:r>
      <w:r>
        <w:rPr>
          <w:i/>
        </w:rPr>
        <w:t xml:space="preserve">(Основание: </w:t>
      </w:r>
      <w:hyperlink r:id="rId158" w:history="1">
        <w:r>
          <w:rPr>
            <w:rStyle w:val="afc"/>
            <w:i/>
          </w:rPr>
          <w:t>п. 29</w:t>
        </w:r>
      </w:hyperlink>
      <w:r>
        <w:rPr>
          <w:i/>
        </w:rPr>
        <w:t xml:space="preserve"> СГС "Основные средства", </w:t>
      </w:r>
      <w:hyperlink r:id="rId159" w:history="1">
        <w:r>
          <w:rPr>
            <w:rStyle w:val="afc"/>
            <w:i/>
          </w:rPr>
          <w:t>п. 28</w:t>
        </w:r>
      </w:hyperlink>
      <w:r>
        <w:rPr>
          <w:i/>
        </w:rPr>
        <w:t xml:space="preserve"> Инструкции № 157н)</w:t>
      </w:r>
      <w:r>
        <w:t>.</w:t>
      </w:r>
    </w:p>
    <w:p w14:paraId="1327FC5D" w14:textId="77777777" w:rsidR="00A4346F" w:rsidRDefault="001E7965" w:rsidP="001C7F5B">
      <w:pPr>
        <w:pStyle w:val="2"/>
        <w:ind w:firstLine="0"/>
      </w:pPr>
      <w:bookmarkStart w:id="49" w:name="_ref_1-4b50ebb5e14542"/>
      <w: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равнялась его переоцененной стоимости.</w:t>
      </w:r>
      <w:bookmarkEnd w:id="49"/>
    </w:p>
    <w:p w14:paraId="000937F5" w14:textId="77777777" w:rsidR="00A4346F" w:rsidRDefault="001E7965" w:rsidP="001C7F5B">
      <w:pPr>
        <w:ind w:firstLine="0"/>
      </w:pPr>
      <w:r>
        <w:rPr>
          <w:i/>
        </w:rPr>
        <w:lastRenderedPageBreak/>
        <w:t xml:space="preserve">(Основание: </w:t>
      </w:r>
      <w:hyperlink r:id="rId160" w:history="1">
        <w:r>
          <w:rPr>
            <w:rStyle w:val="afc"/>
            <w:i/>
          </w:rPr>
          <w:t>п. 41</w:t>
        </w:r>
      </w:hyperlink>
      <w:r>
        <w:rPr>
          <w:i/>
        </w:rPr>
        <w:t xml:space="preserve"> СГС "Основные средства")</w:t>
      </w:r>
    </w:p>
    <w:p w14:paraId="7CB46002" w14:textId="77777777" w:rsidR="00A4346F" w:rsidRDefault="001E7965" w:rsidP="001C7F5B">
      <w:pPr>
        <w:pStyle w:val="2"/>
        <w:ind w:firstLine="0"/>
      </w:pPr>
      <w:bookmarkStart w:id="50" w:name="_ref_1-0f2a913070034e"/>
      <w:r>
        <w:t>Стоимость ликвидируемых (разукомплектованных) частей, если она не была выделена в документах поставщика, при частичной ликвидации (</w:t>
      </w:r>
      <w:proofErr w:type="spellStart"/>
      <w:r>
        <w:t>разукомплектации</w:t>
      </w:r>
      <w:proofErr w:type="spellEnd"/>
      <w:r>
        <w:t>) объекта основного средства определяется комиссией по поступлению и выбытию активов пропорционально выбранному комиссией показателю (площадь, объем и др.).</w:t>
      </w:r>
      <w:bookmarkEnd w:id="50"/>
    </w:p>
    <w:p w14:paraId="2ED41ACD" w14:textId="77777777" w:rsidR="00A4346F" w:rsidRDefault="001E7965" w:rsidP="001C7F5B">
      <w:pPr>
        <w:ind w:firstLine="0"/>
      </w:pPr>
      <w:r>
        <w:rPr>
          <w:i/>
        </w:rPr>
        <w:t xml:space="preserve">(Основание: </w:t>
      </w:r>
      <w:hyperlink r:id="rId161" w:history="1">
        <w:r>
          <w:rPr>
            <w:rStyle w:val="afc"/>
            <w:i/>
          </w:rPr>
          <w:t>п. 9</w:t>
        </w:r>
      </w:hyperlink>
      <w:r>
        <w:rPr>
          <w:i/>
        </w:rPr>
        <w:t xml:space="preserve"> СГС "Учетная политика")</w:t>
      </w:r>
    </w:p>
    <w:p w14:paraId="1A14E525" w14:textId="77777777" w:rsidR="00A4346F" w:rsidRDefault="001E7965" w:rsidP="001C7F5B">
      <w:pPr>
        <w:pStyle w:val="2"/>
        <w:ind w:firstLine="0"/>
      </w:pPr>
      <w:bookmarkStart w:id="51" w:name="_ref_1-4574b126cad04c"/>
      <w: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ответственное лицо, за которым закреплено основное средство.</w:t>
      </w:r>
      <w:bookmarkEnd w:id="51"/>
    </w:p>
    <w:p w14:paraId="2EA77889" w14:textId="77777777" w:rsidR="00A4346F" w:rsidRDefault="001E7965" w:rsidP="001C7F5B">
      <w:pPr>
        <w:ind w:firstLine="0"/>
      </w:pPr>
      <w:r>
        <w:rPr>
          <w:i/>
        </w:rPr>
        <w:t xml:space="preserve">(Основание: </w:t>
      </w:r>
      <w:hyperlink r:id="rId162" w:history="1">
        <w:r>
          <w:rPr>
            <w:rStyle w:val="afc"/>
            <w:i/>
          </w:rPr>
          <w:t>п. 9</w:t>
        </w:r>
      </w:hyperlink>
      <w:r>
        <w:rPr>
          <w:i/>
        </w:rPr>
        <w:t xml:space="preserve"> СГС "Учетная политика")</w:t>
      </w:r>
    </w:p>
    <w:p w14:paraId="69C7ED2B" w14:textId="77777777" w:rsidR="00A4346F" w:rsidRDefault="001E7965" w:rsidP="001C7F5B">
      <w:pPr>
        <w:pStyle w:val="2"/>
        <w:ind w:firstLine="0"/>
      </w:pPr>
      <w:bookmarkStart w:id="52" w:name="_ref_1-2373fb59171e47"/>
      <w:r>
        <w:t>Продажа объектов основных средств оформляется Актом о приеме-передаче объектов нефинансовых активов (</w:t>
      </w:r>
      <w:hyperlink r:id="rId163" w:history="1">
        <w:r>
          <w:rPr>
            <w:rStyle w:val="afc"/>
          </w:rPr>
          <w:t>ф. 0504101</w:t>
        </w:r>
      </w:hyperlink>
      <w:r>
        <w:t>).</w:t>
      </w:r>
      <w:bookmarkEnd w:id="52"/>
    </w:p>
    <w:p w14:paraId="35E27CD0" w14:textId="77777777" w:rsidR="00A4346F" w:rsidRDefault="001E7965" w:rsidP="001C7F5B">
      <w:pPr>
        <w:ind w:firstLine="0"/>
      </w:pPr>
      <w:r>
        <w:rPr>
          <w:i/>
        </w:rPr>
        <w:t xml:space="preserve">(Основание: Методические </w:t>
      </w:r>
      <w:hyperlink r:id="rId164" w:history="1">
        <w:r>
          <w:rPr>
            <w:rStyle w:val="afc"/>
            <w:i/>
          </w:rPr>
          <w:t>указания</w:t>
        </w:r>
      </w:hyperlink>
      <w:r>
        <w:rPr>
          <w:i/>
        </w:rPr>
        <w:t xml:space="preserve"> № 52н)</w:t>
      </w:r>
    </w:p>
    <w:p w14:paraId="4CDB0A82" w14:textId="77777777" w:rsidR="00A4346F" w:rsidRDefault="001E7965" w:rsidP="001C7F5B">
      <w:pPr>
        <w:pStyle w:val="2"/>
        <w:ind w:firstLine="0"/>
      </w:pPr>
      <w:bookmarkStart w:id="53" w:name="_ref_1-91cd04e697ec46"/>
      <w:r>
        <w:t>Безвозмездная передача объектов основных средств оформляется Актом о приеме-передаче объектов нефинансовых активов (</w:t>
      </w:r>
      <w:hyperlink r:id="rId165" w:history="1">
        <w:r>
          <w:rPr>
            <w:rStyle w:val="afc"/>
          </w:rPr>
          <w:t>ф. 0504101</w:t>
        </w:r>
      </w:hyperlink>
      <w:r>
        <w:t>).</w:t>
      </w:r>
      <w:bookmarkEnd w:id="53"/>
    </w:p>
    <w:p w14:paraId="0A2EF9FE" w14:textId="77777777" w:rsidR="00A4346F" w:rsidRDefault="001E7965" w:rsidP="001C7F5B">
      <w:pPr>
        <w:ind w:firstLine="0"/>
      </w:pPr>
      <w:r>
        <w:rPr>
          <w:i/>
        </w:rPr>
        <w:t xml:space="preserve">(Основание: Методические </w:t>
      </w:r>
      <w:hyperlink r:id="rId166" w:history="1">
        <w:r>
          <w:rPr>
            <w:rStyle w:val="afc"/>
            <w:i/>
          </w:rPr>
          <w:t>указания</w:t>
        </w:r>
      </w:hyperlink>
      <w:r>
        <w:rPr>
          <w:i/>
        </w:rPr>
        <w:t xml:space="preserve"> № 52н)</w:t>
      </w:r>
    </w:p>
    <w:p w14:paraId="473933CE" w14:textId="77777777" w:rsidR="00A4346F" w:rsidRDefault="001E7965" w:rsidP="001C7F5B">
      <w:pPr>
        <w:pStyle w:val="2"/>
        <w:ind w:firstLine="0"/>
      </w:pPr>
      <w:bookmarkStart w:id="54" w:name="_ref_1-67f464a30b6e41"/>
      <w:r>
        <w:t>При приобретении основных средств оформляется Акт о приеме-передаче объектов нефинансовых активов (</w:t>
      </w:r>
      <w:hyperlink r:id="rId167" w:history="1">
        <w:r>
          <w:rPr>
            <w:rStyle w:val="afc"/>
          </w:rPr>
          <w:t>ф. 0504101</w:t>
        </w:r>
      </w:hyperlink>
      <w:r>
        <w:t>).</w:t>
      </w:r>
      <w:bookmarkEnd w:id="54"/>
    </w:p>
    <w:p w14:paraId="788537F4" w14:textId="77777777" w:rsidR="00A4346F" w:rsidRDefault="001E7965" w:rsidP="001C7F5B">
      <w:pPr>
        <w:ind w:firstLine="0"/>
      </w:pPr>
      <w:r>
        <w:rPr>
          <w:i/>
        </w:rPr>
        <w:t xml:space="preserve">(Основание: Методические </w:t>
      </w:r>
      <w:hyperlink r:id="rId168" w:history="1">
        <w:r>
          <w:rPr>
            <w:rStyle w:val="afc"/>
            <w:i/>
          </w:rPr>
          <w:t>указания</w:t>
        </w:r>
      </w:hyperlink>
      <w:r>
        <w:rPr>
          <w:i/>
        </w:rPr>
        <w:t xml:space="preserve"> № 52н)</w:t>
      </w:r>
    </w:p>
    <w:p w14:paraId="29C08ED7" w14:textId="77777777" w:rsidR="00A4346F" w:rsidRDefault="001E7965" w:rsidP="001C7F5B">
      <w:pPr>
        <w:pStyle w:val="2"/>
        <w:ind w:firstLine="0"/>
      </w:pPr>
      <w:bookmarkStart w:id="55" w:name="_ref_1-876eb75286594d"/>
      <w:r>
        <w:t>Частичная ликвидация объекта основных средств при его реконструкции (ремонте, модернизации) оформляется Актом приема-сдачи отремонтированных, реконструированных и модернизированных объектов основных средств (</w:t>
      </w:r>
      <w:hyperlink r:id="rId169" w:history="1">
        <w:r>
          <w:rPr>
            <w:rStyle w:val="afc"/>
          </w:rPr>
          <w:t>ф. 0504103</w:t>
        </w:r>
      </w:hyperlink>
      <w:r>
        <w:t xml:space="preserve">). В иных случаях частичная ликвидация объекта основных средств оформляется Актом по форме, приведенной в Приложении № </w:t>
      </w:r>
      <w:r w:rsidR="00A4346F">
        <w:fldChar w:fldCharType="begin" w:fldLock="1"/>
      </w:r>
      <w:r>
        <w:instrText xml:space="preserve"> REF _ref_1-feb7c350795545 \h \n \! </w:instrText>
      </w:r>
      <w:r w:rsidR="00A4346F">
        <w:fldChar w:fldCharType="separate"/>
      </w:r>
      <w:r>
        <w:t>2</w:t>
      </w:r>
      <w:r w:rsidR="00A4346F">
        <w:fldChar w:fldCharType="end"/>
      </w:r>
      <w:r>
        <w:t xml:space="preserve"> к настоящей Учетной политике.</w:t>
      </w:r>
      <w:bookmarkEnd w:id="55"/>
    </w:p>
    <w:p w14:paraId="5B34AA0B" w14:textId="77777777" w:rsidR="00A4346F" w:rsidRDefault="001E7965" w:rsidP="001C7F5B">
      <w:pPr>
        <w:ind w:firstLine="0"/>
      </w:pPr>
      <w:r>
        <w:rPr>
          <w:i/>
        </w:rPr>
        <w:t xml:space="preserve">(Основание: Методические </w:t>
      </w:r>
      <w:hyperlink r:id="rId170" w:history="1">
        <w:r>
          <w:rPr>
            <w:rStyle w:val="afc"/>
            <w:i/>
          </w:rPr>
          <w:t>указания</w:t>
        </w:r>
      </w:hyperlink>
      <w:r>
        <w:rPr>
          <w:i/>
        </w:rPr>
        <w:t xml:space="preserve"> № 52н, </w:t>
      </w:r>
      <w:hyperlink r:id="rId171" w:history="1">
        <w:r>
          <w:rPr>
            <w:rStyle w:val="afc"/>
            <w:i/>
          </w:rPr>
          <w:t>п. 9</w:t>
        </w:r>
      </w:hyperlink>
      <w:r>
        <w:rPr>
          <w:i/>
        </w:rPr>
        <w:t xml:space="preserve"> СГС "Учетная политика")</w:t>
      </w:r>
    </w:p>
    <w:p w14:paraId="696BA8D1" w14:textId="77777777" w:rsidR="00A4346F" w:rsidRDefault="001E7965" w:rsidP="001C7F5B">
      <w:pPr>
        <w:pStyle w:val="1"/>
      </w:pPr>
      <w:bookmarkStart w:id="56" w:name="_ref_1-d830688800d04f"/>
      <w:r>
        <w:t>Нематериальные активы</w:t>
      </w:r>
      <w:bookmarkEnd w:id="56"/>
    </w:p>
    <w:p w14:paraId="62385901" w14:textId="77777777" w:rsidR="00A4346F" w:rsidRDefault="001E7965" w:rsidP="001C7F5B">
      <w:pPr>
        <w:pStyle w:val="2"/>
        <w:ind w:firstLine="0"/>
      </w:pPr>
      <w:bookmarkStart w:id="57" w:name="_ref_1-1c6787f5fc6449"/>
      <w: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деятельности и средства индивидуализации.</w:t>
      </w:r>
      <w:bookmarkEnd w:id="57"/>
    </w:p>
    <w:p w14:paraId="26BB579A" w14:textId="77777777" w:rsidR="00A4346F" w:rsidRDefault="001E7965" w:rsidP="001C7F5B">
      <w:pPr>
        <w:ind w:firstLine="0"/>
      </w:pPr>
      <w:r>
        <w:rPr>
          <w:i/>
        </w:rPr>
        <w:t xml:space="preserve">(Основание: </w:t>
      </w:r>
      <w:hyperlink r:id="rId172" w:history="1">
        <w:r>
          <w:rPr>
            <w:rStyle w:val="afc"/>
            <w:i/>
          </w:rPr>
          <w:t>п. 56</w:t>
        </w:r>
      </w:hyperlink>
      <w:r>
        <w:rPr>
          <w:i/>
        </w:rPr>
        <w:t xml:space="preserve"> Инструкции № 157н)</w:t>
      </w:r>
    </w:p>
    <w:p w14:paraId="7C1C796C" w14:textId="77777777" w:rsidR="00A4346F" w:rsidRDefault="001E7965" w:rsidP="001C7F5B">
      <w:pPr>
        <w:pStyle w:val="2"/>
        <w:ind w:firstLine="0"/>
      </w:pPr>
      <w:bookmarkStart w:id="58" w:name="_ref_1-18f7f92c96c744"/>
      <w:r>
        <w:t>Объект признается нематериальным активом при одновременном выполнении следующих условий:</w:t>
      </w:r>
      <w:bookmarkEnd w:id="58"/>
    </w:p>
    <w:p w14:paraId="6B6B1333" w14:textId="77777777" w:rsidR="00A4346F" w:rsidRDefault="001E7965" w:rsidP="001C7F5B">
      <w:pPr>
        <w:ind w:firstLine="0"/>
      </w:pPr>
      <w:r>
        <w:t>- объект способен приносить экономические выгоды в будущем;</w:t>
      </w:r>
    </w:p>
    <w:p w14:paraId="05CC8C2F" w14:textId="77777777" w:rsidR="00A4346F" w:rsidRDefault="001E7965" w:rsidP="001C7F5B">
      <w:pPr>
        <w:ind w:firstLine="0"/>
      </w:pPr>
      <w:r>
        <w:t>- у объекта отсутствует материально-вещественная форма;</w:t>
      </w:r>
    </w:p>
    <w:p w14:paraId="132A95E8" w14:textId="77777777" w:rsidR="00A4346F" w:rsidRDefault="001E7965" w:rsidP="001C7F5B">
      <w:pPr>
        <w:ind w:firstLine="0"/>
      </w:pPr>
      <w:r>
        <w:t>- объект можно отделить от другого имущества (выделить);</w:t>
      </w:r>
    </w:p>
    <w:p w14:paraId="63C5ACE9" w14:textId="77777777" w:rsidR="00A4346F" w:rsidRDefault="001E7965" w:rsidP="001C7F5B">
      <w:pPr>
        <w:ind w:firstLine="0"/>
      </w:pPr>
      <w:r>
        <w:t>- объект предназначен для использования в течение длительного времени, т.е. свыше 12 месяцев или обычного операционного цикла, если он превышает 12 месяцев;</w:t>
      </w:r>
    </w:p>
    <w:p w14:paraId="3187595C" w14:textId="77777777" w:rsidR="00A4346F" w:rsidRDefault="001E7965" w:rsidP="001C7F5B">
      <w:pPr>
        <w:ind w:firstLine="0"/>
      </w:pPr>
      <w:r>
        <w:t>- не предполагается последующая перепродажа данного актива;</w:t>
      </w:r>
    </w:p>
    <w:p w14:paraId="307BFBC9" w14:textId="77777777" w:rsidR="00A4346F" w:rsidRDefault="001E7965" w:rsidP="001C7F5B">
      <w:pPr>
        <w:ind w:firstLine="0"/>
      </w:pPr>
      <w:r>
        <w:t>- имеются надлежаще оформленные документы, подтверждающие существование актива;</w:t>
      </w:r>
    </w:p>
    <w:p w14:paraId="1F770DF0" w14:textId="77777777" w:rsidR="00A4346F" w:rsidRDefault="001E7965" w:rsidP="001C7F5B">
      <w:pPr>
        <w:ind w:firstLine="0"/>
      </w:pPr>
      <w:r>
        <w:lastRenderedPageBreak/>
        <w:t>- имеются надлежаще оформленные документы, устанавливающие исключительное право на актив;</w:t>
      </w:r>
    </w:p>
    <w:p w14:paraId="355E6157" w14:textId="77777777" w:rsidR="00A4346F" w:rsidRDefault="001E7965" w:rsidP="001C7F5B">
      <w:pPr>
        <w:ind w:firstLine="0"/>
      </w:pPr>
      <w:r>
        <w:t>- в случаях, установленных законодательством Российской Федерации, имеются надлежаще оформленные документы, подтверждающие исключительное право на актив (патенты, свидетельства, другие охранные документы, договор об отчуждении исключительного права на результат интеллектуальной деятельности или на средство индивидуализации, документы, подтверждающие переход исключительного права без договора и т.п.) или исключительного права на результаты научно-технической деятельности, охраняемые в режиме коммерческой тайны, включая потенциально патентоспособные технические решения и секреты производства (ноу-хау).</w:t>
      </w:r>
    </w:p>
    <w:p w14:paraId="00C92671" w14:textId="77777777" w:rsidR="00A4346F" w:rsidRDefault="001E7965" w:rsidP="001C7F5B">
      <w:pPr>
        <w:ind w:firstLine="0"/>
      </w:pPr>
      <w:r>
        <w:rPr>
          <w:i/>
        </w:rPr>
        <w:t xml:space="preserve">(Основание: </w:t>
      </w:r>
      <w:hyperlink r:id="rId173" w:history="1">
        <w:r>
          <w:rPr>
            <w:rStyle w:val="afc"/>
            <w:i/>
          </w:rPr>
          <w:t>п. п. 4</w:t>
        </w:r>
      </w:hyperlink>
      <w:r>
        <w:rPr>
          <w:i/>
        </w:rPr>
        <w:t xml:space="preserve">, </w:t>
      </w:r>
      <w:hyperlink r:id="rId174" w:history="1">
        <w:r>
          <w:rPr>
            <w:rStyle w:val="afc"/>
            <w:i/>
          </w:rPr>
          <w:t>6</w:t>
        </w:r>
      </w:hyperlink>
      <w:r>
        <w:rPr>
          <w:i/>
        </w:rPr>
        <w:t xml:space="preserve">, </w:t>
      </w:r>
      <w:hyperlink r:id="rId175" w:history="1">
        <w:r>
          <w:rPr>
            <w:rStyle w:val="afc"/>
            <w:i/>
          </w:rPr>
          <w:t>7</w:t>
        </w:r>
      </w:hyperlink>
      <w:r>
        <w:rPr>
          <w:i/>
        </w:rPr>
        <w:t xml:space="preserve"> СГС "Нематериальные активы", </w:t>
      </w:r>
      <w:hyperlink r:id="rId176" w:history="1">
        <w:r>
          <w:rPr>
            <w:rStyle w:val="afc"/>
            <w:i/>
          </w:rPr>
          <w:t>п. 56</w:t>
        </w:r>
      </w:hyperlink>
      <w:r>
        <w:rPr>
          <w:i/>
        </w:rPr>
        <w:t xml:space="preserve"> Инструкции № 157н)</w:t>
      </w:r>
    </w:p>
    <w:p w14:paraId="3FD47CBD" w14:textId="77777777" w:rsidR="00A4346F" w:rsidRDefault="001E7965" w:rsidP="001C7F5B">
      <w:pPr>
        <w:pStyle w:val="2"/>
        <w:ind w:firstLine="0"/>
      </w:pPr>
      <w:bookmarkStart w:id="59" w:name="_ref_1-85629c26479c47"/>
      <w:r>
        <w:t>Сроком полезного использования нематериального актива является период, в течение которого предполагается использование актива.</w:t>
      </w:r>
      <w:bookmarkEnd w:id="59"/>
    </w:p>
    <w:p w14:paraId="55C247A3" w14:textId="77777777" w:rsidR="00A4346F" w:rsidRDefault="001E7965" w:rsidP="001C7F5B">
      <w:pPr>
        <w:ind w:firstLine="0"/>
      </w:pPr>
      <w:r>
        <w:rPr>
          <w:i/>
        </w:rPr>
        <w:t xml:space="preserve">(Основание: </w:t>
      </w:r>
      <w:hyperlink r:id="rId177" w:history="1">
        <w:r>
          <w:rPr>
            <w:rStyle w:val="afc"/>
            <w:i/>
          </w:rPr>
          <w:t>п. 60</w:t>
        </w:r>
      </w:hyperlink>
      <w:r>
        <w:rPr>
          <w:i/>
        </w:rPr>
        <w:t xml:space="preserve"> Инструкции № 157н)</w:t>
      </w:r>
    </w:p>
    <w:p w14:paraId="19430984" w14:textId="77777777" w:rsidR="00A4346F" w:rsidRDefault="001E7965" w:rsidP="001C7F5B">
      <w:pPr>
        <w:pStyle w:val="2"/>
        <w:ind w:firstLine="0"/>
      </w:pPr>
      <w:bookmarkStart w:id="60" w:name="_ref_1-8db694a6479843"/>
      <w:r>
        <w:t xml:space="preserve">Аналитический учет вложений в нематериальные активы ведется в </w:t>
      </w:r>
      <w:proofErr w:type="spellStart"/>
      <w:r>
        <w:t>Многографной</w:t>
      </w:r>
      <w:proofErr w:type="spellEnd"/>
      <w:r>
        <w:t xml:space="preserve"> карточке (</w:t>
      </w:r>
      <w:hyperlink r:id="rId178" w:history="1">
        <w:r>
          <w:rPr>
            <w:rStyle w:val="afc"/>
          </w:rPr>
          <w:t>ф. 0504054</w:t>
        </w:r>
      </w:hyperlink>
      <w:r>
        <w:t>).</w:t>
      </w:r>
      <w:bookmarkEnd w:id="60"/>
    </w:p>
    <w:p w14:paraId="3BD0C380" w14:textId="77777777" w:rsidR="00A4346F" w:rsidRDefault="001E7965" w:rsidP="001C7F5B">
      <w:pPr>
        <w:ind w:firstLine="0"/>
      </w:pPr>
      <w:r>
        <w:rPr>
          <w:i/>
        </w:rPr>
        <w:t xml:space="preserve">(Основание: </w:t>
      </w:r>
      <w:hyperlink r:id="rId179" w:history="1">
        <w:r>
          <w:rPr>
            <w:rStyle w:val="afc"/>
            <w:i/>
          </w:rPr>
          <w:t>п. 128</w:t>
        </w:r>
      </w:hyperlink>
      <w:r>
        <w:rPr>
          <w:i/>
        </w:rPr>
        <w:t xml:space="preserve"> Инструкции № 157н)</w:t>
      </w:r>
    </w:p>
    <w:p w14:paraId="52E8E854" w14:textId="77777777" w:rsidR="00A4346F" w:rsidRDefault="001E7965" w:rsidP="001C7F5B">
      <w:pPr>
        <w:pStyle w:val="2"/>
        <w:ind w:firstLine="0"/>
      </w:pPr>
      <w:bookmarkStart w:id="61" w:name="_ref_1-a661337de34b44"/>
      <w:r>
        <w:t>Амортизация по всем нематериальным активам начисляется линейным методом.</w:t>
      </w:r>
      <w:bookmarkEnd w:id="61"/>
    </w:p>
    <w:p w14:paraId="4C25CEC2" w14:textId="77777777" w:rsidR="00A4346F" w:rsidRDefault="001E7965" w:rsidP="001C7F5B">
      <w:pPr>
        <w:ind w:firstLine="0"/>
      </w:pPr>
      <w:r>
        <w:rPr>
          <w:i/>
        </w:rPr>
        <w:t xml:space="preserve">(Основание: </w:t>
      </w:r>
      <w:hyperlink r:id="rId180" w:history="1">
        <w:r>
          <w:rPr>
            <w:rStyle w:val="afc"/>
            <w:i/>
          </w:rPr>
          <w:t>п. п. 30</w:t>
        </w:r>
      </w:hyperlink>
      <w:r>
        <w:rPr>
          <w:i/>
        </w:rPr>
        <w:t xml:space="preserve">, </w:t>
      </w:r>
      <w:hyperlink r:id="rId181" w:history="1">
        <w:r>
          <w:rPr>
            <w:rStyle w:val="afc"/>
            <w:i/>
          </w:rPr>
          <w:t>31</w:t>
        </w:r>
      </w:hyperlink>
      <w:r>
        <w:rPr>
          <w:i/>
        </w:rPr>
        <w:t xml:space="preserve"> СГС "Нематериальные активы")</w:t>
      </w:r>
    </w:p>
    <w:p w14:paraId="6179C60F" w14:textId="77777777" w:rsidR="00A4346F" w:rsidRDefault="001E7965" w:rsidP="001C7F5B">
      <w:pPr>
        <w:pStyle w:val="2"/>
        <w:ind w:firstLine="0"/>
      </w:pPr>
      <w:bookmarkStart w:id="62" w:name="_ref_1-ed50949e39484b"/>
      <w:r>
        <w:t>Срок полезного использования объекта НМА - секрета производства (ноу-хау) устанавливается исходя из срока, в течение которого соблюдается конфиденциальность сведений в отношении такого объекта, в том числе путем введения режима коммерческой тайны.</w:t>
      </w:r>
      <w:bookmarkEnd w:id="62"/>
    </w:p>
    <w:p w14:paraId="17B028A2" w14:textId="77777777" w:rsidR="00A4346F" w:rsidRDefault="001E7965" w:rsidP="001C7F5B">
      <w:pPr>
        <w:ind w:firstLine="0"/>
      </w:pPr>
      <w:r>
        <w:t xml:space="preserve">Если срок охраны конфиденциальности не установлен, в учете возникает объект </w:t>
      </w:r>
      <w:hyperlink r:id="rId182" w:history="1">
        <w:r>
          <w:rPr>
            <w:rStyle w:val="afc"/>
          </w:rPr>
          <w:t>НМА с неопределенным сроком полезного использования</w:t>
        </w:r>
      </w:hyperlink>
      <w:r>
        <w:t>.</w:t>
      </w:r>
    </w:p>
    <w:p w14:paraId="5C139A01" w14:textId="77777777" w:rsidR="00A4346F" w:rsidRDefault="001E7965" w:rsidP="001C7F5B">
      <w:pPr>
        <w:ind w:firstLine="0"/>
      </w:pPr>
      <w:r>
        <w:rPr>
          <w:i/>
        </w:rPr>
        <w:t xml:space="preserve">(Основание: </w:t>
      </w:r>
      <w:hyperlink r:id="rId183" w:history="1">
        <w:r>
          <w:rPr>
            <w:rStyle w:val="afc"/>
            <w:i/>
          </w:rPr>
          <w:t>п. 1 ст. 1465</w:t>
        </w:r>
      </w:hyperlink>
      <w:r>
        <w:rPr>
          <w:i/>
        </w:rPr>
        <w:t xml:space="preserve">, </w:t>
      </w:r>
      <w:hyperlink r:id="rId184" w:history="1">
        <w:r>
          <w:rPr>
            <w:rStyle w:val="afc"/>
            <w:i/>
          </w:rPr>
          <w:t>ст. 1467</w:t>
        </w:r>
      </w:hyperlink>
      <w:r>
        <w:rPr>
          <w:i/>
        </w:rPr>
        <w:t xml:space="preserve"> ГК РФ)</w:t>
      </w:r>
    </w:p>
    <w:p w14:paraId="7707F951" w14:textId="77777777" w:rsidR="00A4346F" w:rsidRDefault="001E7965" w:rsidP="001C7F5B">
      <w:pPr>
        <w:pStyle w:val="2"/>
        <w:ind w:firstLine="0"/>
      </w:pPr>
      <w:bookmarkStart w:id="63" w:name="_ref_1-f8d6eaf6a4874c"/>
      <w:r>
        <w:t>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bookmarkEnd w:id="63"/>
    </w:p>
    <w:p w14:paraId="07F49A48" w14:textId="15CAD887" w:rsidR="00A4346F" w:rsidRDefault="001E7965" w:rsidP="001C7F5B">
      <w:pPr>
        <w:ind w:firstLine="0"/>
      </w:pPr>
      <w:r>
        <w:t xml:space="preserve">Изменение продолжительности периода использования нематериального актива является существенным, если это изменение (разница между продолжительностью предполагаемого периода использования и текущего) составляет </w:t>
      </w:r>
      <w:r w:rsidR="00231E97">
        <w:t>10</w:t>
      </w:r>
      <w:r>
        <w:t>% или более от продолжительности текущего периода.</w:t>
      </w:r>
    </w:p>
    <w:p w14:paraId="4DCF6764" w14:textId="77777777" w:rsidR="00A4346F" w:rsidRDefault="001E7965" w:rsidP="001C7F5B">
      <w:pPr>
        <w:ind w:firstLine="0"/>
      </w:pPr>
      <w:r>
        <w:t>Срок полезного использования таких объектов НМА подлежит уточнению.</w:t>
      </w:r>
    </w:p>
    <w:p w14:paraId="28BE39C0" w14:textId="77777777" w:rsidR="00A4346F" w:rsidRDefault="001E7965" w:rsidP="001C7F5B">
      <w:pPr>
        <w:ind w:firstLine="0"/>
      </w:pPr>
      <w:r>
        <w:rPr>
          <w:i/>
        </w:rPr>
        <w:t xml:space="preserve">(Основание: </w:t>
      </w:r>
      <w:hyperlink r:id="rId185" w:history="1">
        <w:r>
          <w:rPr>
            <w:rStyle w:val="afc"/>
            <w:i/>
          </w:rPr>
          <w:t>п. 61</w:t>
        </w:r>
      </w:hyperlink>
      <w:r>
        <w:rPr>
          <w:i/>
        </w:rPr>
        <w:t xml:space="preserve"> Инструкции № 157н)</w:t>
      </w:r>
    </w:p>
    <w:p w14:paraId="24BA4D19" w14:textId="77777777" w:rsidR="00A4346F" w:rsidRDefault="001E7965" w:rsidP="001C7F5B">
      <w:pPr>
        <w:pStyle w:val="2"/>
        <w:ind w:firstLine="0"/>
      </w:pPr>
      <w:bookmarkStart w:id="64" w:name="_ref_1-9c62e64e535d48"/>
      <w:r>
        <w:t xml:space="preserve">В отчетности отражаются данные об остаточной стоимости по </w:t>
      </w:r>
      <w:r>
        <w:rPr>
          <w:u w:val="single"/>
        </w:rPr>
        <w:t>       </w:t>
      </w:r>
      <w:proofErr w:type="gramStart"/>
      <w:r>
        <w:rPr>
          <w:u w:val="single"/>
        </w:rPr>
        <w:t xml:space="preserve">   (</w:t>
      </w:r>
      <w:proofErr w:type="gramEnd"/>
      <w:r>
        <w:rPr>
          <w:u w:val="single"/>
        </w:rPr>
        <w:t>вид данных)            </w:t>
      </w:r>
      <w:r>
        <w:t xml:space="preserve"> на начало и конец отчетного периода. При этом осуществляется их подразделение на созданные собственными силами объекты нематериальных активов и прочие, а также выделение лицензионных соглашений.</w:t>
      </w:r>
      <w:bookmarkEnd w:id="64"/>
    </w:p>
    <w:p w14:paraId="1A2C8376" w14:textId="77777777" w:rsidR="00A4346F" w:rsidRDefault="001E7965" w:rsidP="001C7F5B">
      <w:pPr>
        <w:ind w:firstLine="0"/>
      </w:pPr>
      <w:r>
        <w:rPr>
          <w:i/>
        </w:rPr>
        <w:t xml:space="preserve">(Основание: </w:t>
      </w:r>
      <w:hyperlink r:id="rId186" w:history="1">
        <w:r>
          <w:rPr>
            <w:rStyle w:val="afc"/>
            <w:i/>
          </w:rPr>
          <w:t>п. 44</w:t>
        </w:r>
      </w:hyperlink>
      <w:r>
        <w:rPr>
          <w:i/>
        </w:rPr>
        <w:t xml:space="preserve"> СГС "Нематериальные активы")</w:t>
      </w:r>
    </w:p>
    <w:p w14:paraId="0407FE14" w14:textId="77777777" w:rsidR="00A4346F" w:rsidRDefault="001E7965" w:rsidP="001C7F5B">
      <w:pPr>
        <w:pStyle w:val="1"/>
      </w:pPr>
      <w:bookmarkStart w:id="65" w:name="_ref_1-391058b4711746"/>
      <w:r>
        <w:t>Непроизведенные активы</w:t>
      </w:r>
      <w:bookmarkEnd w:id="65"/>
    </w:p>
    <w:p w14:paraId="41AB0627" w14:textId="77777777" w:rsidR="00A4346F" w:rsidRDefault="001E7965" w:rsidP="001C7F5B">
      <w:pPr>
        <w:pStyle w:val="2"/>
        <w:ind w:firstLine="0"/>
      </w:pPr>
      <w:bookmarkStart w:id="66" w:name="_ref_1-03eab198b81745"/>
      <w:r>
        <w:t xml:space="preserve">Непроизведенными активами признаются объекты нефинансовых активов, не являющиеся продуктами производства, вещное право на которые закреплено в соответствии с законодательством (например, земля, недра), а также земельные участки, государственная </w:t>
      </w:r>
      <w:r>
        <w:lastRenderedPageBreak/>
        <w:t>собственность на которые не разграничена, сведения о которых внесены в Единый государственный реестр недвижимости.</w:t>
      </w:r>
      <w:bookmarkEnd w:id="66"/>
    </w:p>
    <w:p w14:paraId="5917EB8B" w14:textId="77777777" w:rsidR="00A4346F" w:rsidRDefault="001E7965" w:rsidP="001C7F5B">
      <w:pPr>
        <w:ind w:firstLine="0"/>
      </w:pPr>
      <w:r>
        <w:rPr>
          <w:i/>
        </w:rPr>
        <w:t xml:space="preserve">(Основание: </w:t>
      </w:r>
      <w:hyperlink r:id="rId187" w:history="1">
        <w:r>
          <w:rPr>
            <w:rStyle w:val="afc"/>
            <w:i/>
          </w:rPr>
          <w:t>п. 6</w:t>
        </w:r>
      </w:hyperlink>
      <w:r>
        <w:rPr>
          <w:i/>
        </w:rPr>
        <w:t xml:space="preserve"> СГС "Непроизведенные активы", </w:t>
      </w:r>
      <w:hyperlink r:id="rId188" w:history="1">
        <w:r>
          <w:rPr>
            <w:rStyle w:val="afc"/>
            <w:i/>
          </w:rPr>
          <w:t>п. 70</w:t>
        </w:r>
      </w:hyperlink>
      <w:r>
        <w:rPr>
          <w:i/>
        </w:rPr>
        <w:t xml:space="preserve"> Инструкции № 157н)</w:t>
      </w:r>
    </w:p>
    <w:p w14:paraId="05B42A7C" w14:textId="77777777" w:rsidR="00A4346F" w:rsidRDefault="001E7965" w:rsidP="001C7F5B">
      <w:pPr>
        <w:pStyle w:val="2"/>
        <w:ind w:firstLine="0"/>
      </w:pPr>
      <w:bookmarkStart w:id="67" w:name="_ref_1-57232a59867044"/>
      <w:r>
        <w:t xml:space="preserve">Аналитический учет вложений в непроизведенные активы ведется в </w:t>
      </w:r>
      <w:proofErr w:type="spellStart"/>
      <w:r>
        <w:t>Многографной</w:t>
      </w:r>
      <w:proofErr w:type="spellEnd"/>
      <w:r>
        <w:t xml:space="preserve"> карточке (</w:t>
      </w:r>
      <w:hyperlink r:id="rId189" w:history="1">
        <w:r>
          <w:rPr>
            <w:rStyle w:val="afc"/>
          </w:rPr>
          <w:t>ф. 0504054</w:t>
        </w:r>
      </w:hyperlink>
      <w:r>
        <w:t>).</w:t>
      </w:r>
      <w:bookmarkEnd w:id="67"/>
    </w:p>
    <w:p w14:paraId="6BCE9B9B" w14:textId="77777777" w:rsidR="00A4346F" w:rsidRDefault="001E7965" w:rsidP="001C7F5B">
      <w:pPr>
        <w:ind w:firstLine="0"/>
      </w:pPr>
      <w:r>
        <w:rPr>
          <w:i/>
        </w:rPr>
        <w:t xml:space="preserve">(Основание: </w:t>
      </w:r>
      <w:hyperlink r:id="rId190" w:history="1">
        <w:r>
          <w:rPr>
            <w:rStyle w:val="afc"/>
            <w:i/>
          </w:rPr>
          <w:t>п. 128</w:t>
        </w:r>
      </w:hyperlink>
      <w:r>
        <w:rPr>
          <w:i/>
        </w:rPr>
        <w:t xml:space="preserve"> Инструкции № 157н)</w:t>
      </w:r>
    </w:p>
    <w:p w14:paraId="70346ADD" w14:textId="77777777" w:rsidR="00A4346F" w:rsidRDefault="001E7965" w:rsidP="001C7F5B">
      <w:pPr>
        <w:pStyle w:val="2"/>
        <w:ind w:firstLine="0"/>
      </w:pPr>
      <w:bookmarkStart w:id="68" w:name="_ref_1-7f37cfa8abdf4d"/>
      <w:r>
        <w:t>Объект непроизведенных активов учитывается на забалансовом счете 02 "Материальные ценности на хранении</w:t>
      </w:r>
      <w:proofErr w:type="gramStart"/>
      <w:r>
        <w:t>",  если</w:t>
      </w:r>
      <w:proofErr w:type="gramEnd"/>
      <w:r>
        <w:t xml:space="preserve"> в отношении него одновременно выполняются следующие условия:</w:t>
      </w:r>
      <w:bookmarkEnd w:id="68"/>
    </w:p>
    <w:p w14:paraId="25F48D4F" w14:textId="77777777" w:rsidR="00A4346F" w:rsidRDefault="001E7965" w:rsidP="001C7F5B">
      <w:pPr>
        <w:ind w:firstLine="0"/>
      </w:pPr>
      <w:r>
        <w:t>- объект не приносит экономических выгод;</w:t>
      </w:r>
    </w:p>
    <w:p w14:paraId="31DDCE44" w14:textId="77777777" w:rsidR="00A4346F" w:rsidRDefault="001E7965" w:rsidP="001C7F5B">
      <w:pPr>
        <w:ind w:firstLine="0"/>
      </w:pPr>
      <w:r>
        <w:t>- объект не имеет полезного потенциала;</w:t>
      </w:r>
    </w:p>
    <w:p w14:paraId="253ED3E2" w14:textId="77777777" w:rsidR="00A4346F" w:rsidRDefault="001E7965" w:rsidP="001C7F5B">
      <w:pPr>
        <w:ind w:firstLine="0"/>
      </w:pPr>
      <w:r>
        <w:t>- не предполагается, что объект будет приносить экономические выгоды.</w:t>
      </w:r>
    </w:p>
    <w:p w14:paraId="76533C05" w14:textId="77777777" w:rsidR="00A4346F" w:rsidRDefault="001E7965" w:rsidP="001C7F5B">
      <w:pPr>
        <w:ind w:firstLine="0"/>
      </w:pPr>
      <w:r>
        <w:rPr>
          <w:i/>
        </w:rPr>
        <w:t xml:space="preserve">(Основание: </w:t>
      </w:r>
      <w:hyperlink r:id="rId191" w:history="1">
        <w:r>
          <w:rPr>
            <w:rStyle w:val="afc"/>
            <w:i/>
          </w:rPr>
          <w:t>п. 36</w:t>
        </w:r>
      </w:hyperlink>
      <w:r>
        <w:rPr>
          <w:i/>
        </w:rPr>
        <w:t xml:space="preserve"> СГС "Концептуальные основы", </w:t>
      </w:r>
      <w:hyperlink r:id="rId192" w:history="1">
        <w:r>
          <w:rPr>
            <w:rStyle w:val="afc"/>
            <w:i/>
          </w:rPr>
          <w:t>п. 7</w:t>
        </w:r>
      </w:hyperlink>
      <w:r>
        <w:rPr>
          <w:i/>
        </w:rPr>
        <w:t xml:space="preserve"> СГС "Непроизведенные активы")</w:t>
      </w:r>
    </w:p>
    <w:p w14:paraId="7232917C" w14:textId="77777777" w:rsidR="00A4346F" w:rsidRDefault="001E7965" w:rsidP="001C7F5B">
      <w:pPr>
        <w:pStyle w:val="2"/>
        <w:ind w:firstLine="0"/>
      </w:pPr>
      <w:bookmarkStart w:id="69" w:name="_ref_1-74a657093c0949"/>
      <w:r>
        <w:t>Непроизведенные активы, не являющиеся земельными участками и не имеющие первоначальной стоимости в связи с отсутствием затрат на их приобретение (такие как лес, исторически произрастающий на полученном земельном участке), отражаются в условной оценке, если они соответствуют критериям признания активов. Условная оценка (например, 1 руб. за 1 га) определяется комиссией по поступлению и выбытию активов в момент их отражения на балансе.</w:t>
      </w:r>
      <w:bookmarkEnd w:id="69"/>
    </w:p>
    <w:p w14:paraId="1904440D" w14:textId="77777777" w:rsidR="00A4346F" w:rsidRDefault="001E7965" w:rsidP="001C7F5B">
      <w:pPr>
        <w:ind w:firstLine="0"/>
      </w:pPr>
      <w:r>
        <w:rPr>
          <w:i/>
        </w:rPr>
        <w:t xml:space="preserve">(Основание: </w:t>
      </w:r>
      <w:hyperlink r:id="rId193" w:history="1">
        <w:r>
          <w:rPr>
            <w:rStyle w:val="afc"/>
            <w:i/>
          </w:rPr>
          <w:t>п. 36</w:t>
        </w:r>
      </w:hyperlink>
      <w:r>
        <w:rPr>
          <w:i/>
        </w:rPr>
        <w:t xml:space="preserve"> СГС "Концептуальные основы", </w:t>
      </w:r>
      <w:hyperlink r:id="rId194" w:history="1">
        <w:r>
          <w:rPr>
            <w:rStyle w:val="afc"/>
            <w:i/>
          </w:rPr>
          <w:t>Письмо</w:t>
        </w:r>
      </w:hyperlink>
      <w:r>
        <w:rPr>
          <w:i/>
        </w:rPr>
        <w:t xml:space="preserve"> Минфина России от 27.10.2015 № 02-05-10/61628)</w:t>
      </w:r>
    </w:p>
    <w:p w14:paraId="53B35FE4" w14:textId="77777777" w:rsidR="00A4346F" w:rsidRDefault="001E7965" w:rsidP="001C7F5B">
      <w:pPr>
        <w:pStyle w:val="2"/>
        <w:ind w:firstLine="0"/>
      </w:pPr>
      <w:bookmarkStart w:id="70" w:name="_ref_1-f7d45dd3997846"/>
      <w:r>
        <w:t>Проверка актуальности кадастровой стоимости земельного участка, по которой он отражен в учете, осуществляется ежегодно, перед составлением годовой отчетности. Если выявлено изменение кадастровой стоимости, в учете отражается изменение стоимости земельного участка - объекта непроизведенных активов.</w:t>
      </w:r>
      <w:bookmarkEnd w:id="70"/>
    </w:p>
    <w:p w14:paraId="23729E5F" w14:textId="77777777" w:rsidR="00A4346F" w:rsidRDefault="001E7965" w:rsidP="001C7F5B">
      <w:pPr>
        <w:ind w:firstLine="0"/>
      </w:pPr>
      <w:r>
        <w:rPr>
          <w:i/>
        </w:rPr>
        <w:t xml:space="preserve">(Основание: </w:t>
      </w:r>
      <w:hyperlink r:id="rId195" w:history="1">
        <w:r>
          <w:rPr>
            <w:rStyle w:val="afc"/>
            <w:i/>
          </w:rPr>
          <w:t>п. 71</w:t>
        </w:r>
      </w:hyperlink>
      <w:r>
        <w:rPr>
          <w:i/>
        </w:rPr>
        <w:t xml:space="preserve"> Инструкции № 157н</w:t>
      </w:r>
      <w:r>
        <w:t xml:space="preserve">, </w:t>
      </w:r>
      <w:hyperlink r:id="rId196" w:history="1">
        <w:r>
          <w:rPr>
            <w:rStyle w:val="afc"/>
            <w:i/>
          </w:rPr>
          <w:t>п. 20</w:t>
        </w:r>
      </w:hyperlink>
      <w:r>
        <w:rPr>
          <w:i/>
        </w:rPr>
        <w:t xml:space="preserve"> Инструкции № 174н)</w:t>
      </w:r>
    </w:p>
    <w:p w14:paraId="7F32759B" w14:textId="77777777" w:rsidR="00A4346F" w:rsidRDefault="001E7965" w:rsidP="001C7F5B">
      <w:pPr>
        <w:pStyle w:val="1"/>
      </w:pPr>
      <w:bookmarkStart w:id="71" w:name="_ref_1-50a121e1b3244d"/>
      <w:r>
        <w:t>Материальные запасы</w:t>
      </w:r>
      <w:bookmarkEnd w:id="71"/>
    </w:p>
    <w:p w14:paraId="4DD6A602" w14:textId="77777777" w:rsidR="00A4346F" w:rsidRDefault="001E7965" w:rsidP="001C7F5B">
      <w:pPr>
        <w:pStyle w:val="2"/>
        <w:ind w:firstLine="0"/>
      </w:pPr>
      <w:bookmarkStart w:id="72" w:name="_ref_1-acfdc3ca985e45"/>
      <w:r>
        <w:t>Единицей бухгалтерского учета материальных запасов является:</w:t>
      </w:r>
      <w:bookmarkEnd w:id="72"/>
    </w:p>
    <w:p w14:paraId="3EAB6761" w14:textId="77777777" w:rsidR="00A4346F" w:rsidRDefault="001E7965" w:rsidP="001C7F5B">
      <w:pPr>
        <w:pStyle w:val="ab"/>
        <w:numPr>
          <w:ilvl w:val="1"/>
          <w:numId w:val="8"/>
        </w:numPr>
        <w:spacing w:after="0"/>
        <w:ind w:left="964"/>
        <w:jc w:val="both"/>
      </w:pPr>
      <w:r>
        <w:t xml:space="preserve">номенклатурная (реестровая) единица - для </w:t>
      </w:r>
      <w:r>
        <w:rPr>
          <w:u w:val="single"/>
        </w:rPr>
        <w:t> </w:t>
      </w:r>
      <w:proofErr w:type="gramStart"/>
      <w:r>
        <w:rPr>
          <w:u w:val="single"/>
        </w:rPr>
        <w:t xml:space="preserve">   (</w:t>
      </w:r>
      <w:proofErr w:type="gramEnd"/>
      <w:r>
        <w:rPr>
          <w:u w:val="single"/>
        </w:rPr>
        <w:t>вид (-ы) или группа (-ы) материалов)    </w:t>
      </w:r>
      <w:r>
        <w:t>;</w:t>
      </w:r>
    </w:p>
    <w:p w14:paraId="50A9C71C" w14:textId="77777777" w:rsidR="00A4346F" w:rsidRDefault="001E7965" w:rsidP="001C7F5B">
      <w:pPr>
        <w:pStyle w:val="ab"/>
        <w:numPr>
          <w:ilvl w:val="1"/>
          <w:numId w:val="8"/>
        </w:numPr>
        <w:spacing w:after="0"/>
        <w:ind w:left="964"/>
        <w:jc w:val="both"/>
      </w:pPr>
      <w:r>
        <w:t xml:space="preserve">партия - для </w:t>
      </w:r>
      <w:r>
        <w:rPr>
          <w:u w:val="single"/>
        </w:rPr>
        <w:t> </w:t>
      </w:r>
      <w:proofErr w:type="gramStart"/>
      <w:r>
        <w:rPr>
          <w:u w:val="single"/>
        </w:rPr>
        <w:t xml:space="preserve">   (</w:t>
      </w:r>
      <w:proofErr w:type="gramEnd"/>
      <w:r>
        <w:rPr>
          <w:u w:val="single"/>
        </w:rPr>
        <w:t>вид (-ы) или группа (-ы) материалов)    </w:t>
      </w:r>
      <w:r>
        <w:t>;</w:t>
      </w:r>
    </w:p>
    <w:p w14:paraId="1C4852F8" w14:textId="77777777" w:rsidR="00A4346F" w:rsidRDefault="001E7965" w:rsidP="001C7F5B">
      <w:pPr>
        <w:pStyle w:val="ab"/>
        <w:numPr>
          <w:ilvl w:val="1"/>
          <w:numId w:val="8"/>
        </w:numPr>
        <w:spacing w:after="0"/>
        <w:ind w:left="964"/>
        <w:jc w:val="both"/>
      </w:pPr>
      <w:r>
        <w:t xml:space="preserve">однородная (реестровая) группа - для </w:t>
      </w:r>
      <w:r>
        <w:rPr>
          <w:u w:val="single"/>
        </w:rPr>
        <w:t> </w:t>
      </w:r>
      <w:proofErr w:type="gramStart"/>
      <w:r>
        <w:rPr>
          <w:u w:val="single"/>
        </w:rPr>
        <w:t xml:space="preserve">   (</w:t>
      </w:r>
      <w:proofErr w:type="gramEnd"/>
      <w:r>
        <w:rPr>
          <w:u w:val="single"/>
        </w:rPr>
        <w:t>вид (-ы) или группа (-ы) материалов)    </w:t>
      </w:r>
      <w:r>
        <w:t>.</w:t>
      </w:r>
    </w:p>
    <w:p w14:paraId="1DA3A6BF" w14:textId="77777777" w:rsidR="00A4346F" w:rsidRDefault="001E7965" w:rsidP="001C7F5B">
      <w:pPr>
        <w:ind w:firstLine="0"/>
      </w:pPr>
      <w:r>
        <w:rPr>
          <w:i/>
        </w:rPr>
        <w:t xml:space="preserve">(Основание: </w:t>
      </w:r>
      <w:hyperlink r:id="rId197" w:history="1">
        <w:r>
          <w:rPr>
            <w:rStyle w:val="afc"/>
            <w:i/>
          </w:rPr>
          <w:t>п. 101</w:t>
        </w:r>
      </w:hyperlink>
      <w:r>
        <w:rPr>
          <w:i/>
        </w:rPr>
        <w:t xml:space="preserve"> Инструкции № 157н, </w:t>
      </w:r>
      <w:hyperlink r:id="rId198" w:history="1">
        <w:r>
          <w:rPr>
            <w:rStyle w:val="afc"/>
            <w:i/>
          </w:rPr>
          <w:t>п. 8</w:t>
        </w:r>
      </w:hyperlink>
      <w:r>
        <w:rPr>
          <w:i/>
        </w:rPr>
        <w:t xml:space="preserve"> СГС «Запасы»)</w:t>
      </w:r>
    </w:p>
    <w:p w14:paraId="2A40BF23" w14:textId="77777777" w:rsidR="00A4346F" w:rsidRDefault="001E7965" w:rsidP="001C7F5B">
      <w:pPr>
        <w:pStyle w:val="2"/>
        <w:ind w:firstLine="0"/>
      </w:pPr>
      <w:bookmarkStart w:id="73" w:name="_ref_1-ddf964b1eaa44a"/>
      <w: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bookmarkEnd w:id="73"/>
    </w:p>
    <w:p w14:paraId="10F15BB6" w14:textId="77777777" w:rsidR="00A4346F" w:rsidRDefault="001E7965" w:rsidP="001C7F5B">
      <w:pPr>
        <w:ind w:firstLine="0"/>
      </w:pPr>
      <w:r>
        <w:t>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w:t>
      </w:r>
    </w:p>
    <w:p w14:paraId="16581F39" w14:textId="77777777" w:rsidR="00A4346F" w:rsidRDefault="001E7965" w:rsidP="001C7F5B">
      <w:pPr>
        <w:ind w:firstLine="0"/>
      </w:pPr>
      <w:r>
        <w:rPr>
          <w:i/>
        </w:rPr>
        <w:t>(</w:t>
      </w:r>
      <w:r>
        <w:t xml:space="preserve">Основание: </w:t>
      </w:r>
      <w:hyperlink r:id="rId199" w:history="1">
        <w:r>
          <w:rPr>
            <w:rStyle w:val="afc"/>
            <w:i/>
          </w:rPr>
          <w:t>п. п. 100</w:t>
        </w:r>
      </w:hyperlink>
      <w:r>
        <w:rPr>
          <w:i/>
        </w:rPr>
        <w:t xml:space="preserve">, </w:t>
      </w:r>
      <w:hyperlink r:id="rId200" w:history="1">
        <w:r>
          <w:rPr>
            <w:rStyle w:val="afc"/>
            <w:i/>
          </w:rPr>
          <w:t>102</w:t>
        </w:r>
      </w:hyperlink>
      <w:r>
        <w:rPr>
          <w:i/>
        </w:rPr>
        <w:t xml:space="preserve"> Инструкции № 157н, </w:t>
      </w:r>
      <w:hyperlink r:id="rId201" w:history="1">
        <w:r>
          <w:rPr>
            <w:rStyle w:val="afc"/>
            <w:i/>
          </w:rPr>
          <w:t>п. 9</w:t>
        </w:r>
      </w:hyperlink>
      <w:r>
        <w:rPr>
          <w:i/>
        </w:rPr>
        <w:t xml:space="preserve"> СГС "Учетная политика")</w:t>
      </w:r>
    </w:p>
    <w:p w14:paraId="4DB299D5" w14:textId="77777777" w:rsidR="00A4346F" w:rsidRDefault="001E7965" w:rsidP="001C7F5B">
      <w:pPr>
        <w:pStyle w:val="2"/>
        <w:ind w:firstLine="0"/>
      </w:pPr>
      <w:bookmarkStart w:id="74" w:name="_ref_1-96ff0450a7ac46"/>
      <w:r>
        <w:t xml:space="preserve">Аналитический учет вложений в материальные запасы ведется в </w:t>
      </w:r>
      <w:proofErr w:type="spellStart"/>
      <w:r>
        <w:t>Многографной</w:t>
      </w:r>
      <w:proofErr w:type="spellEnd"/>
      <w:r>
        <w:t xml:space="preserve"> карточке (</w:t>
      </w:r>
      <w:hyperlink r:id="rId202" w:history="1">
        <w:r>
          <w:rPr>
            <w:rStyle w:val="afc"/>
          </w:rPr>
          <w:t>ф. 0504054</w:t>
        </w:r>
      </w:hyperlink>
      <w:r>
        <w:t>).</w:t>
      </w:r>
      <w:bookmarkEnd w:id="74"/>
    </w:p>
    <w:p w14:paraId="57C46F32" w14:textId="77777777" w:rsidR="00A4346F" w:rsidRDefault="001E7965" w:rsidP="001C7F5B">
      <w:pPr>
        <w:ind w:firstLine="0"/>
      </w:pPr>
      <w:r>
        <w:rPr>
          <w:i/>
        </w:rPr>
        <w:t xml:space="preserve">(Основание: </w:t>
      </w:r>
      <w:hyperlink r:id="rId203" w:history="1">
        <w:r>
          <w:rPr>
            <w:rStyle w:val="afc"/>
            <w:i/>
          </w:rPr>
          <w:t>п. 128</w:t>
        </w:r>
      </w:hyperlink>
      <w:r>
        <w:rPr>
          <w:i/>
        </w:rPr>
        <w:t xml:space="preserve"> Инструкции № 157н)</w:t>
      </w:r>
    </w:p>
    <w:p w14:paraId="25EAC3CE" w14:textId="77777777" w:rsidR="00A4346F" w:rsidRDefault="001E7965" w:rsidP="001C7F5B">
      <w:pPr>
        <w:pStyle w:val="2"/>
        <w:ind w:firstLine="0"/>
      </w:pPr>
      <w:bookmarkStart w:id="75" w:name="_ref_1-1d35f8f33f494e"/>
      <w:r>
        <w:lastRenderedPageBreak/>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bookmarkEnd w:id="75"/>
    </w:p>
    <w:p w14:paraId="3A668C3B" w14:textId="77777777" w:rsidR="00A4346F" w:rsidRDefault="001E7965" w:rsidP="001C7F5B">
      <w:pPr>
        <w:ind w:firstLine="0"/>
      </w:pPr>
      <w:r>
        <w:rPr>
          <w:i/>
        </w:rPr>
        <w:t xml:space="preserve">(Основание: </w:t>
      </w:r>
      <w:hyperlink r:id="rId204" w:history="1">
        <w:r>
          <w:rPr>
            <w:rStyle w:val="afc"/>
            <w:i/>
          </w:rPr>
          <w:t>п. п. 52</w:t>
        </w:r>
      </w:hyperlink>
      <w:r>
        <w:rPr>
          <w:i/>
        </w:rPr>
        <w:t xml:space="preserve">, </w:t>
      </w:r>
      <w:hyperlink r:id="rId205" w:history="1">
        <w:r>
          <w:rPr>
            <w:rStyle w:val="afc"/>
            <w:i/>
          </w:rPr>
          <w:t>54</w:t>
        </w:r>
      </w:hyperlink>
      <w:r>
        <w:rPr>
          <w:i/>
        </w:rPr>
        <w:t xml:space="preserve"> СГС "Концептуальные основы", </w:t>
      </w:r>
      <w:hyperlink r:id="rId206" w:history="1">
        <w:r>
          <w:rPr>
            <w:rStyle w:val="afc"/>
            <w:i/>
          </w:rPr>
          <w:t>п. 106</w:t>
        </w:r>
      </w:hyperlink>
      <w:r>
        <w:rPr>
          <w:i/>
        </w:rPr>
        <w:t xml:space="preserve"> Инструкции № 157н)</w:t>
      </w:r>
    </w:p>
    <w:p w14:paraId="0B1E7779" w14:textId="77777777" w:rsidR="00A4346F" w:rsidRDefault="001E7965" w:rsidP="001C7F5B">
      <w:pPr>
        <w:pStyle w:val="2"/>
        <w:ind w:firstLine="0"/>
      </w:pPr>
      <w:bookmarkStart w:id="76" w:name="_ref_1-e9adefc561a74e"/>
      <w:r>
        <w:t>Выбытие материальных запасов признается по средней фактической стоимости запасов.</w:t>
      </w:r>
      <w:bookmarkEnd w:id="76"/>
    </w:p>
    <w:p w14:paraId="2ADA0DBD" w14:textId="77777777" w:rsidR="00A4346F" w:rsidRDefault="001E7965" w:rsidP="001C7F5B">
      <w:pPr>
        <w:ind w:firstLine="0"/>
      </w:pPr>
      <w:r>
        <w:rPr>
          <w:i/>
        </w:rPr>
        <w:t xml:space="preserve">(Основание: </w:t>
      </w:r>
      <w:hyperlink r:id="rId207" w:history="1">
        <w:r>
          <w:rPr>
            <w:rStyle w:val="afc"/>
            <w:i/>
          </w:rPr>
          <w:t>п. 46</w:t>
        </w:r>
      </w:hyperlink>
      <w:r>
        <w:rPr>
          <w:i/>
        </w:rPr>
        <w:t xml:space="preserve"> СГС "Концептуальные основы", </w:t>
      </w:r>
      <w:hyperlink r:id="rId208" w:history="1">
        <w:r>
          <w:rPr>
            <w:rStyle w:val="afc"/>
            <w:i/>
          </w:rPr>
          <w:t>п. 108</w:t>
        </w:r>
      </w:hyperlink>
      <w:r>
        <w:rPr>
          <w:i/>
        </w:rPr>
        <w:t xml:space="preserve"> Инструкции № 157н)</w:t>
      </w:r>
    </w:p>
    <w:p w14:paraId="0651F94D" w14:textId="62DDFD4F" w:rsidR="00A70E3E" w:rsidRDefault="001E7965" w:rsidP="00A70E3E">
      <w:pPr>
        <w:pStyle w:val="2"/>
      </w:pPr>
      <w:bookmarkStart w:id="77" w:name="_ref_1-4e80c25264054c"/>
      <w:r>
        <w:t xml:space="preserve">Нормы расхода ГСМ </w:t>
      </w:r>
      <w:bookmarkEnd w:id="77"/>
      <w:r w:rsidR="00A70E3E">
        <w:t>(горюче-смазочных материалов) утверждаются приказом руководителя учреждения.</w:t>
      </w:r>
    </w:p>
    <w:p w14:paraId="11D5B958" w14:textId="77777777" w:rsidR="00A70E3E" w:rsidRDefault="00A70E3E" w:rsidP="00A70E3E">
      <w:pPr>
        <w:pStyle w:val="2"/>
      </w:pPr>
      <w:r>
        <w:t>Ежегодно приказом руководителя утверждаются период применения зимней надбавки к нормам расхода ГСМ и ее величина.</w:t>
      </w:r>
    </w:p>
    <w:p w14:paraId="4F342B8D" w14:textId="77777777" w:rsidR="00A70E3E" w:rsidRDefault="00A70E3E" w:rsidP="00A70E3E">
      <w:pPr>
        <w:pStyle w:val="2"/>
      </w:pPr>
      <w:r>
        <w:t>ГСМ списывается на расходы по фактическому расходу на основании путевых листов, но не выше норм, установленных приказом руководителя учреждения.</w:t>
      </w:r>
    </w:p>
    <w:p w14:paraId="0A4DC8A8" w14:textId="1F779E1C" w:rsidR="00A4346F" w:rsidRDefault="00A70E3E" w:rsidP="00A70E3E">
      <w:pPr>
        <w:pStyle w:val="2"/>
      </w:pPr>
      <w:r>
        <w:t>ГСМ, израсходованные во время служебных поездок и командировок, при использовании личного транспорта списываются по фактическим расходам.</w:t>
      </w:r>
    </w:p>
    <w:p w14:paraId="651782F6" w14:textId="77777777" w:rsidR="00A4346F" w:rsidRDefault="001E7965" w:rsidP="001C7F5B">
      <w:pPr>
        <w:ind w:firstLine="0"/>
      </w:pPr>
      <w:r>
        <w:rPr>
          <w:i/>
        </w:rPr>
        <w:t xml:space="preserve">(Основание: </w:t>
      </w:r>
      <w:hyperlink r:id="rId209" w:history="1">
        <w:r>
          <w:rPr>
            <w:rStyle w:val="afc"/>
            <w:i/>
          </w:rPr>
          <w:t>п. 9</w:t>
        </w:r>
      </w:hyperlink>
      <w:r>
        <w:rPr>
          <w:i/>
        </w:rPr>
        <w:t xml:space="preserve"> СГС "Учетная политика")</w:t>
      </w:r>
    </w:p>
    <w:p w14:paraId="5207FE78" w14:textId="77777777" w:rsidR="00A4346F" w:rsidRDefault="001E7965" w:rsidP="001C7F5B">
      <w:pPr>
        <w:pStyle w:val="2"/>
        <w:ind w:firstLine="0"/>
      </w:pPr>
      <w:bookmarkStart w:id="78" w:name="_ref_1-d4ce37df336b4c"/>
      <w:r>
        <w:t xml:space="preserve">При отсутствии распоряжения региональных (местных) органов власти период применения зимней надбавки к нормам расхода ГСМ соответствует периоду, установленному в </w:t>
      </w:r>
      <w:hyperlink r:id="rId210" w:history="1">
        <w:r>
          <w:rPr>
            <w:rStyle w:val="afc"/>
          </w:rPr>
          <w:t>Методических рекомендациях</w:t>
        </w:r>
      </w:hyperlink>
      <w:r>
        <w:t xml:space="preserve"> № АМ-23-р.</w:t>
      </w:r>
      <w:bookmarkEnd w:id="78"/>
    </w:p>
    <w:p w14:paraId="17BA190A" w14:textId="77777777" w:rsidR="00A4346F" w:rsidRDefault="001E7965" w:rsidP="001C7F5B">
      <w:pPr>
        <w:ind w:firstLine="0"/>
      </w:pPr>
      <w:r>
        <w:rPr>
          <w:i/>
        </w:rPr>
        <w:t xml:space="preserve">(Основание: Методические </w:t>
      </w:r>
      <w:hyperlink r:id="rId211" w:history="1">
        <w:r>
          <w:rPr>
            <w:rStyle w:val="afc"/>
            <w:i/>
          </w:rPr>
          <w:t>рекомендации</w:t>
        </w:r>
      </w:hyperlink>
      <w:r>
        <w:rPr>
          <w:i/>
        </w:rPr>
        <w:t xml:space="preserve"> № АМ-23-р)</w:t>
      </w:r>
    </w:p>
    <w:p w14:paraId="595F4722" w14:textId="77777777" w:rsidR="00A4346F" w:rsidRDefault="001E7965" w:rsidP="001C7F5B">
      <w:pPr>
        <w:pStyle w:val="2"/>
        <w:ind w:firstLine="0"/>
      </w:pPr>
      <w:bookmarkStart w:id="79" w:name="_ref_1-8d35be0d571544"/>
      <w:r>
        <w:t>Передача материальных запасов подрядчику для изготовления (создания) объектов нефинансовых активов осуществляется по Накладной на отпуск материалов (материальных ценностей) на сторону (</w:t>
      </w:r>
      <w:hyperlink r:id="rId212" w:history="1">
        <w:r>
          <w:rPr>
            <w:rStyle w:val="afc"/>
          </w:rPr>
          <w:t>ф. 0504205</w:t>
        </w:r>
      </w:hyperlink>
      <w:r>
        <w:t>).</w:t>
      </w:r>
      <w:bookmarkEnd w:id="79"/>
    </w:p>
    <w:p w14:paraId="3738CD87" w14:textId="77777777" w:rsidR="00A4346F" w:rsidRDefault="001E7965" w:rsidP="001C7F5B">
      <w:pPr>
        <w:ind w:firstLine="0"/>
      </w:pPr>
      <w:r>
        <w:rPr>
          <w:i/>
        </w:rPr>
        <w:t xml:space="preserve">(Основание: </w:t>
      </w:r>
      <w:hyperlink r:id="rId213" w:history="1">
        <w:r>
          <w:rPr>
            <w:rStyle w:val="afc"/>
            <w:i/>
          </w:rPr>
          <w:t>п. 116</w:t>
        </w:r>
      </w:hyperlink>
      <w:r>
        <w:rPr>
          <w:i/>
        </w:rPr>
        <w:t xml:space="preserve"> Инструкции № 157н)</w:t>
      </w:r>
    </w:p>
    <w:p w14:paraId="19317648" w14:textId="77777777" w:rsidR="00A4346F" w:rsidRDefault="001E7965" w:rsidP="001C7F5B">
      <w:pPr>
        <w:pStyle w:val="2"/>
        <w:ind w:firstLine="0"/>
      </w:pPr>
      <w:bookmarkStart w:id="80" w:name="_ref_1-2706e9ad788947"/>
      <w:r>
        <w:t>Выдача запасных частей и хозяйственных материалов (электролампочек, мыла, щеток и т.п.) на хозяйственные нужды оформляется Ведомостью выдачи материальных ценностей на нужды учреждения (</w:t>
      </w:r>
      <w:hyperlink r:id="rId214" w:history="1">
        <w:r>
          <w:rPr>
            <w:rStyle w:val="afc"/>
          </w:rPr>
          <w:t>ф. 0504210</w:t>
        </w:r>
      </w:hyperlink>
      <w:r>
        <w:t>), которая является основанием для их списания.</w:t>
      </w:r>
      <w:bookmarkEnd w:id="80"/>
    </w:p>
    <w:p w14:paraId="19937184" w14:textId="77777777" w:rsidR="00A4346F" w:rsidRDefault="001E7965" w:rsidP="001C7F5B">
      <w:pPr>
        <w:ind w:firstLine="0"/>
      </w:pPr>
      <w:r>
        <w:rPr>
          <w:i/>
        </w:rPr>
        <w:t xml:space="preserve">(Основание: </w:t>
      </w:r>
      <w:hyperlink r:id="rId215" w:history="1">
        <w:r>
          <w:rPr>
            <w:rStyle w:val="afc"/>
            <w:i/>
          </w:rPr>
          <w:t>п. 9</w:t>
        </w:r>
      </w:hyperlink>
      <w:r>
        <w:rPr>
          <w:i/>
        </w:rPr>
        <w:t xml:space="preserve"> СГС "Учетная политика")</w:t>
      </w:r>
    </w:p>
    <w:p w14:paraId="487681C3" w14:textId="77777777" w:rsidR="00A4346F" w:rsidRDefault="001E7965" w:rsidP="001C7F5B">
      <w:pPr>
        <w:pStyle w:val="1"/>
      </w:pPr>
      <w:bookmarkStart w:id="81" w:name="_ref_1-be4985953f5b42"/>
      <w:r>
        <w:t>Себестоимость</w:t>
      </w:r>
      <w:bookmarkEnd w:id="81"/>
    </w:p>
    <w:p w14:paraId="055CE126" w14:textId="77777777" w:rsidR="00A4346F" w:rsidRDefault="001E7965" w:rsidP="001C7F5B">
      <w:pPr>
        <w:ind w:firstLine="0"/>
      </w:pPr>
      <w:r>
        <w:rPr>
          <w:b/>
        </w:rPr>
        <w:t>Общие положения</w:t>
      </w:r>
    </w:p>
    <w:p w14:paraId="573610F9" w14:textId="77777777" w:rsidR="00A4346F" w:rsidRDefault="001E7965" w:rsidP="001C7F5B">
      <w:pPr>
        <w:pStyle w:val="2"/>
        <w:ind w:firstLine="0"/>
      </w:pPr>
      <w:bookmarkStart w:id="82" w:name="_ref_1-e326dcf3e20b40"/>
      <w:r>
        <w:t>Себестоимость оказанных услуг определяется отдельно для каждого вида услуг и состоит из прямых, накладных и общехозяйственных расходов.</w:t>
      </w:r>
      <w:bookmarkEnd w:id="82"/>
    </w:p>
    <w:p w14:paraId="5035F3B4" w14:textId="77777777" w:rsidR="00A4346F" w:rsidRDefault="001E7965" w:rsidP="001C7F5B">
      <w:pPr>
        <w:ind w:firstLine="0"/>
      </w:pPr>
      <w:r>
        <w:rPr>
          <w:i/>
        </w:rPr>
        <w:t xml:space="preserve">(Основание: </w:t>
      </w:r>
      <w:hyperlink r:id="rId216" w:history="1">
        <w:r>
          <w:rPr>
            <w:rStyle w:val="afc"/>
            <w:i/>
          </w:rPr>
          <w:t>п. п. 134</w:t>
        </w:r>
      </w:hyperlink>
      <w:r>
        <w:rPr>
          <w:i/>
        </w:rPr>
        <w:t xml:space="preserve">, </w:t>
      </w:r>
      <w:hyperlink r:id="rId217" w:history="1">
        <w:r>
          <w:rPr>
            <w:rStyle w:val="afc"/>
            <w:i/>
          </w:rPr>
          <w:t>135</w:t>
        </w:r>
      </w:hyperlink>
      <w:r>
        <w:rPr>
          <w:i/>
        </w:rPr>
        <w:t xml:space="preserve"> Инструкции № 157н)</w:t>
      </w:r>
    </w:p>
    <w:p w14:paraId="40D312AA" w14:textId="77777777" w:rsidR="00A4346F" w:rsidRDefault="001E7965" w:rsidP="001C7F5B">
      <w:pPr>
        <w:pStyle w:val="2"/>
        <w:ind w:firstLine="0"/>
      </w:pPr>
      <w:bookmarkStart w:id="83" w:name="_ref_1-aac40ffce50d43"/>
      <w:r>
        <w:t>Прямыми расходами признаются расходы, которые осуществлены непосредственно для оказания конкретного вида услуг.</w:t>
      </w:r>
      <w:bookmarkEnd w:id="83"/>
    </w:p>
    <w:p w14:paraId="7C7FC82A" w14:textId="77777777" w:rsidR="00A4346F" w:rsidRDefault="001E7965" w:rsidP="001C7F5B">
      <w:pPr>
        <w:ind w:firstLine="0"/>
      </w:pPr>
      <w:r>
        <w:t>Накладными расходами признаются расходы, которые непосредственно не связаны с оказанием услуг, однако осуществлены для обеспечения оказания услуг.</w:t>
      </w:r>
    </w:p>
    <w:p w14:paraId="4D2EED3E" w14:textId="77777777" w:rsidR="00A4346F" w:rsidRDefault="001E7965" w:rsidP="001C7F5B">
      <w:pPr>
        <w:ind w:firstLine="0"/>
      </w:pPr>
      <w:r>
        <w:t>Общехозяйственными признаются расходы, которые не связаны с оказанием услуг и осуществлены для обеспечения функционирования учреждения в целом как хозяйствующего субъекта.</w:t>
      </w:r>
    </w:p>
    <w:p w14:paraId="1C503247" w14:textId="77777777" w:rsidR="00A4346F" w:rsidRDefault="001E7965" w:rsidP="001C7F5B">
      <w:pPr>
        <w:ind w:firstLine="0"/>
      </w:pPr>
      <w:r>
        <w:rPr>
          <w:b/>
        </w:rPr>
        <w:t>Оказание услуг</w:t>
      </w:r>
    </w:p>
    <w:p w14:paraId="4BA57D99" w14:textId="77777777" w:rsidR="00A4346F" w:rsidRDefault="001E7965" w:rsidP="001C7F5B">
      <w:pPr>
        <w:pStyle w:val="2"/>
        <w:ind w:firstLine="0"/>
      </w:pPr>
      <w:bookmarkStart w:id="84" w:name="_ref_1-22182044abdb45"/>
      <w:r>
        <w:lastRenderedPageBreak/>
        <w:t>В составе прямых расходов отражаются:</w:t>
      </w:r>
      <w:bookmarkEnd w:id="84"/>
    </w:p>
    <w:p w14:paraId="26D02C14" w14:textId="77777777" w:rsidR="00A4346F" w:rsidRDefault="001E7965" w:rsidP="001C7F5B">
      <w:pPr>
        <w:pStyle w:val="ab"/>
        <w:numPr>
          <w:ilvl w:val="1"/>
          <w:numId w:val="9"/>
        </w:numPr>
        <w:spacing w:after="0"/>
        <w:ind w:left="964"/>
        <w:jc w:val="both"/>
      </w:pPr>
      <w:r>
        <w:t>расходы на оплату труда и начисления на выплаты по оплате труда работников, непосредственно участвующих в оказании услуг;</w:t>
      </w:r>
    </w:p>
    <w:p w14:paraId="1B37B869" w14:textId="77777777" w:rsidR="00A4346F" w:rsidRDefault="001E7965" w:rsidP="001C7F5B">
      <w:pPr>
        <w:pStyle w:val="ab"/>
        <w:numPr>
          <w:ilvl w:val="1"/>
          <w:numId w:val="9"/>
        </w:numPr>
        <w:spacing w:after="0"/>
        <w:ind w:left="964"/>
        <w:jc w:val="both"/>
      </w:pPr>
      <w:r>
        <w:t>расходы на приобретение материальных запасов, потребляемых в процессе оказания услуг;</w:t>
      </w:r>
    </w:p>
    <w:p w14:paraId="43AA5003" w14:textId="77777777" w:rsidR="00A4346F" w:rsidRDefault="001E7965" w:rsidP="001C7F5B">
      <w:pPr>
        <w:pStyle w:val="ab"/>
        <w:numPr>
          <w:ilvl w:val="1"/>
          <w:numId w:val="9"/>
        </w:numPr>
        <w:spacing w:after="0"/>
        <w:ind w:left="964"/>
        <w:jc w:val="both"/>
      </w:pPr>
      <w:r>
        <w:t>расходы на приобретение основных средств стоимостью до 10 000 руб. включительно, используемых непосредственно для оказания услуг;</w:t>
      </w:r>
    </w:p>
    <w:p w14:paraId="77CC61F2" w14:textId="77777777" w:rsidR="00A4346F" w:rsidRDefault="001E7965" w:rsidP="001C7F5B">
      <w:pPr>
        <w:pStyle w:val="ab"/>
        <w:numPr>
          <w:ilvl w:val="1"/>
          <w:numId w:val="9"/>
        </w:numPr>
        <w:spacing w:after="0"/>
        <w:ind w:left="964"/>
        <w:jc w:val="both"/>
      </w:pPr>
      <w:r>
        <w:t>амортизация основных средств, непосредственно используемых для оказания услуг;</w:t>
      </w:r>
    </w:p>
    <w:p w14:paraId="76D67F77" w14:textId="77777777" w:rsidR="00A4346F" w:rsidRDefault="001E7965" w:rsidP="001C7F5B">
      <w:pPr>
        <w:pStyle w:val="ab"/>
        <w:numPr>
          <w:ilvl w:val="1"/>
          <w:numId w:val="9"/>
        </w:numPr>
        <w:spacing w:after="0"/>
        <w:ind w:left="964"/>
        <w:jc w:val="both"/>
      </w:pPr>
      <w:r>
        <w:t>другие расходы, непосредственно связанные с оказанием услуг.</w:t>
      </w:r>
    </w:p>
    <w:p w14:paraId="1DE4F07E" w14:textId="77777777" w:rsidR="00A4346F" w:rsidRDefault="001E7965" w:rsidP="001C7F5B">
      <w:pPr>
        <w:pStyle w:val="2"/>
        <w:ind w:firstLine="0"/>
      </w:pPr>
      <w:bookmarkStart w:id="85" w:name="_ref_1-c731545bfc6b42"/>
      <w:r>
        <w:t>В составе накладных расходов при оказании услуг отражаются:</w:t>
      </w:r>
      <w:bookmarkEnd w:id="85"/>
    </w:p>
    <w:p w14:paraId="72EAD9C7" w14:textId="77777777" w:rsidR="00A4346F" w:rsidRDefault="001E7965" w:rsidP="001C7F5B">
      <w:pPr>
        <w:pStyle w:val="ab"/>
        <w:numPr>
          <w:ilvl w:val="1"/>
          <w:numId w:val="10"/>
        </w:numPr>
        <w:spacing w:after="0"/>
        <w:ind w:left="964"/>
        <w:jc w:val="both"/>
      </w:pPr>
      <w:r>
        <w:t>расходы на оплату труда и начисления на выплаты по оплате труда работников, обеспечивающих оказание услуг;</w:t>
      </w:r>
    </w:p>
    <w:p w14:paraId="36B1967D" w14:textId="77777777" w:rsidR="00A4346F" w:rsidRDefault="001E7965" w:rsidP="001C7F5B">
      <w:pPr>
        <w:pStyle w:val="ab"/>
        <w:numPr>
          <w:ilvl w:val="1"/>
          <w:numId w:val="10"/>
        </w:numPr>
        <w:spacing w:after="0"/>
        <w:ind w:left="964"/>
        <w:jc w:val="both"/>
      </w:pPr>
      <w:r>
        <w:t>амортизация основных средств, обеспечивающих оказание услуг;</w:t>
      </w:r>
    </w:p>
    <w:p w14:paraId="55E7022A" w14:textId="77777777" w:rsidR="00A4346F" w:rsidRDefault="001E7965" w:rsidP="001C7F5B">
      <w:pPr>
        <w:pStyle w:val="ab"/>
        <w:numPr>
          <w:ilvl w:val="1"/>
          <w:numId w:val="10"/>
        </w:numPr>
        <w:spacing w:after="0"/>
        <w:ind w:left="964"/>
        <w:jc w:val="both"/>
      </w:pPr>
      <w:r>
        <w:t>расходы на содержание имущества, используемого при оказании услуг.</w:t>
      </w:r>
    </w:p>
    <w:p w14:paraId="1A4AED69" w14:textId="77777777" w:rsidR="00A4346F" w:rsidRDefault="001E7965" w:rsidP="001C7F5B">
      <w:pPr>
        <w:ind w:firstLine="0"/>
      </w:pPr>
      <w:r>
        <w:rPr>
          <w:b/>
        </w:rPr>
        <w:t>Общехозяйственные расходы</w:t>
      </w:r>
    </w:p>
    <w:p w14:paraId="47829B0D" w14:textId="77777777" w:rsidR="00A4346F" w:rsidRDefault="001E7965" w:rsidP="001C7F5B">
      <w:pPr>
        <w:pStyle w:val="2"/>
        <w:ind w:firstLine="0"/>
      </w:pPr>
      <w:bookmarkStart w:id="86" w:name="_ref_1-e827475f4cfc46"/>
      <w:r>
        <w:t>В составе общехозяйственных расходов выделяются расходы, распределяемые и не распределяемые на себестоимость услуг.</w:t>
      </w:r>
      <w:bookmarkEnd w:id="86"/>
    </w:p>
    <w:p w14:paraId="78832D9E" w14:textId="77777777" w:rsidR="00A4346F" w:rsidRDefault="001E7965" w:rsidP="001C7F5B">
      <w:pPr>
        <w:ind w:firstLine="0"/>
      </w:pPr>
      <w:r>
        <w:rPr>
          <w:i/>
        </w:rPr>
        <w:t xml:space="preserve">(Основание: </w:t>
      </w:r>
      <w:hyperlink r:id="rId218" w:history="1">
        <w:r>
          <w:rPr>
            <w:rStyle w:val="afc"/>
            <w:i/>
          </w:rPr>
          <w:t>п. 135</w:t>
        </w:r>
      </w:hyperlink>
      <w:r>
        <w:rPr>
          <w:i/>
        </w:rPr>
        <w:t xml:space="preserve"> Инструкции № 157н)</w:t>
      </w:r>
    </w:p>
    <w:p w14:paraId="5B79F5D1" w14:textId="77777777" w:rsidR="00A4346F" w:rsidRDefault="001E7965" w:rsidP="001C7F5B">
      <w:pPr>
        <w:pStyle w:val="2"/>
        <w:ind w:firstLine="0"/>
      </w:pPr>
      <w:bookmarkStart w:id="87" w:name="_ref_1-2ae90553759249"/>
      <w:r>
        <w:t>В составе общехозяйственных расходов, распределяемых на себестоимость, отражаются:</w:t>
      </w:r>
      <w:bookmarkEnd w:id="87"/>
    </w:p>
    <w:p w14:paraId="70D830A9" w14:textId="77777777" w:rsidR="00A4346F" w:rsidRDefault="001E7965" w:rsidP="001C7F5B">
      <w:pPr>
        <w:pStyle w:val="ab"/>
        <w:numPr>
          <w:ilvl w:val="1"/>
          <w:numId w:val="11"/>
        </w:numPr>
        <w:spacing w:after="0"/>
        <w:ind w:left="964"/>
        <w:jc w:val="both"/>
      </w:pPr>
      <w:r>
        <w:t>расходы на оплату коммунальных услуг;</w:t>
      </w:r>
    </w:p>
    <w:p w14:paraId="30CFA627" w14:textId="77777777" w:rsidR="00A4346F" w:rsidRDefault="001E7965" w:rsidP="001C7F5B">
      <w:pPr>
        <w:pStyle w:val="ab"/>
        <w:numPr>
          <w:ilvl w:val="1"/>
          <w:numId w:val="11"/>
        </w:numPr>
        <w:spacing w:after="0"/>
        <w:ind w:left="964"/>
        <w:jc w:val="both"/>
      </w:pPr>
      <w:r>
        <w:t>расходы на оплату услуг связи;</w:t>
      </w:r>
    </w:p>
    <w:p w14:paraId="2925E93B" w14:textId="77777777" w:rsidR="00A4346F" w:rsidRDefault="001E7965" w:rsidP="001C7F5B">
      <w:pPr>
        <w:pStyle w:val="ab"/>
        <w:numPr>
          <w:ilvl w:val="1"/>
          <w:numId w:val="11"/>
        </w:numPr>
        <w:spacing w:after="0"/>
        <w:ind w:left="964"/>
        <w:jc w:val="both"/>
      </w:pPr>
      <w:r>
        <w:t>расходы на оплату транспортных услуг;</w:t>
      </w:r>
    </w:p>
    <w:p w14:paraId="2E7145B7" w14:textId="77777777" w:rsidR="00A4346F" w:rsidRDefault="001E7965" w:rsidP="001C7F5B">
      <w:pPr>
        <w:pStyle w:val="ab"/>
        <w:numPr>
          <w:ilvl w:val="1"/>
          <w:numId w:val="11"/>
        </w:numPr>
        <w:spacing w:after="0"/>
        <w:ind w:left="964"/>
        <w:jc w:val="both"/>
      </w:pPr>
      <w:r>
        <w:t>расходы на приобретение материальных запасов, израсходованных на общехозяйственные нужды;</w:t>
      </w:r>
    </w:p>
    <w:p w14:paraId="4A8C49AF" w14:textId="77777777" w:rsidR="00A4346F" w:rsidRDefault="001E7965" w:rsidP="001C7F5B">
      <w:pPr>
        <w:pStyle w:val="ab"/>
        <w:numPr>
          <w:ilvl w:val="1"/>
          <w:numId w:val="11"/>
        </w:numPr>
        <w:spacing w:after="0"/>
        <w:ind w:left="964"/>
        <w:jc w:val="both"/>
      </w:pPr>
      <w:r>
        <w:t>расходы на охрану.</w:t>
      </w:r>
    </w:p>
    <w:p w14:paraId="02F38E01" w14:textId="77777777" w:rsidR="00A4346F" w:rsidRDefault="001E7965" w:rsidP="001C7F5B">
      <w:pPr>
        <w:pStyle w:val="2"/>
        <w:ind w:firstLine="0"/>
      </w:pPr>
      <w:bookmarkStart w:id="88" w:name="_ref_1-83028f4a753243"/>
      <w:r>
        <w:t>В составе общехозяйственных расходов, не распределяемых на себестоимость, отражаются:</w:t>
      </w:r>
      <w:bookmarkEnd w:id="88"/>
    </w:p>
    <w:p w14:paraId="549B5E28" w14:textId="77777777" w:rsidR="00A4346F" w:rsidRDefault="001E7965" w:rsidP="001C7F5B">
      <w:pPr>
        <w:pStyle w:val="ab"/>
        <w:numPr>
          <w:ilvl w:val="1"/>
          <w:numId w:val="12"/>
        </w:numPr>
        <w:spacing w:after="0"/>
        <w:ind w:left="964"/>
        <w:jc w:val="both"/>
      </w:pPr>
      <w:r>
        <w:t>расходы на оплату труда и начисления на выплаты по оплате труда работников, не принимающих участия в оказании услуг;</w:t>
      </w:r>
    </w:p>
    <w:p w14:paraId="6777FB4C" w14:textId="77777777" w:rsidR="00A4346F" w:rsidRDefault="001E7965" w:rsidP="001C7F5B">
      <w:pPr>
        <w:pStyle w:val="ab"/>
        <w:numPr>
          <w:ilvl w:val="1"/>
          <w:numId w:val="12"/>
        </w:numPr>
        <w:spacing w:after="0"/>
        <w:ind w:left="964"/>
        <w:jc w:val="both"/>
      </w:pPr>
      <w:r>
        <w:t>расходы на амортизацию основных средств, которые не задействованы в оказании услуг;</w:t>
      </w:r>
    </w:p>
    <w:p w14:paraId="00F0907E" w14:textId="77777777" w:rsidR="00A4346F" w:rsidRDefault="001E7965" w:rsidP="001C7F5B">
      <w:pPr>
        <w:pStyle w:val="ab"/>
        <w:numPr>
          <w:ilvl w:val="1"/>
          <w:numId w:val="12"/>
        </w:numPr>
        <w:spacing w:after="0"/>
        <w:ind w:left="964"/>
        <w:jc w:val="both"/>
      </w:pPr>
      <w:r>
        <w:t>расходы на содержание и ремонт имущества, не используемого в оказании услуг;</w:t>
      </w:r>
    </w:p>
    <w:p w14:paraId="27E3EB3F" w14:textId="77777777" w:rsidR="00A4346F" w:rsidRDefault="001E7965" w:rsidP="001C7F5B">
      <w:pPr>
        <w:pStyle w:val="ab"/>
        <w:numPr>
          <w:ilvl w:val="1"/>
          <w:numId w:val="12"/>
        </w:numPr>
        <w:spacing w:after="0"/>
        <w:ind w:left="964"/>
        <w:jc w:val="both"/>
      </w:pPr>
      <w:r>
        <w:t>прочие расходы на общехозяйственные нужды.</w:t>
      </w:r>
    </w:p>
    <w:p w14:paraId="6DC48F93" w14:textId="77777777" w:rsidR="00A4346F" w:rsidRDefault="001E7965" w:rsidP="001C7F5B">
      <w:pPr>
        <w:ind w:firstLine="0"/>
      </w:pPr>
      <w:r>
        <w:rPr>
          <w:b/>
        </w:rPr>
        <w:t>Распределение расходов на себестоимость (финансовый результат)</w:t>
      </w:r>
    </w:p>
    <w:p w14:paraId="28C4EEE1" w14:textId="77777777" w:rsidR="00A4346F" w:rsidRDefault="001E7965" w:rsidP="001C7F5B">
      <w:pPr>
        <w:pStyle w:val="2"/>
        <w:ind w:firstLine="0"/>
      </w:pPr>
      <w:bookmarkStart w:id="89" w:name="_ref_1-baf951c6390344"/>
      <w:r>
        <w:t>Прямые затраты относятся на себестоимость способом прямого расчета (фактических затрат).</w:t>
      </w:r>
      <w:bookmarkEnd w:id="89"/>
    </w:p>
    <w:p w14:paraId="260D0256" w14:textId="77777777" w:rsidR="00A4346F" w:rsidRDefault="001E7965" w:rsidP="001C7F5B">
      <w:pPr>
        <w:ind w:firstLine="0"/>
      </w:pPr>
      <w:r>
        <w:rPr>
          <w:i/>
        </w:rPr>
        <w:t xml:space="preserve">(Основание: </w:t>
      </w:r>
      <w:hyperlink r:id="rId219" w:history="1">
        <w:r>
          <w:rPr>
            <w:rStyle w:val="afc"/>
            <w:i/>
          </w:rPr>
          <w:t>п. 134</w:t>
        </w:r>
      </w:hyperlink>
      <w:r>
        <w:rPr>
          <w:i/>
        </w:rPr>
        <w:t xml:space="preserve"> Инструкции № 157н)</w:t>
      </w:r>
    </w:p>
    <w:p w14:paraId="5C1F537D" w14:textId="77777777" w:rsidR="00A4346F" w:rsidRDefault="001E7965" w:rsidP="001C7F5B">
      <w:pPr>
        <w:pStyle w:val="2"/>
        <w:ind w:firstLine="0"/>
      </w:pPr>
      <w:bookmarkStart w:id="90" w:name="_ref_1-0836162a6c994f"/>
      <w:r>
        <w:t xml:space="preserve">Прямые расходы </w:t>
      </w:r>
      <w:r>
        <w:rPr>
          <w:u w:val="single"/>
        </w:rPr>
        <w:t> </w:t>
      </w:r>
      <w:proofErr w:type="gramStart"/>
      <w:r>
        <w:rPr>
          <w:u w:val="single"/>
        </w:rPr>
        <w:t xml:space="preserve">   (</w:t>
      </w:r>
      <w:proofErr w:type="gramEnd"/>
      <w:r>
        <w:rPr>
          <w:u w:val="single"/>
        </w:rPr>
        <w:t>вид расходов)    </w:t>
      </w:r>
      <w:r>
        <w:t xml:space="preserve"> относятся на себестоимость соответствующего вида услуг </w:t>
      </w:r>
      <w:r>
        <w:rPr>
          <w:u w:val="single"/>
        </w:rPr>
        <w:t>    (опишите порядок)    </w:t>
      </w:r>
      <w:r>
        <w:t xml:space="preserve"> на основании </w:t>
      </w:r>
      <w:r>
        <w:rPr>
          <w:i/>
        </w:rPr>
        <w:t>(документ или документы)</w:t>
      </w:r>
      <w:r>
        <w:t>.</w:t>
      </w:r>
      <w:bookmarkEnd w:id="90"/>
    </w:p>
    <w:p w14:paraId="38D2CFBB" w14:textId="77777777" w:rsidR="00A4346F" w:rsidRDefault="001E7965" w:rsidP="001C7F5B">
      <w:pPr>
        <w:ind w:firstLine="0"/>
      </w:pPr>
      <w:r>
        <w:rPr>
          <w:i/>
        </w:rPr>
        <w:t xml:space="preserve">(Основание: </w:t>
      </w:r>
      <w:hyperlink r:id="rId220" w:history="1">
        <w:r>
          <w:rPr>
            <w:rStyle w:val="afc"/>
            <w:i/>
          </w:rPr>
          <w:t>п. 134</w:t>
        </w:r>
      </w:hyperlink>
      <w:r>
        <w:rPr>
          <w:i/>
        </w:rPr>
        <w:t xml:space="preserve"> Инструкции № 157н)</w:t>
      </w:r>
    </w:p>
    <w:p w14:paraId="0A78134D" w14:textId="77777777" w:rsidR="00A4346F" w:rsidRDefault="001E7965" w:rsidP="001C7F5B">
      <w:pPr>
        <w:pStyle w:val="2"/>
        <w:ind w:firstLine="0"/>
      </w:pPr>
      <w:bookmarkStart w:id="91" w:name="_ref_1-28bae423e9f24e"/>
      <w:r>
        <w:t>Накладные расходы распределяются на себестоимость нескольких видов услуг по окончании месяца пропорционально прямым затратам по оплате труда.</w:t>
      </w:r>
      <w:bookmarkEnd w:id="91"/>
    </w:p>
    <w:p w14:paraId="3B8926B2" w14:textId="77777777" w:rsidR="00A4346F" w:rsidRDefault="001E7965" w:rsidP="001C7F5B">
      <w:pPr>
        <w:ind w:firstLine="0"/>
      </w:pPr>
      <w:r>
        <w:rPr>
          <w:i/>
        </w:rPr>
        <w:t xml:space="preserve">(Основание: </w:t>
      </w:r>
      <w:hyperlink r:id="rId221" w:history="1">
        <w:r>
          <w:rPr>
            <w:rStyle w:val="afc"/>
            <w:i/>
          </w:rPr>
          <w:t>п. 134</w:t>
        </w:r>
      </w:hyperlink>
      <w:r>
        <w:rPr>
          <w:i/>
        </w:rPr>
        <w:t xml:space="preserve"> Инструкции № 157н)</w:t>
      </w:r>
    </w:p>
    <w:p w14:paraId="179E5D92" w14:textId="77777777" w:rsidR="00A4346F" w:rsidRDefault="001E7965" w:rsidP="001C7F5B">
      <w:pPr>
        <w:pStyle w:val="2"/>
        <w:ind w:firstLine="0"/>
      </w:pPr>
      <w:bookmarkStart w:id="92" w:name="_ref_1-19d84c6943e94d"/>
      <w:r>
        <w:lastRenderedPageBreak/>
        <w:t>Распределяемые общехозяйственные расходы относятся на себестоимость соответствующего вида услуг по окончании месяца пропорционально объему выручки от реализации.</w:t>
      </w:r>
      <w:bookmarkEnd w:id="92"/>
    </w:p>
    <w:p w14:paraId="31787AE3" w14:textId="77777777" w:rsidR="00A4346F" w:rsidRDefault="001E7965" w:rsidP="001C7F5B">
      <w:pPr>
        <w:ind w:firstLine="0"/>
      </w:pPr>
      <w:r>
        <w:rPr>
          <w:i/>
        </w:rPr>
        <w:t xml:space="preserve">(Основание: </w:t>
      </w:r>
      <w:hyperlink r:id="rId222" w:history="1">
        <w:r>
          <w:rPr>
            <w:rStyle w:val="afc"/>
            <w:i/>
          </w:rPr>
          <w:t>п. п. 134</w:t>
        </w:r>
      </w:hyperlink>
      <w:r>
        <w:rPr>
          <w:i/>
        </w:rPr>
        <w:t xml:space="preserve">, </w:t>
      </w:r>
      <w:hyperlink r:id="rId223" w:history="1">
        <w:r>
          <w:rPr>
            <w:rStyle w:val="afc"/>
            <w:i/>
          </w:rPr>
          <w:t>135</w:t>
        </w:r>
      </w:hyperlink>
      <w:r>
        <w:rPr>
          <w:i/>
        </w:rPr>
        <w:t xml:space="preserve"> Инструкции № 157н)</w:t>
      </w:r>
    </w:p>
    <w:p w14:paraId="760F2FED" w14:textId="77777777" w:rsidR="00A4346F" w:rsidRDefault="001E7965" w:rsidP="001C7F5B">
      <w:pPr>
        <w:pStyle w:val="2"/>
        <w:ind w:firstLine="0"/>
      </w:pPr>
      <w:bookmarkStart w:id="93" w:name="_ref_1-72e3a44032b744"/>
      <w:r>
        <w:t>Не распределяемые на себестоимость общехозяйственные расходы относятся на увеличение расходов текущего финансового года.</w:t>
      </w:r>
      <w:bookmarkEnd w:id="93"/>
    </w:p>
    <w:p w14:paraId="3FAE92A8" w14:textId="77777777" w:rsidR="00A4346F" w:rsidRDefault="001E7965" w:rsidP="001C7F5B">
      <w:pPr>
        <w:ind w:firstLine="0"/>
      </w:pPr>
      <w:r>
        <w:rPr>
          <w:i/>
        </w:rPr>
        <w:t xml:space="preserve">(Основание: </w:t>
      </w:r>
      <w:hyperlink r:id="rId224" w:history="1">
        <w:r>
          <w:rPr>
            <w:rStyle w:val="afc"/>
            <w:i/>
          </w:rPr>
          <w:t>п. 135</w:t>
        </w:r>
      </w:hyperlink>
      <w:r>
        <w:rPr>
          <w:i/>
        </w:rPr>
        <w:t xml:space="preserve"> Инструкции № 157н)</w:t>
      </w:r>
    </w:p>
    <w:p w14:paraId="273CFEBD" w14:textId="77777777" w:rsidR="00A4346F" w:rsidRDefault="001E7965" w:rsidP="001C7F5B">
      <w:pPr>
        <w:pStyle w:val="2"/>
        <w:ind w:firstLine="0"/>
      </w:pPr>
      <w:bookmarkStart w:id="94" w:name="_ref_1-08333e15f38046"/>
      <w:r>
        <w:t xml:space="preserve">При учете затрат незавершенного производства услуг учитываются </w:t>
      </w:r>
      <w:r>
        <w:rPr>
          <w:u w:val="single"/>
        </w:rPr>
        <w:t> </w:t>
      </w:r>
      <w:proofErr w:type="gramStart"/>
      <w:r>
        <w:rPr>
          <w:u w:val="single"/>
        </w:rPr>
        <w:t xml:space="preserve">   </w:t>
      </w:r>
      <w:r>
        <w:rPr>
          <w:i/>
          <w:u w:val="single"/>
        </w:rPr>
        <w:t>(</w:t>
      </w:r>
      <w:proofErr w:type="gramEnd"/>
      <w:r>
        <w:rPr>
          <w:i/>
          <w:u w:val="single"/>
        </w:rPr>
        <w:t>отразить особенности учета затрат)</w:t>
      </w:r>
      <w:r>
        <w:rPr>
          <w:u w:val="single"/>
        </w:rPr>
        <w:t xml:space="preserve">    </w:t>
      </w:r>
      <w:r>
        <w:t>.</w:t>
      </w:r>
      <w:bookmarkEnd w:id="94"/>
    </w:p>
    <w:p w14:paraId="6A056BFA" w14:textId="77777777" w:rsidR="00A4346F" w:rsidRDefault="001E7965" w:rsidP="001C7F5B">
      <w:pPr>
        <w:ind w:firstLine="0"/>
      </w:pPr>
      <w:r>
        <w:rPr>
          <w:i/>
        </w:rPr>
        <w:t xml:space="preserve">(Основание: </w:t>
      </w:r>
      <w:hyperlink r:id="rId225" w:history="1">
        <w:r>
          <w:rPr>
            <w:rStyle w:val="afc"/>
            <w:i/>
          </w:rPr>
          <w:t>п. 33</w:t>
        </w:r>
      </w:hyperlink>
      <w:r>
        <w:rPr>
          <w:i/>
        </w:rPr>
        <w:t xml:space="preserve"> СГС "Запасы")</w:t>
      </w:r>
    </w:p>
    <w:p w14:paraId="6D0C556C" w14:textId="77777777" w:rsidR="00A4346F" w:rsidRDefault="001E7965" w:rsidP="001C7F5B">
      <w:pPr>
        <w:pStyle w:val="1"/>
      </w:pPr>
      <w:bookmarkStart w:id="95" w:name="_ref_1-c612af5079154e"/>
      <w:r>
        <w:t>Денежные средства, денежные эквиваленты и денежные документы</w:t>
      </w:r>
      <w:bookmarkEnd w:id="95"/>
    </w:p>
    <w:p w14:paraId="0D35F6E4" w14:textId="77777777" w:rsidR="00A4346F" w:rsidRDefault="001E7965" w:rsidP="001C7F5B">
      <w:pPr>
        <w:pStyle w:val="2"/>
        <w:ind w:firstLine="0"/>
      </w:pPr>
      <w:bookmarkStart w:id="96" w:name="_ref_1-adc525be85af40"/>
      <w:r>
        <w:t xml:space="preserve">Учет денежных средств осуществляется в соответствии с требованиями, установленными </w:t>
      </w:r>
      <w:hyperlink r:id="rId226" w:history="1">
        <w:r>
          <w:rPr>
            <w:rStyle w:val="afc"/>
          </w:rPr>
          <w:t>Порядком</w:t>
        </w:r>
      </w:hyperlink>
      <w:r>
        <w:t xml:space="preserve"> ведения кассовых операций.</w:t>
      </w:r>
      <w:bookmarkEnd w:id="96"/>
    </w:p>
    <w:p w14:paraId="6A4D369B" w14:textId="77777777" w:rsidR="00A4346F" w:rsidRDefault="001E7965" w:rsidP="001C7F5B">
      <w:pPr>
        <w:ind w:firstLine="0"/>
      </w:pPr>
      <w:r>
        <w:rPr>
          <w:i/>
        </w:rPr>
        <w:t xml:space="preserve">(Основание: </w:t>
      </w:r>
      <w:hyperlink r:id="rId227" w:history="1">
        <w:r>
          <w:rPr>
            <w:rStyle w:val="afc"/>
            <w:i/>
          </w:rPr>
          <w:t>Указание</w:t>
        </w:r>
      </w:hyperlink>
      <w:r>
        <w:rPr>
          <w:i/>
        </w:rPr>
        <w:t xml:space="preserve"> № 3210-У)</w:t>
      </w:r>
    </w:p>
    <w:p w14:paraId="2F34D7D7" w14:textId="13D3473B" w:rsidR="00A4346F" w:rsidRDefault="001E7965" w:rsidP="00231E97">
      <w:pPr>
        <w:pStyle w:val="2"/>
      </w:pPr>
      <w:bookmarkStart w:id="97" w:name="_ref_1-384b1b908cdf44"/>
      <w:r>
        <w:t xml:space="preserve">Кассовая книга </w:t>
      </w:r>
      <w:hyperlink r:id="rId228" w:history="1">
        <w:r>
          <w:rPr>
            <w:rStyle w:val="afc"/>
          </w:rPr>
          <w:t>(ф. 0504514)</w:t>
        </w:r>
      </w:hyperlink>
      <w:r>
        <w:t xml:space="preserve"> оформляется на бумажном носителе с применением компьютерной программы </w:t>
      </w:r>
      <w:r>
        <w:rPr>
          <w:u w:val="single"/>
        </w:rPr>
        <w:t xml:space="preserve">    </w:t>
      </w:r>
      <w:r w:rsidR="00231E97" w:rsidRPr="00231E97">
        <w:rPr>
          <w:u w:val="single"/>
        </w:rPr>
        <w:t>1С:предприятие:</w:t>
      </w:r>
      <w:r w:rsidR="00231E97">
        <w:rPr>
          <w:u w:val="single"/>
        </w:rPr>
        <w:t>8.3</w:t>
      </w:r>
      <w:r>
        <w:t>.</w:t>
      </w:r>
      <w:bookmarkEnd w:id="97"/>
    </w:p>
    <w:p w14:paraId="19490C6E" w14:textId="77777777" w:rsidR="00A4346F" w:rsidRDefault="001E7965" w:rsidP="001C7F5B">
      <w:pPr>
        <w:ind w:firstLine="0"/>
      </w:pPr>
      <w:r>
        <w:rPr>
          <w:i/>
        </w:rPr>
        <w:t xml:space="preserve">(Основание: </w:t>
      </w:r>
      <w:hyperlink r:id="rId229" w:history="1">
        <w:proofErr w:type="spellStart"/>
        <w:r>
          <w:rPr>
            <w:rStyle w:val="afc"/>
            <w:i/>
          </w:rPr>
          <w:t>пп</w:t>
        </w:r>
        <w:proofErr w:type="spellEnd"/>
        <w:r>
          <w:rPr>
            <w:rStyle w:val="afc"/>
            <w:i/>
          </w:rPr>
          <w:t>. 4.7 п. 4</w:t>
        </w:r>
      </w:hyperlink>
      <w:r>
        <w:rPr>
          <w:i/>
        </w:rPr>
        <w:t xml:space="preserve"> Указания № 3210-У, </w:t>
      </w:r>
      <w:hyperlink r:id="rId230" w:history="1">
        <w:r>
          <w:rPr>
            <w:rStyle w:val="afc"/>
            <w:i/>
          </w:rPr>
          <w:t>п. 167</w:t>
        </w:r>
      </w:hyperlink>
      <w:r>
        <w:rPr>
          <w:i/>
        </w:rPr>
        <w:t xml:space="preserve"> Инструкции № 157н)</w:t>
      </w:r>
    </w:p>
    <w:p w14:paraId="226E89B7" w14:textId="77777777" w:rsidR="00A4346F" w:rsidRDefault="001E7965" w:rsidP="001C7F5B">
      <w:pPr>
        <w:pStyle w:val="2"/>
        <w:ind w:firstLine="0"/>
      </w:pPr>
      <w:bookmarkStart w:id="98" w:name="_ref_1-25728a2845f248"/>
      <w:r>
        <w:t>В составе денежных документов учитываются:</w:t>
      </w:r>
      <w:bookmarkEnd w:id="98"/>
    </w:p>
    <w:p w14:paraId="05A5FC56" w14:textId="77777777" w:rsidR="00A4346F" w:rsidRDefault="001E7965" w:rsidP="001C7F5B">
      <w:pPr>
        <w:pStyle w:val="ab"/>
        <w:numPr>
          <w:ilvl w:val="1"/>
          <w:numId w:val="13"/>
        </w:numPr>
        <w:spacing w:after="0"/>
        <w:ind w:left="964"/>
        <w:jc w:val="both"/>
      </w:pPr>
      <w:r>
        <w:t>почтовые конверты с марками, отдельно приобретаемые почтовые марки;</w:t>
      </w:r>
    </w:p>
    <w:p w14:paraId="4BCE3453" w14:textId="77777777" w:rsidR="00A4346F" w:rsidRDefault="001E7965" w:rsidP="001C7F5B">
      <w:pPr>
        <w:pStyle w:val="ab"/>
        <w:numPr>
          <w:ilvl w:val="1"/>
          <w:numId w:val="13"/>
        </w:numPr>
        <w:spacing w:after="0"/>
        <w:ind w:left="964"/>
        <w:jc w:val="both"/>
      </w:pPr>
      <w:r>
        <w:t>топливные карты;</w:t>
      </w:r>
    </w:p>
    <w:p w14:paraId="40BA4020" w14:textId="77777777" w:rsidR="00A4346F" w:rsidRDefault="001E7965" w:rsidP="001C7F5B">
      <w:pPr>
        <w:pStyle w:val="ab"/>
        <w:numPr>
          <w:ilvl w:val="1"/>
          <w:numId w:val="13"/>
        </w:numPr>
        <w:spacing w:after="0"/>
        <w:ind w:left="964"/>
        <w:jc w:val="both"/>
      </w:pPr>
      <w:r>
        <w:t>проездные билеты на проезд в городском пассажирском транспорте;</w:t>
      </w:r>
    </w:p>
    <w:p w14:paraId="443ADBA6" w14:textId="77777777" w:rsidR="00A4346F" w:rsidRDefault="001E7965" w:rsidP="001C7F5B">
      <w:pPr>
        <w:pStyle w:val="ab"/>
        <w:numPr>
          <w:ilvl w:val="1"/>
          <w:numId w:val="13"/>
        </w:numPr>
        <w:spacing w:after="0"/>
        <w:ind w:left="964"/>
        <w:jc w:val="both"/>
      </w:pPr>
      <w:r>
        <w:t>проездные документы, приобретаемые для проезда работников к месту командировки и обратно.</w:t>
      </w:r>
    </w:p>
    <w:p w14:paraId="210948D9" w14:textId="77777777" w:rsidR="00A4346F" w:rsidRDefault="001E7965" w:rsidP="001C7F5B">
      <w:pPr>
        <w:ind w:firstLine="0"/>
      </w:pPr>
      <w:r>
        <w:rPr>
          <w:i/>
        </w:rPr>
        <w:t xml:space="preserve">(Основание: </w:t>
      </w:r>
      <w:hyperlink r:id="rId231" w:history="1">
        <w:r>
          <w:rPr>
            <w:rStyle w:val="afc"/>
            <w:i/>
          </w:rPr>
          <w:t>п. 169</w:t>
        </w:r>
      </w:hyperlink>
      <w:r>
        <w:rPr>
          <w:i/>
        </w:rPr>
        <w:t xml:space="preserve"> Инструкции № 157н)</w:t>
      </w:r>
    </w:p>
    <w:p w14:paraId="7C3C62A1" w14:textId="77777777" w:rsidR="00A4346F" w:rsidRDefault="001E7965" w:rsidP="001C7F5B">
      <w:pPr>
        <w:pStyle w:val="2"/>
        <w:ind w:firstLine="0"/>
      </w:pPr>
      <w:bookmarkStart w:id="99" w:name="_ref_1-400fb103444645"/>
      <w:r>
        <w:t>Денежные документы принимаются в кассу и учитываются по первоначальной стоимости, сформированной в объеме фактических затрат, с учетом всех налогов, в том числе возмещаемых.</w:t>
      </w:r>
      <w:bookmarkEnd w:id="99"/>
    </w:p>
    <w:p w14:paraId="33A0A45D" w14:textId="77777777" w:rsidR="00A4346F" w:rsidRDefault="001E7965" w:rsidP="001C7F5B">
      <w:pPr>
        <w:ind w:firstLine="0"/>
      </w:pPr>
      <w:r>
        <w:rPr>
          <w:i/>
        </w:rPr>
        <w:t xml:space="preserve">(Основание: </w:t>
      </w:r>
      <w:hyperlink r:id="rId232" w:history="1">
        <w:r>
          <w:rPr>
            <w:rStyle w:val="afc"/>
            <w:i/>
          </w:rPr>
          <w:t>п. 9</w:t>
        </w:r>
      </w:hyperlink>
      <w:r>
        <w:rPr>
          <w:i/>
        </w:rPr>
        <w:t xml:space="preserve"> СГС "Учетная политика")</w:t>
      </w:r>
    </w:p>
    <w:p w14:paraId="34CE5096" w14:textId="77777777" w:rsidR="00A4346F" w:rsidRDefault="001E7965" w:rsidP="001C7F5B">
      <w:pPr>
        <w:pStyle w:val="1"/>
      </w:pPr>
      <w:bookmarkStart w:id="100" w:name="_ref_1-39ac8562ec9841"/>
      <w:r>
        <w:t>Долговые обязательства</w:t>
      </w:r>
      <w:bookmarkEnd w:id="100"/>
    </w:p>
    <w:p w14:paraId="69F66B4C" w14:textId="77777777" w:rsidR="00A4346F" w:rsidRDefault="001E7965" w:rsidP="001C7F5B">
      <w:pPr>
        <w:pStyle w:val="2"/>
        <w:ind w:firstLine="0"/>
      </w:pPr>
      <w:bookmarkStart w:id="101" w:name="_ref_1-c2645c3fbfe146"/>
      <w:r>
        <w:t>Долговые обязательства признаются краткосрочными, если они имеют срок погашения не более 12 месяцев после отчетной даты или классифицируются таковыми в соответствии с нормативными правовыми актами.</w:t>
      </w:r>
      <w:bookmarkEnd w:id="101"/>
    </w:p>
    <w:p w14:paraId="2D7F3686" w14:textId="77777777" w:rsidR="00A4346F" w:rsidRDefault="001E7965" w:rsidP="001C7F5B">
      <w:pPr>
        <w:ind w:firstLine="0"/>
      </w:pPr>
      <w:r>
        <w:rPr>
          <w:i/>
        </w:rPr>
        <w:t xml:space="preserve">(Основание: </w:t>
      </w:r>
      <w:hyperlink r:id="rId233" w:history="1">
        <w:r>
          <w:rPr>
            <w:rStyle w:val="afc"/>
            <w:i/>
          </w:rPr>
          <w:t>п. 27</w:t>
        </w:r>
      </w:hyperlink>
      <w:r>
        <w:rPr>
          <w:i/>
        </w:rPr>
        <w:t xml:space="preserve"> СГС "Представление отчетности", </w:t>
      </w:r>
      <w:hyperlink r:id="rId234" w:history="1">
        <w:r>
          <w:rPr>
            <w:rStyle w:val="afc"/>
            <w:i/>
          </w:rPr>
          <w:t>п. 248</w:t>
        </w:r>
      </w:hyperlink>
      <w:r>
        <w:rPr>
          <w:i/>
        </w:rPr>
        <w:t xml:space="preserve"> Инструкции № 157н)</w:t>
      </w:r>
    </w:p>
    <w:p w14:paraId="045B8C73" w14:textId="77777777" w:rsidR="00A4346F" w:rsidRDefault="001E7965" w:rsidP="001C7F5B">
      <w:pPr>
        <w:pStyle w:val="2"/>
        <w:ind w:firstLine="0"/>
      </w:pPr>
      <w:bookmarkStart w:id="102" w:name="_ref_1-1bd980e7842b4e"/>
      <w:r>
        <w:t>Долговые обязательства, которые не относятся к краткосрочным, классифицируются как долгосрочные.</w:t>
      </w:r>
      <w:bookmarkEnd w:id="102"/>
    </w:p>
    <w:p w14:paraId="4727BC1E" w14:textId="77777777" w:rsidR="00A4346F" w:rsidRDefault="001E7965" w:rsidP="001C7F5B">
      <w:pPr>
        <w:ind w:firstLine="0"/>
      </w:pPr>
      <w:r>
        <w:rPr>
          <w:i/>
        </w:rPr>
        <w:t xml:space="preserve">(Основание: </w:t>
      </w:r>
      <w:hyperlink r:id="rId235" w:history="1">
        <w:r>
          <w:rPr>
            <w:rStyle w:val="afc"/>
            <w:i/>
          </w:rPr>
          <w:t>п. 27</w:t>
        </w:r>
      </w:hyperlink>
      <w:r>
        <w:rPr>
          <w:i/>
        </w:rPr>
        <w:t xml:space="preserve"> СГС "Представление отчетности", </w:t>
      </w:r>
      <w:hyperlink r:id="rId236" w:history="1">
        <w:r>
          <w:rPr>
            <w:rStyle w:val="afc"/>
            <w:i/>
          </w:rPr>
          <w:t>п. 248</w:t>
        </w:r>
      </w:hyperlink>
      <w:r>
        <w:rPr>
          <w:i/>
        </w:rPr>
        <w:t xml:space="preserve"> Инструкции № 157н)</w:t>
      </w:r>
    </w:p>
    <w:p w14:paraId="5A68A868" w14:textId="77777777" w:rsidR="00A4346F" w:rsidRDefault="001E7965" w:rsidP="001C7F5B">
      <w:pPr>
        <w:pStyle w:val="2"/>
        <w:ind w:firstLine="0"/>
      </w:pPr>
      <w:bookmarkStart w:id="103" w:name="_ref_1-ab4b2446379f4f"/>
      <w:r>
        <w:t xml:space="preserve">Для аналитического учета краткосрочных долговых обязательств к 23-му разряду номера счета 0 301 00 000 через точку добавляется код </w:t>
      </w:r>
      <w:r>
        <w:rPr>
          <w:u w:val="single"/>
        </w:rPr>
        <w:t> </w:t>
      </w:r>
      <w:proofErr w:type="gramStart"/>
      <w:r>
        <w:rPr>
          <w:u w:val="single"/>
        </w:rPr>
        <w:t xml:space="preserve">   (</w:t>
      </w:r>
      <w:proofErr w:type="gramEnd"/>
      <w:r>
        <w:rPr>
          <w:u w:val="single"/>
        </w:rPr>
        <w:t>номер или буквы аналитического кода для учета краткосрочных обязательств)    </w:t>
      </w:r>
      <w:r>
        <w:t xml:space="preserve"> "Долговое обязательство краткосрочное".</w:t>
      </w:r>
      <w:bookmarkEnd w:id="103"/>
    </w:p>
    <w:p w14:paraId="7C1191FE" w14:textId="77777777" w:rsidR="00A4346F" w:rsidRDefault="001E7965" w:rsidP="001C7F5B">
      <w:pPr>
        <w:ind w:firstLine="0"/>
      </w:pPr>
      <w:r>
        <w:rPr>
          <w:i/>
        </w:rPr>
        <w:t xml:space="preserve">(Основание: </w:t>
      </w:r>
      <w:hyperlink r:id="rId237" w:history="1">
        <w:r>
          <w:rPr>
            <w:rStyle w:val="afc"/>
            <w:i/>
          </w:rPr>
          <w:t>п. 4</w:t>
        </w:r>
      </w:hyperlink>
      <w:r>
        <w:rPr>
          <w:i/>
        </w:rPr>
        <w:t xml:space="preserve"> Инструкции № 174н)</w:t>
      </w:r>
    </w:p>
    <w:p w14:paraId="491AB2E9" w14:textId="77777777" w:rsidR="00A4346F" w:rsidRDefault="001E7965" w:rsidP="001C7F5B">
      <w:pPr>
        <w:pStyle w:val="2"/>
        <w:ind w:firstLine="0"/>
      </w:pPr>
      <w:bookmarkStart w:id="104" w:name="_ref_1-55e24611886645"/>
      <w:r>
        <w:lastRenderedPageBreak/>
        <w:t xml:space="preserve">Для аналитического учета долгосрочных долговых обязательств к 23-му разряду номера счета 0 301 00 000 через точку добавляется код </w:t>
      </w:r>
      <w:r>
        <w:rPr>
          <w:u w:val="single"/>
        </w:rPr>
        <w:t> </w:t>
      </w:r>
      <w:proofErr w:type="gramStart"/>
      <w:r>
        <w:rPr>
          <w:u w:val="single"/>
        </w:rPr>
        <w:t xml:space="preserve">   (</w:t>
      </w:r>
      <w:proofErr w:type="gramEnd"/>
      <w:r>
        <w:rPr>
          <w:u w:val="single"/>
        </w:rPr>
        <w:t>номер или буквы аналитического кода для учета долгосрочных обязательств)    </w:t>
      </w:r>
      <w:r>
        <w:t xml:space="preserve"> "Долговое обязательство долгосрочное".</w:t>
      </w:r>
      <w:bookmarkEnd w:id="104"/>
    </w:p>
    <w:p w14:paraId="204E7561" w14:textId="77777777" w:rsidR="00A4346F" w:rsidRDefault="001E7965" w:rsidP="001C7F5B">
      <w:pPr>
        <w:ind w:firstLine="0"/>
      </w:pPr>
      <w:r>
        <w:rPr>
          <w:i/>
        </w:rPr>
        <w:t xml:space="preserve">(Основание: </w:t>
      </w:r>
      <w:hyperlink r:id="rId238" w:history="1">
        <w:r>
          <w:rPr>
            <w:rStyle w:val="afc"/>
            <w:i/>
          </w:rPr>
          <w:t>п. 4</w:t>
        </w:r>
      </w:hyperlink>
      <w:r>
        <w:rPr>
          <w:i/>
        </w:rPr>
        <w:t xml:space="preserve"> Инструкции № 174н)</w:t>
      </w:r>
    </w:p>
    <w:p w14:paraId="7CF9D0D1" w14:textId="77777777" w:rsidR="00A4346F" w:rsidRDefault="001E7965" w:rsidP="001C7F5B">
      <w:pPr>
        <w:pStyle w:val="1"/>
      </w:pPr>
      <w:bookmarkStart w:id="105" w:name="_ref_1-8fd5a8c2a3d04f"/>
      <w:r>
        <w:t>Расчеты с дебиторами и кредиторами</w:t>
      </w:r>
      <w:bookmarkEnd w:id="105"/>
    </w:p>
    <w:p w14:paraId="16CCE62D" w14:textId="77777777" w:rsidR="00A4346F" w:rsidRDefault="001E7965" w:rsidP="001C7F5B">
      <w:pPr>
        <w:pStyle w:val="2"/>
        <w:ind w:firstLine="0"/>
      </w:pPr>
      <w:bookmarkStart w:id="106" w:name="_ref_1-2469639581744d"/>
      <w:r>
        <w:t>Сумма ущерба от недостач (хищений) материальных ценностей определяется исходя из текущей восстановительной стоимости, устанавливаемой комиссией по поступлению и выбытию активов.</w:t>
      </w:r>
      <w:bookmarkEnd w:id="106"/>
    </w:p>
    <w:p w14:paraId="4DA716C0" w14:textId="77777777" w:rsidR="00A4346F" w:rsidRDefault="001E7965" w:rsidP="001C7F5B">
      <w:pPr>
        <w:ind w:firstLine="0"/>
      </w:pPr>
      <w:r>
        <w:rPr>
          <w:i/>
        </w:rPr>
        <w:t xml:space="preserve">(Основание: </w:t>
      </w:r>
      <w:hyperlink r:id="rId239" w:history="1">
        <w:r>
          <w:rPr>
            <w:rStyle w:val="afc"/>
            <w:i/>
          </w:rPr>
          <w:t>п. 220</w:t>
        </w:r>
      </w:hyperlink>
      <w:r>
        <w:rPr>
          <w:i/>
        </w:rPr>
        <w:t xml:space="preserve"> Инструкции № 157н)</w:t>
      </w:r>
    </w:p>
    <w:p w14:paraId="1E20ABC1" w14:textId="77777777" w:rsidR="00A4346F" w:rsidRDefault="001E7965" w:rsidP="001C7F5B">
      <w:pPr>
        <w:pStyle w:val="2"/>
        <w:ind w:firstLine="0"/>
      </w:pPr>
      <w:bookmarkStart w:id="107" w:name="_ref_1-137a66bb71a84b"/>
      <w:r>
        <w:t xml:space="preserve">Задолженность дебиторов по штрафам, пеням, иным санкциям, предусмотренным контрактом (договором, соглашением), заключенным в соответствии с Федеральным </w:t>
      </w:r>
      <w:hyperlink r:id="rId240" w:history="1">
        <w:r>
          <w:rPr>
            <w:rStyle w:val="afc"/>
          </w:rPr>
          <w:t>законом</w:t>
        </w:r>
      </w:hyperlink>
      <w:r>
        <w:t xml:space="preserve"> от 05.04.2013 № 44-ФЗ отражается в учете на дату возникновения права соответствующего требования в соответствии с контрактом (договором, соглашением) на основании бухгалтерской справки с приложением обоснованного расчета. При этом пени начисляются на конец каждого месяца и (или) на дату прекращения оснований для их дальнейшего начисления.</w:t>
      </w:r>
      <w:bookmarkEnd w:id="107"/>
    </w:p>
    <w:p w14:paraId="6669C315" w14:textId="77777777" w:rsidR="00A4346F" w:rsidRDefault="001E7965" w:rsidP="001C7F5B">
      <w:pPr>
        <w:ind w:firstLine="0"/>
      </w:pPr>
      <w:r>
        <w:t>В случае если контрагент не согласен с предъявленным требованием, оспариваемая задолженность отражается в составе доходов будущих периодов. По факту определения судом размера соответствующих платежей на основании вступившего в силу судебного акта данная сумма со счета учета доходов будущих периодов относится на доходы текущего периода, а разница списывается на уменьшение ранее отраженной дебиторской задолженности.</w:t>
      </w:r>
    </w:p>
    <w:p w14:paraId="026DF0C6" w14:textId="77777777" w:rsidR="00A4346F" w:rsidRDefault="001E7965" w:rsidP="001C7F5B">
      <w:pPr>
        <w:ind w:firstLine="0"/>
      </w:pPr>
      <w:r>
        <w:rPr>
          <w:i/>
        </w:rPr>
        <w:t xml:space="preserve">(Основание: </w:t>
      </w:r>
      <w:hyperlink r:id="rId241" w:history="1">
        <w:r>
          <w:rPr>
            <w:rStyle w:val="afc"/>
            <w:i/>
          </w:rPr>
          <w:t>п. 34</w:t>
        </w:r>
      </w:hyperlink>
      <w:r>
        <w:rPr>
          <w:i/>
        </w:rPr>
        <w:t xml:space="preserve"> СГС "Доходы", </w:t>
      </w:r>
      <w:hyperlink r:id="rId242" w:history="1">
        <w:r>
          <w:rPr>
            <w:rStyle w:val="afc"/>
            <w:i/>
          </w:rPr>
          <w:t>Письмо</w:t>
        </w:r>
      </w:hyperlink>
      <w:r>
        <w:rPr>
          <w:i/>
        </w:rPr>
        <w:t xml:space="preserve"> Минфина России от 18.10.2018 № 02-07-10/75014)</w:t>
      </w:r>
    </w:p>
    <w:p w14:paraId="4EBA7DDF" w14:textId="77777777" w:rsidR="00A4346F" w:rsidRDefault="001E7965" w:rsidP="001C7F5B">
      <w:pPr>
        <w:pStyle w:val="2"/>
        <w:ind w:firstLine="0"/>
      </w:pPr>
      <w:bookmarkStart w:id="108" w:name="_ref_1-12e5f21d92a542"/>
      <w:r>
        <w:t>Задолженность дебиторов по предъявленным к ним штрафам, пеням, иным санкциям по договорам, заключенным не в рамках контрактной системы, отражается в учете при признании задолженности дебитором или в момент вступления в законную силу решения суда об их взыскании.</w:t>
      </w:r>
      <w:bookmarkEnd w:id="108"/>
    </w:p>
    <w:p w14:paraId="637BB8B7" w14:textId="77777777" w:rsidR="00A4346F" w:rsidRDefault="001E7965" w:rsidP="001C7F5B">
      <w:pPr>
        <w:ind w:firstLine="0"/>
      </w:pPr>
      <w:r>
        <w:rPr>
          <w:i/>
        </w:rPr>
        <w:t xml:space="preserve">(Основание: </w:t>
      </w:r>
      <w:hyperlink r:id="rId243" w:history="1">
        <w:r>
          <w:rPr>
            <w:rStyle w:val="afc"/>
            <w:i/>
          </w:rPr>
          <w:t>п. 9</w:t>
        </w:r>
      </w:hyperlink>
      <w:r>
        <w:rPr>
          <w:i/>
        </w:rPr>
        <w:t xml:space="preserve"> СГС "Учетная политика")</w:t>
      </w:r>
    </w:p>
    <w:p w14:paraId="1C6A3A1F" w14:textId="77777777" w:rsidR="00A4346F" w:rsidRDefault="001E7965" w:rsidP="001C7F5B">
      <w:pPr>
        <w:pStyle w:val="2"/>
        <w:ind w:firstLine="0"/>
      </w:pPr>
      <w:bookmarkStart w:id="109" w:name="_ref_1-18a209e5740641"/>
      <w:r>
        <w:t>Поступление денежных средств от виновного лица в погашение ущерба, причиненного финансовым активам, отражается по тому же коду финансового обеспечения (деятельности), по которому осуществлялся их учет.</w:t>
      </w:r>
      <w:bookmarkEnd w:id="109"/>
    </w:p>
    <w:p w14:paraId="3244717B" w14:textId="77777777" w:rsidR="00A4346F" w:rsidRDefault="001E7965" w:rsidP="001C7F5B">
      <w:pPr>
        <w:ind w:firstLine="0"/>
      </w:pPr>
      <w:r>
        <w:rPr>
          <w:i/>
        </w:rPr>
        <w:t xml:space="preserve">(Основание: </w:t>
      </w:r>
      <w:hyperlink r:id="rId244" w:history="1">
        <w:r>
          <w:rPr>
            <w:rStyle w:val="afc"/>
            <w:i/>
          </w:rPr>
          <w:t>п. 9</w:t>
        </w:r>
      </w:hyperlink>
      <w:r>
        <w:rPr>
          <w:i/>
        </w:rPr>
        <w:t xml:space="preserve"> СГС "Учетная политика")</w:t>
      </w:r>
    </w:p>
    <w:p w14:paraId="06C25AB2" w14:textId="77777777" w:rsidR="00A4346F" w:rsidRDefault="001E7965" w:rsidP="001C7F5B">
      <w:pPr>
        <w:pStyle w:val="2"/>
        <w:ind w:firstLine="0"/>
      </w:pPr>
      <w:bookmarkStart w:id="110" w:name="_ref_1-a7d36e424a954b"/>
      <w:r>
        <w:t>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0 401 10 172.</w:t>
      </w:r>
      <w:bookmarkEnd w:id="110"/>
    </w:p>
    <w:p w14:paraId="691E1E6D" w14:textId="77777777" w:rsidR="00A4346F" w:rsidRDefault="001E7965" w:rsidP="001C7F5B">
      <w:pPr>
        <w:ind w:firstLine="0"/>
      </w:pPr>
      <w:r>
        <w:rPr>
          <w:i/>
        </w:rPr>
        <w:t xml:space="preserve">(Основание: </w:t>
      </w:r>
      <w:hyperlink r:id="rId245" w:history="1">
        <w:r>
          <w:rPr>
            <w:rStyle w:val="afc"/>
            <w:i/>
          </w:rPr>
          <w:t>п. 9</w:t>
        </w:r>
      </w:hyperlink>
      <w:r>
        <w:rPr>
          <w:i/>
        </w:rPr>
        <w:t xml:space="preserve"> СГС "Учетная политика")</w:t>
      </w:r>
    </w:p>
    <w:p w14:paraId="43822B8A" w14:textId="77777777" w:rsidR="00A4346F" w:rsidRDefault="001E7965" w:rsidP="001C7F5B">
      <w:pPr>
        <w:pStyle w:val="2"/>
        <w:ind w:firstLine="0"/>
      </w:pPr>
      <w:bookmarkStart w:id="111" w:name="_ref_1-c1120298ceed47"/>
      <w:r>
        <w:t>Показатель размера расчетов с учредителем корректируется ежегодно перед составлением годовой отчетности.</w:t>
      </w:r>
      <w:bookmarkEnd w:id="111"/>
    </w:p>
    <w:p w14:paraId="73CD3535" w14:textId="77777777" w:rsidR="00A4346F" w:rsidRDefault="001E7965" w:rsidP="001C7F5B">
      <w:pPr>
        <w:ind w:firstLine="0"/>
      </w:pPr>
      <w:r>
        <w:rPr>
          <w:i/>
        </w:rPr>
        <w:t xml:space="preserve">(Основание: </w:t>
      </w:r>
      <w:hyperlink r:id="rId246" w:history="1">
        <w:r>
          <w:rPr>
            <w:rStyle w:val="afc"/>
            <w:i/>
          </w:rPr>
          <w:t>п. 74</w:t>
        </w:r>
      </w:hyperlink>
      <w:r>
        <w:rPr>
          <w:i/>
        </w:rPr>
        <w:t xml:space="preserve"> Инструкции № 162н)</w:t>
      </w:r>
    </w:p>
    <w:p w14:paraId="227F178F" w14:textId="77777777" w:rsidR="00A4346F" w:rsidRDefault="001E7965" w:rsidP="001C7F5B">
      <w:pPr>
        <w:pStyle w:val="2"/>
        <w:ind w:firstLine="0"/>
      </w:pPr>
      <w:bookmarkStart w:id="112" w:name="_ref_1-54cadb0d41b040"/>
      <w:r>
        <w:t xml:space="preserve">На суммы изменений показателя счета 0 210 06 000 учредителю направляется Извещение </w:t>
      </w:r>
      <w:hyperlink r:id="rId247" w:history="1">
        <w:r>
          <w:rPr>
            <w:rStyle w:val="afc"/>
          </w:rPr>
          <w:t>(ф. 0504805)</w:t>
        </w:r>
      </w:hyperlink>
      <w:r>
        <w:t>.</w:t>
      </w:r>
      <w:bookmarkEnd w:id="112"/>
    </w:p>
    <w:p w14:paraId="00B7929C" w14:textId="77777777" w:rsidR="00A4346F" w:rsidRDefault="001E7965" w:rsidP="001C7F5B">
      <w:pPr>
        <w:ind w:firstLine="0"/>
      </w:pPr>
      <w:r>
        <w:rPr>
          <w:i/>
        </w:rPr>
        <w:t xml:space="preserve">(Основание: </w:t>
      </w:r>
      <w:hyperlink r:id="rId248" w:history="1">
        <w:r>
          <w:rPr>
            <w:rStyle w:val="afc"/>
            <w:i/>
          </w:rPr>
          <w:t>п. 9</w:t>
        </w:r>
      </w:hyperlink>
      <w:r>
        <w:rPr>
          <w:i/>
        </w:rPr>
        <w:t xml:space="preserve"> СГС "Учетная политика")</w:t>
      </w:r>
    </w:p>
    <w:p w14:paraId="1D800CFE" w14:textId="77777777" w:rsidR="00A4346F" w:rsidRDefault="001E7965" w:rsidP="001C7F5B">
      <w:pPr>
        <w:pStyle w:val="2"/>
        <w:ind w:firstLine="0"/>
      </w:pPr>
      <w:bookmarkStart w:id="113" w:name="_ref_1-2487a684569545"/>
      <w:r>
        <w:t xml:space="preserve">Аналитический учет расчетов с подотчетными лицами ведется в Карточке учета средств и расчетов </w:t>
      </w:r>
      <w:hyperlink r:id="rId249" w:history="1">
        <w:r>
          <w:rPr>
            <w:rStyle w:val="afc"/>
          </w:rPr>
          <w:t>(ф. 0504051)</w:t>
        </w:r>
      </w:hyperlink>
      <w:r>
        <w:t>.</w:t>
      </w:r>
      <w:bookmarkEnd w:id="113"/>
    </w:p>
    <w:p w14:paraId="547F2718" w14:textId="77777777" w:rsidR="00A4346F" w:rsidRDefault="001E7965" w:rsidP="001C7F5B">
      <w:pPr>
        <w:ind w:firstLine="0"/>
      </w:pPr>
      <w:r>
        <w:rPr>
          <w:i/>
        </w:rPr>
        <w:lastRenderedPageBreak/>
        <w:t xml:space="preserve">(Основание: </w:t>
      </w:r>
      <w:hyperlink r:id="rId250" w:history="1">
        <w:r>
          <w:rPr>
            <w:rStyle w:val="afc"/>
            <w:i/>
          </w:rPr>
          <w:t>п. 218</w:t>
        </w:r>
      </w:hyperlink>
      <w:r>
        <w:rPr>
          <w:i/>
        </w:rPr>
        <w:t xml:space="preserve"> Инструкции № 157н)</w:t>
      </w:r>
    </w:p>
    <w:p w14:paraId="2D0B9940" w14:textId="77777777" w:rsidR="00A4346F" w:rsidRDefault="001E7965" w:rsidP="001C7F5B">
      <w:pPr>
        <w:pStyle w:val="2"/>
        <w:ind w:firstLine="0"/>
      </w:pPr>
      <w:bookmarkStart w:id="114" w:name="_ref_1-30a8597693694b"/>
      <w:r>
        <w:t>Аналитический учет расчетов с поставщиками за поставленные материальные ценности, оказанные услуги, выполненные работы ведется в Карточке учета средств и расчетов (</w:t>
      </w:r>
      <w:hyperlink r:id="rId251" w:history="1">
        <w:r>
          <w:rPr>
            <w:rStyle w:val="afc"/>
          </w:rPr>
          <w:t>ф. 0504051</w:t>
        </w:r>
      </w:hyperlink>
      <w:r>
        <w:t>).</w:t>
      </w:r>
      <w:bookmarkEnd w:id="114"/>
    </w:p>
    <w:p w14:paraId="31030005" w14:textId="77777777" w:rsidR="00A4346F" w:rsidRDefault="001E7965" w:rsidP="001C7F5B">
      <w:pPr>
        <w:ind w:firstLine="0"/>
      </w:pPr>
      <w:r>
        <w:rPr>
          <w:i/>
        </w:rPr>
        <w:t xml:space="preserve">(Основание: </w:t>
      </w:r>
      <w:hyperlink r:id="rId252" w:history="1">
        <w:r>
          <w:rPr>
            <w:rStyle w:val="afc"/>
            <w:i/>
          </w:rPr>
          <w:t>п. 257</w:t>
        </w:r>
      </w:hyperlink>
      <w:r>
        <w:rPr>
          <w:i/>
        </w:rPr>
        <w:t xml:space="preserve"> Инструкции № 157н)</w:t>
      </w:r>
    </w:p>
    <w:p w14:paraId="5B249C80" w14:textId="77777777" w:rsidR="00A4346F" w:rsidRDefault="001E7965" w:rsidP="001C7F5B">
      <w:pPr>
        <w:pStyle w:val="2"/>
        <w:ind w:firstLine="0"/>
      </w:pPr>
      <w:bookmarkStart w:id="115" w:name="_ref_1-e3ea9b3ebfbc4d"/>
      <w:r>
        <w:t>Аналитический учет расчетов по платежам в бюджеты ведется в Карточке учета средств и расчетов (</w:t>
      </w:r>
      <w:hyperlink r:id="rId253" w:history="1">
        <w:r>
          <w:rPr>
            <w:rStyle w:val="afc"/>
          </w:rPr>
          <w:t>ф. 0504051</w:t>
        </w:r>
      </w:hyperlink>
      <w:r>
        <w:t>).</w:t>
      </w:r>
      <w:bookmarkEnd w:id="115"/>
    </w:p>
    <w:p w14:paraId="2694CECA" w14:textId="77777777" w:rsidR="00A4346F" w:rsidRDefault="001E7965" w:rsidP="001C7F5B">
      <w:pPr>
        <w:ind w:firstLine="0"/>
      </w:pPr>
      <w:r>
        <w:rPr>
          <w:i/>
        </w:rPr>
        <w:t xml:space="preserve">(Основание: </w:t>
      </w:r>
      <w:hyperlink r:id="rId254" w:history="1">
        <w:r>
          <w:rPr>
            <w:rStyle w:val="afc"/>
            <w:i/>
          </w:rPr>
          <w:t>п. 264</w:t>
        </w:r>
      </w:hyperlink>
      <w:r>
        <w:rPr>
          <w:i/>
        </w:rPr>
        <w:t xml:space="preserve"> Инструкции № 157н)</w:t>
      </w:r>
    </w:p>
    <w:p w14:paraId="35CDF1A0" w14:textId="77777777" w:rsidR="00A4346F" w:rsidRDefault="001E7965" w:rsidP="001C7F5B">
      <w:pPr>
        <w:pStyle w:val="2"/>
        <w:ind w:firstLine="0"/>
      </w:pPr>
      <w:bookmarkStart w:id="116" w:name="_ref_1-0ca738b5835e41"/>
      <w:r>
        <w:t>Аналитический учет расчетов по оплате труда ведется по структурным подразделениям.</w:t>
      </w:r>
      <w:bookmarkEnd w:id="116"/>
    </w:p>
    <w:p w14:paraId="38BB6396" w14:textId="77777777" w:rsidR="00A4346F" w:rsidRDefault="001E7965" w:rsidP="001C7F5B">
      <w:pPr>
        <w:ind w:firstLine="0"/>
      </w:pPr>
      <w:r>
        <w:rPr>
          <w:i/>
        </w:rPr>
        <w:t xml:space="preserve">(Основание: </w:t>
      </w:r>
      <w:hyperlink r:id="rId255" w:history="1">
        <w:r>
          <w:rPr>
            <w:rStyle w:val="afc"/>
            <w:i/>
          </w:rPr>
          <w:t>п. 257</w:t>
        </w:r>
      </w:hyperlink>
      <w:r>
        <w:rPr>
          <w:i/>
        </w:rPr>
        <w:t xml:space="preserve"> Инструкции № 157н)</w:t>
      </w:r>
    </w:p>
    <w:p w14:paraId="07E850E1" w14:textId="77777777" w:rsidR="00A4346F" w:rsidRDefault="001E7965" w:rsidP="001C7F5B">
      <w:pPr>
        <w:pStyle w:val="2"/>
        <w:ind w:firstLine="0"/>
      </w:pPr>
      <w:bookmarkStart w:id="117" w:name="_ref_1-58646ddda2a743"/>
      <w:r>
        <w:t>Сверка персонифицированных данных управленческого учета с показателями балансовых счетов осуществляется ежеквартально на первое число месяца, следующего за отчетным кварталом.</w:t>
      </w:r>
      <w:bookmarkEnd w:id="117"/>
    </w:p>
    <w:p w14:paraId="767383FA" w14:textId="77777777" w:rsidR="00A4346F" w:rsidRDefault="001E7965" w:rsidP="001C7F5B">
      <w:pPr>
        <w:ind w:firstLine="0"/>
      </w:pPr>
      <w:r>
        <w:rPr>
          <w:i/>
        </w:rPr>
        <w:t xml:space="preserve">(Основание: </w:t>
      </w:r>
      <w:hyperlink r:id="rId256" w:history="1">
        <w:r>
          <w:rPr>
            <w:rStyle w:val="afc"/>
            <w:i/>
          </w:rPr>
          <w:t>п. 257</w:t>
        </w:r>
      </w:hyperlink>
      <w:r>
        <w:rPr>
          <w:i/>
        </w:rPr>
        <w:t xml:space="preserve"> Инструкции № 157н)</w:t>
      </w:r>
    </w:p>
    <w:p w14:paraId="489B0F85" w14:textId="77777777" w:rsidR="00A4346F" w:rsidRDefault="001E7965" w:rsidP="001C7F5B">
      <w:pPr>
        <w:pStyle w:val="2"/>
        <w:ind w:firstLine="0"/>
      </w:pPr>
      <w:bookmarkStart w:id="118" w:name="_ref_1-f4c21c54de794e"/>
      <w:r>
        <w:t>В Табеле учета использования рабочего времени (</w:t>
      </w:r>
      <w:hyperlink r:id="rId257" w:history="1">
        <w:r>
          <w:rPr>
            <w:rStyle w:val="afc"/>
          </w:rPr>
          <w:t>ф. 0504421</w:t>
        </w:r>
      </w:hyperlink>
      <w:r>
        <w:t>) отражаются фактические затраты рабочего времени.</w:t>
      </w:r>
      <w:bookmarkEnd w:id="118"/>
    </w:p>
    <w:p w14:paraId="7FAF4B56" w14:textId="77777777" w:rsidR="00A4346F" w:rsidRDefault="001E7965" w:rsidP="001C7F5B">
      <w:pPr>
        <w:ind w:firstLine="0"/>
      </w:pPr>
      <w:r>
        <w:rPr>
          <w:i/>
        </w:rPr>
        <w:t xml:space="preserve">(Основание: Методические </w:t>
      </w:r>
      <w:hyperlink r:id="rId258" w:history="1">
        <w:r>
          <w:rPr>
            <w:rStyle w:val="afc"/>
            <w:i/>
          </w:rPr>
          <w:t>указания</w:t>
        </w:r>
      </w:hyperlink>
      <w:r>
        <w:rPr>
          <w:i/>
        </w:rPr>
        <w:t xml:space="preserve"> № 52н)</w:t>
      </w:r>
    </w:p>
    <w:p w14:paraId="02EA2346" w14:textId="77777777" w:rsidR="00A4346F" w:rsidRDefault="001E7965" w:rsidP="001C7F5B">
      <w:pPr>
        <w:pStyle w:val="2"/>
        <w:ind w:firstLine="0"/>
      </w:pPr>
      <w:bookmarkStart w:id="119" w:name="_ref_1-5da98327652146"/>
      <w:r>
        <w:t xml:space="preserve">В целях формирования в годовой бухгалтерской (финансовой) отчетности информации об операциях со связанными сторонами к 23-му разряду номера соответствующего счета учета через точку добавляется код </w:t>
      </w:r>
      <w:r>
        <w:rPr>
          <w:u w:val="single"/>
        </w:rPr>
        <w:t> </w:t>
      </w:r>
      <w:proofErr w:type="gramStart"/>
      <w:r>
        <w:rPr>
          <w:u w:val="single"/>
        </w:rPr>
        <w:t xml:space="preserve">   (</w:t>
      </w:r>
      <w:proofErr w:type="gramEnd"/>
      <w:r>
        <w:rPr>
          <w:u w:val="single"/>
        </w:rPr>
        <w:t>номер или буквы аналитического кода для учета операций со связанными сторонами)    </w:t>
      </w:r>
      <w:r>
        <w:t>"Операции со связанными сторонами".</w:t>
      </w:r>
      <w:bookmarkEnd w:id="119"/>
    </w:p>
    <w:p w14:paraId="6B57DFD0" w14:textId="77777777" w:rsidR="00A4346F" w:rsidRDefault="001E7965" w:rsidP="001C7F5B">
      <w:pPr>
        <w:ind w:firstLine="0"/>
      </w:pPr>
      <w:r>
        <w:rPr>
          <w:i/>
        </w:rPr>
        <w:t xml:space="preserve">(Основание: </w:t>
      </w:r>
      <w:hyperlink r:id="rId259" w:history="1">
        <w:r>
          <w:rPr>
            <w:rStyle w:val="afc"/>
            <w:i/>
          </w:rPr>
          <w:t>п. 9</w:t>
        </w:r>
      </w:hyperlink>
      <w:r>
        <w:rPr>
          <w:i/>
        </w:rPr>
        <w:t xml:space="preserve"> СГС "Учетная политика" </w:t>
      </w:r>
      <w:hyperlink r:id="rId260" w:history="1">
        <w:r>
          <w:rPr>
            <w:rStyle w:val="afc"/>
            <w:i/>
          </w:rPr>
          <w:t>п. п. 10</w:t>
        </w:r>
      </w:hyperlink>
      <w:r>
        <w:rPr>
          <w:i/>
        </w:rPr>
        <w:t xml:space="preserve">, </w:t>
      </w:r>
      <w:hyperlink r:id="rId261" w:history="1">
        <w:r>
          <w:rPr>
            <w:rStyle w:val="afc"/>
            <w:i/>
          </w:rPr>
          <w:t>11</w:t>
        </w:r>
      </w:hyperlink>
      <w:r>
        <w:rPr>
          <w:i/>
        </w:rPr>
        <w:t xml:space="preserve"> СГС "Информация о связанных сторонах")</w:t>
      </w:r>
    </w:p>
    <w:p w14:paraId="25320EED" w14:textId="77777777" w:rsidR="00A4346F" w:rsidRDefault="001E7965" w:rsidP="001C7F5B">
      <w:pPr>
        <w:pStyle w:val="2"/>
        <w:ind w:firstLine="0"/>
      </w:pPr>
      <w:bookmarkStart w:id="120" w:name="_ref_1-1d3797c7af0540"/>
      <w:r>
        <w:t>По не исполненной в срок и не соответствующей критериям признания актива дебиторской задолженности создается резерв.</w:t>
      </w:r>
      <w:bookmarkEnd w:id="120"/>
    </w:p>
    <w:p w14:paraId="0C7354EB" w14:textId="77777777" w:rsidR="00A4346F" w:rsidRDefault="001E7965" w:rsidP="001C7F5B">
      <w:pPr>
        <w:ind w:firstLine="0"/>
      </w:pPr>
      <w:r>
        <w:t>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погашения долга полностью или частично.</w:t>
      </w:r>
    </w:p>
    <w:p w14:paraId="3F8D8567" w14:textId="77777777" w:rsidR="00A4346F" w:rsidRDefault="001E7965" w:rsidP="001C7F5B">
      <w:pPr>
        <w:ind w:firstLine="0"/>
      </w:pPr>
      <w:r>
        <w:rPr>
          <w:i/>
        </w:rPr>
        <w:t xml:space="preserve">(Основание: </w:t>
      </w:r>
      <w:hyperlink r:id="rId262" w:history="1">
        <w:r>
          <w:rPr>
            <w:rStyle w:val="afc"/>
            <w:i/>
          </w:rPr>
          <w:t>п. 11</w:t>
        </w:r>
      </w:hyperlink>
      <w:r>
        <w:rPr>
          <w:i/>
        </w:rPr>
        <w:t xml:space="preserve"> СГС "Доходы", </w:t>
      </w:r>
      <w:hyperlink r:id="rId263" w:history="1">
        <w:r>
          <w:rPr>
            <w:rStyle w:val="afc"/>
            <w:i/>
          </w:rPr>
          <w:t>п. 9</w:t>
        </w:r>
      </w:hyperlink>
      <w:r>
        <w:rPr>
          <w:i/>
        </w:rPr>
        <w:t xml:space="preserve"> СГС "Учетная политика")</w:t>
      </w:r>
    </w:p>
    <w:p w14:paraId="33438594" w14:textId="77777777" w:rsidR="00A4346F" w:rsidRDefault="001E7965" w:rsidP="001C7F5B">
      <w:pPr>
        <w:pStyle w:val="2"/>
        <w:ind w:firstLine="0"/>
      </w:pPr>
      <w:bookmarkStart w:id="121" w:name="_ref_1-61b634ba8fc149"/>
      <w:r>
        <w:t>Резерв по сомнительной задолженности формируется (корректируется) один раз в год - на конец отчетного года.</w:t>
      </w:r>
      <w:bookmarkEnd w:id="121"/>
    </w:p>
    <w:p w14:paraId="40684B58" w14:textId="77777777" w:rsidR="00A4346F" w:rsidRDefault="001E7965" w:rsidP="001C7F5B">
      <w:pPr>
        <w:pStyle w:val="2"/>
        <w:ind w:firstLine="0"/>
      </w:pPr>
      <w:bookmarkStart w:id="122" w:name="_ref_1-21bb7eea61f94f"/>
      <w:r>
        <w:t xml:space="preserve">Для аналитического учета созданного резерва по сомнительной задолженности к 23-му разряду номера счета учета соответствующих расчетов через точку добавляется код </w:t>
      </w:r>
      <w:r>
        <w:rPr>
          <w:u w:val="single"/>
        </w:rPr>
        <w:t> </w:t>
      </w:r>
      <w:proofErr w:type="gramStart"/>
      <w:r>
        <w:rPr>
          <w:u w:val="single"/>
        </w:rPr>
        <w:t xml:space="preserve">   (</w:t>
      </w:r>
      <w:proofErr w:type="gramEnd"/>
      <w:r>
        <w:rPr>
          <w:u w:val="single"/>
        </w:rPr>
        <w:t>номер или буквы аналитического кода для учета резерва)    </w:t>
      </w:r>
      <w:r>
        <w:rPr>
          <w:i/>
        </w:rPr>
        <w:t xml:space="preserve"> </w:t>
      </w:r>
      <w:r>
        <w:t>"Резерв по сомнительной задолженности".</w:t>
      </w:r>
      <w:bookmarkEnd w:id="122"/>
    </w:p>
    <w:p w14:paraId="7C1F3ADE" w14:textId="77777777" w:rsidR="00A4346F" w:rsidRDefault="001E7965" w:rsidP="001C7F5B">
      <w:pPr>
        <w:ind w:firstLine="0"/>
      </w:pPr>
      <w:r>
        <w:rPr>
          <w:i/>
        </w:rPr>
        <w:t xml:space="preserve">(Основание: </w:t>
      </w:r>
      <w:hyperlink r:id="rId264" w:history="1">
        <w:r>
          <w:rPr>
            <w:rStyle w:val="afc"/>
            <w:i/>
          </w:rPr>
          <w:t>п. 9</w:t>
        </w:r>
      </w:hyperlink>
      <w:r>
        <w:rPr>
          <w:i/>
        </w:rPr>
        <w:t xml:space="preserve"> СГС "Учетная политика")</w:t>
      </w:r>
    </w:p>
    <w:p w14:paraId="552256ED" w14:textId="77777777" w:rsidR="00A4346F" w:rsidRDefault="001E7965" w:rsidP="001C7F5B">
      <w:pPr>
        <w:pStyle w:val="1"/>
      </w:pPr>
      <w:bookmarkStart w:id="123" w:name="_ref_1-f8de209f15c34c"/>
      <w:r>
        <w:t>Финансовый результат</w:t>
      </w:r>
      <w:bookmarkEnd w:id="123"/>
    </w:p>
    <w:p w14:paraId="216D9ABD" w14:textId="77777777" w:rsidR="00A4346F" w:rsidRDefault="001E7965" w:rsidP="001C7F5B">
      <w:pPr>
        <w:pStyle w:val="2"/>
        <w:ind w:firstLine="0"/>
      </w:pPr>
      <w:bookmarkStart w:id="124" w:name="_ref_1-4c671d0474494a"/>
      <w:r>
        <w:t>Как расходы будущих периодов учитываются расходы на:</w:t>
      </w:r>
      <w:bookmarkEnd w:id="124"/>
    </w:p>
    <w:p w14:paraId="04D619EF" w14:textId="77777777" w:rsidR="00A4346F" w:rsidRDefault="001E7965" w:rsidP="001C7F5B">
      <w:pPr>
        <w:pStyle w:val="ab"/>
        <w:numPr>
          <w:ilvl w:val="1"/>
          <w:numId w:val="14"/>
        </w:numPr>
        <w:spacing w:after="0"/>
        <w:ind w:left="964"/>
        <w:jc w:val="both"/>
      </w:pPr>
      <w:r>
        <w:t>страхование имущества, гражданской ответственности;</w:t>
      </w:r>
    </w:p>
    <w:p w14:paraId="24AD8E10" w14:textId="77777777" w:rsidR="00A4346F" w:rsidRDefault="001E7965" w:rsidP="001C7F5B">
      <w:pPr>
        <w:pStyle w:val="ab"/>
        <w:numPr>
          <w:ilvl w:val="1"/>
          <w:numId w:val="14"/>
        </w:numPr>
        <w:spacing w:after="0"/>
        <w:ind w:left="964"/>
        <w:jc w:val="both"/>
      </w:pPr>
      <w:r>
        <w:t>выплату отпускных за неотработанные дни отпуска;</w:t>
      </w:r>
    </w:p>
    <w:p w14:paraId="312FC40B" w14:textId="77777777" w:rsidR="00A4346F" w:rsidRDefault="001E7965" w:rsidP="001C7F5B">
      <w:pPr>
        <w:pStyle w:val="ab"/>
        <w:numPr>
          <w:ilvl w:val="1"/>
          <w:numId w:val="14"/>
        </w:numPr>
        <w:spacing w:after="0"/>
        <w:ind w:left="964"/>
        <w:jc w:val="both"/>
      </w:pPr>
      <w:r>
        <w:t>неравномерно производимый ремонт основных средств;</w:t>
      </w:r>
    </w:p>
    <w:p w14:paraId="1080B7BC" w14:textId="77777777" w:rsidR="00A4346F" w:rsidRDefault="001E7965" w:rsidP="001C7F5B">
      <w:pPr>
        <w:pStyle w:val="ab"/>
        <w:numPr>
          <w:ilvl w:val="1"/>
          <w:numId w:val="14"/>
        </w:numPr>
        <w:spacing w:after="0"/>
        <w:ind w:left="964"/>
        <w:jc w:val="both"/>
      </w:pPr>
      <w:r>
        <w:t>добровольное страхование (пенсионное обеспечение) сотрудников;</w:t>
      </w:r>
    </w:p>
    <w:p w14:paraId="351563B1" w14:textId="77777777" w:rsidR="00A4346F" w:rsidRDefault="001E7965" w:rsidP="001C7F5B">
      <w:pPr>
        <w:pStyle w:val="ab"/>
        <w:numPr>
          <w:ilvl w:val="1"/>
          <w:numId w:val="14"/>
        </w:numPr>
        <w:spacing w:after="0"/>
        <w:ind w:left="964"/>
        <w:jc w:val="both"/>
      </w:pPr>
      <w:r>
        <w:rPr>
          <w:u w:val="single"/>
        </w:rPr>
        <w:t xml:space="preserve">    (иные расходы, начисленные в отчетном периоде, но относящиеся к </w:t>
      </w:r>
      <w:proofErr w:type="gramStart"/>
      <w:r>
        <w:rPr>
          <w:u w:val="single"/>
        </w:rPr>
        <w:t xml:space="preserve">будущим)   </w:t>
      </w:r>
      <w:proofErr w:type="gramEnd"/>
      <w:r>
        <w:rPr>
          <w:u w:val="single"/>
        </w:rPr>
        <w:t> </w:t>
      </w:r>
      <w:r>
        <w:t>.</w:t>
      </w:r>
    </w:p>
    <w:p w14:paraId="109E4037" w14:textId="77777777" w:rsidR="00A4346F" w:rsidRDefault="001E7965" w:rsidP="001C7F5B">
      <w:pPr>
        <w:ind w:firstLine="0"/>
      </w:pPr>
      <w:r>
        <w:rPr>
          <w:i/>
        </w:rPr>
        <w:lastRenderedPageBreak/>
        <w:t xml:space="preserve">(Основание: </w:t>
      </w:r>
      <w:hyperlink r:id="rId265" w:history="1">
        <w:r>
          <w:rPr>
            <w:rStyle w:val="afc"/>
            <w:i/>
          </w:rPr>
          <w:t>п. 302</w:t>
        </w:r>
      </w:hyperlink>
      <w:r>
        <w:rPr>
          <w:i/>
        </w:rPr>
        <w:t xml:space="preserve"> Инструкции № 157н)</w:t>
      </w:r>
    </w:p>
    <w:p w14:paraId="22123953" w14:textId="77777777" w:rsidR="00A4346F" w:rsidRDefault="001E7965" w:rsidP="001C7F5B">
      <w:pPr>
        <w:pStyle w:val="2"/>
        <w:ind w:firstLine="0"/>
      </w:pPr>
      <w:bookmarkStart w:id="125" w:name="_ref_1-7b766f6e05004a"/>
      <w:r>
        <w:t>Расходы на страхование имущества (гражданской ответственности) относятся на финансовый результат текущего финансового года пропорционально календарным дням действия договора в каждом месяце.</w:t>
      </w:r>
      <w:bookmarkEnd w:id="125"/>
    </w:p>
    <w:p w14:paraId="302DF999" w14:textId="77777777" w:rsidR="00A4346F" w:rsidRDefault="001E7965" w:rsidP="001C7F5B">
      <w:pPr>
        <w:ind w:firstLine="0"/>
      </w:pPr>
      <w:r>
        <w:rPr>
          <w:i/>
        </w:rPr>
        <w:t xml:space="preserve">(Основание: </w:t>
      </w:r>
      <w:hyperlink r:id="rId266" w:history="1">
        <w:r>
          <w:rPr>
            <w:rStyle w:val="afc"/>
            <w:i/>
          </w:rPr>
          <w:t>п. 302</w:t>
        </w:r>
      </w:hyperlink>
      <w:r>
        <w:rPr>
          <w:i/>
        </w:rPr>
        <w:t xml:space="preserve"> Инструкции № 157н)</w:t>
      </w:r>
    </w:p>
    <w:p w14:paraId="6ECD3141" w14:textId="77777777" w:rsidR="00A4346F" w:rsidRDefault="001E7965" w:rsidP="001C7F5B">
      <w:pPr>
        <w:pStyle w:val="2"/>
        <w:ind w:firstLine="0"/>
      </w:pPr>
      <w:bookmarkStart w:id="126" w:name="_ref_1-9acfb7b8eb8b4a"/>
      <w:r>
        <w:t>Расходы на выплату отпускных за неотработанные дни отпуска относятся на финансовый результат текущего финансового года ежемесячно в размере, соответствующем отработанному периоду, дающему право на предоставление отпуска.</w:t>
      </w:r>
      <w:bookmarkEnd w:id="126"/>
    </w:p>
    <w:p w14:paraId="50E7802D" w14:textId="77777777" w:rsidR="00A4346F" w:rsidRDefault="001E7965" w:rsidP="001C7F5B">
      <w:pPr>
        <w:ind w:firstLine="0"/>
      </w:pPr>
      <w:r>
        <w:rPr>
          <w:i/>
        </w:rPr>
        <w:t xml:space="preserve">(Основание: </w:t>
      </w:r>
      <w:hyperlink r:id="rId267" w:history="1">
        <w:r>
          <w:rPr>
            <w:rStyle w:val="afc"/>
            <w:i/>
          </w:rPr>
          <w:t>п. 302</w:t>
        </w:r>
      </w:hyperlink>
      <w:r>
        <w:rPr>
          <w:i/>
        </w:rPr>
        <w:t xml:space="preserve"> Инструкции № 157н)</w:t>
      </w:r>
    </w:p>
    <w:p w14:paraId="5C2D1809" w14:textId="77777777" w:rsidR="00A4346F" w:rsidRDefault="001E7965" w:rsidP="001C7F5B">
      <w:pPr>
        <w:pStyle w:val="2"/>
        <w:ind w:firstLine="0"/>
      </w:pPr>
      <w:bookmarkStart w:id="127" w:name="_ref_1-519e87ececfe4d"/>
      <w:r>
        <w:t>Расходы на неравномерно производимый ремонт основных средств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127"/>
    </w:p>
    <w:p w14:paraId="48FFFB5E" w14:textId="77777777" w:rsidR="00A4346F" w:rsidRDefault="001E7965" w:rsidP="001C7F5B">
      <w:pPr>
        <w:ind w:firstLine="0"/>
      </w:pPr>
      <w:r>
        <w:rPr>
          <w:i/>
        </w:rPr>
        <w:t xml:space="preserve">(Основание: </w:t>
      </w:r>
      <w:hyperlink r:id="rId268" w:history="1">
        <w:r>
          <w:rPr>
            <w:rStyle w:val="afc"/>
            <w:i/>
          </w:rPr>
          <w:t>п. 302</w:t>
        </w:r>
      </w:hyperlink>
      <w:r>
        <w:rPr>
          <w:i/>
        </w:rPr>
        <w:t xml:space="preserve"> Инструкции № 157н)</w:t>
      </w:r>
    </w:p>
    <w:p w14:paraId="1F5B26C8" w14:textId="77777777" w:rsidR="00A4346F" w:rsidRDefault="001E7965" w:rsidP="001C7F5B">
      <w:pPr>
        <w:pStyle w:val="2"/>
        <w:ind w:firstLine="0"/>
      </w:pPr>
      <w:bookmarkStart w:id="128" w:name="_ref_1-f74f34f2f60f4d"/>
      <w:r>
        <w:t>Расходы на добровольное страхование (пенсионное обеспечение) сотрудников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128"/>
    </w:p>
    <w:p w14:paraId="06EB9423" w14:textId="77777777" w:rsidR="00A4346F" w:rsidRDefault="001E7965" w:rsidP="001C7F5B">
      <w:pPr>
        <w:ind w:firstLine="0"/>
      </w:pPr>
      <w:r>
        <w:rPr>
          <w:i/>
        </w:rPr>
        <w:t xml:space="preserve">(Основание: </w:t>
      </w:r>
      <w:hyperlink r:id="rId269" w:history="1">
        <w:r>
          <w:rPr>
            <w:rStyle w:val="afc"/>
            <w:i/>
          </w:rPr>
          <w:t>п. 302</w:t>
        </w:r>
      </w:hyperlink>
      <w:r>
        <w:rPr>
          <w:i/>
        </w:rPr>
        <w:t xml:space="preserve"> Инструкции № 157н)</w:t>
      </w:r>
    </w:p>
    <w:p w14:paraId="169EAF26" w14:textId="77777777" w:rsidR="00A4346F" w:rsidRDefault="001E7965" w:rsidP="001C7F5B">
      <w:pPr>
        <w:pStyle w:val="2"/>
        <w:ind w:firstLine="0"/>
      </w:pPr>
      <w:bookmarkStart w:id="129" w:name="_ref_1-7359434ac78040"/>
      <w:r>
        <w:t xml:space="preserve">Расходы на </w:t>
      </w:r>
      <w:r>
        <w:rPr>
          <w:u w:val="single"/>
        </w:rPr>
        <w:t>                     </w:t>
      </w:r>
      <w:proofErr w:type="gramStart"/>
      <w:r>
        <w:rPr>
          <w:u w:val="single"/>
        </w:rPr>
        <w:t xml:space="preserve">   </w:t>
      </w:r>
      <w:r>
        <w:rPr>
          <w:i/>
          <w:u w:val="single"/>
        </w:rPr>
        <w:t>(</w:t>
      </w:r>
      <w:proofErr w:type="gramEnd"/>
      <w:r>
        <w:rPr>
          <w:i/>
          <w:u w:val="single"/>
        </w:rPr>
        <w:t>вид затрат)</w:t>
      </w:r>
      <w:r>
        <w:rPr>
          <w:u w:val="single"/>
        </w:rPr>
        <w:t xml:space="preserve">                        </w:t>
      </w:r>
      <w:r>
        <w:t xml:space="preserve"> относятся на финансовый результат текущего финансового года равномерно по 1/n за месяц в течение периода, к которому они относятся, где n - количество месяцев, в течение которых будет осуществляться списание.</w:t>
      </w:r>
      <w:bookmarkEnd w:id="129"/>
    </w:p>
    <w:p w14:paraId="60B213A1" w14:textId="77777777" w:rsidR="00A4346F" w:rsidRDefault="001E7965" w:rsidP="001C7F5B">
      <w:pPr>
        <w:ind w:firstLine="0"/>
      </w:pPr>
      <w:r>
        <w:rPr>
          <w:i/>
        </w:rPr>
        <w:t xml:space="preserve">(Основание: </w:t>
      </w:r>
      <w:hyperlink r:id="rId270" w:history="1">
        <w:r>
          <w:rPr>
            <w:rStyle w:val="afc"/>
            <w:i/>
          </w:rPr>
          <w:t>п. 302</w:t>
        </w:r>
      </w:hyperlink>
      <w:r>
        <w:rPr>
          <w:i/>
        </w:rPr>
        <w:t xml:space="preserve"> Инструкции № 157н)</w:t>
      </w:r>
    </w:p>
    <w:p w14:paraId="2AA7E4A0" w14:textId="77777777" w:rsidR="00A4346F" w:rsidRDefault="001E7965" w:rsidP="001C7F5B">
      <w:pPr>
        <w:pStyle w:val="2"/>
        <w:ind w:firstLine="0"/>
      </w:pPr>
      <w:bookmarkStart w:id="130" w:name="_ref_1-70b7b8c0814e49"/>
      <w:r>
        <w:t>В учете формируются следующие резервы предстоящих расходов:</w:t>
      </w:r>
      <w:bookmarkEnd w:id="130"/>
    </w:p>
    <w:p w14:paraId="05FA9F80" w14:textId="77777777" w:rsidR="00A4346F" w:rsidRDefault="001E7965" w:rsidP="001C7F5B">
      <w:pPr>
        <w:pStyle w:val="ab"/>
        <w:numPr>
          <w:ilvl w:val="1"/>
          <w:numId w:val="15"/>
        </w:numPr>
        <w:spacing w:after="0"/>
        <w:ind w:left="964"/>
        <w:jc w:val="both"/>
      </w:pPr>
      <w:r>
        <w:t>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14:paraId="7AC5AF03" w14:textId="77777777" w:rsidR="00A4346F" w:rsidRDefault="001E7965" w:rsidP="001C7F5B">
      <w:pPr>
        <w:pStyle w:val="ab"/>
        <w:numPr>
          <w:ilvl w:val="1"/>
          <w:numId w:val="15"/>
        </w:numPr>
        <w:spacing w:after="0"/>
        <w:ind w:left="964"/>
        <w:jc w:val="both"/>
      </w:pPr>
      <w:r>
        <w:t>резерв для предстоящей оплаты по требованию покупателей гарантийного ремонта, текущего обслуживания в случаях, предусмотренных договором;</w:t>
      </w:r>
    </w:p>
    <w:p w14:paraId="0CD80B2A" w14:textId="77777777" w:rsidR="00A4346F" w:rsidRDefault="001E7965" w:rsidP="001C7F5B">
      <w:pPr>
        <w:pStyle w:val="ab"/>
        <w:numPr>
          <w:ilvl w:val="1"/>
          <w:numId w:val="15"/>
        </w:numPr>
        <w:spacing w:after="0"/>
        <w:ind w:left="964"/>
        <w:jc w:val="both"/>
      </w:pPr>
      <w:r>
        <w:t>резерв для оплаты возникающих претензий и исков.</w:t>
      </w:r>
    </w:p>
    <w:p w14:paraId="57311483" w14:textId="77777777" w:rsidR="00A4346F" w:rsidRDefault="001E7965" w:rsidP="001C7F5B">
      <w:pPr>
        <w:ind w:firstLine="0"/>
      </w:pPr>
      <w:r>
        <w:rPr>
          <w:i/>
        </w:rPr>
        <w:t xml:space="preserve">(Основание: </w:t>
      </w:r>
      <w:hyperlink r:id="rId271" w:history="1">
        <w:r>
          <w:rPr>
            <w:rStyle w:val="afc"/>
            <w:i/>
          </w:rPr>
          <w:t>п. 302.1</w:t>
        </w:r>
      </w:hyperlink>
      <w:r>
        <w:rPr>
          <w:i/>
        </w:rPr>
        <w:t xml:space="preserve"> Инструкции № 157н, </w:t>
      </w:r>
      <w:hyperlink r:id="rId272" w:history="1">
        <w:r>
          <w:rPr>
            <w:rStyle w:val="afc"/>
            <w:i/>
          </w:rPr>
          <w:t>п. 6</w:t>
        </w:r>
      </w:hyperlink>
      <w:r>
        <w:rPr>
          <w:i/>
        </w:rPr>
        <w:t xml:space="preserve"> СГС "Резервы</w:t>
      </w:r>
      <w:r>
        <w:t>"</w:t>
      </w:r>
      <w:r>
        <w:rPr>
          <w:i/>
        </w:rPr>
        <w:t>)</w:t>
      </w:r>
    </w:p>
    <w:p w14:paraId="10ECBFA8" w14:textId="77777777" w:rsidR="00A4346F" w:rsidRDefault="001E7965" w:rsidP="001C7F5B">
      <w:pPr>
        <w:pStyle w:val="2"/>
        <w:ind w:firstLine="0"/>
      </w:pPr>
      <w:bookmarkStart w:id="131" w:name="_ref_1-c1a65cda3f114f"/>
      <w:r>
        <w:t xml:space="preserve">Аналитический учет резервов предстоящих расходов ведется в Карточке учета средств и расчетов </w:t>
      </w:r>
      <w:hyperlink r:id="rId273" w:history="1">
        <w:r>
          <w:rPr>
            <w:rStyle w:val="afc"/>
          </w:rPr>
          <w:t>(ф. 0504051)</w:t>
        </w:r>
      </w:hyperlink>
      <w:r>
        <w:t>.</w:t>
      </w:r>
      <w:bookmarkEnd w:id="131"/>
    </w:p>
    <w:p w14:paraId="6581503E" w14:textId="77777777" w:rsidR="00A4346F" w:rsidRDefault="001E7965" w:rsidP="001C7F5B">
      <w:pPr>
        <w:ind w:firstLine="0"/>
      </w:pPr>
      <w:r>
        <w:rPr>
          <w:i/>
        </w:rPr>
        <w:t xml:space="preserve">(Основание: </w:t>
      </w:r>
      <w:hyperlink r:id="rId274" w:history="1">
        <w:r>
          <w:rPr>
            <w:rStyle w:val="afc"/>
            <w:i/>
          </w:rPr>
          <w:t>п. 302.1</w:t>
        </w:r>
      </w:hyperlink>
      <w:r>
        <w:rPr>
          <w:i/>
        </w:rPr>
        <w:t xml:space="preserve"> Инструкции № 157н)</w:t>
      </w:r>
    </w:p>
    <w:p w14:paraId="2CF04DEA" w14:textId="77777777" w:rsidR="00A4346F" w:rsidRDefault="001E7965" w:rsidP="001C7F5B">
      <w:pPr>
        <w:pStyle w:val="2"/>
        <w:ind w:firstLine="0"/>
      </w:pPr>
      <w:bookmarkStart w:id="132" w:name="_ref_1-4e68481be8924f"/>
      <w:r>
        <w:t xml:space="preserve">На счете финансовых результатов прошлых отчетных периодов устанавливаются дополнительные коды по годам формирования - </w:t>
      </w:r>
      <w:r>
        <w:rPr>
          <w:u w:val="single"/>
        </w:rPr>
        <w:t> </w:t>
      </w:r>
      <w:proofErr w:type="gramStart"/>
      <w:r>
        <w:rPr>
          <w:u w:val="single"/>
        </w:rPr>
        <w:t xml:space="preserve">   (</w:t>
      </w:r>
      <w:proofErr w:type="gramEnd"/>
      <w:r>
        <w:rPr>
          <w:u w:val="single"/>
        </w:rPr>
        <w:t>значения кодов и порядок их включения в номер счета)    </w:t>
      </w:r>
      <w:r>
        <w:t>.</w:t>
      </w:r>
      <w:bookmarkEnd w:id="132"/>
    </w:p>
    <w:p w14:paraId="19E9D95C" w14:textId="77777777" w:rsidR="00A4346F" w:rsidRDefault="001E7965" w:rsidP="001C7F5B">
      <w:pPr>
        <w:ind w:firstLine="0"/>
      </w:pPr>
      <w:r>
        <w:rPr>
          <w:i/>
        </w:rPr>
        <w:t xml:space="preserve">(Основание: </w:t>
      </w:r>
      <w:hyperlink r:id="rId275" w:history="1">
        <w:r>
          <w:rPr>
            <w:rStyle w:val="afc"/>
            <w:i/>
          </w:rPr>
          <w:t>п. 300</w:t>
        </w:r>
      </w:hyperlink>
      <w:r>
        <w:rPr>
          <w:i/>
        </w:rPr>
        <w:t xml:space="preserve"> Инструкции № 157н)</w:t>
      </w:r>
    </w:p>
    <w:p w14:paraId="3B445F9C" w14:textId="77777777" w:rsidR="00A4346F" w:rsidRDefault="001E7965" w:rsidP="001C7F5B">
      <w:pPr>
        <w:pStyle w:val="1"/>
      </w:pPr>
      <w:bookmarkStart w:id="133" w:name="_ref_1-74b24bac06b84f"/>
      <w:r>
        <w:t>Санкционирование расходов</w:t>
      </w:r>
      <w:bookmarkEnd w:id="133"/>
    </w:p>
    <w:p w14:paraId="4914BE8F" w14:textId="77777777" w:rsidR="00A4346F" w:rsidRDefault="001E7965" w:rsidP="001C7F5B">
      <w:pPr>
        <w:pStyle w:val="2"/>
        <w:ind w:firstLine="0"/>
      </w:pPr>
      <w:bookmarkStart w:id="134" w:name="_ref_1-e5c3201eeb7540"/>
      <w:r>
        <w:t>Учет принимаемых обязательств осуществляется на основании:</w:t>
      </w:r>
      <w:bookmarkEnd w:id="134"/>
    </w:p>
    <w:p w14:paraId="3BDF5A74" w14:textId="77777777" w:rsidR="00A4346F" w:rsidRDefault="001E7965" w:rsidP="001C7F5B">
      <w:pPr>
        <w:pStyle w:val="ab"/>
        <w:numPr>
          <w:ilvl w:val="1"/>
          <w:numId w:val="16"/>
        </w:numPr>
        <w:spacing w:after="0"/>
        <w:ind w:left="964"/>
        <w:jc w:val="both"/>
      </w:pPr>
      <w:r>
        <w:t>извещения о проведении конкурса, аукциона, торгов, запроса котировок, запроса предложений;</w:t>
      </w:r>
    </w:p>
    <w:p w14:paraId="029DDA34" w14:textId="77777777" w:rsidR="00A4346F" w:rsidRDefault="001E7965" w:rsidP="001C7F5B">
      <w:pPr>
        <w:pStyle w:val="ab"/>
        <w:numPr>
          <w:ilvl w:val="1"/>
          <w:numId w:val="16"/>
        </w:numPr>
        <w:spacing w:after="0"/>
        <w:ind w:left="964"/>
        <w:jc w:val="both"/>
      </w:pPr>
      <w:r>
        <w:t>приглашения принять участие в определении поставщика (подрядчика, исполнителя);</w:t>
      </w:r>
    </w:p>
    <w:p w14:paraId="7CC8A9FE" w14:textId="77777777" w:rsidR="00A4346F" w:rsidRDefault="001E7965" w:rsidP="001C7F5B">
      <w:pPr>
        <w:pStyle w:val="ab"/>
        <w:numPr>
          <w:ilvl w:val="1"/>
          <w:numId w:val="16"/>
        </w:numPr>
        <w:spacing w:after="0"/>
        <w:ind w:left="964"/>
        <w:jc w:val="both"/>
      </w:pPr>
      <w:r>
        <w:lastRenderedPageBreak/>
        <w:t>договора на поставку товаров, выполнение работ, оказание услуг;</w:t>
      </w:r>
    </w:p>
    <w:p w14:paraId="392E82D1" w14:textId="77777777" w:rsidR="00A4346F" w:rsidRDefault="001E7965" w:rsidP="001C7F5B">
      <w:pPr>
        <w:pStyle w:val="ab"/>
        <w:numPr>
          <w:ilvl w:val="1"/>
          <w:numId w:val="16"/>
        </w:numPr>
        <w:spacing w:after="0"/>
        <w:ind w:left="964"/>
        <w:jc w:val="both"/>
      </w:pPr>
      <w:r>
        <w:t>протокола конкурсной комиссии;</w:t>
      </w:r>
    </w:p>
    <w:p w14:paraId="485D5AFA" w14:textId="77777777" w:rsidR="00A4346F" w:rsidRDefault="001E7965" w:rsidP="001C7F5B">
      <w:pPr>
        <w:pStyle w:val="ab"/>
        <w:numPr>
          <w:ilvl w:val="1"/>
          <w:numId w:val="16"/>
        </w:numPr>
        <w:spacing w:after="0"/>
        <w:ind w:left="964"/>
        <w:jc w:val="both"/>
      </w:pPr>
      <w:r>
        <w:t>бухгалтерской справки (</w:t>
      </w:r>
      <w:hyperlink r:id="rId276" w:history="1">
        <w:r>
          <w:rPr>
            <w:rStyle w:val="afc"/>
          </w:rPr>
          <w:t>ф. 0504833</w:t>
        </w:r>
      </w:hyperlink>
      <w:r>
        <w:t>).</w:t>
      </w:r>
    </w:p>
    <w:p w14:paraId="4077F480" w14:textId="77777777" w:rsidR="00A4346F" w:rsidRDefault="001E7965" w:rsidP="001C7F5B">
      <w:pPr>
        <w:ind w:firstLine="0"/>
      </w:pPr>
      <w:r>
        <w:rPr>
          <w:i/>
        </w:rPr>
        <w:t>(Основание:</w:t>
      </w:r>
      <w:r>
        <w:t xml:space="preserve"> </w:t>
      </w:r>
      <w:hyperlink r:id="rId277" w:history="1">
        <w:r>
          <w:rPr>
            <w:rStyle w:val="afc"/>
            <w:i/>
          </w:rPr>
          <w:t>п. 3 ст. 219</w:t>
        </w:r>
      </w:hyperlink>
      <w:r>
        <w:rPr>
          <w:i/>
        </w:rPr>
        <w:t xml:space="preserve"> БК РФ, </w:t>
      </w:r>
      <w:hyperlink r:id="rId278" w:history="1">
        <w:r>
          <w:rPr>
            <w:rStyle w:val="afc"/>
            <w:i/>
          </w:rPr>
          <w:t>п. 318</w:t>
        </w:r>
      </w:hyperlink>
      <w:r>
        <w:rPr>
          <w:i/>
        </w:rPr>
        <w:t xml:space="preserve"> Инструкции № 157н, </w:t>
      </w:r>
      <w:hyperlink r:id="rId279" w:history="1">
        <w:r>
          <w:rPr>
            <w:rStyle w:val="afc"/>
            <w:i/>
          </w:rPr>
          <w:t>п. 9</w:t>
        </w:r>
      </w:hyperlink>
      <w:r>
        <w:rPr>
          <w:i/>
        </w:rPr>
        <w:t xml:space="preserve"> СГС "Учетная политика")</w:t>
      </w:r>
    </w:p>
    <w:p w14:paraId="54EB9782" w14:textId="77777777" w:rsidR="00A4346F" w:rsidRDefault="001E7965" w:rsidP="001C7F5B">
      <w:pPr>
        <w:pStyle w:val="2"/>
        <w:ind w:firstLine="0"/>
      </w:pPr>
      <w:bookmarkStart w:id="135" w:name="_ref_1-731c7ac1727547"/>
      <w:r>
        <w:t>Учет обязательств осуществляется на основании:</w:t>
      </w:r>
      <w:bookmarkEnd w:id="135"/>
    </w:p>
    <w:p w14:paraId="6D203B3A" w14:textId="77777777" w:rsidR="00A4346F" w:rsidRDefault="001E7965" w:rsidP="001C7F5B">
      <w:pPr>
        <w:pStyle w:val="ab"/>
        <w:numPr>
          <w:ilvl w:val="1"/>
          <w:numId w:val="17"/>
        </w:numPr>
        <w:spacing w:after="0"/>
        <w:ind w:left="964"/>
        <w:jc w:val="both"/>
      </w:pPr>
      <w:r>
        <w:t>распорядительного документа об утверждении штатного расписания с расчетом годового фонда оплаты труда;</w:t>
      </w:r>
    </w:p>
    <w:p w14:paraId="088D1A95" w14:textId="77777777" w:rsidR="00A4346F" w:rsidRDefault="001E7965" w:rsidP="001C7F5B">
      <w:pPr>
        <w:pStyle w:val="ab"/>
        <w:numPr>
          <w:ilvl w:val="1"/>
          <w:numId w:val="17"/>
        </w:numPr>
        <w:spacing w:after="0"/>
        <w:ind w:left="964"/>
        <w:jc w:val="both"/>
      </w:pPr>
      <w:r>
        <w:t>договора (контракта) на поставку товаров, выполнение работ, оказание услуг;</w:t>
      </w:r>
    </w:p>
    <w:p w14:paraId="28417902" w14:textId="77777777" w:rsidR="00A4346F" w:rsidRDefault="001E7965" w:rsidP="001C7F5B">
      <w:pPr>
        <w:pStyle w:val="ab"/>
        <w:numPr>
          <w:ilvl w:val="1"/>
          <w:numId w:val="17"/>
        </w:numPr>
        <w:spacing w:after="0"/>
        <w:ind w:left="964"/>
        <w:jc w:val="both"/>
      </w:pPr>
      <w:r>
        <w:t>при отсутствии договора - акта выполненных работ (оказанных услуг), счета;</w:t>
      </w:r>
    </w:p>
    <w:p w14:paraId="72CC0203" w14:textId="77777777" w:rsidR="00A4346F" w:rsidRDefault="001E7965" w:rsidP="001C7F5B">
      <w:pPr>
        <w:pStyle w:val="ab"/>
        <w:numPr>
          <w:ilvl w:val="1"/>
          <w:numId w:val="17"/>
        </w:numPr>
        <w:spacing w:after="0"/>
        <w:ind w:left="964"/>
        <w:jc w:val="both"/>
      </w:pPr>
      <w:r>
        <w:t>исполнительного листа, судебного приказа;</w:t>
      </w:r>
    </w:p>
    <w:p w14:paraId="17762773" w14:textId="77777777" w:rsidR="00A4346F" w:rsidRDefault="001E7965" w:rsidP="001C7F5B">
      <w:pPr>
        <w:pStyle w:val="ab"/>
        <w:numPr>
          <w:ilvl w:val="1"/>
          <w:numId w:val="17"/>
        </w:numPr>
        <w:spacing w:after="0"/>
        <w:ind w:left="964"/>
        <w:jc w:val="both"/>
      </w:pPr>
      <w:r>
        <w:t>налоговой декларации, налогового расчета (расчета авансовых платежей), расчета по страховым взносам;</w:t>
      </w:r>
    </w:p>
    <w:p w14:paraId="2AD43215" w14:textId="77777777" w:rsidR="00A4346F" w:rsidRDefault="001E7965" w:rsidP="001C7F5B">
      <w:pPr>
        <w:pStyle w:val="ab"/>
        <w:numPr>
          <w:ilvl w:val="1"/>
          <w:numId w:val="17"/>
        </w:numPr>
        <w:spacing w:after="0"/>
        <w:ind w:left="964"/>
        <w:jc w:val="both"/>
      </w:pPr>
      <w: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14:paraId="29921829" w14:textId="77777777" w:rsidR="00A4346F" w:rsidRDefault="001E7965" w:rsidP="001C7F5B">
      <w:pPr>
        <w:pStyle w:val="ab"/>
        <w:numPr>
          <w:ilvl w:val="1"/>
          <w:numId w:val="17"/>
        </w:numPr>
        <w:spacing w:after="0"/>
        <w:ind w:left="964"/>
        <w:jc w:val="both"/>
      </w:pPr>
      <w:r>
        <w:t>согласованного руководителем заявления о выдаче под отчет денежных средств или авансового отчета.</w:t>
      </w:r>
    </w:p>
    <w:p w14:paraId="64B5B023" w14:textId="77777777" w:rsidR="00A4346F" w:rsidRDefault="001E7965" w:rsidP="001C7F5B">
      <w:pPr>
        <w:ind w:firstLine="0"/>
      </w:pPr>
      <w:r>
        <w:rPr>
          <w:i/>
        </w:rPr>
        <w:t>(Основание:</w:t>
      </w:r>
      <w:r>
        <w:t xml:space="preserve"> </w:t>
      </w:r>
      <w:hyperlink r:id="rId280" w:history="1">
        <w:r>
          <w:rPr>
            <w:rStyle w:val="afc"/>
            <w:i/>
          </w:rPr>
          <w:t>п. 3 ст. 219</w:t>
        </w:r>
      </w:hyperlink>
      <w:r>
        <w:rPr>
          <w:i/>
        </w:rPr>
        <w:t xml:space="preserve"> БК РФ, </w:t>
      </w:r>
      <w:hyperlink r:id="rId281" w:history="1">
        <w:r>
          <w:rPr>
            <w:rStyle w:val="afc"/>
            <w:i/>
          </w:rPr>
          <w:t>п. 318</w:t>
        </w:r>
      </w:hyperlink>
      <w:r>
        <w:rPr>
          <w:i/>
        </w:rPr>
        <w:t xml:space="preserve"> Инструкции № 157н, </w:t>
      </w:r>
      <w:hyperlink r:id="rId282" w:history="1">
        <w:r>
          <w:rPr>
            <w:rStyle w:val="afc"/>
            <w:i/>
          </w:rPr>
          <w:t>п. 9</w:t>
        </w:r>
      </w:hyperlink>
      <w:r>
        <w:rPr>
          <w:i/>
        </w:rPr>
        <w:t xml:space="preserve"> СГС "Учетная политика")</w:t>
      </w:r>
    </w:p>
    <w:p w14:paraId="2933275A" w14:textId="77777777" w:rsidR="00A4346F" w:rsidRDefault="001E7965" w:rsidP="001C7F5B">
      <w:pPr>
        <w:pStyle w:val="2"/>
        <w:ind w:firstLine="0"/>
      </w:pPr>
      <w:bookmarkStart w:id="136" w:name="_ref_1-0fc9698131ea4c"/>
      <w:r>
        <w:t>Учет денежных обязательств осуществляется на основании:</w:t>
      </w:r>
      <w:bookmarkEnd w:id="136"/>
    </w:p>
    <w:p w14:paraId="2A796C1B" w14:textId="77777777" w:rsidR="00A4346F" w:rsidRDefault="001E7965" w:rsidP="001C7F5B">
      <w:pPr>
        <w:pStyle w:val="ab"/>
        <w:numPr>
          <w:ilvl w:val="1"/>
          <w:numId w:val="18"/>
        </w:numPr>
        <w:spacing w:after="0"/>
        <w:ind w:left="964"/>
        <w:jc w:val="both"/>
      </w:pPr>
      <w:r>
        <w:t>расчетно-платежной ведомости (</w:t>
      </w:r>
      <w:hyperlink r:id="rId283" w:history="1">
        <w:r>
          <w:rPr>
            <w:rStyle w:val="afc"/>
          </w:rPr>
          <w:t>ф. 0504401</w:t>
        </w:r>
      </w:hyperlink>
      <w:r>
        <w:t>);</w:t>
      </w:r>
    </w:p>
    <w:p w14:paraId="0F351B6F" w14:textId="77777777" w:rsidR="00A4346F" w:rsidRDefault="001E7965" w:rsidP="001C7F5B">
      <w:pPr>
        <w:pStyle w:val="ab"/>
        <w:numPr>
          <w:ilvl w:val="1"/>
          <w:numId w:val="18"/>
        </w:numPr>
        <w:spacing w:after="0"/>
        <w:ind w:left="964"/>
        <w:jc w:val="both"/>
      </w:pPr>
      <w:r>
        <w:t>расчетной ведомости (</w:t>
      </w:r>
      <w:hyperlink r:id="rId284" w:history="1">
        <w:r>
          <w:rPr>
            <w:rStyle w:val="afc"/>
          </w:rPr>
          <w:t>ф. 0504402</w:t>
        </w:r>
      </w:hyperlink>
      <w:r>
        <w:t>);</w:t>
      </w:r>
    </w:p>
    <w:p w14:paraId="036A19B7" w14:textId="77777777" w:rsidR="00A4346F" w:rsidRDefault="001E7965" w:rsidP="001C7F5B">
      <w:pPr>
        <w:pStyle w:val="ab"/>
        <w:numPr>
          <w:ilvl w:val="1"/>
          <w:numId w:val="18"/>
        </w:numPr>
        <w:spacing w:after="0"/>
        <w:ind w:left="964"/>
        <w:jc w:val="both"/>
      </w:pPr>
      <w:r>
        <w:t>записки-расчета об исчислении среднего заработка при предоставлении отпуска, увольнении и других случаях (</w:t>
      </w:r>
      <w:hyperlink r:id="rId285" w:history="1">
        <w:r>
          <w:rPr>
            <w:rStyle w:val="afc"/>
          </w:rPr>
          <w:t>ф. 0504425</w:t>
        </w:r>
      </w:hyperlink>
      <w:r>
        <w:t>);</w:t>
      </w:r>
    </w:p>
    <w:p w14:paraId="1869314A" w14:textId="77777777" w:rsidR="00A4346F" w:rsidRDefault="001E7965" w:rsidP="001C7F5B">
      <w:pPr>
        <w:pStyle w:val="ab"/>
        <w:numPr>
          <w:ilvl w:val="1"/>
          <w:numId w:val="18"/>
        </w:numPr>
        <w:spacing w:after="0"/>
        <w:ind w:left="964"/>
        <w:jc w:val="both"/>
      </w:pPr>
      <w:r>
        <w:t>бухгалтерской справки (</w:t>
      </w:r>
      <w:hyperlink r:id="rId286" w:history="1">
        <w:r>
          <w:rPr>
            <w:rStyle w:val="afc"/>
          </w:rPr>
          <w:t>ф. 0504833</w:t>
        </w:r>
      </w:hyperlink>
      <w:r>
        <w:t>);</w:t>
      </w:r>
    </w:p>
    <w:p w14:paraId="16949304" w14:textId="77777777" w:rsidR="00A4346F" w:rsidRDefault="001E7965" w:rsidP="001C7F5B">
      <w:pPr>
        <w:pStyle w:val="ab"/>
        <w:numPr>
          <w:ilvl w:val="1"/>
          <w:numId w:val="18"/>
        </w:numPr>
        <w:spacing w:after="0"/>
        <w:ind w:left="964"/>
        <w:jc w:val="both"/>
      </w:pPr>
      <w:r>
        <w:t>акта выполненных работ;</w:t>
      </w:r>
    </w:p>
    <w:p w14:paraId="5CD8BD98" w14:textId="77777777" w:rsidR="00A4346F" w:rsidRDefault="001E7965" w:rsidP="001C7F5B">
      <w:pPr>
        <w:pStyle w:val="ab"/>
        <w:numPr>
          <w:ilvl w:val="1"/>
          <w:numId w:val="18"/>
        </w:numPr>
        <w:spacing w:after="0"/>
        <w:ind w:left="964"/>
        <w:jc w:val="both"/>
      </w:pPr>
      <w:r>
        <w:t>акта об оказании услуг;</w:t>
      </w:r>
    </w:p>
    <w:p w14:paraId="01EE5274" w14:textId="77777777" w:rsidR="00A4346F" w:rsidRDefault="001E7965" w:rsidP="001C7F5B">
      <w:pPr>
        <w:pStyle w:val="ab"/>
        <w:numPr>
          <w:ilvl w:val="1"/>
          <w:numId w:val="18"/>
        </w:numPr>
        <w:spacing w:after="0"/>
        <w:ind w:left="964"/>
        <w:jc w:val="both"/>
      </w:pPr>
      <w:r>
        <w:t>акта приема-передачи;</w:t>
      </w:r>
    </w:p>
    <w:p w14:paraId="2EDDE4A3" w14:textId="77777777" w:rsidR="00A4346F" w:rsidRDefault="001E7965" w:rsidP="001C7F5B">
      <w:pPr>
        <w:pStyle w:val="ab"/>
        <w:numPr>
          <w:ilvl w:val="1"/>
          <w:numId w:val="18"/>
        </w:numPr>
        <w:spacing w:after="0"/>
        <w:ind w:left="964"/>
        <w:jc w:val="both"/>
      </w:pPr>
      <w:r>
        <w:t>договора в случае осуществления авансовых платежей в соответствии с его условиями;</w:t>
      </w:r>
    </w:p>
    <w:p w14:paraId="11991969" w14:textId="77777777" w:rsidR="00A4346F" w:rsidRDefault="001E7965" w:rsidP="001C7F5B">
      <w:pPr>
        <w:pStyle w:val="ab"/>
        <w:numPr>
          <w:ilvl w:val="1"/>
          <w:numId w:val="18"/>
        </w:numPr>
        <w:spacing w:after="0"/>
        <w:ind w:left="964"/>
        <w:jc w:val="both"/>
      </w:pPr>
      <w:r>
        <w:t>авансового отчета (</w:t>
      </w:r>
      <w:hyperlink r:id="rId287" w:history="1">
        <w:r>
          <w:rPr>
            <w:rStyle w:val="afc"/>
          </w:rPr>
          <w:t>ф. 0504505</w:t>
        </w:r>
      </w:hyperlink>
      <w:r>
        <w:t>);</w:t>
      </w:r>
    </w:p>
    <w:p w14:paraId="3970939B" w14:textId="77777777" w:rsidR="00A4346F" w:rsidRDefault="001E7965" w:rsidP="001C7F5B">
      <w:pPr>
        <w:pStyle w:val="ab"/>
        <w:numPr>
          <w:ilvl w:val="1"/>
          <w:numId w:val="18"/>
        </w:numPr>
        <w:spacing w:after="0"/>
        <w:ind w:left="964"/>
        <w:jc w:val="both"/>
      </w:pPr>
      <w:r>
        <w:t>справки-расчета;</w:t>
      </w:r>
    </w:p>
    <w:p w14:paraId="2EDB7F92" w14:textId="77777777" w:rsidR="00A4346F" w:rsidRDefault="001E7965" w:rsidP="001C7F5B">
      <w:pPr>
        <w:pStyle w:val="ab"/>
        <w:numPr>
          <w:ilvl w:val="1"/>
          <w:numId w:val="18"/>
        </w:numPr>
        <w:spacing w:after="0"/>
        <w:ind w:left="964"/>
        <w:jc w:val="both"/>
      </w:pPr>
      <w:r>
        <w:t>счета;</w:t>
      </w:r>
    </w:p>
    <w:p w14:paraId="35B9CAD9" w14:textId="77777777" w:rsidR="00A4346F" w:rsidRDefault="001E7965" w:rsidP="001C7F5B">
      <w:pPr>
        <w:pStyle w:val="ab"/>
        <w:numPr>
          <w:ilvl w:val="1"/>
          <w:numId w:val="18"/>
        </w:numPr>
        <w:spacing w:after="0"/>
        <w:ind w:left="964"/>
        <w:jc w:val="both"/>
      </w:pPr>
      <w:r>
        <w:t>счета-фактуры;</w:t>
      </w:r>
    </w:p>
    <w:p w14:paraId="33A7B343" w14:textId="77777777" w:rsidR="00A4346F" w:rsidRDefault="001E7965" w:rsidP="001C7F5B">
      <w:pPr>
        <w:pStyle w:val="ab"/>
        <w:numPr>
          <w:ilvl w:val="1"/>
          <w:numId w:val="18"/>
        </w:numPr>
        <w:spacing w:after="0"/>
        <w:ind w:left="964"/>
        <w:jc w:val="both"/>
      </w:pPr>
      <w:r>
        <w:t>товарной накладной (ТОРГ-12) (</w:t>
      </w:r>
      <w:hyperlink r:id="rId288" w:history="1">
        <w:r>
          <w:rPr>
            <w:rStyle w:val="afc"/>
          </w:rPr>
          <w:t>ф. 0330212</w:t>
        </w:r>
      </w:hyperlink>
      <w:r>
        <w:t>);</w:t>
      </w:r>
    </w:p>
    <w:p w14:paraId="4394CF4E" w14:textId="77777777" w:rsidR="00A4346F" w:rsidRDefault="001E7965" w:rsidP="001C7F5B">
      <w:pPr>
        <w:pStyle w:val="ab"/>
        <w:numPr>
          <w:ilvl w:val="1"/>
          <w:numId w:val="18"/>
        </w:numPr>
        <w:spacing w:after="0"/>
        <w:ind w:left="964"/>
        <w:jc w:val="both"/>
      </w:pPr>
      <w:r>
        <w:t>универсального передаточного документа;</w:t>
      </w:r>
    </w:p>
    <w:p w14:paraId="3EE1C57E" w14:textId="77777777" w:rsidR="00A4346F" w:rsidRDefault="001E7965" w:rsidP="001C7F5B">
      <w:pPr>
        <w:pStyle w:val="ab"/>
        <w:numPr>
          <w:ilvl w:val="1"/>
          <w:numId w:val="18"/>
        </w:numPr>
        <w:spacing w:after="0"/>
        <w:ind w:left="964"/>
        <w:jc w:val="both"/>
      </w:pPr>
      <w:r>
        <w:t>чека;</w:t>
      </w:r>
    </w:p>
    <w:p w14:paraId="76624AA9" w14:textId="77777777" w:rsidR="00A4346F" w:rsidRDefault="001E7965" w:rsidP="001C7F5B">
      <w:pPr>
        <w:pStyle w:val="ab"/>
        <w:numPr>
          <w:ilvl w:val="1"/>
          <w:numId w:val="18"/>
        </w:numPr>
        <w:spacing w:after="0"/>
        <w:ind w:left="964"/>
        <w:jc w:val="both"/>
      </w:pPr>
      <w:r>
        <w:t>квитанции;</w:t>
      </w:r>
    </w:p>
    <w:p w14:paraId="33D73812" w14:textId="77777777" w:rsidR="00A4346F" w:rsidRDefault="001E7965" w:rsidP="001C7F5B">
      <w:pPr>
        <w:pStyle w:val="ab"/>
        <w:numPr>
          <w:ilvl w:val="1"/>
          <w:numId w:val="18"/>
        </w:numPr>
        <w:spacing w:after="0"/>
        <w:ind w:left="964"/>
        <w:jc w:val="both"/>
      </w:pPr>
      <w:r>
        <w:t>исполнительного листа, судебного приказа;</w:t>
      </w:r>
    </w:p>
    <w:p w14:paraId="628EDBFC" w14:textId="77777777" w:rsidR="00A4346F" w:rsidRDefault="001E7965" w:rsidP="001C7F5B">
      <w:pPr>
        <w:pStyle w:val="ab"/>
        <w:numPr>
          <w:ilvl w:val="1"/>
          <w:numId w:val="18"/>
        </w:numPr>
        <w:spacing w:after="0"/>
        <w:ind w:left="964"/>
        <w:jc w:val="both"/>
      </w:pPr>
      <w:r>
        <w:t>налоговой декларации, налогового расчета (расчета авансовых платежей), расчета по страховым взносам;</w:t>
      </w:r>
    </w:p>
    <w:p w14:paraId="1D9A3D66" w14:textId="77777777" w:rsidR="00A4346F" w:rsidRDefault="001E7965" w:rsidP="001C7F5B">
      <w:pPr>
        <w:pStyle w:val="ab"/>
        <w:numPr>
          <w:ilvl w:val="1"/>
          <w:numId w:val="18"/>
        </w:numPr>
        <w:spacing w:after="0"/>
        <w:ind w:left="964"/>
        <w:jc w:val="both"/>
      </w:pPr>
      <w: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14:paraId="41322648" w14:textId="77777777" w:rsidR="00A4346F" w:rsidRDefault="001E7965" w:rsidP="001C7F5B">
      <w:pPr>
        <w:pStyle w:val="ab"/>
        <w:numPr>
          <w:ilvl w:val="1"/>
          <w:numId w:val="18"/>
        </w:numPr>
        <w:spacing w:after="0"/>
        <w:ind w:left="964"/>
        <w:jc w:val="both"/>
      </w:pPr>
      <w:r>
        <w:t>согласованного руководителем заявления о выдаче под отчет денежных средств.</w:t>
      </w:r>
    </w:p>
    <w:p w14:paraId="3BF362C9" w14:textId="77777777" w:rsidR="00A4346F" w:rsidRDefault="001E7965" w:rsidP="001C7F5B">
      <w:pPr>
        <w:ind w:firstLine="0"/>
      </w:pPr>
      <w:r>
        <w:rPr>
          <w:i/>
        </w:rPr>
        <w:t>(Основание:</w:t>
      </w:r>
      <w:r>
        <w:t xml:space="preserve"> </w:t>
      </w:r>
      <w:hyperlink r:id="rId289" w:history="1">
        <w:r>
          <w:rPr>
            <w:rStyle w:val="afc"/>
            <w:i/>
          </w:rPr>
          <w:t>п. 4 ст. 219</w:t>
        </w:r>
      </w:hyperlink>
      <w:r>
        <w:rPr>
          <w:i/>
        </w:rPr>
        <w:t xml:space="preserve"> БК РФ, </w:t>
      </w:r>
      <w:hyperlink r:id="rId290" w:history="1">
        <w:r>
          <w:rPr>
            <w:rStyle w:val="afc"/>
            <w:i/>
          </w:rPr>
          <w:t>п. 318</w:t>
        </w:r>
      </w:hyperlink>
      <w:r>
        <w:rPr>
          <w:i/>
        </w:rPr>
        <w:t xml:space="preserve"> Инструкции № 157н)</w:t>
      </w:r>
    </w:p>
    <w:p w14:paraId="03218F91" w14:textId="77777777" w:rsidR="00A4346F" w:rsidRDefault="001E7965" w:rsidP="001C7F5B">
      <w:pPr>
        <w:pStyle w:val="2"/>
        <w:ind w:firstLine="0"/>
      </w:pPr>
      <w:bookmarkStart w:id="137" w:name="_ref_1-19b08ba7d16448"/>
      <w:r>
        <w:lastRenderedPageBreak/>
        <w:t xml:space="preserve">Аналитический учет операций по счету 050400000 "Сметные (плановые, прогнозные) назначения" ведется в Карточке учета сметных (плановых) назначений по форме, предусмотренной в Приложении № </w:t>
      </w:r>
      <w:r w:rsidR="00A4346F">
        <w:fldChar w:fldCharType="begin" w:fldLock="1"/>
      </w:r>
      <w:r>
        <w:instrText xml:space="preserve"> REF _ref_1-72f8f8713a4142 \h \n \! </w:instrText>
      </w:r>
      <w:r w:rsidR="00A4346F">
        <w:fldChar w:fldCharType="separate"/>
      </w:r>
      <w:r>
        <w:t>4</w:t>
      </w:r>
      <w:r w:rsidR="00A4346F">
        <w:fldChar w:fldCharType="end"/>
      </w:r>
      <w:r>
        <w:t> к Учетной политике.</w:t>
      </w:r>
      <w:bookmarkEnd w:id="137"/>
    </w:p>
    <w:p w14:paraId="398D5949" w14:textId="77777777" w:rsidR="00A4346F" w:rsidRDefault="001E7965" w:rsidP="001C7F5B">
      <w:pPr>
        <w:ind w:firstLine="0"/>
      </w:pPr>
      <w:r>
        <w:rPr>
          <w:i/>
        </w:rPr>
        <w:t xml:space="preserve">(Основание: </w:t>
      </w:r>
      <w:hyperlink r:id="rId291" w:history="1">
        <w:r>
          <w:rPr>
            <w:rStyle w:val="afc"/>
            <w:i/>
          </w:rPr>
          <w:t>п. 170</w:t>
        </w:r>
      </w:hyperlink>
      <w:r>
        <w:rPr>
          <w:i/>
        </w:rPr>
        <w:t xml:space="preserve"> Инструкции № 174н)</w:t>
      </w:r>
    </w:p>
    <w:p w14:paraId="7EA7146B" w14:textId="77777777" w:rsidR="00A4346F" w:rsidRDefault="001E7965" w:rsidP="001C7F5B">
      <w:pPr>
        <w:pStyle w:val="1"/>
      </w:pPr>
      <w:bookmarkStart w:id="138" w:name="_ref_1-cd5bee3996f042"/>
      <w:r>
        <w:t>Обесценение активов</w:t>
      </w:r>
      <w:bookmarkEnd w:id="138"/>
    </w:p>
    <w:p w14:paraId="6AC747FA" w14:textId="77777777" w:rsidR="00A4346F" w:rsidRDefault="001E7965" w:rsidP="001C7F5B">
      <w:pPr>
        <w:pStyle w:val="2"/>
        <w:ind w:firstLine="0"/>
      </w:pPr>
      <w:bookmarkStart w:id="139" w:name="_ref_1-9e53b0f59f6746"/>
      <w: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bookmarkEnd w:id="139"/>
    </w:p>
    <w:p w14:paraId="7A212C71" w14:textId="77777777" w:rsidR="00A4346F" w:rsidRDefault="001E7965" w:rsidP="001C7F5B">
      <w:pPr>
        <w:ind w:firstLine="0"/>
      </w:pPr>
      <w:r>
        <w:rPr>
          <w:i/>
        </w:rPr>
        <w:t xml:space="preserve">(Основание: </w:t>
      </w:r>
      <w:hyperlink r:id="rId292" w:history="1">
        <w:r>
          <w:rPr>
            <w:rStyle w:val="afc"/>
            <w:i/>
          </w:rPr>
          <w:t>п. 9</w:t>
        </w:r>
      </w:hyperlink>
      <w:r>
        <w:rPr>
          <w:i/>
        </w:rPr>
        <w:t xml:space="preserve"> СГС "Учетная политика", </w:t>
      </w:r>
      <w:hyperlink r:id="rId293" w:history="1">
        <w:r>
          <w:rPr>
            <w:rStyle w:val="afc"/>
            <w:i/>
          </w:rPr>
          <w:t>п. п. 5</w:t>
        </w:r>
      </w:hyperlink>
      <w:r>
        <w:rPr>
          <w:i/>
        </w:rPr>
        <w:t xml:space="preserve">, </w:t>
      </w:r>
      <w:hyperlink r:id="rId294" w:history="1">
        <w:r>
          <w:rPr>
            <w:rStyle w:val="afc"/>
            <w:i/>
          </w:rPr>
          <w:t>6</w:t>
        </w:r>
      </w:hyperlink>
      <w:r>
        <w:rPr>
          <w:i/>
        </w:rPr>
        <w:t xml:space="preserve"> СГС "Обесценение активов")</w:t>
      </w:r>
    </w:p>
    <w:p w14:paraId="65B2D72C" w14:textId="77777777" w:rsidR="00A4346F" w:rsidRDefault="001E7965" w:rsidP="001C7F5B">
      <w:pPr>
        <w:pStyle w:val="2"/>
        <w:ind w:firstLine="0"/>
      </w:pPr>
      <w:bookmarkStart w:id="140" w:name="_ref_1-6e81dd5844cc4d"/>
      <w:r>
        <w:t xml:space="preserve">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295" w:history="1">
        <w:r>
          <w:rPr>
            <w:rStyle w:val="afc"/>
          </w:rPr>
          <w:t>(ф. 0504087)</w:t>
        </w:r>
      </w:hyperlink>
      <w:r>
        <w:t>.</w:t>
      </w:r>
      <w:bookmarkEnd w:id="140"/>
    </w:p>
    <w:p w14:paraId="18F59106" w14:textId="77777777" w:rsidR="00A4346F" w:rsidRDefault="001E7965" w:rsidP="001C7F5B">
      <w:pPr>
        <w:ind w:firstLine="0"/>
      </w:pPr>
      <w:r>
        <w:rPr>
          <w:i/>
        </w:rPr>
        <w:t xml:space="preserve">(Основание: </w:t>
      </w:r>
      <w:hyperlink r:id="rId296" w:history="1">
        <w:r>
          <w:rPr>
            <w:rStyle w:val="afc"/>
            <w:i/>
          </w:rPr>
          <w:t>п. п. 6</w:t>
        </w:r>
      </w:hyperlink>
      <w:r>
        <w:rPr>
          <w:i/>
        </w:rPr>
        <w:t xml:space="preserve">, </w:t>
      </w:r>
      <w:hyperlink r:id="rId297" w:history="1">
        <w:r>
          <w:rPr>
            <w:rStyle w:val="afc"/>
            <w:i/>
          </w:rPr>
          <w:t>18</w:t>
        </w:r>
      </w:hyperlink>
      <w:r>
        <w:rPr>
          <w:i/>
        </w:rPr>
        <w:t xml:space="preserve"> СГС "Обесценение активов")</w:t>
      </w:r>
    </w:p>
    <w:p w14:paraId="1FC94516" w14:textId="77777777" w:rsidR="00A4346F" w:rsidRDefault="001E7965" w:rsidP="001C7F5B">
      <w:pPr>
        <w:pStyle w:val="2"/>
        <w:ind w:firstLine="0"/>
      </w:pPr>
      <w:bookmarkStart w:id="141" w:name="_ref_1-e18c0ab4586a45"/>
      <w:r>
        <w:t>Рассмотрение результатов проведения теста на обесценение и оценку необходимости определения справедливой стоимости актива осуществляет комиссия по поступлению и выбытию активов.</w:t>
      </w:r>
      <w:bookmarkEnd w:id="141"/>
    </w:p>
    <w:p w14:paraId="076C0F6C" w14:textId="77777777" w:rsidR="00A4346F" w:rsidRDefault="001E7965" w:rsidP="001C7F5B">
      <w:pPr>
        <w:ind w:firstLine="0"/>
      </w:pPr>
      <w:r>
        <w:rPr>
          <w:i/>
        </w:rPr>
        <w:t xml:space="preserve">(Основание: </w:t>
      </w:r>
      <w:hyperlink r:id="rId298" w:history="1">
        <w:r>
          <w:rPr>
            <w:rStyle w:val="afc"/>
            <w:i/>
          </w:rPr>
          <w:t>п. 9</w:t>
        </w:r>
      </w:hyperlink>
      <w:r>
        <w:rPr>
          <w:i/>
        </w:rPr>
        <w:t xml:space="preserve"> СГС "Учетная политика")</w:t>
      </w:r>
    </w:p>
    <w:p w14:paraId="57985F13" w14:textId="77777777" w:rsidR="00A4346F" w:rsidRDefault="001E7965" w:rsidP="001C7F5B">
      <w:pPr>
        <w:pStyle w:val="2"/>
        <w:ind w:firstLine="0"/>
      </w:pPr>
      <w:bookmarkStart w:id="142" w:name="_ref_1-234e9829458a46"/>
      <w:r>
        <w:t>По итогам рассмотрения результатов теста на обесценение оформляется протокол, в котором указывается предлагаемое решение (проводить или не проводить оценку справедливой стоимости актива).</w:t>
      </w:r>
      <w:bookmarkEnd w:id="142"/>
    </w:p>
    <w:p w14:paraId="0B8448A0" w14:textId="77777777" w:rsidR="00A4346F" w:rsidRDefault="001E7965" w:rsidP="001C7F5B">
      <w:pPr>
        <w:ind w:firstLine="0"/>
      </w:pPr>
      <w:r>
        <w:t>В случае если предлагается решение о проведении оценки, также указывается оптимальный метод определения справедливой стоимости актива.</w:t>
      </w:r>
    </w:p>
    <w:p w14:paraId="6CE2EB1A" w14:textId="77777777" w:rsidR="00A4346F" w:rsidRDefault="001E7965" w:rsidP="001C7F5B">
      <w:pPr>
        <w:ind w:firstLine="0"/>
      </w:pPr>
      <w:r>
        <w:rPr>
          <w:i/>
        </w:rPr>
        <w:t xml:space="preserve">(Основание: </w:t>
      </w:r>
      <w:hyperlink r:id="rId299" w:history="1">
        <w:r>
          <w:rPr>
            <w:rStyle w:val="afc"/>
            <w:i/>
          </w:rPr>
          <w:t>п. 9</w:t>
        </w:r>
      </w:hyperlink>
      <w:r>
        <w:rPr>
          <w:i/>
        </w:rPr>
        <w:t xml:space="preserve"> СГС "Учетная политика", </w:t>
      </w:r>
      <w:hyperlink r:id="rId300" w:history="1">
        <w:r>
          <w:rPr>
            <w:rStyle w:val="afc"/>
            <w:i/>
          </w:rPr>
          <w:t>п. п. 10</w:t>
        </w:r>
      </w:hyperlink>
      <w:r>
        <w:rPr>
          <w:i/>
        </w:rPr>
        <w:t xml:space="preserve">, </w:t>
      </w:r>
      <w:hyperlink r:id="rId301" w:history="1">
        <w:r>
          <w:rPr>
            <w:rStyle w:val="afc"/>
            <w:i/>
          </w:rPr>
          <w:t>11</w:t>
        </w:r>
      </w:hyperlink>
      <w:r>
        <w:rPr>
          <w:i/>
        </w:rPr>
        <w:t xml:space="preserve"> СГС "Обесценение активов")</w:t>
      </w:r>
    </w:p>
    <w:p w14:paraId="58624180" w14:textId="77777777" w:rsidR="00A4346F" w:rsidRDefault="001E7965" w:rsidP="001C7F5B">
      <w:pPr>
        <w:pStyle w:val="2"/>
        <w:ind w:firstLine="0"/>
      </w:pPr>
      <w:bookmarkStart w:id="143" w:name="_ref_1-b9a1ad4195284f"/>
      <w:r>
        <w:t xml:space="preserve">При выявлении признаков возможного обесценения (снижения </w:t>
      </w:r>
      <w:proofErr w:type="gramStart"/>
      <w:r>
        <w:t xml:space="preserve">убытка) </w:t>
      </w:r>
      <w:r>
        <w:rPr>
          <w:u w:val="single"/>
        </w:rPr>
        <w:t xml:space="preserve">  </w:t>
      </w:r>
      <w:proofErr w:type="gramEnd"/>
      <w:r>
        <w:rPr>
          <w:u w:val="single"/>
        </w:rPr>
        <w:t>  (должность руководителя)    </w:t>
      </w:r>
      <w:r>
        <w:t xml:space="preserve"> принимает решение о необходимости (об отсутствии необходимости) определения справедливой стоимости такого актива.</w:t>
      </w:r>
      <w:bookmarkEnd w:id="143"/>
    </w:p>
    <w:p w14:paraId="4C77AB7C" w14:textId="77777777" w:rsidR="00A4346F" w:rsidRDefault="001E7965" w:rsidP="001C7F5B">
      <w:pPr>
        <w:pStyle w:val="2"/>
        <w:ind w:firstLine="0"/>
      </w:pPr>
      <w:bookmarkStart w:id="144" w:name="_ref_1-f41b250cef1342"/>
      <w:r>
        <w:t>Это решение оформляется приказом с указанием метода, которым стоимость будет определена.</w:t>
      </w:r>
      <w:bookmarkEnd w:id="144"/>
    </w:p>
    <w:p w14:paraId="25FA81AD" w14:textId="77777777" w:rsidR="00A4346F" w:rsidRDefault="001E7965" w:rsidP="001C7F5B">
      <w:pPr>
        <w:ind w:firstLine="0"/>
      </w:pPr>
      <w:r>
        <w:rPr>
          <w:i/>
        </w:rPr>
        <w:t xml:space="preserve">(Основание: </w:t>
      </w:r>
      <w:hyperlink r:id="rId302" w:history="1">
        <w:r>
          <w:rPr>
            <w:rStyle w:val="afc"/>
            <w:i/>
          </w:rPr>
          <w:t>п. п. 10</w:t>
        </w:r>
      </w:hyperlink>
      <w:r>
        <w:rPr>
          <w:i/>
        </w:rPr>
        <w:t xml:space="preserve">, </w:t>
      </w:r>
      <w:hyperlink r:id="rId303" w:history="1">
        <w:r>
          <w:rPr>
            <w:rStyle w:val="afc"/>
            <w:i/>
          </w:rPr>
          <w:t>22</w:t>
        </w:r>
      </w:hyperlink>
      <w:r>
        <w:rPr>
          <w:i/>
        </w:rPr>
        <w:t xml:space="preserve"> СГС "Обесценение активов")</w:t>
      </w:r>
    </w:p>
    <w:p w14:paraId="164D8438" w14:textId="77777777" w:rsidR="00A4346F" w:rsidRDefault="001E7965" w:rsidP="001C7F5B">
      <w:pPr>
        <w:pStyle w:val="2"/>
        <w:ind w:firstLine="0"/>
      </w:pPr>
      <w:bookmarkStart w:id="145" w:name="_ref_1-82eba409a29d43"/>
      <w:r>
        <w:t>При определении справедливой стоимости актива также оценивается необходимость изменения оставшегося срока полезного использования актива.</w:t>
      </w:r>
      <w:bookmarkEnd w:id="145"/>
    </w:p>
    <w:p w14:paraId="36D61EED" w14:textId="77777777" w:rsidR="00A4346F" w:rsidRDefault="001E7965" w:rsidP="001C7F5B">
      <w:pPr>
        <w:ind w:firstLine="0"/>
      </w:pPr>
      <w:r>
        <w:rPr>
          <w:i/>
        </w:rPr>
        <w:t xml:space="preserve">(Основание: </w:t>
      </w:r>
      <w:hyperlink r:id="rId304" w:history="1">
        <w:r>
          <w:rPr>
            <w:rStyle w:val="afc"/>
            <w:i/>
          </w:rPr>
          <w:t>п. 13</w:t>
        </w:r>
      </w:hyperlink>
      <w:r>
        <w:rPr>
          <w:i/>
        </w:rPr>
        <w:t xml:space="preserve"> СГС "Обесценение активов")</w:t>
      </w:r>
    </w:p>
    <w:p w14:paraId="4F6D47FB" w14:textId="77777777" w:rsidR="00A4346F" w:rsidRDefault="001E7965" w:rsidP="001C7F5B">
      <w:pPr>
        <w:pStyle w:val="2"/>
        <w:ind w:firstLine="0"/>
      </w:pPr>
      <w:bookmarkStart w:id="146" w:name="_ref_1-3247905911cc48"/>
      <w:r>
        <w:t>Если по результатам определения справедливой стоимости актива выявлен убыток от обесценения, то он подлежит признанию в учете.</w:t>
      </w:r>
      <w:bookmarkEnd w:id="146"/>
    </w:p>
    <w:p w14:paraId="2E6F58E1" w14:textId="77777777" w:rsidR="00A4346F" w:rsidRDefault="001E7965" w:rsidP="001C7F5B">
      <w:pPr>
        <w:ind w:firstLine="0"/>
      </w:pPr>
      <w:r>
        <w:rPr>
          <w:i/>
        </w:rPr>
        <w:t xml:space="preserve">(Основание: </w:t>
      </w:r>
      <w:hyperlink r:id="rId305" w:history="1">
        <w:r>
          <w:rPr>
            <w:rStyle w:val="afc"/>
            <w:i/>
          </w:rPr>
          <w:t>п. 15</w:t>
        </w:r>
      </w:hyperlink>
      <w:r>
        <w:rPr>
          <w:i/>
        </w:rPr>
        <w:t xml:space="preserve"> СГС "Обесценение активов")</w:t>
      </w:r>
    </w:p>
    <w:p w14:paraId="00B16A69" w14:textId="77777777" w:rsidR="00A4346F" w:rsidRDefault="001E7965" w:rsidP="001C7F5B">
      <w:pPr>
        <w:pStyle w:val="2"/>
        <w:ind w:firstLine="0"/>
      </w:pPr>
      <w:bookmarkStart w:id="147" w:name="_ref_1-6307a6b3ee7c44"/>
      <w:r>
        <w:t xml:space="preserve">Убыток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306" w:history="1">
        <w:r>
          <w:rPr>
            <w:rStyle w:val="afc"/>
          </w:rPr>
          <w:t>(ф. 0504833)</w:t>
        </w:r>
      </w:hyperlink>
      <w:r>
        <w:t>.</w:t>
      </w:r>
      <w:bookmarkEnd w:id="147"/>
    </w:p>
    <w:p w14:paraId="314BFA3D" w14:textId="77777777" w:rsidR="00A4346F" w:rsidRDefault="001E7965" w:rsidP="001C7F5B">
      <w:pPr>
        <w:ind w:firstLine="0"/>
      </w:pPr>
      <w:r>
        <w:rPr>
          <w:i/>
        </w:rPr>
        <w:t xml:space="preserve">(Основание: </w:t>
      </w:r>
      <w:hyperlink r:id="rId307" w:history="1">
        <w:r>
          <w:rPr>
            <w:rStyle w:val="afc"/>
            <w:i/>
          </w:rPr>
          <w:t>п. 9</w:t>
        </w:r>
      </w:hyperlink>
      <w:r>
        <w:rPr>
          <w:i/>
        </w:rPr>
        <w:t xml:space="preserve"> СГС "Учетная политика")</w:t>
      </w:r>
    </w:p>
    <w:p w14:paraId="4ACBC390" w14:textId="77777777" w:rsidR="00A4346F" w:rsidRDefault="001E7965" w:rsidP="001C7F5B">
      <w:pPr>
        <w:pStyle w:val="2"/>
        <w:ind w:firstLine="0"/>
      </w:pPr>
      <w:bookmarkStart w:id="148" w:name="_ref_1-dfd62af0a63349"/>
      <w: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bookmarkEnd w:id="148"/>
    </w:p>
    <w:p w14:paraId="061A42A5" w14:textId="77777777" w:rsidR="00A4346F" w:rsidRDefault="001E7965" w:rsidP="001C7F5B">
      <w:pPr>
        <w:ind w:firstLine="0"/>
      </w:pPr>
      <w:r>
        <w:rPr>
          <w:i/>
        </w:rPr>
        <w:lastRenderedPageBreak/>
        <w:t xml:space="preserve">(Основание: </w:t>
      </w:r>
      <w:hyperlink r:id="rId308" w:history="1">
        <w:r>
          <w:rPr>
            <w:rStyle w:val="afc"/>
            <w:i/>
          </w:rPr>
          <w:t>п. 24</w:t>
        </w:r>
      </w:hyperlink>
      <w:r>
        <w:rPr>
          <w:i/>
        </w:rPr>
        <w:t xml:space="preserve"> СГС "Обесценение активов")</w:t>
      </w:r>
    </w:p>
    <w:p w14:paraId="387B6F23" w14:textId="77777777" w:rsidR="00A4346F" w:rsidRDefault="001E7965" w:rsidP="001C7F5B">
      <w:pPr>
        <w:pStyle w:val="2"/>
        <w:ind w:firstLine="0"/>
      </w:pPr>
      <w:bookmarkStart w:id="149" w:name="_ref_1-d8c0590a3b5849"/>
      <w:r>
        <w:t xml:space="preserve">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w:t>
      </w:r>
      <w:hyperlink r:id="rId309" w:history="1">
        <w:r>
          <w:rPr>
            <w:rStyle w:val="afc"/>
          </w:rPr>
          <w:t>(ф. 0504833)</w:t>
        </w:r>
      </w:hyperlink>
      <w:r>
        <w:t>.</w:t>
      </w:r>
      <w:bookmarkEnd w:id="149"/>
    </w:p>
    <w:p w14:paraId="72635838" w14:textId="77777777" w:rsidR="00A4346F" w:rsidRDefault="001E7965" w:rsidP="001C7F5B">
      <w:pPr>
        <w:ind w:firstLine="0"/>
      </w:pPr>
      <w:r>
        <w:rPr>
          <w:i/>
        </w:rPr>
        <w:t xml:space="preserve">(Основание: </w:t>
      </w:r>
      <w:hyperlink r:id="rId310" w:history="1">
        <w:r>
          <w:rPr>
            <w:rStyle w:val="afc"/>
            <w:i/>
          </w:rPr>
          <w:t>п. 9</w:t>
        </w:r>
      </w:hyperlink>
      <w:r>
        <w:rPr>
          <w:i/>
        </w:rPr>
        <w:t xml:space="preserve"> СГС "Учетная политика")</w:t>
      </w:r>
    </w:p>
    <w:p w14:paraId="683C599F" w14:textId="77777777" w:rsidR="00A4346F" w:rsidRDefault="001E7965" w:rsidP="001C7F5B">
      <w:pPr>
        <w:pStyle w:val="1"/>
      </w:pPr>
      <w:bookmarkStart w:id="150" w:name="_ref_1-8c74398a4b8742"/>
      <w:r>
        <w:t>Забалансовый учет</w:t>
      </w:r>
      <w:bookmarkEnd w:id="150"/>
    </w:p>
    <w:p w14:paraId="6E471D93" w14:textId="77777777" w:rsidR="00A4346F" w:rsidRDefault="001E7965" w:rsidP="001C7F5B">
      <w:pPr>
        <w:pStyle w:val="2"/>
        <w:ind w:firstLine="0"/>
      </w:pPr>
      <w:bookmarkStart w:id="151" w:name="_ref_1-17ec0406dd5442"/>
      <w:r>
        <w:t>Учет на забалансовых счетах ведется в разрезе кодов вида финансового обеспечения (деятельности).</w:t>
      </w:r>
      <w:bookmarkEnd w:id="151"/>
    </w:p>
    <w:p w14:paraId="39467110" w14:textId="77777777" w:rsidR="00A4346F" w:rsidRDefault="001E7965" w:rsidP="001C7F5B">
      <w:pPr>
        <w:ind w:firstLine="0"/>
      </w:pPr>
      <w:r>
        <w:rPr>
          <w:i/>
        </w:rPr>
        <w:t xml:space="preserve">(Основание: </w:t>
      </w:r>
      <w:hyperlink r:id="rId311" w:history="1">
        <w:r>
          <w:rPr>
            <w:rStyle w:val="afc"/>
            <w:i/>
          </w:rPr>
          <w:t>п. 9</w:t>
        </w:r>
      </w:hyperlink>
      <w:r>
        <w:rPr>
          <w:i/>
        </w:rPr>
        <w:t xml:space="preserve"> СГС "Учетная политика")</w:t>
      </w:r>
    </w:p>
    <w:p w14:paraId="5E6C3293" w14:textId="77777777" w:rsidR="00A4346F" w:rsidRDefault="001E7965" w:rsidP="001C7F5B">
      <w:pPr>
        <w:pStyle w:val="2"/>
        <w:ind w:firstLine="0"/>
      </w:pPr>
      <w:bookmarkStart w:id="152" w:name="_ref_1-416b3f3e2fde4b"/>
      <w:r>
        <w:t xml:space="preserve">В аналитическом учете по </w:t>
      </w:r>
      <w:hyperlink r:id="rId312" w:history="1">
        <w:r>
          <w:rPr>
            <w:rStyle w:val="afc"/>
          </w:rPr>
          <w:t>счету 01</w:t>
        </w:r>
      </w:hyperlink>
      <w:r>
        <w:t xml:space="preserve"> "Имущество, полученное в пользование" выделяются следующие группы имущества:</w:t>
      </w:r>
      <w:bookmarkEnd w:id="152"/>
    </w:p>
    <w:p w14:paraId="77DD2158" w14:textId="77777777" w:rsidR="00A4346F" w:rsidRDefault="001E7965" w:rsidP="001C7F5B">
      <w:pPr>
        <w:pStyle w:val="ab"/>
        <w:numPr>
          <w:ilvl w:val="1"/>
          <w:numId w:val="19"/>
        </w:numPr>
        <w:spacing w:after="0"/>
        <w:ind w:left="964"/>
        <w:jc w:val="both"/>
      </w:pPr>
      <w:r>
        <w:t>имущество, полученное на безвозмездной основе, как вклад собственника (учредителя);</w:t>
      </w:r>
    </w:p>
    <w:p w14:paraId="7955150A" w14:textId="77777777" w:rsidR="00A4346F" w:rsidRDefault="001E7965" w:rsidP="001C7F5B">
      <w:pPr>
        <w:pStyle w:val="ab"/>
        <w:numPr>
          <w:ilvl w:val="1"/>
          <w:numId w:val="19"/>
        </w:numPr>
        <w:spacing w:after="0"/>
        <w:ind w:left="964"/>
        <w:jc w:val="both"/>
      </w:pPr>
      <w:r>
        <w:t>имущество, которое используется по решению собственника (учредителя) без закрепления права оперативного управления;</w:t>
      </w:r>
    </w:p>
    <w:p w14:paraId="50152C60" w14:textId="77777777" w:rsidR="00A4346F" w:rsidRDefault="001E7965" w:rsidP="001C7F5B">
      <w:pPr>
        <w:pStyle w:val="ab"/>
        <w:numPr>
          <w:ilvl w:val="1"/>
          <w:numId w:val="19"/>
        </w:numPr>
        <w:spacing w:after="0"/>
        <w:ind w:left="964"/>
        <w:jc w:val="both"/>
      </w:pPr>
      <w:r>
        <w:t>иное имущество;</w:t>
      </w:r>
    </w:p>
    <w:p w14:paraId="57542F92" w14:textId="77777777" w:rsidR="00A4346F" w:rsidRDefault="001E7965" w:rsidP="001C7F5B">
      <w:pPr>
        <w:pStyle w:val="ab"/>
        <w:numPr>
          <w:ilvl w:val="1"/>
          <w:numId w:val="19"/>
        </w:numPr>
        <w:spacing w:after="0"/>
        <w:ind w:left="964"/>
        <w:jc w:val="both"/>
      </w:pPr>
      <w:r>
        <w:rPr>
          <w:u w:val="single"/>
        </w:rPr>
        <w:t xml:space="preserve">    (группа (группы) </w:t>
      </w:r>
      <w:proofErr w:type="gramStart"/>
      <w:r>
        <w:rPr>
          <w:u w:val="single"/>
        </w:rPr>
        <w:t xml:space="preserve">имущества)   </w:t>
      </w:r>
      <w:proofErr w:type="gramEnd"/>
      <w:r>
        <w:rPr>
          <w:u w:val="single"/>
        </w:rPr>
        <w:t> </w:t>
      </w:r>
      <w:r>
        <w:t>.</w:t>
      </w:r>
    </w:p>
    <w:p w14:paraId="53B1E5EE" w14:textId="77777777" w:rsidR="00A4346F" w:rsidRDefault="001E7965" w:rsidP="001C7F5B">
      <w:pPr>
        <w:ind w:firstLine="0"/>
      </w:pPr>
      <w:r>
        <w:rPr>
          <w:i/>
        </w:rPr>
        <w:t xml:space="preserve">(Основание: </w:t>
      </w:r>
      <w:hyperlink r:id="rId313" w:history="1">
        <w:r>
          <w:rPr>
            <w:rStyle w:val="afc"/>
            <w:i/>
          </w:rPr>
          <w:t>п. 9</w:t>
        </w:r>
      </w:hyperlink>
      <w:r>
        <w:rPr>
          <w:i/>
        </w:rPr>
        <w:t xml:space="preserve"> СГС "Учетная политика", </w:t>
      </w:r>
      <w:hyperlink r:id="rId314" w:history="1">
        <w:r>
          <w:rPr>
            <w:rStyle w:val="afc"/>
            <w:i/>
          </w:rPr>
          <w:t>п. 21</w:t>
        </w:r>
      </w:hyperlink>
      <w:r>
        <w:rPr>
          <w:i/>
        </w:rPr>
        <w:t xml:space="preserve"> Инструкции № 33н)</w:t>
      </w:r>
    </w:p>
    <w:p w14:paraId="6ACEB8E5" w14:textId="77777777" w:rsidR="00A4346F" w:rsidRDefault="001E7965" w:rsidP="001C7F5B">
      <w:pPr>
        <w:pStyle w:val="2"/>
        <w:ind w:firstLine="0"/>
      </w:pPr>
      <w:bookmarkStart w:id="153" w:name="_ref_1-a2da713f52574a"/>
      <w:r>
        <w:t xml:space="preserve">Устанавливается следующая группировка имущества на </w:t>
      </w:r>
      <w:hyperlink r:id="rId315" w:history="1">
        <w:r>
          <w:rPr>
            <w:rStyle w:val="afc"/>
          </w:rPr>
          <w:t>счете 02</w:t>
        </w:r>
      </w:hyperlink>
      <w:r>
        <w:t xml:space="preserve"> "Материальные ценности на хранении": </w:t>
      </w:r>
      <w:r>
        <w:rPr>
          <w:u w:val="single"/>
        </w:rPr>
        <w:t>    (установленные группы имущества)    </w:t>
      </w:r>
      <w:r>
        <w:t>.</w:t>
      </w:r>
      <w:bookmarkEnd w:id="153"/>
    </w:p>
    <w:p w14:paraId="17981671" w14:textId="77777777" w:rsidR="00A4346F" w:rsidRDefault="001E7965" w:rsidP="001C7F5B">
      <w:pPr>
        <w:ind w:firstLine="0"/>
      </w:pPr>
      <w:r>
        <w:rPr>
          <w:i/>
        </w:rPr>
        <w:t xml:space="preserve">(Основание: </w:t>
      </w:r>
      <w:hyperlink r:id="rId316" w:history="1">
        <w:r>
          <w:rPr>
            <w:rStyle w:val="afc"/>
            <w:i/>
          </w:rPr>
          <w:t>п. 9</w:t>
        </w:r>
      </w:hyperlink>
      <w:r>
        <w:rPr>
          <w:i/>
        </w:rPr>
        <w:t xml:space="preserve"> СГС "Учетная политика")</w:t>
      </w:r>
    </w:p>
    <w:p w14:paraId="40A19A3C" w14:textId="77777777" w:rsidR="00A4346F" w:rsidRDefault="001E7965" w:rsidP="001C7F5B">
      <w:pPr>
        <w:pStyle w:val="2"/>
        <w:ind w:firstLine="0"/>
      </w:pPr>
      <w:bookmarkStart w:id="154" w:name="_ref_1-58f525501a994c"/>
      <w:r>
        <w:t xml:space="preserve">На забалансовом </w:t>
      </w:r>
      <w:hyperlink r:id="rId317" w:history="1">
        <w:r>
          <w:rPr>
            <w:rStyle w:val="afc"/>
          </w:rPr>
          <w:t>счете 03</w:t>
        </w:r>
      </w:hyperlink>
      <w:r>
        <w:t xml:space="preserve"> "Бланки строгой отчетности" учет ведется по группам:</w:t>
      </w:r>
      <w:bookmarkEnd w:id="154"/>
    </w:p>
    <w:p w14:paraId="12A6B795" w14:textId="77777777" w:rsidR="00A4346F" w:rsidRDefault="001E7965" w:rsidP="001C7F5B">
      <w:pPr>
        <w:pStyle w:val="ab"/>
        <w:numPr>
          <w:ilvl w:val="1"/>
          <w:numId w:val="20"/>
        </w:numPr>
        <w:spacing w:after="0"/>
        <w:ind w:left="964"/>
        <w:jc w:val="both"/>
      </w:pPr>
      <w:r>
        <w:t>трудовые книжки;</w:t>
      </w:r>
    </w:p>
    <w:p w14:paraId="20DD830E" w14:textId="77777777" w:rsidR="00A4346F" w:rsidRDefault="001E7965" w:rsidP="001C7F5B">
      <w:pPr>
        <w:pStyle w:val="ab"/>
        <w:numPr>
          <w:ilvl w:val="1"/>
          <w:numId w:val="20"/>
        </w:numPr>
        <w:spacing w:after="0"/>
        <w:ind w:left="964"/>
        <w:jc w:val="both"/>
      </w:pPr>
      <w:r>
        <w:t>вкладыши в трудовые книжки.</w:t>
      </w:r>
    </w:p>
    <w:p w14:paraId="6CF98534" w14:textId="77777777" w:rsidR="00A4346F" w:rsidRDefault="001E7965" w:rsidP="001C7F5B">
      <w:pPr>
        <w:ind w:firstLine="0"/>
      </w:pPr>
      <w:r>
        <w:rPr>
          <w:i/>
        </w:rPr>
        <w:t xml:space="preserve">(Основание: </w:t>
      </w:r>
      <w:hyperlink r:id="rId318" w:history="1">
        <w:r>
          <w:rPr>
            <w:rStyle w:val="afc"/>
            <w:i/>
          </w:rPr>
          <w:t>п. 337</w:t>
        </w:r>
      </w:hyperlink>
      <w:r>
        <w:rPr>
          <w:i/>
        </w:rPr>
        <w:t xml:space="preserve"> Инструкции № 157н)</w:t>
      </w:r>
    </w:p>
    <w:p w14:paraId="3B7802EB" w14:textId="77777777" w:rsidR="00A4346F" w:rsidRDefault="001E7965" w:rsidP="001C7F5B">
      <w:pPr>
        <w:pStyle w:val="2"/>
        <w:ind w:firstLine="0"/>
      </w:pPr>
      <w:bookmarkStart w:id="155" w:name="_ref_1-e42c7f3eebe24f"/>
      <w:r>
        <w:t xml:space="preserve">На забалансовом </w:t>
      </w:r>
      <w:hyperlink r:id="rId319" w:history="1">
        <w:r>
          <w:rPr>
            <w:rStyle w:val="afc"/>
          </w:rPr>
          <w:t>счете 04</w:t>
        </w:r>
      </w:hyperlink>
      <w:r>
        <w:t xml:space="preserve"> "Сомнительная задолженность" учет ведется по группам:</w:t>
      </w:r>
      <w:bookmarkEnd w:id="155"/>
    </w:p>
    <w:p w14:paraId="0614C1EC" w14:textId="77777777" w:rsidR="00A4346F" w:rsidRDefault="001E7965" w:rsidP="001C7F5B">
      <w:pPr>
        <w:pStyle w:val="ab"/>
        <w:numPr>
          <w:ilvl w:val="1"/>
          <w:numId w:val="21"/>
        </w:numPr>
        <w:spacing w:after="0"/>
        <w:ind w:left="964"/>
        <w:jc w:val="both"/>
      </w:pPr>
      <w:r>
        <w:t>задолженность по доходам;</w:t>
      </w:r>
    </w:p>
    <w:p w14:paraId="65603853" w14:textId="77777777" w:rsidR="00A4346F" w:rsidRDefault="001E7965" w:rsidP="001C7F5B">
      <w:pPr>
        <w:pStyle w:val="ab"/>
        <w:numPr>
          <w:ilvl w:val="1"/>
          <w:numId w:val="21"/>
        </w:numPr>
        <w:spacing w:after="0"/>
        <w:ind w:left="964"/>
        <w:jc w:val="both"/>
      </w:pPr>
      <w:r>
        <w:t>задолженность по авансам;</w:t>
      </w:r>
    </w:p>
    <w:p w14:paraId="375DADD5" w14:textId="77777777" w:rsidR="00A4346F" w:rsidRDefault="001E7965" w:rsidP="001C7F5B">
      <w:pPr>
        <w:pStyle w:val="ab"/>
        <w:numPr>
          <w:ilvl w:val="1"/>
          <w:numId w:val="21"/>
        </w:numPr>
        <w:spacing w:after="0"/>
        <w:ind w:left="964"/>
        <w:jc w:val="both"/>
      </w:pPr>
      <w:r>
        <w:t>задолженность подотчетных лиц;</w:t>
      </w:r>
    </w:p>
    <w:p w14:paraId="1FE28A84" w14:textId="77777777" w:rsidR="00A4346F" w:rsidRDefault="001E7965" w:rsidP="001C7F5B">
      <w:pPr>
        <w:pStyle w:val="ab"/>
        <w:numPr>
          <w:ilvl w:val="1"/>
          <w:numId w:val="21"/>
        </w:numPr>
        <w:spacing w:after="0"/>
        <w:ind w:left="964"/>
        <w:jc w:val="both"/>
      </w:pPr>
      <w:r>
        <w:t>задолженность по недостачам;</w:t>
      </w:r>
    </w:p>
    <w:p w14:paraId="50E89E07" w14:textId="77777777" w:rsidR="00A4346F" w:rsidRDefault="001E7965" w:rsidP="001C7F5B">
      <w:pPr>
        <w:pStyle w:val="ab"/>
        <w:numPr>
          <w:ilvl w:val="1"/>
          <w:numId w:val="21"/>
        </w:numPr>
        <w:spacing w:after="0"/>
        <w:ind w:left="964"/>
        <w:jc w:val="both"/>
      </w:pPr>
      <w:r>
        <w:t>задолженность по крупным сделкам;</w:t>
      </w:r>
    </w:p>
    <w:p w14:paraId="0703559A" w14:textId="77777777" w:rsidR="00A4346F" w:rsidRDefault="001E7965" w:rsidP="001C7F5B">
      <w:pPr>
        <w:pStyle w:val="ab"/>
        <w:numPr>
          <w:ilvl w:val="1"/>
          <w:numId w:val="21"/>
        </w:numPr>
        <w:spacing w:after="0"/>
        <w:ind w:left="964"/>
        <w:jc w:val="both"/>
      </w:pPr>
      <w:r>
        <w:t>задолженность по сделкам с зависимостью.</w:t>
      </w:r>
    </w:p>
    <w:p w14:paraId="25F7AD5E" w14:textId="77777777" w:rsidR="00A4346F" w:rsidRDefault="001E7965" w:rsidP="001C7F5B">
      <w:pPr>
        <w:ind w:firstLine="0"/>
      </w:pPr>
      <w:r>
        <w:rPr>
          <w:i/>
        </w:rPr>
        <w:t xml:space="preserve">(Основание: </w:t>
      </w:r>
      <w:hyperlink r:id="rId320" w:history="1">
        <w:r>
          <w:rPr>
            <w:rStyle w:val="afc"/>
            <w:i/>
          </w:rPr>
          <w:t>п. 9</w:t>
        </w:r>
      </w:hyperlink>
      <w:r>
        <w:rPr>
          <w:i/>
        </w:rPr>
        <w:t xml:space="preserve"> СГС "Учетная политика", </w:t>
      </w:r>
      <w:hyperlink r:id="rId321" w:history="1">
        <w:r>
          <w:rPr>
            <w:rStyle w:val="afc"/>
            <w:i/>
          </w:rPr>
          <w:t>п. 21</w:t>
        </w:r>
      </w:hyperlink>
      <w:r>
        <w:rPr>
          <w:i/>
        </w:rPr>
        <w:t xml:space="preserve"> Инструкции № 33н</w:t>
      </w:r>
      <w:r>
        <w:t>)</w:t>
      </w:r>
    </w:p>
    <w:p w14:paraId="29C2C05F" w14:textId="77777777" w:rsidR="00A4346F" w:rsidRDefault="001E7965" w:rsidP="001C7F5B">
      <w:pPr>
        <w:pStyle w:val="2"/>
        <w:ind w:firstLine="0"/>
      </w:pPr>
      <w:bookmarkStart w:id="156" w:name="_ref_1-bb690ca1d65641"/>
      <w:r>
        <w:t xml:space="preserve">Документы о вручении ценных подарков (сувенирной продукции) оформляются в соответствии с Порядком, приведенным в Приложении № </w:t>
      </w:r>
      <w:r w:rsidR="00A4346F">
        <w:fldChar w:fldCharType="begin" w:fldLock="1"/>
      </w:r>
      <w:r>
        <w:instrText xml:space="preserve"> REF _ref_1-0afcfdad084549 \h \n \! </w:instrText>
      </w:r>
      <w:r w:rsidR="00A4346F">
        <w:fldChar w:fldCharType="separate"/>
      </w:r>
      <w:r>
        <w:t>15</w:t>
      </w:r>
      <w:r w:rsidR="00A4346F">
        <w:fldChar w:fldCharType="end"/>
      </w:r>
      <w:r>
        <w:t> к Учетной политике.</w:t>
      </w:r>
      <w:bookmarkEnd w:id="156"/>
    </w:p>
    <w:p w14:paraId="2F5AD275" w14:textId="77777777" w:rsidR="00A4346F" w:rsidRDefault="001E7965" w:rsidP="001C7F5B">
      <w:pPr>
        <w:pStyle w:val="2"/>
        <w:ind w:firstLine="0"/>
      </w:pPr>
      <w:bookmarkStart w:id="157" w:name="_ref_1-2d3ffdabfaf04c"/>
      <w:r>
        <w:t xml:space="preserve">На забалансовом </w:t>
      </w:r>
      <w:hyperlink r:id="rId322" w:history="1">
        <w:r>
          <w:rPr>
            <w:rStyle w:val="afc"/>
          </w:rPr>
          <w:t>счете 09</w:t>
        </w:r>
      </w:hyperlink>
      <w:r>
        <w:t xml:space="preserve"> "Запасные части к транспортным средствам, выданные взамен изношенных" учет ведется по группам:</w:t>
      </w:r>
      <w:bookmarkEnd w:id="157"/>
    </w:p>
    <w:p w14:paraId="4A489317" w14:textId="77777777" w:rsidR="00A4346F" w:rsidRDefault="001E7965" w:rsidP="001C7F5B">
      <w:pPr>
        <w:pStyle w:val="ab"/>
        <w:numPr>
          <w:ilvl w:val="1"/>
          <w:numId w:val="22"/>
        </w:numPr>
        <w:spacing w:after="0"/>
        <w:ind w:left="964"/>
        <w:jc w:val="both"/>
      </w:pPr>
      <w:r>
        <w:t>двигатели, турбокомпрессоры;</w:t>
      </w:r>
    </w:p>
    <w:p w14:paraId="5D3FC939" w14:textId="77777777" w:rsidR="00A4346F" w:rsidRDefault="001E7965" w:rsidP="001C7F5B">
      <w:pPr>
        <w:pStyle w:val="ab"/>
        <w:numPr>
          <w:ilvl w:val="1"/>
          <w:numId w:val="22"/>
        </w:numPr>
        <w:spacing w:after="0"/>
        <w:ind w:left="964"/>
        <w:jc w:val="both"/>
      </w:pPr>
      <w:r>
        <w:t>аккумуляторы;</w:t>
      </w:r>
    </w:p>
    <w:p w14:paraId="731770D0" w14:textId="77777777" w:rsidR="00A4346F" w:rsidRDefault="001E7965" w:rsidP="001C7F5B">
      <w:pPr>
        <w:pStyle w:val="ab"/>
        <w:numPr>
          <w:ilvl w:val="1"/>
          <w:numId w:val="22"/>
        </w:numPr>
        <w:spacing w:after="0"/>
        <w:ind w:left="964"/>
        <w:jc w:val="both"/>
      </w:pPr>
      <w:r>
        <w:t>шины, диски;</w:t>
      </w:r>
    </w:p>
    <w:p w14:paraId="654FC4FC" w14:textId="77777777" w:rsidR="00A4346F" w:rsidRDefault="001E7965" w:rsidP="001C7F5B">
      <w:pPr>
        <w:pStyle w:val="ab"/>
        <w:numPr>
          <w:ilvl w:val="1"/>
          <w:numId w:val="22"/>
        </w:numPr>
        <w:spacing w:after="0"/>
        <w:ind w:left="964"/>
        <w:jc w:val="both"/>
      </w:pPr>
      <w:r>
        <w:t>карбюраторы;</w:t>
      </w:r>
    </w:p>
    <w:p w14:paraId="4044E744" w14:textId="77777777" w:rsidR="00A4346F" w:rsidRDefault="001E7965" w:rsidP="001C7F5B">
      <w:pPr>
        <w:pStyle w:val="ab"/>
        <w:numPr>
          <w:ilvl w:val="1"/>
          <w:numId w:val="22"/>
        </w:numPr>
        <w:spacing w:after="0"/>
        <w:ind w:left="964"/>
        <w:jc w:val="both"/>
      </w:pPr>
      <w:r>
        <w:t>коробки передач;</w:t>
      </w:r>
    </w:p>
    <w:p w14:paraId="2E68EEE0" w14:textId="77777777" w:rsidR="00A4346F" w:rsidRDefault="001E7965" w:rsidP="001C7F5B">
      <w:pPr>
        <w:pStyle w:val="ab"/>
        <w:numPr>
          <w:ilvl w:val="1"/>
          <w:numId w:val="22"/>
        </w:numPr>
        <w:spacing w:after="0"/>
        <w:ind w:left="964"/>
        <w:jc w:val="both"/>
      </w:pPr>
      <w:r>
        <w:lastRenderedPageBreak/>
        <w:t>фары.</w:t>
      </w:r>
    </w:p>
    <w:p w14:paraId="0AA0D2AE" w14:textId="77777777" w:rsidR="004C7212" w:rsidRDefault="001E7965" w:rsidP="004C7212">
      <w:pPr>
        <w:ind w:firstLine="0"/>
        <w:rPr>
          <w:i/>
        </w:rPr>
      </w:pPr>
      <w:r>
        <w:rPr>
          <w:i/>
        </w:rPr>
        <w:t xml:space="preserve">(Основание: </w:t>
      </w:r>
      <w:hyperlink r:id="rId323" w:history="1">
        <w:r>
          <w:rPr>
            <w:rStyle w:val="afc"/>
            <w:i/>
          </w:rPr>
          <w:t>п. 349</w:t>
        </w:r>
      </w:hyperlink>
      <w:r>
        <w:rPr>
          <w:i/>
        </w:rPr>
        <w:t xml:space="preserve"> Инструкции № 157н)</w:t>
      </w:r>
      <w:bookmarkStart w:id="158" w:name="_ref_1-912b5dae2d2142"/>
    </w:p>
    <w:p w14:paraId="56BF25BE" w14:textId="77777777" w:rsidR="00A4346F" w:rsidRDefault="001E7965" w:rsidP="004C7212">
      <w:pPr>
        <w:ind w:firstLine="0"/>
      </w:pPr>
      <w:r>
        <w:t xml:space="preserve">На забалансовом </w:t>
      </w:r>
      <w:hyperlink r:id="rId324" w:history="1">
        <w:r>
          <w:rPr>
            <w:rStyle w:val="afc"/>
          </w:rPr>
          <w:t>счете 11</w:t>
        </w:r>
      </w:hyperlink>
      <w:r>
        <w:t xml:space="preserve"> "Государственные и муниципальные гарантии" учет ведется по видам гарантий:</w:t>
      </w:r>
      <w:bookmarkEnd w:id="158"/>
    </w:p>
    <w:p w14:paraId="7E17BD44" w14:textId="77777777" w:rsidR="00A4346F" w:rsidRDefault="001E7965" w:rsidP="001C7F5B">
      <w:pPr>
        <w:ind w:firstLine="0"/>
      </w:pPr>
      <w:r>
        <w:t>- предоставленные гарантии с возникновением права регрессного требования;</w:t>
      </w:r>
    </w:p>
    <w:p w14:paraId="6FC4D256" w14:textId="77777777" w:rsidR="00A4346F" w:rsidRDefault="001E7965" w:rsidP="001C7F5B">
      <w:pPr>
        <w:ind w:firstLine="0"/>
      </w:pPr>
      <w:r>
        <w:t>- предоставленные гарантии без возникновения права регрессного требования.</w:t>
      </w:r>
    </w:p>
    <w:p w14:paraId="6CC6182A" w14:textId="77777777" w:rsidR="00A4346F" w:rsidRDefault="001E7965" w:rsidP="001C7F5B">
      <w:pPr>
        <w:ind w:firstLine="0"/>
      </w:pPr>
      <w:r>
        <w:rPr>
          <w:i/>
        </w:rPr>
        <w:t xml:space="preserve">(Основание: </w:t>
      </w:r>
      <w:hyperlink r:id="rId325" w:history="1">
        <w:r>
          <w:rPr>
            <w:rStyle w:val="afc"/>
            <w:i/>
          </w:rPr>
          <w:t>ст. 115</w:t>
        </w:r>
      </w:hyperlink>
      <w:r>
        <w:rPr>
          <w:i/>
        </w:rPr>
        <w:t xml:space="preserve"> БК РФ, </w:t>
      </w:r>
      <w:hyperlink r:id="rId326" w:history="1">
        <w:r>
          <w:rPr>
            <w:rStyle w:val="afc"/>
            <w:i/>
          </w:rPr>
          <w:t>п. 354</w:t>
        </w:r>
      </w:hyperlink>
      <w:r>
        <w:rPr>
          <w:i/>
        </w:rPr>
        <w:t xml:space="preserve"> Инструкции № 157н)</w:t>
      </w:r>
    </w:p>
    <w:p w14:paraId="0699E4E5" w14:textId="77777777" w:rsidR="00A4346F" w:rsidRDefault="001E7965" w:rsidP="001C7F5B">
      <w:pPr>
        <w:pStyle w:val="2"/>
        <w:ind w:firstLine="0"/>
      </w:pPr>
      <w:bookmarkStart w:id="159" w:name="_ref_1-582c7e59521a45"/>
      <w:r>
        <w:t xml:space="preserve">Аналитический учет по счетам </w:t>
      </w:r>
      <w:hyperlink r:id="rId327" w:history="1">
        <w:r>
          <w:rPr>
            <w:rStyle w:val="afc"/>
          </w:rPr>
          <w:t>17</w:t>
        </w:r>
      </w:hyperlink>
      <w:r>
        <w:t xml:space="preserve"> "Поступления денежных средств" и </w:t>
      </w:r>
      <w:hyperlink r:id="rId328" w:history="1">
        <w:r>
          <w:rPr>
            <w:rStyle w:val="afc"/>
          </w:rPr>
          <w:t>18</w:t>
        </w:r>
      </w:hyperlink>
      <w:r>
        <w:t xml:space="preserve"> "Выбытия денежных средств" ведется в </w:t>
      </w:r>
      <w:proofErr w:type="spellStart"/>
      <w:r>
        <w:t>Многографной</w:t>
      </w:r>
      <w:proofErr w:type="spellEnd"/>
      <w:r>
        <w:t xml:space="preserve"> карточке (</w:t>
      </w:r>
      <w:hyperlink r:id="rId329" w:history="1">
        <w:r>
          <w:rPr>
            <w:rStyle w:val="afc"/>
          </w:rPr>
          <w:t>ф. 0504054</w:t>
        </w:r>
      </w:hyperlink>
      <w:r>
        <w:t>).</w:t>
      </w:r>
      <w:bookmarkEnd w:id="159"/>
    </w:p>
    <w:p w14:paraId="58EECC61" w14:textId="77777777" w:rsidR="00A4346F" w:rsidRDefault="001E7965" w:rsidP="001C7F5B">
      <w:pPr>
        <w:ind w:firstLine="0"/>
      </w:pPr>
      <w:r>
        <w:rPr>
          <w:i/>
        </w:rPr>
        <w:t xml:space="preserve">(Основание: </w:t>
      </w:r>
      <w:hyperlink r:id="rId330" w:history="1">
        <w:r>
          <w:rPr>
            <w:rStyle w:val="afc"/>
            <w:i/>
          </w:rPr>
          <w:t>п. п. 366</w:t>
        </w:r>
      </w:hyperlink>
      <w:r>
        <w:rPr>
          <w:i/>
        </w:rPr>
        <w:t xml:space="preserve">, </w:t>
      </w:r>
      <w:hyperlink r:id="rId331" w:history="1">
        <w:r>
          <w:rPr>
            <w:rStyle w:val="afc"/>
            <w:i/>
          </w:rPr>
          <w:t>368</w:t>
        </w:r>
      </w:hyperlink>
      <w:r>
        <w:rPr>
          <w:i/>
        </w:rPr>
        <w:t xml:space="preserve"> Инструкции № 157н)</w:t>
      </w:r>
    </w:p>
    <w:p w14:paraId="5C237F00" w14:textId="77777777" w:rsidR="00A4346F" w:rsidRDefault="001E7965" w:rsidP="001C7F5B">
      <w:pPr>
        <w:pStyle w:val="2"/>
        <w:ind w:firstLine="0"/>
      </w:pPr>
      <w:bookmarkStart w:id="160" w:name="_ref_1-8b55fdb601cb43"/>
      <w:r>
        <w:t xml:space="preserve">На забалансовом </w:t>
      </w:r>
      <w:hyperlink r:id="rId332" w:history="1">
        <w:r>
          <w:rPr>
            <w:rStyle w:val="afc"/>
          </w:rPr>
          <w:t>счете 20</w:t>
        </w:r>
      </w:hyperlink>
      <w:r>
        <w:t xml:space="preserve"> "Задолженность, невостребованная кредиторами" учет ведется по группам:</w:t>
      </w:r>
      <w:bookmarkEnd w:id="160"/>
    </w:p>
    <w:p w14:paraId="58CC1411" w14:textId="77777777" w:rsidR="00A4346F" w:rsidRDefault="001E7965" w:rsidP="001C7F5B">
      <w:pPr>
        <w:ind w:firstLine="0"/>
      </w:pPr>
      <w:r>
        <w:t>- задолженность по крупным сделкам;</w:t>
      </w:r>
    </w:p>
    <w:p w14:paraId="282AADB0" w14:textId="77777777" w:rsidR="00A4346F" w:rsidRDefault="001E7965" w:rsidP="001C7F5B">
      <w:pPr>
        <w:ind w:firstLine="0"/>
      </w:pPr>
      <w:r>
        <w:t>- задолженность по сделкам с заинтересованностью;</w:t>
      </w:r>
    </w:p>
    <w:p w14:paraId="085606CB" w14:textId="77777777" w:rsidR="00A4346F" w:rsidRDefault="001E7965" w:rsidP="001C7F5B">
      <w:pPr>
        <w:ind w:firstLine="0"/>
      </w:pPr>
      <w:r>
        <w:t>- задолженность по прочим сделкам.</w:t>
      </w:r>
    </w:p>
    <w:p w14:paraId="674F42A8" w14:textId="77777777" w:rsidR="00A4346F" w:rsidRDefault="001E7965" w:rsidP="001C7F5B">
      <w:pPr>
        <w:ind w:firstLine="0"/>
      </w:pPr>
      <w:r>
        <w:rPr>
          <w:i/>
        </w:rPr>
        <w:t xml:space="preserve">(Основание: </w:t>
      </w:r>
      <w:hyperlink r:id="rId333" w:history="1">
        <w:r>
          <w:rPr>
            <w:rStyle w:val="afc"/>
            <w:i/>
          </w:rPr>
          <w:t>п. 9</w:t>
        </w:r>
      </w:hyperlink>
      <w:r>
        <w:rPr>
          <w:i/>
        </w:rPr>
        <w:t xml:space="preserve"> СГС "Учетная политика", </w:t>
      </w:r>
      <w:hyperlink r:id="rId334" w:history="1">
        <w:r>
          <w:rPr>
            <w:rStyle w:val="afc"/>
            <w:i/>
          </w:rPr>
          <w:t>п. 21</w:t>
        </w:r>
      </w:hyperlink>
      <w:r>
        <w:rPr>
          <w:i/>
        </w:rPr>
        <w:t xml:space="preserve"> Инструкции № 33н)</w:t>
      </w:r>
    </w:p>
    <w:p w14:paraId="66BD079D" w14:textId="77777777" w:rsidR="00A4346F" w:rsidRDefault="001E7965" w:rsidP="001C7F5B">
      <w:pPr>
        <w:pStyle w:val="2"/>
        <w:ind w:firstLine="0"/>
      </w:pPr>
      <w:bookmarkStart w:id="161" w:name="_ref_1-22fe612cebb84e"/>
      <w:r>
        <w:t xml:space="preserve">На забалансовый </w:t>
      </w:r>
      <w:hyperlink r:id="rId335" w:history="1">
        <w:r>
          <w:rPr>
            <w:rStyle w:val="afc"/>
          </w:rPr>
          <w:t>счет 20</w:t>
        </w:r>
      </w:hyperlink>
      <w:r>
        <w:t xml:space="preserve"> "Задолженность, невостребованная кредиторами" не востребованная кредитором задолженность принимается по </w:t>
      </w:r>
      <w:r>
        <w:rPr>
          <w:u w:val="single"/>
        </w:rPr>
        <w:t>    (вид распорядительного документа)    </w:t>
      </w:r>
      <w:r>
        <w:t>, изданному на основании:</w:t>
      </w:r>
      <w:bookmarkEnd w:id="161"/>
    </w:p>
    <w:p w14:paraId="7CD9F10A" w14:textId="77777777" w:rsidR="00A4346F" w:rsidRDefault="001E7965" w:rsidP="001C7F5B">
      <w:pPr>
        <w:ind w:firstLine="0"/>
      </w:pPr>
      <w:r>
        <w:t xml:space="preserve">- инвентаризационной описи расчетов с покупателями, поставщиками и прочими дебиторами и кредиторами </w:t>
      </w:r>
      <w:hyperlink r:id="rId336" w:history="1">
        <w:r>
          <w:rPr>
            <w:rStyle w:val="afc"/>
          </w:rPr>
          <w:t>(ф. 0504089)</w:t>
        </w:r>
      </w:hyperlink>
      <w:r>
        <w:t>;</w:t>
      </w:r>
    </w:p>
    <w:p w14:paraId="5001191F" w14:textId="77777777" w:rsidR="00A4346F" w:rsidRDefault="001E7965" w:rsidP="001C7F5B">
      <w:pPr>
        <w:ind w:firstLine="0"/>
      </w:pPr>
      <w:r>
        <w:t>- докладной записки о выявлении кредиторской задолженности, не востребованной кредиторами.</w:t>
      </w:r>
    </w:p>
    <w:p w14:paraId="552DAA47" w14:textId="77777777" w:rsidR="00A4346F" w:rsidRDefault="001E7965" w:rsidP="001C7F5B">
      <w:pPr>
        <w:ind w:firstLine="0"/>
      </w:pPr>
      <w:r>
        <w:t>Списание задолженности с забалансового учета осуществляется по итогам инвентаризации на основании решения инвентаризационной комиссии в следующих случаях:</w:t>
      </w:r>
    </w:p>
    <w:p w14:paraId="53EA54D6" w14:textId="77777777" w:rsidR="00A4346F" w:rsidRDefault="001E7965" w:rsidP="001C7F5B">
      <w:pPr>
        <w:ind w:firstLine="0"/>
      </w:pPr>
      <w:r>
        <w:t>- завершился срок возможного возобновления процедуры взыскания задолженности согласно законодательству;</w:t>
      </w:r>
    </w:p>
    <w:p w14:paraId="5FC576EC" w14:textId="77777777" w:rsidR="00A4346F" w:rsidRDefault="001E7965" w:rsidP="001C7F5B">
      <w:pPr>
        <w:ind w:firstLine="0"/>
      </w:pPr>
      <w:r>
        <w:t>- имеются документы, подтверждающие прекращение обязательства в связи со смертью (ликвидацией) контрагента.</w:t>
      </w:r>
    </w:p>
    <w:p w14:paraId="35702C21" w14:textId="77777777" w:rsidR="00A4346F" w:rsidRDefault="001E7965" w:rsidP="001C7F5B">
      <w:pPr>
        <w:ind w:firstLine="0"/>
      </w:pPr>
      <w:r>
        <w:rPr>
          <w:i/>
        </w:rPr>
        <w:t xml:space="preserve">(Основание: </w:t>
      </w:r>
      <w:hyperlink r:id="rId337" w:history="1">
        <w:r>
          <w:rPr>
            <w:rStyle w:val="afc"/>
            <w:i/>
          </w:rPr>
          <w:t>п. 371</w:t>
        </w:r>
      </w:hyperlink>
      <w:r>
        <w:rPr>
          <w:i/>
        </w:rPr>
        <w:t xml:space="preserve"> Инструкции № 157н)</w:t>
      </w:r>
    </w:p>
    <w:p w14:paraId="2B59B326" w14:textId="77777777" w:rsidR="00A4346F" w:rsidRDefault="001E7965" w:rsidP="001C7F5B">
      <w:pPr>
        <w:pStyle w:val="2"/>
        <w:ind w:firstLine="0"/>
      </w:pPr>
      <w:bookmarkStart w:id="162" w:name="_ref_1-d5cee47946fe46"/>
      <w:r>
        <w:t xml:space="preserve">Основные средства на забалансовом </w:t>
      </w:r>
      <w:hyperlink r:id="rId338" w:history="1">
        <w:r>
          <w:rPr>
            <w:rStyle w:val="afc"/>
          </w:rPr>
          <w:t>счете 21</w:t>
        </w:r>
      </w:hyperlink>
      <w:r>
        <w:t xml:space="preserve"> "Основные средства в эксплуатации" учитываются в условной оценке: один объект - один рубль.</w:t>
      </w:r>
      <w:bookmarkEnd w:id="162"/>
    </w:p>
    <w:p w14:paraId="2B3A8562" w14:textId="77777777" w:rsidR="00A4346F" w:rsidRDefault="001E7965" w:rsidP="001C7F5B">
      <w:pPr>
        <w:ind w:firstLine="0"/>
      </w:pPr>
      <w:r>
        <w:rPr>
          <w:i/>
        </w:rPr>
        <w:t xml:space="preserve">(Основание: </w:t>
      </w:r>
      <w:hyperlink r:id="rId339" w:history="1">
        <w:r>
          <w:rPr>
            <w:rStyle w:val="afc"/>
            <w:i/>
          </w:rPr>
          <w:t>п. 373</w:t>
        </w:r>
      </w:hyperlink>
      <w:r>
        <w:rPr>
          <w:i/>
        </w:rPr>
        <w:t xml:space="preserve"> Инструкции № 157н)</w:t>
      </w:r>
    </w:p>
    <w:p w14:paraId="7F1BCC80" w14:textId="77777777" w:rsidR="00A4346F" w:rsidRDefault="001E7965" w:rsidP="001C7F5B">
      <w:pPr>
        <w:pStyle w:val="2"/>
        <w:ind w:firstLine="0"/>
      </w:pPr>
      <w:bookmarkStart w:id="163" w:name="_ref_1-ff7056fcb0ee41"/>
      <w:r>
        <w:t xml:space="preserve">Аналитический учет на </w:t>
      </w:r>
      <w:hyperlink r:id="rId340" w:history="1">
        <w:r>
          <w:rPr>
            <w:rStyle w:val="afc"/>
          </w:rPr>
          <w:t>счете 21</w:t>
        </w:r>
      </w:hyperlink>
      <w:r>
        <w:t xml:space="preserve"> ведется по следующим группам:</w:t>
      </w:r>
      <w:bookmarkEnd w:id="163"/>
    </w:p>
    <w:p w14:paraId="68814AC6" w14:textId="77777777" w:rsidR="00A4346F" w:rsidRDefault="001E7965" w:rsidP="001C7F5B">
      <w:pPr>
        <w:ind w:firstLine="0"/>
      </w:pPr>
      <w:r>
        <w:t xml:space="preserve">- </w:t>
      </w:r>
      <w:r>
        <w:rPr>
          <w:u w:val="single"/>
        </w:rPr>
        <w:t>         </w:t>
      </w:r>
      <w:proofErr w:type="gramStart"/>
      <w:r>
        <w:rPr>
          <w:u w:val="single"/>
        </w:rPr>
        <w:t xml:space="preserve">   (</w:t>
      </w:r>
      <w:proofErr w:type="gramEnd"/>
      <w:r>
        <w:rPr>
          <w:u w:val="single"/>
        </w:rPr>
        <w:t>виды имущества)            </w:t>
      </w:r>
      <w:r>
        <w:t>.</w:t>
      </w:r>
    </w:p>
    <w:p w14:paraId="431E8CEF" w14:textId="77777777" w:rsidR="00A4346F" w:rsidRDefault="001E7965" w:rsidP="001C7F5B">
      <w:pPr>
        <w:ind w:firstLine="0"/>
      </w:pPr>
      <w:r>
        <w:rPr>
          <w:i/>
        </w:rPr>
        <w:t>(</w:t>
      </w:r>
      <w:r>
        <w:t xml:space="preserve">Основание: </w:t>
      </w:r>
      <w:hyperlink r:id="rId341" w:history="1">
        <w:r>
          <w:rPr>
            <w:rStyle w:val="afc"/>
            <w:i/>
          </w:rPr>
          <w:t>п. 374</w:t>
        </w:r>
      </w:hyperlink>
      <w:r>
        <w:rPr>
          <w:i/>
        </w:rPr>
        <w:t xml:space="preserve"> Инструкции № 157н, </w:t>
      </w:r>
      <w:hyperlink r:id="rId342" w:history="1">
        <w:r>
          <w:rPr>
            <w:rStyle w:val="afc"/>
            <w:i/>
          </w:rPr>
          <w:t>п. 9</w:t>
        </w:r>
      </w:hyperlink>
      <w:r>
        <w:rPr>
          <w:i/>
        </w:rPr>
        <w:t xml:space="preserve"> СГС "Учетная политика")</w:t>
      </w:r>
    </w:p>
    <w:p w14:paraId="06118219" w14:textId="77777777" w:rsidR="00A4346F" w:rsidRDefault="001E7965" w:rsidP="001C7F5B">
      <w:pPr>
        <w:pStyle w:val="2"/>
        <w:ind w:firstLine="0"/>
      </w:pPr>
      <w:bookmarkStart w:id="164" w:name="_ref_1-54be122662b74c"/>
      <w:r>
        <w:t xml:space="preserve">Аналитический учет по </w:t>
      </w:r>
      <w:hyperlink r:id="rId343" w:history="1">
        <w:r>
          <w:rPr>
            <w:rStyle w:val="afc"/>
          </w:rPr>
          <w:t>счету 22</w:t>
        </w:r>
      </w:hyperlink>
      <w:r>
        <w:t xml:space="preserve"> "Материальные ценности, полученные по централизованному снабжению" ведется в разрезе видов материальных ценностей, получателей.</w:t>
      </w:r>
      <w:bookmarkEnd w:id="164"/>
    </w:p>
    <w:p w14:paraId="68B8A151" w14:textId="77777777" w:rsidR="00A4346F" w:rsidRDefault="001E7965" w:rsidP="001C7F5B">
      <w:pPr>
        <w:ind w:firstLine="0"/>
      </w:pPr>
      <w:r>
        <w:rPr>
          <w:i/>
        </w:rPr>
        <w:t>(</w:t>
      </w:r>
      <w:r>
        <w:t xml:space="preserve">Основание: </w:t>
      </w:r>
      <w:hyperlink r:id="rId344" w:history="1">
        <w:r>
          <w:rPr>
            <w:rStyle w:val="afc"/>
            <w:i/>
          </w:rPr>
          <w:t>п. 376</w:t>
        </w:r>
      </w:hyperlink>
      <w:r>
        <w:rPr>
          <w:i/>
        </w:rPr>
        <w:t xml:space="preserve"> Инструкции № 157н, </w:t>
      </w:r>
      <w:hyperlink r:id="rId345" w:history="1">
        <w:r>
          <w:rPr>
            <w:rStyle w:val="afc"/>
            <w:i/>
          </w:rPr>
          <w:t>п. 9</w:t>
        </w:r>
      </w:hyperlink>
      <w:r>
        <w:rPr>
          <w:i/>
        </w:rPr>
        <w:t xml:space="preserve"> СГС "Учетная политика")</w:t>
      </w:r>
    </w:p>
    <w:p w14:paraId="0E118F06" w14:textId="77777777" w:rsidR="00A4346F" w:rsidRDefault="001E7965" w:rsidP="001C7F5B">
      <w:pPr>
        <w:pStyle w:val="2"/>
        <w:ind w:firstLine="0"/>
      </w:pPr>
      <w:bookmarkStart w:id="165" w:name="_ref_1-a26ca3949d8944"/>
      <w:r>
        <w:lastRenderedPageBreak/>
        <w:t xml:space="preserve">На забалансовом </w:t>
      </w:r>
      <w:hyperlink r:id="rId346" w:history="1">
        <w:r>
          <w:rPr>
            <w:rStyle w:val="afc"/>
          </w:rPr>
          <w:t>счете 40</w:t>
        </w:r>
      </w:hyperlink>
      <w:r>
        <w:t xml:space="preserve"> "Финансовые активы в управляющих компаниях" учет ведется по группам активов:</w:t>
      </w:r>
      <w:bookmarkEnd w:id="165"/>
    </w:p>
    <w:p w14:paraId="52A8908D" w14:textId="77777777" w:rsidR="00A4346F" w:rsidRDefault="001E7965" w:rsidP="004C7212">
      <w:pPr>
        <w:pStyle w:val="ab"/>
        <w:numPr>
          <w:ilvl w:val="1"/>
          <w:numId w:val="23"/>
        </w:numPr>
        <w:spacing w:after="0"/>
        <w:ind w:left="964"/>
        <w:jc w:val="both"/>
      </w:pPr>
      <w:r>
        <w:t>ценные бумаги, кроме акций;</w:t>
      </w:r>
    </w:p>
    <w:p w14:paraId="27BE53FB" w14:textId="77777777" w:rsidR="00A4346F" w:rsidRDefault="001E7965" w:rsidP="004C7212">
      <w:pPr>
        <w:pStyle w:val="ab"/>
        <w:numPr>
          <w:ilvl w:val="1"/>
          <w:numId w:val="23"/>
        </w:numPr>
        <w:spacing w:after="0"/>
        <w:ind w:left="964"/>
        <w:jc w:val="both"/>
      </w:pPr>
      <w:r>
        <w:t>акции и иные формы участия в капитале.</w:t>
      </w:r>
    </w:p>
    <w:p w14:paraId="4BA88718" w14:textId="77777777" w:rsidR="00A4346F" w:rsidRDefault="001E7965" w:rsidP="004C7212">
      <w:pPr>
        <w:spacing w:after="0"/>
        <w:ind w:firstLine="0"/>
      </w:pPr>
      <w:r>
        <w:rPr>
          <w:i/>
        </w:rPr>
        <w:t xml:space="preserve">(Основание: </w:t>
      </w:r>
      <w:hyperlink r:id="rId347" w:history="1">
        <w:r>
          <w:rPr>
            <w:rStyle w:val="afc"/>
            <w:i/>
          </w:rPr>
          <w:t>п. 392</w:t>
        </w:r>
      </w:hyperlink>
      <w:r>
        <w:rPr>
          <w:i/>
        </w:rPr>
        <w:t xml:space="preserve"> Инструкции № 157н)</w:t>
      </w:r>
    </w:p>
    <w:p w14:paraId="1B53856E" w14:textId="77777777" w:rsidR="00A4346F" w:rsidRDefault="001E7965" w:rsidP="004C7212">
      <w:pPr>
        <w:pStyle w:val="2"/>
        <w:spacing w:after="0"/>
        <w:ind w:firstLine="0"/>
      </w:pPr>
      <w:bookmarkStart w:id="166" w:name="_ref_1-5842327f89fb4b"/>
      <w:r>
        <w:t>Выбытие инвентарных объектов основных средств, в том числе объектов движимого имущества стоимостью до 10 000 руб. включительно, учитываемых на забалансовом учете, оформляется соответствующим актом о списании (</w:t>
      </w:r>
      <w:hyperlink r:id="rId348" w:history="1">
        <w:r>
          <w:rPr>
            <w:rStyle w:val="afc"/>
          </w:rPr>
          <w:t>ф. ф. 0504104</w:t>
        </w:r>
      </w:hyperlink>
      <w:r>
        <w:t xml:space="preserve">, </w:t>
      </w:r>
      <w:hyperlink r:id="rId349" w:history="1">
        <w:r>
          <w:rPr>
            <w:rStyle w:val="afc"/>
          </w:rPr>
          <w:t>0504105</w:t>
        </w:r>
      </w:hyperlink>
      <w:r>
        <w:t xml:space="preserve">, </w:t>
      </w:r>
      <w:hyperlink r:id="rId350" w:history="1">
        <w:r>
          <w:rPr>
            <w:rStyle w:val="afc"/>
          </w:rPr>
          <w:t>0504143</w:t>
        </w:r>
      </w:hyperlink>
      <w:r>
        <w:t>).</w:t>
      </w:r>
      <w:bookmarkEnd w:id="166"/>
    </w:p>
    <w:p w14:paraId="6E327B0A" w14:textId="77777777" w:rsidR="00A4346F" w:rsidRDefault="001E7965" w:rsidP="001C7F5B">
      <w:pPr>
        <w:ind w:firstLine="0"/>
      </w:pPr>
      <w:r>
        <w:rPr>
          <w:i/>
        </w:rPr>
        <w:t xml:space="preserve">(Основание: </w:t>
      </w:r>
      <w:hyperlink r:id="rId351" w:history="1">
        <w:r>
          <w:rPr>
            <w:rStyle w:val="afc"/>
            <w:i/>
          </w:rPr>
          <w:t>п. 51</w:t>
        </w:r>
      </w:hyperlink>
      <w:r>
        <w:rPr>
          <w:i/>
        </w:rPr>
        <w:t xml:space="preserve"> Инструкции № 157н)</w:t>
      </w:r>
      <w:bookmarkStart w:id="167" w:name="_docEnd_2"/>
      <w:bookmarkEnd w:id="167"/>
    </w:p>
    <w:p w14:paraId="21A723AC" w14:textId="77777777" w:rsidR="00A4346F" w:rsidRDefault="00A4346F" w:rsidP="001C7F5B">
      <w:pPr>
        <w:ind w:firstLine="0"/>
        <w:sectPr w:rsidR="00A4346F">
          <w:headerReference w:type="default" r:id="rId352"/>
          <w:footerReference w:type="default" r:id="rId353"/>
          <w:footerReference w:type="first" r:id="rId354"/>
          <w:footnotePr>
            <w:numRestart w:val="eachSect"/>
          </w:footnotePr>
          <w:pgSz w:w="11907" w:h="16839" w:code="9"/>
          <w:pgMar w:top="1134" w:right="850" w:bottom="1134" w:left="1701" w:header="720" w:footer="720" w:gutter="0"/>
          <w:pgNumType w:start="1"/>
          <w:cols w:space="720"/>
          <w:titlePg/>
        </w:sectPr>
      </w:pPr>
    </w:p>
    <w:p w14:paraId="24104CD6"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_ref_1-03433307f69544 \h \n \! </w:instrText>
      </w:r>
      <w:r w:rsidR="00A4346F">
        <w:fldChar w:fldCharType="separate"/>
      </w:r>
      <w:r>
        <w:t>1</w:t>
      </w:r>
      <w:r w:rsidR="00A4346F">
        <w:fldChar w:fldCharType="end"/>
      </w:r>
      <w:r>
        <w:br/>
        <w:t>к Учетной политике</w:t>
      </w:r>
      <w:r>
        <w:br/>
        <w:t>для целей бухгалтерского учета</w:t>
      </w:r>
    </w:p>
    <w:p w14:paraId="20606EEF" w14:textId="77777777" w:rsidR="00A4346F" w:rsidRDefault="001E7965" w:rsidP="001C7F5B">
      <w:pPr>
        <w:pStyle w:val="a4"/>
      </w:pPr>
      <w:bookmarkStart w:id="168" w:name="_docStart_3"/>
      <w:bookmarkStart w:id="169" w:name="_title_3"/>
      <w:bookmarkStart w:id="170" w:name="_ref_1-03433307f69544"/>
      <w:bookmarkEnd w:id="168"/>
      <w:r>
        <w:t>Рабочий план счетов</w:t>
      </w:r>
      <w:bookmarkEnd w:id="169"/>
      <w:bookmarkEnd w:id="170"/>
    </w:p>
    <w:p w14:paraId="2E8C7B5A" w14:textId="77777777" w:rsidR="00CC0530" w:rsidRPr="000A363F" w:rsidRDefault="00CC0530" w:rsidP="00CC0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bookmarkStart w:id="171" w:name="_docEnd_3"/>
      <w:bookmarkEnd w:id="171"/>
      <w:r w:rsidRPr="000A363F">
        <w:t>При отражении в бухучете хозяйственных операций 1–18 разряды номера счета Рабочего плана счетов формируются следующим образом.</w:t>
      </w:r>
      <w:r w:rsidRPr="000A363F">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6984"/>
      </w:tblGrid>
      <w:tr w:rsidR="00CC0530" w:rsidRPr="000A363F" w14:paraId="161B29F2" w14:textId="77777777" w:rsidTr="00E53D71">
        <w:tc>
          <w:tcPr>
            <w:tcW w:w="1668" w:type="dxa"/>
            <w:tcBorders>
              <w:top w:val="single" w:sz="4" w:space="0" w:color="auto"/>
              <w:left w:val="single" w:sz="4" w:space="0" w:color="auto"/>
              <w:bottom w:val="single" w:sz="4" w:space="0" w:color="auto"/>
              <w:right w:val="single" w:sz="4" w:space="0" w:color="auto"/>
            </w:tcBorders>
            <w:vAlign w:val="center"/>
            <w:hideMark/>
          </w:tcPr>
          <w:p w14:paraId="5E64EBD5" w14:textId="77777777" w:rsidR="00CC0530" w:rsidRPr="000A363F" w:rsidRDefault="00CC0530" w:rsidP="00CC0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 w:rsidRPr="000A363F">
              <w:t>Разряд номера счета</w:t>
            </w:r>
          </w:p>
        </w:tc>
        <w:tc>
          <w:tcPr>
            <w:tcW w:w="6984" w:type="dxa"/>
            <w:tcBorders>
              <w:top w:val="single" w:sz="4" w:space="0" w:color="auto"/>
              <w:left w:val="single" w:sz="4" w:space="0" w:color="auto"/>
              <w:bottom w:val="single" w:sz="4" w:space="0" w:color="auto"/>
              <w:right w:val="single" w:sz="4" w:space="0" w:color="auto"/>
            </w:tcBorders>
            <w:vAlign w:val="center"/>
            <w:hideMark/>
          </w:tcPr>
          <w:p w14:paraId="60B836CC" w14:textId="77777777" w:rsidR="00CC0530" w:rsidRPr="000A363F"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A363F">
              <w:t>Код</w:t>
            </w:r>
          </w:p>
        </w:tc>
      </w:tr>
      <w:tr w:rsidR="00CC0530" w:rsidRPr="000A363F" w14:paraId="686E382B" w14:textId="77777777" w:rsidTr="00E53D71">
        <w:tc>
          <w:tcPr>
            <w:tcW w:w="1668" w:type="dxa"/>
            <w:tcBorders>
              <w:top w:val="single" w:sz="4" w:space="0" w:color="auto"/>
              <w:left w:val="single" w:sz="4" w:space="0" w:color="auto"/>
              <w:bottom w:val="single" w:sz="4" w:space="0" w:color="auto"/>
              <w:right w:val="single" w:sz="4" w:space="0" w:color="auto"/>
            </w:tcBorders>
            <w:vAlign w:val="center"/>
            <w:hideMark/>
          </w:tcPr>
          <w:p w14:paraId="2B24E9BB" w14:textId="77777777" w:rsidR="00CC0530" w:rsidRPr="000A363F"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A363F">
              <w:t>1–4</w:t>
            </w:r>
          </w:p>
        </w:tc>
        <w:tc>
          <w:tcPr>
            <w:tcW w:w="6984" w:type="dxa"/>
            <w:tcBorders>
              <w:top w:val="single" w:sz="4" w:space="0" w:color="auto"/>
              <w:left w:val="single" w:sz="4" w:space="0" w:color="auto"/>
              <w:bottom w:val="single" w:sz="4" w:space="0" w:color="auto"/>
              <w:right w:val="single" w:sz="4" w:space="0" w:color="auto"/>
            </w:tcBorders>
            <w:hideMark/>
          </w:tcPr>
          <w:p w14:paraId="422762FB" w14:textId="77777777" w:rsidR="00CC0530" w:rsidRPr="000A363F"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A363F">
              <w:t>Аналитический код вида услуги:</w:t>
            </w:r>
          </w:p>
          <w:p w14:paraId="7C0D0BED" w14:textId="77777777" w:rsidR="00CC0530"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
              <w:t xml:space="preserve">0104аппарат                    </w:t>
            </w:r>
            <w:r w:rsidRPr="000A363F">
              <w:br/>
            </w:r>
            <w:r>
              <w:t>0801 «культурное учреждение»</w:t>
            </w:r>
          </w:p>
          <w:p w14:paraId="1B8F6DA6" w14:textId="77777777" w:rsidR="00CC0530" w:rsidRPr="000A363F"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
              <w:t>0703 «детские школы искусств»</w:t>
            </w:r>
          </w:p>
        </w:tc>
      </w:tr>
      <w:tr w:rsidR="00CC0530" w:rsidRPr="000A363F" w14:paraId="3177FA54" w14:textId="77777777" w:rsidTr="00E53D71">
        <w:tc>
          <w:tcPr>
            <w:tcW w:w="1668" w:type="dxa"/>
            <w:tcBorders>
              <w:top w:val="single" w:sz="4" w:space="0" w:color="auto"/>
              <w:left w:val="single" w:sz="4" w:space="0" w:color="auto"/>
              <w:bottom w:val="single" w:sz="4" w:space="0" w:color="auto"/>
              <w:right w:val="single" w:sz="4" w:space="0" w:color="auto"/>
            </w:tcBorders>
            <w:hideMark/>
          </w:tcPr>
          <w:p w14:paraId="676DB2AB" w14:textId="77777777" w:rsidR="00CC0530" w:rsidRPr="000A363F"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A363F">
              <w:t>5–14</w:t>
            </w:r>
          </w:p>
        </w:tc>
        <w:tc>
          <w:tcPr>
            <w:tcW w:w="6984" w:type="dxa"/>
            <w:tcBorders>
              <w:top w:val="single" w:sz="4" w:space="0" w:color="auto"/>
              <w:left w:val="single" w:sz="4" w:space="0" w:color="auto"/>
              <w:bottom w:val="single" w:sz="4" w:space="0" w:color="auto"/>
              <w:right w:val="single" w:sz="4" w:space="0" w:color="auto"/>
            </w:tcBorders>
            <w:hideMark/>
          </w:tcPr>
          <w:p w14:paraId="766C3D48" w14:textId="77777777" w:rsidR="00CC0530" w:rsidRPr="000A363F"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A363F">
              <w:t>0000000000</w:t>
            </w:r>
          </w:p>
        </w:tc>
      </w:tr>
      <w:tr w:rsidR="00CC0530" w:rsidRPr="000A363F" w14:paraId="6B9A5A98" w14:textId="77777777" w:rsidTr="00E53D71">
        <w:tc>
          <w:tcPr>
            <w:tcW w:w="1668" w:type="dxa"/>
            <w:tcBorders>
              <w:top w:val="single" w:sz="4" w:space="0" w:color="auto"/>
              <w:left w:val="single" w:sz="4" w:space="0" w:color="auto"/>
              <w:bottom w:val="single" w:sz="4" w:space="0" w:color="auto"/>
              <w:right w:val="single" w:sz="4" w:space="0" w:color="auto"/>
            </w:tcBorders>
            <w:hideMark/>
          </w:tcPr>
          <w:p w14:paraId="62CB3611" w14:textId="77777777" w:rsidR="00CC0530" w:rsidRPr="000A363F"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A363F">
              <w:t>15–17</w:t>
            </w:r>
          </w:p>
        </w:tc>
        <w:tc>
          <w:tcPr>
            <w:tcW w:w="6984" w:type="dxa"/>
            <w:tcBorders>
              <w:top w:val="single" w:sz="4" w:space="0" w:color="auto"/>
              <w:left w:val="single" w:sz="4" w:space="0" w:color="auto"/>
              <w:bottom w:val="single" w:sz="4" w:space="0" w:color="auto"/>
              <w:right w:val="single" w:sz="4" w:space="0" w:color="auto"/>
            </w:tcBorders>
            <w:hideMark/>
          </w:tcPr>
          <w:p w14:paraId="28E603F1" w14:textId="77777777" w:rsidR="00CC0530" w:rsidRPr="000A363F" w:rsidRDefault="00CC0530" w:rsidP="00E53D71">
            <w:r w:rsidRPr="000A363F">
              <w:t>Код вида поступлений или выбытий, соответствующий:</w:t>
            </w:r>
          </w:p>
          <w:p w14:paraId="1B31FF42" w14:textId="77777777" w:rsidR="00CC0530" w:rsidRPr="000A363F" w:rsidRDefault="00CC0530" w:rsidP="00CC0530">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0"/>
              <w:jc w:val="left"/>
            </w:pPr>
            <w:r w:rsidRPr="000A363F">
              <w:t>аналитической группе подвида доходов бюджетов;</w:t>
            </w:r>
          </w:p>
          <w:p w14:paraId="681A3E1F" w14:textId="77777777" w:rsidR="00CC0530" w:rsidRPr="000A363F" w:rsidRDefault="00CC0530" w:rsidP="00CC0530">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0"/>
              <w:jc w:val="left"/>
            </w:pPr>
            <w:r w:rsidRPr="000A363F">
              <w:t>коду вида расходов;</w:t>
            </w:r>
          </w:p>
          <w:p w14:paraId="51CE1F7A" w14:textId="77777777" w:rsidR="00CC0530" w:rsidRPr="000A363F" w:rsidRDefault="00CC0530" w:rsidP="00CC0530">
            <w:pPr>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left="0" w:firstLine="0"/>
              <w:jc w:val="left"/>
            </w:pPr>
            <w:r w:rsidRPr="000A363F">
              <w:t>аналитической группе вида источников финансирования дефицитов бюджетов</w:t>
            </w:r>
          </w:p>
        </w:tc>
      </w:tr>
      <w:tr w:rsidR="00CC0530" w:rsidRPr="000A363F" w14:paraId="6E36FDA6" w14:textId="77777777" w:rsidTr="00E53D71">
        <w:tc>
          <w:tcPr>
            <w:tcW w:w="1668" w:type="dxa"/>
            <w:tcBorders>
              <w:top w:val="single" w:sz="4" w:space="0" w:color="auto"/>
              <w:left w:val="single" w:sz="4" w:space="0" w:color="auto"/>
              <w:bottom w:val="single" w:sz="4" w:space="0" w:color="auto"/>
              <w:right w:val="single" w:sz="4" w:space="0" w:color="auto"/>
            </w:tcBorders>
            <w:hideMark/>
          </w:tcPr>
          <w:p w14:paraId="1B9259CE" w14:textId="77777777" w:rsidR="00CC0530" w:rsidRPr="000A363F" w:rsidRDefault="00CC0530" w:rsidP="00E53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0A363F">
              <w:t>18</w:t>
            </w:r>
          </w:p>
        </w:tc>
        <w:tc>
          <w:tcPr>
            <w:tcW w:w="6984" w:type="dxa"/>
            <w:tcBorders>
              <w:top w:val="single" w:sz="4" w:space="0" w:color="auto"/>
              <w:left w:val="single" w:sz="4" w:space="0" w:color="auto"/>
              <w:bottom w:val="single" w:sz="4" w:space="0" w:color="auto"/>
              <w:right w:val="single" w:sz="4" w:space="0" w:color="auto"/>
            </w:tcBorders>
            <w:hideMark/>
          </w:tcPr>
          <w:p w14:paraId="588BEC8E" w14:textId="77777777" w:rsidR="00CC0530" w:rsidRPr="000A363F" w:rsidRDefault="00CC0530" w:rsidP="00E53D71">
            <w:r w:rsidRPr="000A363F">
              <w:t>Код вида финансового обеспечения (деятельности)</w:t>
            </w:r>
          </w:p>
          <w:p w14:paraId="0AFEF0AF" w14:textId="77777777" w:rsidR="00CC0530" w:rsidRPr="000A363F" w:rsidRDefault="00CC0530" w:rsidP="00CC0530">
            <w:pPr>
              <w:numPr>
                <w:ilvl w:val="0"/>
                <w:numId w:val="41"/>
              </w:numPr>
              <w:spacing w:before="0" w:after="0" w:line="240" w:lineRule="auto"/>
              <w:ind w:left="0" w:firstLine="0"/>
              <w:jc w:val="left"/>
            </w:pPr>
            <w:r w:rsidRPr="000A363F">
              <w:t>2 – приносящая доход деятельность (собственные доходы учреждения);</w:t>
            </w:r>
          </w:p>
          <w:p w14:paraId="71642F08" w14:textId="77777777" w:rsidR="00CC0530" w:rsidRPr="000A363F" w:rsidRDefault="00CC0530" w:rsidP="00CC0530">
            <w:pPr>
              <w:numPr>
                <w:ilvl w:val="0"/>
                <w:numId w:val="41"/>
              </w:numPr>
              <w:spacing w:before="0" w:after="0" w:line="240" w:lineRule="auto"/>
              <w:ind w:left="0" w:firstLine="0"/>
              <w:jc w:val="left"/>
            </w:pPr>
            <w:r w:rsidRPr="000A363F">
              <w:t>3 – средства во временном распоряжении;</w:t>
            </w:r>
          </w:p>
          <w:p w14:paraId="2B6D2E5C" w14:textId="77777777" w:rsidR="00CC0530" w:rsidRPr="000A363F" w:rsidRDefault="00CC0530" w:rsidP="00CC0530">
            <w:pPr>
              <w:numPr>
                <w:ilvl w:val="0"/>
                <w:numId w:val="41"/>
              </w:numPr>
              <w:spacing w:before="0" w:after="0" w:line="240" w:lineRule="auto"/>
              <w:ind w:left="0" w:firstLine="0"/>
              <w:jc w:val="left"/>
            </w:pPr>
            <w:r w:rsidRPr="000A363F">
              <w:t>4 – субсидия на выполнение государственного задания;</w:t>
            </w:r>
          </w:p>
          <w:p w14:paraId="16983AFE" w14:textId="77777777" w:rsidR="00CC0530" w:rsidRPr="000A363F" w:rsidRDefault="00CC0530" w:rsidP="00CC0530">
            <w:pPr>
              <w:numPr>
                <w:ilvl w:val="0"/>
                <w:numId w:val="41"/>
              </w:numPr>
              <w:spacing w:before="0" w:after="0" w:line="240" w:lineRule="auto"/>
              <w:ind w:left="0" w:firstLine="0"/>
              <w:jc w:val="left"/>
            </w:pPr>
            <w:r w:rsidRPr="000A363F">
              <w:t>5 – субсидии на иные цели;</w:t>
            </w:r>
          </w:p>
          <w:p w14:paraId="691BE542" w14:textId="77777777" w:rsidR="00CC0530" w:rsidRPr="000A363F" w:rsidRDefault="00CC0530" w:rsidP="00CC0530">
            <w:pPr>
              <w:numPr>
                <w:ilvl w:val="0"/>
                <w:numId w:val="41"/>
              </w:numPr>
              <w:spacing w:before="0" w:after="0" w:line="240" w:lineRule="auto"/>
              <w:ind w:left="0" w:firstLine="0"/>
              <w:jc w:val="left"/>
            </w:pPr>
            <w:r w:rsidRPr="000A363F">
              <w:t>6 – субсидии на цели осуществления капитальных вложения</w:t>
            </w:r>
          </w:p>
        </w:tc>
      </w:tr>
    </w:tbl>
    <w:p w14:paraId="4EADBFFE" w14:textId="77777777" w:rsidR="00CC0530" w:rsidRPr="000A363F" w:rsidRDefault="00CC0530" w:rsidP="00CC0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A363F">
        <w:br/>
        <w:t>Основание: пункты 21–21.2 Инструкции к Единому плану счетов № 157н, пункт 2.1 Инструкции № 174н.</w:t>
      </w:r>
    </w:p>
    <w:p w14:paraId="7AAB4252" w14:textId="77777777" w:rsidR="00CC0530" w:rsidRDefault="00CC0530" w:rsidP="001C7F5B">
      <w:pPr>
        <w:ind w:firstLine="0"/>
        <w:sectPr w:rsidR="00CC0530" w:rsidSect="00CC0530">
          <w:headerReference w:type="default" r:id="rId355"/>
          <w:footerReference w:type="default" r:id="rId356"/>
          <w:footerReference w:type="first" r:id="rId357"/>
          <w:footnotePr>
            <w:numRestart w:val="eachSect"/>
          </w:footnotePr>
          <w:pgSz w:w="11907" w:h="16839" w:code="9"/>
          <w:pgMar w:top="850" w:right="1134" w:bottom="1701" w:left="1134" w:header="720" w:footer="720" w:gutter="0"/>
          <w:pgNumType w:start="1"/>
          <w:cols w:space="720"/>
          <w:titlePg/>
          <w:docGrid w:linePitch="299"/>
        </w:sectPr>
      </w:pPr>
    </w:p>
    <w:p w14:paraId="171C35D5"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_ref_1-feb7c350795545 \h \n \! </w:instrText>
      </w:r>
      <w:r w:rsidR="00A4346F">
        <w:fldChar w:fldCharType="separate"/>
      </w:r>
      <w:r>
        <w:t>2</w:t>
      </w:r>
      <w:r w:rsidR="00A4346F">
        <w:fldChar w:fldCharType="end"/>
      </w:r>
      <w:r>
        <w:br/>
        <w:t>к Учетной политике</w:t>
      </w:r>
      <w:r>
        <w:br/>
        <w:t>для целей бухгалтерского учета</w:t>
      </w:r>
    </w:p>
    <w:p w14:paraId="3049F18A" w14:textId="77777777" w:rsidR="00A4346F" w:rsidRDefault="001E7965" w:rsidP="001C7F5B">
      <w:pPr>
        <w:pStyle w:val="a4"/>
      </w:pPr>
      <w:bookmarkStart w:id="172" w:name="_docStart_4"/>
      <w:bookmarkStart w:id="173" w:name="_title_4"/>
      <w:bookmarkStart w:id="174" w:name="_ref_1-feb7c350795545"/>
      <w:bookmarkEnd w:id="172"/>
      <w:r>
        <w:t>Самостоятельно разработанные формы первичных (сводных) учетных документов</w:t>
      </w:r>
      <w:bookmarkEnd w:id="173"/>
      <w:bookmarkEnd w:id="174"/>
    </w:p>
    <w:p w14:paraId="4E5CA2BB" w14:textId="77777777" w:rsidR="00CC0530" w:rsidRDefault="00CC0530" w:rsidP="00CC0530">
      <w:pPr>
        <w:ind w:firstLine="0"/>
        <w:rPr>
          <w:rFonts w:ascii="Verdana" w:hAnsi="Verdana"/>
          <w:sz w:val="21"/>
          <w:szCs w:val="21"/>
        </w:rPr>
      </w:pPr>
      <w:r>
        <w:rPr>
          <w:b/>
          <w:bCs/>
        </w:rPr>
        <w:t xml:space="preserve">Акт частичной ликвидации объекта основных </w:t>
      </w:r>
      <w:proofErr w:type="gramStart"/>
      <w:r>
        <w:rPr>
          <w:b/>
          <w:bCs/>
        </w:rPr>
        <w:t>средств(</w:t>
      </w:r>
      <w:proofErr w:type="gramEnd"/>
      <w:r>
        <w:rPr>
          <w:b/>
          <w:bCs/>
        </w:rPr>
        <w:t>кроме случаев реконструкции)</w:t>
      </w:r>
    </w:p>
    <w:p w14:paraId="52DBB893" w14:textId="77777777" w:rsidR="00CC0530" w:rsidRPr="00CC4D3D" w:rsidRDefault="00CC0530" w:rsidP="00CC4D3D">
      <w:pPr>
        <w:pStyle w:val="HTML"/>
        <w:jc w:val="right"/>
        <w:rPr>
          <w:sz w:val="22"/>
          <w:szCs w:val="22"/>
        </w:rPr>
      </w:pPr>
      <w:r w:rsidRPr="00CC4D3D">
        <w:rPr>
          <w:rFonts w:ascii="Times New Roman" w:hAnsi="Times New Roman" w:cs="Times New Roman"/>
          <w:sz w:val="22"/>
          <w:szCs w:val="22"/>
        </w:rPr>
        <w:t xml:space="preserve">                                                                                        Утверждаю</w:t>
      </w:r>
    </w:p>
    <w:p w14:paraId="30D3F916" w14:textId="1B983810" w:rsidR="00CC0530" w:rsidRPr="00CC4D3D" w:rsidRDefault="00CC0530" w:rsidP="00CC0530">
      <w:pPr>
        <w:pStyle w:val="HTML"/>
        <w:rPr>
          <w:sz w:val="22"/>
          <w:szCs w:val="22"/>
        </w:rPr>
      </w:pPr>
      <w:r w:rsidRPr="00CC4D3D">
        <w:rPr>
          <w:rFonts w:ascii="Times New Roman" w:hAnsi="Times New Roman" w:cs="Times New Roman"/>
          <w:sz w:val="22"/>
          <w:szCs w:val="22"/>
        </w:rPr>
        <w:t>                                                                                        Руководитель _________ ____________</w:t>
      </w:r>
    </w:p>
    <w:p w14:paraId="4F078939"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(подпись) (расшифровка</w:t>
      </w:r>
    </w:p>
    <w:p w14:paraId="6F282D71"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подписи)</w:t>
      </w:r>
    </w:p>
    <w:p w14:paraId="73642ACE"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"__" ___________ 20__ г.</w:t>
      </w:r>
    </w:p>
    <w:p w14:paraId="5C5575B1" w14:textId="39AB89B7" w:rsidR="00CC0530" w:rsidRPr="00CC4D3D" w:rsidRDefault="00CC0530" w:rsidP="00CC0530">
      <w:pPr>
        <w:pStyle w:val="HTML"/>
        <w:rPr>
          <w:sz w:val="22"/>
          <w:szCs w:val="22"/>
        </w:rPr>
      </w:pPr>
      <w:r w:rsidRPr="00CC4D3D">
        <w:rPr>
          <w:rFonts w:ascii="Times New Roman" w:hAnsi="Times New Roman" w:cs="Times New Roman"/>
          <w:sz w:val="22"/>
          <w:szCs w:val="22"/>
        </w:rPr>
        <w:t>                              АКТ N __________</w:t>
      </w:r>
    </w:p>
    <w:p w14:paraId="559100D5"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о </w:t>
      </w:r>
      <w:proofErr w:type="spellStart"/>
      <w:r w:rsidRPr="00CC4D3D">
        <w:rPr>
          <w:rFonts w:ascii="Times New Roman" w:hAnsi="Times New Roman" w:cs="Times New Roman"/>
          <w:sz w:val="22"/>
          <w:szCs w:val="22"/>
        </w:rPr>
        <w:t>разукомплектации</w:t>
      </w:r>
      <w:proofErr w:type="spellEnd"/>
      <w:r w:rsidRPr="00CC4D3D">
        <w:rPr>
          <w:rFonts w:ascii="Times New Roman" w:hAnsi="Times New Roman" w:cs="Times New Roman"/>
          <w:sz w:val="22"/>
          <w:szCs w:val="22"/>
        </w:rPr>
        <w:t xml:space="preserve"> (частичной ликвидации)</w:t>
      </w:r>
    </w:p>
    <w:p w14:paraId="36D9DD0C" w14:textId="77777777" w:rsidR="00CC0530" w:rsidRPr="00CC4D3D" w:rsidRDefault="00CC0530" w:rsidP="00CC0530">
      <w:pPr>
        <w:pStyle w:val="HTML"/>
        <w:rPr>
          <w:rFonts w:ascii="Times New Roman" w:hAnsi="Times New Roman" w:cs="Times New Roman"/>
          <w:sz w:val="22"/>
          <w:szCs w:val="22"/>
        </w:rPr>
      </w:pPr>
      <w:r w:rsidRPr="00CC4D3D">
        <w:rPr>
          <w:rFonts w:ascii="Times New Roman" w:hAnsi="Times New Roman" w:cs="Times New Roman"/>
          <w:sz w:val="22"/>
          <w:szCs w:val="22"/>
        </w:rPr>
        <w:t xml:space="preserve">                       объекта основных средств</w:t>
      </w:r>
    </w:p>
    <w:p w14:paraId="65AA4712" w14:textId="77777777" w:rsidR="00CC0530" w:rsidRPr="00CC4D3D" w:rsidRDefault="00CC0530" w:rsidP="00CC0530">
      <w:pPr>
        <w:pStyle w:val="HTML"/>
        <w:rPr>
          <w:rFonts w:ascii="Times New Roman" w:hAnsi="Times New Roman" w:cs="Times New Roman"/>
          <w:sz w:val="22"/>
          <w:szCs w:val="22"/>
        </w:rPr>
      </w:pPr>
      <w:r w:rsidRPr="00CC4D3D">
        <w:rPr>
          <w:rFonts w:ascii="Times New Roman" w:hAnsi="Times New Roman" w:cs="Times New Roman"/>
          <w:sz w:val="22"/>
          <w:szCs w:val="22"/>
        </w:rPr>
        <w:t>                                                                 "__" _____________ 20__ г.</w:t>
      </w:r>
    </w:p>
    <w:p w14:paraId="454360C2" w14:textId="77777777" w:rsidR="00CC0530" w:rsidRPr="00CC4D3D" w:rsidRDefault="00CC0530" w:rsidP="00CC0530">
      <w:pPr>
        <w:pStyle w:val="HTML"/>
        <w:rPr>
          <w:rFonts w:ascii="Times New Roman" w:hAnsi="Times New Roman" w:cs="Times New Roman"/>
          <w:sz w:val="22"/>
          <w:szCs w:val="22"/>
        </w:rPr>
      </w:pPr>
      <w:r w:rsidRPr="00CC4D3D">
        <w:rPr>
          <w:rFonts w:ascii="Times New Roman" w:hAnsi="Times New Roman" w:cs="Times New Roman"/>
          <w:sz w:val="22"/>
          <w:szCs w:val="22"/>
        </w:rPr>
        <w:t xml:space="preserve"> Учреждение         ________________________________                     Дата     ___________</w:t>
      </w:r>
    </w:p>
    <w:p w14:paraId="71337BD4" w14:textId="77777777" w:rsidR="00CC0530" w:rsidRPr="00CC4D3D" w:rsidRDefault="00CC0530" w:rsidP="00CC0530">
      <w:pPr>
        <w:pStyle w:val="HTML"/>
        <w:rPr>
          <w:sz w:val="22"/>
          <w:szCs w:val="22"/>
        </w:rPr>
      </w:pPr>
      <w:r w:rsidRPr="00CC4D3D">
        <w:rPr>
          <w:rFonts w:ascii="Times New Roman" w:hAnsi="Times New Roman" w:cs="Times New Roman"/>
          <w:sz w:val="22"/>
          <w:szCs w:val="22"/>
        </w:rPr>
        <w:t>Структурное                                                                                             ОКПО   ___________</w:t>
      </w:r>
    </w:p>
    <w:p w14:paraId="5F22708B" w14:textId="77777777" w:rsidR="00CC0530" w:rsidRPr="00CC4D3D" w:rsidRDefault="00CC0530" w:rsidP="00CC0530">
      <w:pPr>
        <w:pStyle w:val="HTML"/>
        <w:rPr>
          <w:rFonts w:ascii="Times New Roman" w:hAnsi="Times New Roman" w:cs="Times New Roman"/>
          <w:sz w:val="22"/>
          <w:szCs w:val="22"/>
        </w:rPr>
      </w:pPr>
      <w:r w:rsidRPr="00CC4D3D">
        <w:rPr>
          <w:rFonts w:ascii="Times New Roman" w:hAnsi="Times New Roman" w:cs="Times New Roman"/>
          <w:sz w:val="22"/>
          <w:szCs w:val="22"/>
        </w:rPr>
        <w:t>подразделение      _________________ ИНН ____________               КПП     ____________</w:t>
      </w:r>
    </w:p>
    <w:p w14:paraId="2A029FF1" w14:textId="77777777" w:rsidR="00CC0530" w:rsidRPr="00CC4D3D" w:rsidRDefault="00CC0530" w:rsidP="00CC0530">
      <w:pPr>
        <w:pStyle w:val="HTML"/>
        <w:rPr>
          <w:sz w:val="22"/>
          <w:szCs w:val="22"/>
        </w:rPr>
      </w:pPr>
      <w:r w:rsidRPr="00CC4D3D">
        <w:rPr>
          <w:rFonts w:ascii="Times New Roman" w:hAnsi="Times New Roman" w:cs="Times New Roman"/>
          <w:sz w:val="22"/>
          <w:szCs w:val="22"/>
        </w:rPr>
        <w:t>Вид имущества      _______________________________</w:t>
      </w:r>
      <w:proofErr w:type="gramStart"/>
      <w:r w:rsidRPr="00CC4D3D">
        <w:rPr>
          <w:rFonts w:ascii="Times New Roman" w:hAnsi="Times New Roman" w:cs="Times New Roman"/>
          <w:sz w:val="22"/>
          <w:szCs w:val="22"/>
        </w:rPr>
        <w:t>_  Аналитическая</w:t>
      </w:r>
      <w:proofErr w:type="gramEnd"/>
      <w:r w:rsidRPr="00CC4D3D">
        <w:rPr>
          <w:rFonts w:ascii="Times New Roman" w:hAnsi="Times New Roman" w:cs="Times New Roman"/>
          <w:sz w:val="22"/>
          <w:szCs w:val="22"/>
        </w:rPr>
        <w:t xml:space="preserve">    ____________</w:t>
      </w:r>
    </w:p>
    <w:p w14:paraId="41BEBA8A" w14:textId="77777777" w:rsidR="00CC0530" w:rsidRPr="00CC4D3D" w:rsidRDefault="00CC0530" w:rsidP="00CC0530">
      <w:pPr>
        <w:pStyle w:val="HTML"/>
        <w:rPr>
          <w:sz w:val="22"/>
          <w:szCs w:val="22"/>
        </w:rPr>
      </w:pPr>
      <w:r w:rsidRPr="00CC4D3D">
        <w:rPr>
          <w:sz w:val="22"/>
          <w:szCs w:val="22"/>
        </w:rPr>
        <w:t xml:space="preserve">                     </w:t>
      </w:r>
      <w:r w:rsidRPr="00CC4D3D">
        <w:rPr>
          <w:rFonts w:ascii="Times New Roman" w:hAnsi="Times New Roman" w:cs="Times New Roman"/>
          <w:sz w:val="22"/>
          <w:szCs w:val="22"/>
        </w:rPr>
        <w:t>(недвижимое, особо ценное                        группа</w:t>
      </w:r>
    </w:p>
    <w:p w14:paraId="4D071FBE" w14:textId="77777777" w:rsidR="00CC0530" w:rsidRPr="00CC4D3D" w:rsidRDefault="00CC0530" w:rsidP="00CC0530">
      <w:pPr>
        <w:pStyle w:val="HTML"/>
        <w:rPr>
          <w:sz w:val="22"/>
          <w:szCs w:val="22"/>
        </w:rPr>
      </w:pPr>
      <w:r w:rsidRPr="00CC4D3D">
        <w:rPr>
          <w:sz w:val="22"/>
          <w:szCs w:val="22"/>
        </w:rPr>
        <w:t xml:space="preserve">                     </w:t>
      </w:r>
      <w:r w:rsidRPr="00CC4D3D">
        <w:rPr>
          <w:rFonts w:ascii="Times New Roman" w:hAnsi="Times New Roman" w:cs="Times New Roman"/>
          <w:sz w:val="22"/>
          <w:szCs w:val="22"/>
        </w:rPr>
        <w:t>движимое, иное движимое)</w:t>
      </w:r>
    </w:p>
    <w:p w14:paraId="25598D2C"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Материально  </w:t>
      </w:r>
    </w:p>
    <w:p w14:paraId="77899FF5" w14:textId="77777777" w:rsidR="00CC0530" w:rsidRPr="00CC4D3D" w:rsidRDefault="00CC0530" w:rsidP="00CC0530">
      <w:pPr>
        <w:pStyle w:val="HTML"/>
        <w:rPr>
          <w:sz w:val="22"/>
          <w:szCs w:val="22"/>
        </w:rPr>
      </w:pPr>
      <w:r w:rsidRPr="00CC4D3D">
        <w:rPr>
          <w:rFonts w:ascii="Times New Roman" w:hAnsi="Times New Roman" w:cs="Times New Roman"/>
          <w:sz w:val="22"/>
          <w:szCs w:val="22"/>
        </w:rPr>
        <w:t>ответственное лицо ________________________________        Учетный       ____________</w:t>
      </w:r>
    </w:p>
    <w:p w14:paraId="70947978" w14:textId="04CF0B66" w:rsidR="00CC0530" w:rsidRPr="00CC4D3D" w:rsidRDefault="00CC0530" w:rsidP="00CC0530">
      <w:pPr>
        <w:pStyle w:val="HTML"/>
        <w:rPr>
          <w:sz w:val="22"/>
          <w:szCs w:val="22"/>
        </w:rPr>
      </w:pPr>
      <w:r w:rsidRPr="00CC4D3D">
        <w:rPr>
          <w:sz w:val="22"/>
          <w:szCs w:val="22"/>
        </w:rPr>
        <w:t xml:space="preserve">                                                      номер</w:t>
      </w:r>
    </w:p>
    <w:p w14:paraId="5482F74A" w14:textId="77777777" w:rsidR="00CC0530" w:rsidRPr="00CC4D3D" w:rsidRDefault="00CC0530" w:rsidP="00CC0530">
      <w:pPr>
        <w:pStyle w:val="HTML"/>
        <w:rPr>
          <w:rFonts w:ascii="Times New Roman" w:hAnsi="Times New Roman" w:cs="Times New Roman"/>
          <w:sz w:val="22"/>
          <w:szCs w:val="22"/>
        </w:rPr>
      </w:pPr>
      <w:r w:rsidRPr="00CC4D3D">
        <w:rPr>
          <w:sz w:val="22"/>
          <w:szCs w:val="22"/>
        </w:rPr>
        <w:t xml:space="preserve">                   </w:t>
      </w:r>
      <w:r w:rsidRPr="00CC4D3D">
        <w:rPr>
          <w:rFonts w:ascii="Times New Roman" w:hAnsi="Times New Roman" w:cs="Times New Roman"/>
          <w:sz w:val="22"/>
          <w:szCs w:val="22"/>
        </w:rPr>
        <w:t xml:space="preserve">Дата </w:t>
      </w:r>
      <w:proofErr w:type="spellStart"/>
      <w:r w:rsidRPr="00CC4D3D">
        <w:rPr>
          <w:rFonts w:ascii="Times New Roman" w:hAnsi="Times New Roman" w:cs="Times New Roman"/>
          <w:sz w:val="22"/>
          <w:szCs w:val="22"/>
        </w:rPr>
        <w:t>разукомплектации</w:t>
      </w:r>
      <w:proofErr w:type="spellEnd"/>
      <w:r w:rsidRPr="00CC4D3D">
        <w:rPr>
          <w:rFonts w:ascii="Times New Roman" w:hAnsi="Times New Roman" w:cs="Times New Roman"/>
          <w:sz w:val="22"/>
          <w:szCs w:val="22"/>
        </w:rPr>
        <w:t xml:space="preserve"> (частичной </w:t>
      </w:r>
      <w:proofErr w:type="gramStart"/>
      <w:r w:rsidRPr="00CC4D3D">
        <w:rPr>
          <w:rFonts w:ascii="Times New Roman" w:hAnsi="Times New Roman" w:cs="Times New Roman"/>
          <w:sz w:val="22"/>
          <w:szCs w:val="22"/>
        </w:rPr>
        <w:t xml:space="preserve">ликвидации)   </w:t>
      </w:r>
      <w:proofErr w:type="gramEnd"/>
      <w:r w:rsidRPr="00CC4D3D">
        <w:rPr>
          <w:rFonts w:ascii="Times New Roman" w:hAnsi="Times New Roman" w:cs="Times New Roman"/>
          <w:sz w:val="22"/>
          <w:szCs w:val="22"/>
        </w:rPr>
        <w:t xml:space="preserve">    _____________</w:t>
      </w:r>
    </w:p>
    <w:tbl>
      <w:tblPr>
        <w:tblpPr w:leftFromText="180" w:rightFromText="180" w:vertAnchor="text" w:horzAnchor="margin" w:tblpXSpec="center" w:tblpY="679"/>
        <w:tblW w:w="10206" w:type="dxa"/>
        <w:tblLayout w:type="fixed"/>
        <w:tblCellMar>
          <w:left w:w="0" w:type="dxa"/>
          <w:right w:w="0" w:type="dxa"/>
        </w:tblCellMar>
        <w:tblLook w:val="04A0" w:firstRow="1" w:lastRow="0" w:firstColumn="1" w:lastColumn="0" w:noHBand="0" w:noVBand="1"/>
      </w:tblPr>
      <w:tblGrid>
        <w:gridCol w:w="1306"/>
        <w:gridCol w:w="968"/>
        <w:gridCol w:w="936"/>
        <w:gridCol w:w="804"/>
        <w:gridCol w:w="1070"/>
        <w:gridCol w:w="1204"/>
        <w:gridCol w:w="937"/>
        <w:gridCol w:w="1338"/>
        <w:gridCol w:w="1643"/>
      </w:tblGrid>
      <w:tr w:rsidR="00CC0530" w:rsidRPr="00CC4D3D" w14:paraId="1363F3C5" w14:textId="77777777" w:rsidTr="00E53D71">
        <w:trPr>
          <w:trHeight w:val="533"/>
        </w:trPr>
        <w:tc>
          <w:tcPr>
            <w:tcW w:w="1306" w:type="dxa"/>
            <w:vMerge w:val="restart"/>
            <w:tcBorders>
              <w:top w:val="single" w:sz="8" w:space="0" w:color="000000"/>
              <w:left w:val="nil"/>
              <w:bottom w:val="single" w:sz="8" w:space="0" w:color="000000"/>
              <w:right w:val="single" w:sz="8" w:space="0" w:color="000000"/>
            </w:tcBorders>
            <w:hideMark/>
          </w:tcPr>
          <w:p w14:paraId="26E4C658" w14:textId="77777777" w:rsidR="00CC0530" w:rsidRPr="00CC4D3D" w:rsidRDefault="00CC0530" w:rsidP="00CC0530">
            <w:pPr>
              <w:spacing w:line="240" w:lineRule="auto"/>
              <w:jc w:val="center"/>
              <w:rPr>
                <w:rFonts w:ascii="Verdana" w:hAnsi="Verdana"/>
              </w:rPr>
            </w:pPr>
            <w:r w:rsidRPr="00CC4D3D">
              <w:t>Наименование объекта</w:t>
            </w:r>
          </w:p>
        </w:tc>
        <w:tc>
          <w:tcPr>
            <w:tcW w:w="2708" w:type="dxa"/>
            <w:gridSpan w:val="3"/>
            <w:tcBorders>
              <w:top w:val="single" w:sz="8" w:space="0" w:color="000000"/>
              <w:left w:val="single" w:sz="8" w:space="0" w:color="000000"/>
              <w:bottom w:val="single" w:sz="8" w:space="0" w:color="000000"/>
              <w:right w:val="single" w:sz="8" w:space="0" w:color="000000"/>
            </w:tcBorders>
            <w:hideMark/>
          </w:tcPr>
          <w:p w14:paraId="3199ECDF" w14:textId="77777777" w:rsidR="00CC0530" w:rsidRPr="00CC4D3D" w:rsidRDefault="00CC0530" w:rsidP="00CC0530">
            <w:pPr>
              <w:spacing w:line="240" w:lineRule="auto"/>
              <w:jc w:val="center"/>
              <w:rPr>
                <w:rFonts w:ascii="Verdana" w:hAnsi="Verdana"/>
              </w:rPr>
            </w:pPr>
            <w:r w:rsidRPr="00CC4D3D">
              <w:t>Номер</w:t>
            </w:r>
          </w:p>
        </w:tc>
        <w:tc>
          <w:tcPr>
            <w:tcW w:w="3211" w:type="dxa"/>
            <w:gridSpan w:val="3"/>
            <w:tcBorders>
              <w:top w:val="single" w:sz="8" w:space="0" w:color="000000"/>
              <w:left w:val="single" w:sz="8" w:space="0" w:color="000000"/>
              <w:bottom w:val="single" w:sz="8" w:space="0" w:color="000000"/>
              <w:right w:val="single" w:sz="8" w:space="0" w:color="000000"/>
            </w:tcBorders>
            <w:hideMark/>
          </w:tcPr>
          <w:p w14:paraId="7920E4C0" w14:textId="77777777" w:rsidR="00CC0530" w:rsidRPr="00CC4D3D" w:rsidRDefault="00CC0530" w:rsidP="00CC0530">
            <w:pPr>
              <w:spacing w:line="240" w:lineRule="auto"/>
              <w:jc w:val="center"/>
              <w:rPr>
                <w:rFonts w:ascii="Verdana" w:hAnsi="Verdana"/>
              </w:rPr>
            </w:pPr>
            <w:r w:rsidRPr="00CC4D3D">
              <w:t>Дата</w:t>
            </w:r>
          </w:p>
        </w:tc>
        <w:tc>
          <w:tcPr>
            <w:tcW w:w="1338" w:type="dxa"/>
            <w:vMerge w:val="restart"/>
            <w:tcBorders>
              <w:top w:val="single" w:sz="8" w:space="0" w:color="000000"/>
              <w:left w:val="single" w:sz="8" w:space="0" w:color="000000"/>
              <w:bottom w:val="single" w:sz="8" w:space="0" w:color="000000"/>
              <w:right w:val="single" w:sz="8" w:space="0" w:color="000000"/>
            </w:tcBorders>
            <w:hideMark/>
          </w:tcPr>
          <w:p w14:paraId="7DF48D5C" w14:textId="77777777" w:rsidR="00CC0530" w:rsidRPr="00CC4D3D" w:rsidRDefault="00CC0530" w:rsidP="00CC0530">
            <w:pPr>
              <w:spacing w:line="240" w:lineRule="auto"/>
              <w:jc w:val="center"/>
              <w:rPr>
                <w:rFonts w:ascii="Verdana" w:hAnsi="Verdana"/>
              </w:rPr>
            </w:pPr>
            <w:r w:rsidRPr="00CC4D3D">
              <w:t>Фактический срок службы (месяцев)</w:t>
            </w:r>
          </w:p>
        </w:tc>
        <w:tc>
          <w:tcPr>
            <w:tcW w:w="1643" w:type="dxa"/>
            <w:vMerge w:val="restart"/>
            <w:tcBorders>
              <w:top w:val="single" w:sz="8" w:space="0" w:color="000000"/>
              <w:left w:val="single" w:sz="8" w:space="0" w:color="000000"/>
              <w:bottom w:val="single" w:sz="8" w:space="0" w:color="000000"/>
              <w:right w:val="single" w:sz="8" w:space="0" w:color="000000"/>
            </w:tcBorders>
            <w:hideMark/>
          </w:tcPr>
          <w:p w14:paraId="29E00D1E" w14:textId="77777777" w:rsidR="00CC0530" w:rsidRPr="00CC4D3D" w:rsidRDefault="00CC0530" w:rsidP="00CC0530">
            <w:pPr>
              <w:spacing w:line="240" w:lineRule="auto"/>
              <w:jc w:val="center"/>
              <w:rPr>
                <w:rFonts w:ascii="Verdana" w:hAnsi="Verdana"/>
              </w:rPr>
            </w:pPr>
            <w:r w:rsidRPr="00CC4D3D">
              <w:t>Балансовая стоимость, руб.</w:t>
            </w:r>
          </w:p>
        </w:tc>
      </w:tr>
      <w:tr w:rsidR="00CC0530" w:rsidRPr="00CC4D3D" w14:paraId="7B9192D2" w14:textId="77777777" w:rsidTr="00E53D71">
        <w:trPr>
          <w:trHeight w:val="146"/>
        </w:trPr>
        <w:tc>
          <w:tcPr>
            <w:tcW w:w="1306" w:type="dxa"/>
            <w:vMerge/>
            <w:tcBorders>
              <w:top w:val="single" w:sz="8" w:space="0" w:color="000000"/>
              <w:left w:val="nil"/>
              <w:bottom w:val="single" w:sz="8" w:space="0" w:color="000000"/>
              <w:right w:val="single" w:sz="8" w:space="0" w:color="000000"/>
            </w:tcBorders>
            <w:vAlign w:val="center"/>
            <w:hideMark/>
          </w:tcPr>
          <w:p w14:paraId="7C8B850F" w14:textId="77777777" w:rsidR="00CC0530" w:rsidRPr="00CC4D3D" w:rsidRDefault="00CC0530" w:rsidP="00CC0530">
            <w:pPr>
              <w:spacing w:line="240" w:lineRule="auto"/>
              <w:rPr>
                <w:rFonts w:ascii="Verdana" w:hAnsi="Verdana"/>
              </w:rPr>
            </w:pPr>
          </w:p>
        </w:tc>
        <w:tc>
          <w:tcPr>
            <w:tcW w:w="968" w:type="dxa"/>
            <w:tcBorders>
              <w:top w:val="single" w:sz="8" w:space="0" w:color="000000"/>
              <w:left w:val="single" w:sz="8" w:space="0" w:color="000000"/>
              <w:bottom w:val="single" w:sz="8" w:space="0" w:color="000000"/>
              <w:right w:val="single" w:sz="8" w:space="0" w:color="000000"/>
            </w:tcBorders>
            <w:hideMark/>
          </w:tcPr>
          <w:p w14:paraId="0F7C8F02" w14:textId="77777777" w:rsidR="00CC0530" w:rsidRPr="00CC4D3D" w:rsidRDefault="00CC0530" w:rsidP="00CC0530">
            <w:pPr>
              <w:spacing w:line="240" w:lineRule="auto"/>
              <w:jc w:val="center"/>
              <w:rPr>
                <w:rFonts w:ascii="Verdana" w:hAnsi="Verdana"/>
              </w:rPr>
            </w:pPr>
            <w:r w:rsidRPr="00CC4D3D">
              <w:t>инвентарный</w:t>
            </w:r>
          </w:p>
        </w:tc>
        <w:tc>
          <w:tcPr>
            <w:tcW w:w="936" w:type="dxa"/>
            <w:tcBorders>
              <w:top w:val="single" w:sz="8" w:space="0" w:color="000000"/>
              <w:left w:val="single" w:sz="8" w:space="0" w:color="000000"/>
              <w:bottom w:val="single" w:sz="8" w:space="0" w:color="000000"/>
              <w:right w:val="single" w:sz="8" w:space="0" w:color="000000"/>
            </w:tcBorders>
            <w:hideMark/>
          </w:tcPr>
          <w:p w14:paraId="3886EB43" w14:textId="77777777" w:rsidR="00CC0530" w:rsidRPr="00CC4D3D" w:rsidRDefault="00CC0530" w:rsidP="00CC0530">
            <w:pPr>
              <w:spacing w:line="240" w:lineRule="auto"/>
              <w:jc w:val="center"/>
              <w:rPr>
                <w:rFonts w:ascii="Verdana" w:hAnsi="Verdana"/>
              </w:rPr>
            </w:pPr>
            <w:r w:rsidRPr="00CC4D3D">
              <w:t>реестровый</w:t>
            </w:r>
          </w:p>
        </w:tc>
        <w:tc>
          <w:tcPr>
            <w:tcW w:w="804" w:type="dxa"/>
            <w:tcBorders>
              <w:top w:val="single" w:sz="8" w:space="0" w:color="000000"/>
              <w:left w:val="single" w:sz="8" w:space="0" w:color="000000"/>
              <w:bottom w:val="single" w:sz="8" w:space="0" w:color="000000"/>
              <w:right w:val="single" w:sz="8" w:space="0" w:color="000000"/>
            </w:tcBorders>
            <w:hideMark/>
          </w:tcPr>
          <w:p w14:paraId="2AFC3146" w14:textId="77777777" w:rsidR="00CC0530" w:rsidRPr="00CC4D3D" w:rsidRDefault="00CC0530" w:rsidP="00CC0530">
            <w:pPr>
              <w:spacing w:line="240" w:lineRule="auto"/>
              <w:jc w:val="center"/>
              <w:rPr>
                <w:rFonts w:ascii="Verdana" w:hAnsi="Verdana"/>
              </w:rPr>
            </w:pPr>
            <w:r w:rsidRPr="00CC4D3D">
              <w:t>заводской (иной)</w:t>
            </w:r>
          </w:p>
        </w:tc>
        <w:tc>
          <w:tcPr>
            <w:tcW w:w="1070" w:type="dxa"/>
            <w:tcBorders>
              <w:top w:val="single" w:sz="8" w:space="0" w:color="000000"/>
              <w:left w:val="single" w:sz="8" w:space="0" w:color="000000"/>
              <w:bottom w:val="single" w:sz="8" w:space="0" w:color="000000"/>
              <w:right w:val="single" w:sz="8" w:space="0" w:color="000000"/>
            </w:tcBorders>
            <w:hideMark/>
          </w:tcPr>
          <w:p w14:paraId="27FB0C4B" w14:textId="77777777" w:rsidR="00CC0530" w:rsidRPr="00CC4D3D" w:rsidRDefault="00CC0530" w:rsidP="00CC0530">
            <w:pPr>
              <w:spacing w:line="240" w:lineRule="auto"/>
              <w:jc w:val="center"/>
              <w:rPr>
                <w:rFonts w:ascii="Verdana" w:hAnsi="Verdana"/>
              </w:rPr>
            </w:pPr>
            <w:r w:rsidRPr="00CC4D3D">
              <w:t>выпуска, изготовления, иное</w:t>
            </w:r>
          </w:p>
        </w:tc>
        <w:tc>
          <w:tcPr>
            <w:tcW w:w="1204" w:type="dxa"/>
            <w:tcBorders>
              <w:top w:val="single" w:sz="8" w:space="0" w:color="000000"/>
              <w:left w:val="single" w:sz="8" w:space="0" w:color="000000"/>
              <w:bottom w:val="single" w:sz="8" w:space="0" w:color="000000"/>
              <w:right w:val="single" w:sz="8" w:space="0" w:color="000000"/>
            </w:tcBorders>
            <w:hideMark/>
          </w:tcPr>
          <w:p w14:paraId="6513661F" w14:textId="77777777" w:rsidR="00CC0530" w:rsidRPr="00CC4D3D" w:rsidRDefault="00CC0530" w:rsidP="00CC0530">
            <w:pPr>
              <w:spacing w:line="240" w:lineRule="auto"/>
              <w:jc w:val="center"/>
              <w:rPr>
                <w:rFonts w:ascii="Verdana" w:hAnsi="Verdana"/>
              </w:rPr>
            </w:pPr>
            <w:r w:rsidRPr="00CC4D3D">
              <w:t>принятия к бухгалтерскому учету</w:t>
            </w:r>
          </w:p>
        </w:tc>
        <w:tc>
          <w:tcPr>
            <w:tcW w:w="937" w:type="dxa"/>
            <w:tcBorders>
              <w:top w:val="single" w:sz="8" w:space="0" w:color="000000"/>
              <w:left w:val="single" w:sz="8" w:space="0" w:color="000000"/>
              <w:bottom w:val="single" w:sz="8" w:space="0" w:color="000000"/>
              <w:right w:val="single" w:sz="8" w:space="0" w:color="000000"/>
            </w:tcBorders>
            <w:hideMark/>
          </w:tcPr>
          <w:p w14:paraId="34419B0A" w14:textId="77777777" w:rsidR="00CC0530" w:rsidRPr="00CC4D3D" w:rsidRDefault="00CC0530" w:rsidP="00CC0530">
            <w:pPr>
              <w:spacing w:line="240" w:lineRule="auto"/>
              <w:jc w:val="center"/>
              <w:rPr>
                <w:rFonts w:ascii="Verdana" w:hAnsi="Verdana"/>
              </w:rPr>
            </w:pPr>
            <w:r w:rsidRPr="00CC4D3D">
              <w:t>ввода в эксплуатацию</w:t>
            </w:r>
          </w:p>
        </w:tc>
        <w:tc>
          <w:tcPr>
            <w:tcW w:w="1338" w:type="dxa"/>
            <w:vMerge/>
            <w:tcBorders>
              <w:top w:val="single" w:sz="8" w:space="0" w:color="000000"/>
              <w:left w:val="single" w:sz="8" w:space="0" w:color="000000"/>
              <w:bottom w:val="single" w:sz="8" w:space="0" w:color="000000"/>
              <w:right w:val="single" w:sz="8" w:space="0" w:color="000000"/>
            </w:tcBorders>
            <w:vAlign w:val="center"/>
            <w:hideMark/>
          </w:tcPr>
          <w:p w14:paraId="53E59810" w14:textId="77777777" w:rsidR="00CC0530" w:rsidRPr="00CC4D3D" w:rsidRDefault="00CC0530" w:rsidP="00CC0530">
            <w:pPr>
              <w:spacing w:line="240" w:lineRule="auto"/>
              <w:rPr>
                <w:rFonts w:ascii="Verdana" w:hAnsi="Verdana"/>
              </w:rPr>
            </w:pPr>
          </w:p>
        </w:tc>
        <w:tc>
          <w:tcPr>
            <w:tcW w:w="1643" w:type="dxa"/>
            <w:vMerge/>
            <w:tcBorders>
              <w:top w:val="single" w:sz="8" w:space="0" w:color="000000"/>
              <w:left w:val="single" w:sz="8" w:space="0" w:color="000000"/>
              <w:bottom w:val="single" w:sz="8" w:space="0" w:color="000000"/>
              <w:right w:val="single" w:sz="8" w:space="0" w:color="000000"/>
            </w:tcBorders>
            <w:vAlign w:val="center"/>
            <w:hideMark/>
          </w:tcPr>
          <w:p w14:paraId="2A0777F4" w14:textId="77777777" w:rsidR="00CC0530" w:rsidRPr="00CC4D3D" w:rsidRDefault="00CC0530" w:rsidP="00CC0530">
            <w:pPr>
              <w:spacing w:line="240" w:lineRule="auto"/>
              <w:rPr>
                <w:rFonts w:ascii="Verdana" w:hAnsi="Verdana"/>
              </w:rPr>
            </w:pPr>
          </w:p>
        </w:tc>
      </w:tr>
      <w:tr w:rsidR="00CC0530" w:rsidRPr="00CC4D3D" w14:paraId="394D8176" w14:textId="77777777" w:rsidTr="00E53D71">
        <w:trPr>
          <w:trHeight w:val="548"/>
        </w:trPr>
        <w:tc>
          <w:tcPr>
            <w:tcW w:w="1306" w:type="dxa"/>
            <w:tcBorders>
              <w:top w:val="single" w:sz="8" w:space="0" w:color="000000"/>
              <w:left w:val="nil"/>
              <w:bottom w:val="single" w:sz="8" w:space="0" w:color="000000"/>
              <w:right w:val="single" w:sz="8" w:space="0" w:color="000000"/>
            </w:tcBorders>
            <w:hideMark/>
          </w:tcPr>
          <w:p w14:paraId="1ABA718F" w14:textId="77777777" w:rsidR="00CC0530" w:rsidRPr="00CC4D3D" w:rsidRDefault="00CC0530" w:rsidP="00CC0530">
            <w:pPr>
              <w:spacing w:line="240" w:lineRule="auto"/>
              <w:jc w:val="center"/>
              <w:rPr>
                <w:rFonts w:ascii="Verdana" w:hAnsi="Verdana"/>
              </w:rPr>
            </w:pPr>
            <w:r w:rsidRPr="00CC4D3D">
              <w:t>1</w:t>
            </w:r>
          </w:p>
        </w:tc>
        <w:tc>
          <w:tcPr>
            <w:tcW w:w="968" w:type="dxa"/>
            <w:tcBorders>
              <w:top w:val="single" w:sz="8" w:space="0" w:color="000000"/>
              <w:left w:val="single" w:sz="8" w:space="0" w:color="000000"/>
              <w:bottom w:val="single" w:sz="8" w:space="0" w:color="000000"/>
              <w:right w:val="single" w:sz="8" w:space="0" w:color="000000"/>
            </w:tcBorders>
            <w:hideMark/>
          </w:tcPr>
          <w:p w14:paraId="7DA34ABF" w14:textId="77777777" w:rsidR="00CC0530" w:rsidRPr="00CC4D3D" w:rsidRDefault="00CC0530" w:rsidP="00CC0530">
            <w:pPr>
              <w:spacing w:line="240" w:lineRule="auto"/>
              <w:jc w:val="center"/>
              <w:rPr>
                <w:rFonts w:ascii="Verdana" w:hAnsi="Verdana"/>
              </w:rPr>
            </w:pPr>
            <w:r w:rsidRPr="00CC4D3D">
              <w:t>2</w:t>
            </w:r>
          </w:p>
        </w:tc>
        <w:tc>
          <w:tcPr>
            <w:tcW w:w="936" w:type="dxa"/>
            <w:tcBorders>
              <w:top w:val="single" w:sz="8" w:space="0" w:color="000000"/>
              <w:left w:val="single" w:sz="8" w:space="0" w:color="000000"/>
              <w:bottom w:val="single" w:sz="8" w:space="0" w:color="000000"/>
              <w:right w:val="single" w:sz="8" w:space="0" w:color="000000"/>
            </w:tcBorders>
            <w:hideMark/>
          </w:tcPr>
          <w:p w14:paraId="7C776C62" w14:textId="77777777" w:rsidR="00CC0530" w:rsidRPr="00CC4D3D" w:rsidRDefault="00CC0530" w:rsidP="00CC0530">
            <w:pPr>
              <w:spacing w:line="240" w:lineRule="auto"/>
              <w:jc w:val="center"/>
              <w:rPr>
                <w:rFonts w:ascii="Verdana" w:hAnsi="Verdana"/>
              </w:rPr>
            </w:pPr>
            <w:r w:rsidRPr="00CC4D3D">
              <w:t>3</w:t>
            </w:r>
          </w:p>
        </w:tc>
        <w:tc>
          <w:tcPr>
            <w:tcW w:w="804" w:type="dxa"/>
            <w:tcBorders>
              <w:top w:val="single" w:sz="8" w:space="0" w:color="000000"/>
              <w:left w:val="single" w:sz="8" w:space="0" w:color="000000"/>
              <w:bottom w:val="single" w:sz="8" w:space="0" w:color="000000"/>
              <w:right w:val="single" w:sz="8" w:space="0" w:color="000000"/>
            </w:tcBorders>
            <w:hideMark/>
          </w:tcPr>
          <w:p w14:paraId="0C85D421" w14:textId="77777777" w:rsidR="00CC0530" w:rsidRPr="00CC4D3D" w:rsidRDefault="00CC0530" w:rsidP="00CC0530">
            <w:pPr>
              <w:spacing w:line="240" w:lineRule="auto"/>
              <w:jc w:val="center"/>
              <w:rPr>
                <w:rFonts w:ascii="Verdana" w:hAnsi="Verdana"/>
              </w:rPr>
            </w:pPr>
            <w:r w:rsidRPr="00CC4D3D">
              <w:t>4</w:t>
            </w:r>
          </w:p>
        </w:tc>
        <w:tc>
          <w:tcPr>
            <w:tcW w:w="1070" w:type="dxa"/>
            <w:tcBorders>
              <w:top w:val="single" w:sz="8" w:space="0" w:color="000000"/>
              <w:left w:val="single" w:sz="8" w:space="0" w:color="000000"/>
              <w:bottom w:val="single" w:sz="8" w:space="0" w:color="000000"/>
              <w:right w:val="single" w:sz="8" w:space="0" w:color="000000"/>
            </w:tcBorders>
            <w:hideMark/>
          </w:tcPr>
          <w:p w14:paraId="0527B874" w14:textId="77777777" w:rsidR="00CC0530" w:rsidRPr="00CC4D3D" w:rsidRDefault="00CC0530" w:rsidP="00CC0530">
            <w:pPr>
              <w:spacing w:line="240" w:lineRule="auto"/>
              <w:jc w:val="center"/>
              <w:rPr>
                <w:rFonts w:ascii="Verdana" w:hAnsi="Verdana"/>
              </w:rPr>
            </w:pPr>
            <w:r w:rsidRPr="00CC4D3D">
              <w:t>5</w:t>
            </w:r>
          </w:p>
        </w:tc>
        <w:tc>
          <w:tcPr>
            <w:tcW w:w="1204" w:type="dxa"/>
            <w:tcBorders>
              <w:top w:val="single" w:sz="8" w:space="0" w:color="000000"/>
              <w:left w:val="single" w:sz="8" w:space="0" w:color="000000"/>
              <w:bottom w:val="single" w:sz="8" w:space="0" w:color="000000"/>
              <w:right w:val="single" w:sz="8" w:space="0" w:color="000000"/>
            </w:tcBorders>
            <w:hideMark/>
          </w:tcPr>
          <w:p w14:paraId="5FDBF209" w14:textId="77777777" w:rsidR="00CC0530" w:rsidRPr="00CC4D3D" w:rsidRDefault="00CC0530" w:rsidP="00CC0530">
            <w:pPr>
              <w:spacing w:line="240" w:lineRule="auto"/>
              <w:jc w:val="center"/>
              <w:rPr>
                <w:rFonts w:ascii="Verdana" w:hAnsi="Verdana"/>
              </w:rPr>
            </w:pPr>
            <w:r w:rsidRPr="00CC4D3D">
              <w:t>6</w:t>
            </w:r>
          </w:p>
        </w:tc>
        <w:tc>
          <w:tcPr>
            <w:tcW w:w="937" w:type="dxa"/>
            <w:tcBorders>
              <w:top w:val="single" w:sz="8" w:space="0" w:color="000000"/>
              <w:left w:val="single" w:sz="8" w:space="0" w:color="000000"/>
              <w:bottom w:val="single" w:sz="8" w:space="0" w:color="000000"/>
              <w:right w:val="single" w:sz="8" w:space="0" w:color="000000"/>
            </w:tcBorders>
            <w:hideMark/>
          </w:tcPr>
          <w:p w14:paraId="13E13071" w14:textId="77777777" w:rsidR="00CC0530" w:rsidRPr="00CC4D3D" w:rsidRDefault="00CC0530" w:rsidP="00CC0530">
            <w:pPr>
              <w:spacing w:line="240" w:lineRule="auto"/>
              <w:jc w:val="center"/>
              <w:rPr>
                <w:rFonts w:ascii="Verdana" w:hAnsi="Verdana"/>
              </w:rPr>
            </w:pPr>
            <w:r w:rsidRPr="00CC4D3D">
              <w:t>7</w:t>
            </w:r>
          </w:p>
        </w:tc>
        <w:tc>
          <w:tcPr>
            <w:tcW w:w="1338" w:type="dxa"/>
            <w:tcBorders>
              <w:top w:val="single" w:sz="8" w:space="0" w:color="000000"/>
              <w:left w:val="single" w:sz="8" w:space="0" w:color="000000"/>
              <w:bottom w:val="single" w:sz="8" w:space="0" w:color="000000"/>
              <w:right w:val="single" w:sz="8" w:space="0" w:color="000000"/>
            </w:tcBorders>
            <w:hideMark/>
          </w:tcPr>
          <w:p w14:paraId="410C2B7A" w14:textId="77777777" w:rsidR="00CC0530" w:rsidRPr="00CC4D3D" w:rsidRDefault="00CC0530" w:rsidP="00CC0530">
            <w:pPr>
              <w:spacing w:line="240" w:lineRule="auto"/>
              <w:jc w:val="center"/>
              <w:rPr>
                <w:rFonts w:ascii="Verdana" w:hAnsi="Verdana"/>
              </w:rPr>
            </w:pPr>
            <w:r w:rsidRPr="00CC4D3D">
              <w:t>8</w:t>
            </w:r>
          </w:p>
        </w:tc>
        <w:tc>
          <w:tcPr>
            <w:tcW w:w="1643" w:type="dxa"/>
            <w:tcBorders>
              <w:top w:val="single" w:sz="8" w:space="0" w:color="000000"/>
              <w:left w:val="single" w:sz="8" w:space="0" w:color="000000"/>
              <w:bottom w:val="single" w:sz="8" w:space="0" w:color="000000"/>
              <w:right w:val="single" w:sz="8" w:space="0" w:color="000000"/>
            </w:tcBorders>
            <w:hideMark/>
          </w:tcPr>
          <w:p w14:paraId="0AECCBA7" w14:textId="77777777" w:rsidR="00CC0530" w:rsidRPr="00CC4D3D" w:rsidRDefault="00CC0530" w:rsidP="00CC0530">
            <w:pPr>
              <w:spacing w:line="240" w:lineRule="auto"/>
              <w:jc w:val="center"/>
              <w:rPr>
                <w:rFonts w:ascii="Verdana" w:hAnsi="Verdana"/>
              </w:rPr>
            </w:pPr>
            <w:r w:rsidRPr="00CC4D3D">
              <w:t>9</w:t>
            </w:r>
          </w:p>
        </w:tc>
      </w:tr>
      <w:tr w:rsidR="00CC0530" w:rsidRPr="00CC4D3D" w14:paraId="00009EED" w14:textId="77777777" w:rsidTr="00E53D71">
        <w:trPr>
          <w:trHeight w:val="548"/>
        </w:trPr>
        <w:tc>
          <w:tcPr>
            <w:tcW w:w="1306" w:type="dxa"/>
            <w:tcBorders>
              <w:top w:val="single" w:sz="8" w:space="0" w:color="000000"/>
              <w:left w:val="nil"/>
              <w:bottom w:val="single" w:sz="8" w:space="0" w:color="000000"/>
              <w:right w:val="single" w:sz="8" w:space="0" w:color="000000"/>
            </w:tcBorders>
            <w:hideMark/>
          </w:tcPr>
          <w:p w14:paraId="6D6C63C1" w14:textId="77777777" w:rsidR="00CC0530" w:rsidRPr="00CC4D3D" w:rsidRDefault="00CC0530" w:rsidP="00CC0530">
            <w:pPr>
              <w:spacing w:line="240" w:lineRule="auto"/>
              <w:rPr>
                <w:rFonts w:ascii="Verdana" w:hAnsi="Verdana"/>
              </w:rPr>
            </w:pPr>
            <w:r w:rsidRPr="00CC4D3D">
              <w:t> </w:t>
            </w:r>
          </w:p>
        </w:tc>
        <w:tc>
          <w:tcPr>
            <w:tcW w:w="968" w:type="dxa"/>
            <w:tcBorders>
              <w:top w:val="single" w:sz="8" w:space="0" w:color="000000"/>
              <w:left w:val="single" w:sz="8" w:space="0" w:color="000000"/>
              <w:bottom w:val="single" w:sz="8" w:space="0" w:color="000000"/>
              <w:right w:val="single" w:sz="8" w:space="0" w:color="000000"/>
            </w:tcBorders>
            <w:hideMark/>
          </w:tcPr>
          <w:p w14:paraId="723BE5C9" w14:textId="77777777" w:rsidR="00CC0530" w:rsidRPr="00CC4D3D" w:rsidRDefault="00CC0530" w:rsidP="00CC0530">
            <w:pPr>
              <w:spacing w:line="240" w:lineRule="auto"/>
              <w:rPr>
                <w:rFonts w:ascii="Verdana" w:hAnsi="Verdana"/>
              </w:rPr>
            </w:pPr>
            <w:r w:rsidRPr="00CC4D3D">
              <w:t> </w:t>
            </w:r>
          </w:p>
        </w:tc>
        <w:tc>
          <w:tcPr>
            <w:tcW w:w="936" w:type="dxa"/>
            <w:tcBorders>
              <w:top w:val="single" w:sz="8" w:space="0" w:color="000000"/>
              <w:left w:val="single" w:sz="8" w:space="0" w:color="000000"/>
              <w:bottom w:val="single" w:sz="8" w:space="0" w:color="000000"/>
              <w:right w:val="single" w:sz="8" w:space="0" w:color="000000"/>
            </w:tcBorders>
            <w:hideMark/>
          </w:tcPr>
          <w:p w14:paraId="7EEB47D4" w14:textId="77777777" w:rsidR="00CC0530" w:rsidRPr="00CC4D3D" w:rsidRDefault="00CC0530" w:rsidP="00CC0530">
            <w:pPr>
              <w:spacing w:line="240" w:lineRule="auto"/>
              <w:rPr>
                <w:rFonts w:ascii="Verdana" w:hAnsi="Verdana"/>
              </w:rPr>
            </w:pPr>
            <w:r w:rsidRPr="00CC4D3D">
              <w:t> </w:t>
            </w:r>
          </w:p>
        </w:tc>
        <w:tc>
          <w:tcPr>
            <w:tcW w:w="804" w:type="dxa"/>
            <w:tcBorders>
              <w:top w:val="single" w:sz="8" w:space="0" w:color="000000"/>
              <w:left w:val="single" w:sz="8" w:space="0" w:color="000000"/>
              <w:bottom w:val="single" w:sz="8" w:space="0" w:color="000000"/>
              <w:right w:val="single" w:sz="8" w:space="0" w:color="000000"/>
            </w:tcBorders>
            <w:hideMark/>
          </w:tcPr>
          <w:p w14:paraId="232F7AF1" w14:textId="77777777" w:rsidR="00CC0530" w:rsidRPr="00CC4D3D" w:rsidRDefault="00CC0530" w:rsidP="00CC0530">
            <w:pPr>
              <w:spacing w:line="240" w:lineRule="auto"/>
              <w:rPr>
                <w:rFonts w:ascii="Verdana" w:hAnsi="Verdana"/>
              </w:rPr>
            </w:pPr>
            <w:r w:rsidRPr="00CC4D3D">
              <w:t> </w:t>
            </w:r>
          </w:p>
        </w:tc>
        <w:tc>
          <w:tcPr>
            <w:tcW w:w="1070" w:type="dxa"/>
            <w:tcBorders>
              <w:top w:val="single" w:sz="8" w:space="0" w:color="000000"/>
              <w:left w:val="single" w:sz="8" w:space="0" w:color="000000"/>
              <w:bottom w:val="single" w:sz="8" w:space="0" w:color="000000"/>
              <w:right w:val="single" w:sz="8" w:space="0" w:color="000000"/>
            </w:tcBorders>
            <w:hideMark/>
          </w:tcPr>
          <w:p w14:paraId="6F8C2AD1" w14:textId="77777777" w:rsidR="00CC0530" w:rsidRPr="00CC4D3D" w:rsidRDefault="00CC0530" w:rsidP="00CC0530">
            <w:pPr>
              <w:spacing w:line="240" w:lineRule="auto"/>
              <w:rPr>
                <w:rFonts w:ascii="Verdana" w:hAnsi="Verdana"/>
              </w:rPr>
            </w:pPr>
            <w:r w:rsidRPr="00CC4D3D">
              <w:t> </w:t>
            </w:r>
          </w:p>
        </w:tc>
        <w:tc>
          <w:tcPr>
            <w:tcW w:w="1204" w:type="dxa"/>
            <w:tcBorders>
              <w:top w:val="single" w:sz="8" w:space="0" w:color="000000"/>
              <w:left w:val="single" w:sz="8" w:space="0" w:color="000000"/>
              <w:bottom w:val="single" w:sz="8" w:space="0" w:color="000000"/>
              <w:right w:val="single" w:sz="8" w:space="0" w:color="000000"/>
            </w:tcBorders>
            <w:hideMark/>
          </w:tcPr>
          <w:p w14:paraId="6F5387C3" w14:textId="77777777" w:rsidR="00CC0530" w:rsidRPr="00CC4D3D" w:rsidRDefault="00CC0530" w:rsidP="00CC0530">
            <w:pPr>
              <w:spacing w:line="240" w:lineRule="auto"/>
              <w:rPr>
                <w:rFonts w:ascii="Verdana" w:hAnsi="Verdana"/>
              </w:rPr>
            </w:pPr>
            <w:r w:rsidRPr="00CC4D3D">
              <w:t> </w:t>
            </w:r>
          </w:p>
        </w:tc>
        <w:tc>
          <w:tcPr>
            <w:tcW w:w="937" w:type="dxa"/>
            <w:tcBorders>
              <w:top w:val="single" w:sz="8" w:space="0" w:color="000000"/>
              <w:left w:val="single" w:sz="8" w:space="0" w:color="000000"/>
              <w:bottom w:val="single" w:sz="8" w:space="0" w:color="000000"/>
              <w:right w:val="single" w:sz="8" w:space="0" w:color="000000"/>
            </w:tcBorders>
            <w:hideMark/>
          </w:tcPr>
          <w:p w14:paraId="728C3D25" w14:textId="77777777" w:rsidR="00CC0530" w:rsidRPr="00CC4D3D" w:rsidRDefault="00CC0530" w:rsidP="00CC0530">
            <w:pPr>
              <w:spacing w:line="240" w:lineRule="auto"/>
              <w:rPr>
                <w:rFonts w:ascii="Verdana" w:hAnsi="Verdana"/>
              </w:rPr>
            </w:pPr>
            <w:r w:rsidRPr="00CC4D3D">
              <w:t> </w:t>
            </w:r>
          </w:p>
        </w:tc>
        <w:tc>
          <w:tcPr>
            <w:tcW w:w="1338" w:type="dxa"/>
            <w:tcBorders>
              <w:top w:val="single" w:sz="8" w:space="0" w:color="000000"/>
              <w:left w:val="single" w:sz="8" w:space="0" w:color="000000"/>
              <w:bottom w:val="single" w:sz="8" w:space="0" w:color="000000"/>
              <w:right w:val="single" w:sz="8" w:space="0" w:color="000000"/>
            </w:tcBorders>
            <w:hideMark/>
          </w:tcPr>
          <w:p w14:paraId="0912B7A5" w14:textId="77777777" w:rsidR="00CC0530" w:rsidRPr="00CC4D3D" w:rsidRDefault="00CC0530" w:rsidP="00CC0530">
            <w:pPr>
              <w:spacing w:line="240" w:lineRule="auto"/>
              <w:rPr>
                <w:rFonts w:ascii="Verdana" w:hAnsi="Verdana"/>
              </w:rPr>
            </w:pPr>
            <w:r w:rsidRPr="00CC4D3D">
              <w:t> </w:t>
            </w:r>
          </w:p>
        </w:tc>
        <w:tc>
          <w:tcPr>
            <w:tcW w:w="1643" w:type="dxa"/>
            <w:tcBorders>
              <w:top w:val="single" w:sz="8" w:space="0" w:color="000000"/>
              <w:left w:val="single" w:sz="8" w:space="0" w:color="000000"/>
              <w:bottom w:val="single" w:sz="8" w:space="0" w:color="000000"/>
              <w:right w:val="single" w:sz="8" w:space="0" w:color="000000"/>
            </w:tcBorders>
            <w:hideMark/>
          </w:tcPr>
          <w:p w14:paraId="2E1BEA84" w14:textId="77777777" w:rsidR="00CC0530" w:rsidRPr="00CC4D3D" w:rsidRDefault="00CC0530" w:rsidP="00CC0530">
            <w:pPr>
              <w:spacing w:line="240" w:lineRule="auto"/>
              <w:rPr>
                <w:rFonts w:ascii="Verdana" w:hAnsi="Verdana"/>
              </w:rPr>
            </w:pPr>
            <w:r w:rsidRPr="00CC4D3D">
              <w:t> </w:t>
            </w:r>
          </w:p>
        </w:tc>
      </w:tr>
    </w:tbl>
    <w:p w14:paraId="32DD9CD3" w14:textId="77777777" w:rsidR="00CC0530" w:rsidRPr="00CC4D3D" w:rsidRDefault="00CC0530" w:rsidP="00CC0530">
      <w:pPr>
        <w:pStyle w:val="ab"/>
        <w:numPr>
          <w:ilvl w:val="1"/>
          <w:numId w:val="42"/>
        </w:numPr>
        <w:spacing w:line="240" w:lineRule="auto"/>
        <w:rPr>
          <w:rFonts w:ascii="Verdana" w:hAnsi="Verdana"/>
        </w:rPr>
      </w:pPr>
      <w:r w:rsidRPr="00CC4D3D">
        <w:t xml:space="preserve">Сведения об объекте основных средств до проведения работ по </w:t>
      </w:r>
      <w:proofErr w:type="spellStart"/>
      <w:r w:rsidRPr="00CC4D3D">
        <w:t>разукомплектации</w:t>
      </w:r>
      <w:proofErr w:type="spellEnd"/>
      <w:r w:rsidRPr="00CC4D3D">
        <w:t xml:space="preserve"> (частичной ликвидации)</w:t>
      </w:r>
    </w:p>
    <w:p w14:paraId="1CDAEDBA" w14:textId="77777777" w:rsidR="00CC0530" w:rsidRPr="00CC4D3D" w:rsidRDefault="00CC0530" w:rsidP="00CC0530">
      <w:pPr>
        <w:spacing w:line="240" w:lineRule="auto"/>
        <w:rPr>
          <w:rFonts w:ascii="Verdana" w:hAnsi="Verdana"/>
        </w:rPr>
      </w:pPr>
      <w:r w:rsidRPr="00CC4D3D">
        <w:t xml:space="preserve">2. Мероприятия и расходы, связанные с </w:t>
      </w:r>
      <w:proofErr w:type="spellStart"/>
      <w:r w:rsidRPr="00CC4D3D">
        <w:t>разукомплектацией</w:t>
      </w:r>
      <w:proofErr w:type="spellEnd"/>
      <w:r w:rsidRPr="00CC4D3D">
        <w:t xml:space="preserve"> (частичной ликвидацией)</w:t>
      </w:r>
    </w:p>
    <w:tbl>
      <w:tblPr>
        <w:tblpPr w:leftFromText="180" w:rightFromText="180" w:vertAnchor="text" w:horzAnchor="margin" w:tblpXSpec="center" w:tblpY="240"/>
        <w:tblW w:w="9861" w:type="dxa"/>
        <w:tblLayout w:type="fixed"/>
        <w:tblCellMar>
          <w:left w:w="0" w:type="dxa"/>
          <w:right w:w="0" w:type="dxa"/>
        </w:tblCellMar>
        <w:tblLook w:val="04A0" w:firstRow="1" w:lastRow="0" w:firstColumn="1" w:lastColumn="0" w:noHBand="0" w:noVBand="1"/>
      </w:tblPr>
      <w:tblGrid>
        <w:gridCol w:w="2981"/>
        <w:gridCol w:w="1495"/>
        <w:gridCol w:w="1576"/>
        <w:gridCol w:w="919"/>
        <w:gridCol w:w="1445"/>
        <w:gridCol w:w="920"/>
        <w:gridCol w:w="525"/>
      </w:tblGrid>
      <w:tr w:rsidR="00CC0530" w:rsidRPr="00CC4D3D" w14:paraId="49294B39" w14:textId="77777777" w:rsidTr="00E53D71">
        <w:trPr>
          <w:trHeight w:val="519"/>
        </w:trPr>
        <w:tc>
          <w:tcPr>
            <w:tcW w:w="2981" w:type="dxa"/>
            <w:vMerge w:val="restart"/>
            <w:tcBorders>
              <w:top w:val="single" w:sz="8" w:space="0" w:color="000000"/>
              <w:left w:val="single" w:sz="8" w:space="0" w:color="000000"/>
              <w:bottom w:val="single" w:sz="8" w:space="0" w:color="000000"/>
              <w:right w:val="single" w:sz="8" w:space="0" w:color="000000"/>
            </w:tcBorders>
            <w:hideMark/>
          </w:tcPr>
          <w:p w14:paraId="15DEAAC6" w14:textId="77777777" w:rsidR="00CC0530" w:rsidRPr="00CC4D3D" w:rsidRDefault="00CC0530" w:rsidP="00CC0530">
            <w:pPr>
              <w:spacing w:line="240" w:lineRule="auto"/>
              <w:jc w:val="center"/>
              <w:rPr>
                <w:rFonts w:ascii="Verdana" w:hAnsi="Verdana"/>
              </w:rPr>
            </w:pPr>
            <w:r w:rsidRPr="00CC4D3D">
              <w:t>Наименование мероприятия (расхода)</w:t>
            </w:r>
          </w:p>
        </w:tc>
        <w:tc>
          <w:tcPr>
            <w:tcW w:w="3071" w:type="dxa"/>
            <w:gridSpan w:val="2"/>
            <w:tcBorders>
              <w:top w:val="single" w:sz="8" w:space="0" w:color="000000"/>
              <w:left w:val="single" w:sz="8" w:space="0" w:color="000000"/>
              <w:bottom w:val="single" w:sz="8" w:space="0" w:color="000000"/>
              <w:right w:val="single" w:sz="8" w:space="0" w:color="000000"/>
            </w:tcBorders>
            <w:hideMark/>
          </w:tcPr>
          <w:p w14:paraId="1A4A3C3B" w14:textId="77777777" w:rsidR="00CC0530" w:rsidRPr="00CC4D3D" w:rsidRDefault="00CC0530" w:rsidP="00CC0530">
            <w:pPr>
              <w:spacing w:line="240" w:lineRule="auto"/>
              <w:jc w:val="center"/>
              <w:rPr>
                <w:rFonts w:ascii="Verdana" w:hAnsi="Verdana"/>
              </w:rPr>
            </w:pPr>
            <w:r w:rsidRPr="00CC4D3D">
              <w:t>Бухгалтерская запись</w:t>
            </w:r>
          </w:p>
        </w:tc>
        <w:tc>
          <w:tcPr>
            <w:tcW w:w="919" w:type="dxa"/>
            <w:vMerge w:val="restart"/>
            <w:tcBorders>
              <w:top w:val="single" w:sz="8" w:space="0" w:color="000000"/>
              <w:left w:val="single" w:sz="8" w:space="0" w:color="000000"/>
              <w:bottom w:val="single" w:sz="8" w:space="0" w:color="000000"/>
              <w:right w:val="single" w:sz="8" w:space="0" w:color="000000"/>
            </w:tcBorders>
            <w:hideMark/>
          </w:tcPr>
          <w:p w14:paraId="2CF57628" w14:textId="77777777" w:rsidR="00CC0530" w:rsidRPr="00CC4D3D" w:rsidRDefault="00CC0530" w:rsidP="00CC0530">
            <w:pPr>
              <w:spacing w:line="240" w:lineRule="auto"/>
              <w:ind w:firstLine="0"/>
              <w:rPr>
                <w:rFonts w:ascii="Verdana" w:hAnsi="Verdana"/>
              </w:rPr>
            </w:pPr>
            <w:r w:rsidRPr="00CC4D3D">
              <w:t>Сумма, руб.</w:t>
            </w:r>
          </w:p>
        </w:tc>
        <w:tc>
          <w:tcPr>
            <w:tcW w:w="2890" w:type="dxa"/>
            <w:gridSpan w:val="3"/>
            <w:tcBorders>
              <w:top w:val="single" w:sz="8" w:space="0" w:color="000000"/>
              <w:left w:val="single" w:sz="8" w:space="0" w:color="000000"/>
              <w:bottom w:val="single" w:sz="8" w:space="0" w:color="000000"/>
              <w:right w:val="single" w:sz="8" w:space="0" w:color="000000"/>
            </w:tcBorders>
            <w:hideMark/>
          </w:tcPr>
          <w:p w14:paraId="5FC2A463" w14:textId="77777777" w:rsidR="00CC0530" w:rsidRPr="00CC4D3D" w:rsidRDefault="00CC0530" w:rsidP="00CC0530">
            <w:pPr>
              <w:spacing w:line="240" w:lineRule="auto"/>
              <w:jc w:val="center"/>
              <w:rPr>
                <w:rFonts w:ascii="Verdana" w:hAnsi="Verdana"/>
              </w:rPr>
            </w:pPr>
            <w:r w:rsidRPr="00CC4D3D">
              <w:t>Документ</w:t>
            </w:r>
          </w:p>
        </w:tc>
      </w:tr>
      <w:tr w:rsidR="00CC0530" w:rsidRPr="00CC4D3D" w14:paraId="2BFB3DE6" w14:textId="77777777" w:rsidTr="00E53D71">
        <w:trPr>
          <w:trHeight w:val="138"/>
        </w:trPr>
        <w:tc>
          <w:tcPr>
            <w:tcW w:w="2981" w:type="dxa"/>
            <w:vMerge/>
            <w:tcBorders>
              <w:top w:val="single" w:sz="8" w:space="0" w:color="000000"/>
              <w:left w:val="single" w:sz="8" w:space="0" w:color="000000"/>
              <w:bottom w:val="single" w:sz="8" w:space="0" w:color="000000"/>
              <w:right w:val="single" w:sz="8" w:space="0" w:color="000000"/>
            </w:tcBorders>
            <w:vAlign w:val="center"/>
            <w:hideMark/>
          </w:tcPr>
          <w:p w14:paraId="50379AB4" w14:textId="77777777" w:rsidR="00CC0530" w:rsidRPr="00CC4D3D" w:rsidRDefault="00CC0530" w:rsidP="00CC0530">
            <w:pPr>
              <w:spacing w:line="240" w:lineRule="auto"/>
              <w:rPr>
                <w:rFonts w:ascii="Verdana" w:hAnsi="Verdana"/>
              </w:rPr>
            </w:pPr>
          </w:p>
        </w:tc>
        <w:tc>
          <w:tcPr>
            <w:tcW w:w="1495" w:type="dxa"/>
            <w:tcBorders>
              <w:top w:val="single" w:sz="8" w:space="0" w:color="000000"/>
              <w:left w:val="single" w:sz="8" w:space="0" w:color="000000"/>
              <w:bottom w:val="single" w:sz="8" w:space="0" w:color="000000"/>
              <w:right w:val="single" w:sz="8" w:space="0" w:color="000000"/>
            </w:tcBorders>
            <w:hideMark/>
          </w:tcPr>
          <w:p w14:paraId="0036D2CC" w14:textId="77777777" w:rsidR="00CC0530" w:rsidRPr="00CC4D3D" w:rsidRDefault="00CC0530" w:rsidP="00CC0530">
            <w:pPr>
              <w:spacing w:line="240" w:lineRule="auto"/>
              <w:jc w:val="center"/>
              <w:rPr>
                <w:rFonts w:ascii="Verdana" w:hAnsi="Verdana"/>
              </w:rPr>
            </w:pPr>
            <w:r w:rsidRPr="00CC4D3D">
              <w:t>дебет</w:t>
            </w:r>
          </w:p>
        </w:tc>
        <w:tc>
          <w:tcPr>
            <w:tcW w:w="1576" w:type="dxa"/>
            <w:tcBorders>
              <w:top w:val="single" w:sz="8" w:space="0" w:color="000000"/>
              <w:left w:val="single" w:sz="8" w:space="0" w:color="000000"/>
              <w:bottom w:val="single" w:sz="8" w:space="0" w:color="000000"/>
              <w:right w:val="single" w:sz="8" w:space="0" w:color="000000"/>
            </w:tcBorders>
            <w:hideMark/>
          </w:tcPr>
          <w:p w14:paraId="524182B2" w14:textId="77777777" w:rsidR="00CC0530" w:rsidRPr="00CC4D3D" w:rsidRDefault="00CC0530" w:rsidP="00CC0530">
            <w:pPr>
              <w:spacing w:line="240" w:lineRule="auto"/>
              <w:jc w:val="center"/>
              <w:rPr>
                <w:rFonts w:ascii="Verdana" w:hAnsi="Verdana"/>
              </w:rPr>
            </w:pPr>
            <w:r w:rsidRPr="00CC4D3D">
              <w:t>кредит</w:t>
            </w:r>
          </w:p>
        </w:tc>
        <w:tc>
          <w:tcPr>
            <w:tcW w:w="919" w:type="dxa"/>
            <w:vMerge/>
            <w:tcBorders>
              <w:top w:val="single" w:sz="8" w:space="0" w:color="000000"/>
              <w:left w:val="single" w:sz="8" w:space="0" w:color="000000"/>
              <w:bottom w:val="single" w:sz="8" w:space="0" w:color="000000"/>
              <w:right w:val="single" w:sz="8" w:space="0" w:color="000000"/>
            </w:tcBorders>
            <w:vAlign w:val="center"/>
            <w:hideMark/>
          </w:tcPr>
          <w:p w14:paraId="363FD569" w14:textId="77777777" w:rsidR="00CC0530" w:rsidRPr="00CC4D3D" w:rsidRDefault="00CC0530" w:rsidP="00CC0530">
            <w:pPr>
              <w:spacing w:line="240" w:lineRule="auto"/>
              <w:rPr>
                <w:rFonts w:ascii="Verdana" w:hAnsi="Verdana"/>
              </w:rPr>
            </w:pPr>
          </w:p>
        </w:tc>
        <w:tc>
          <w:tcPr>
            <w:tcW w:w="1445" w:type="dxa"/>
            <w:tcBorders>
              <w:top w:val="single" w:sz="8" w:space="0" w:color="000000"/>
              <w:left w:val="single" w:sz="8" w:space="0" w:color="000000"/>
              <w:bottom w:val="single" w:sz="8" w:space="0" w:color="000000"/>
              <w:right w:val="single" w:sz="8" w:space="0" w:color="000000"/>
            </w:tcBorders>
            <w:hideMark/>
          </w:tcPr>
          <w:p w14:paraId="49EAF0D7" w14:textId="77777777" w:rsidR="00CC0530" w:rsidRPr="00CC4D3D" w:rsidRDefault="00CC0530" w:rsidP="00CC0530">
            <w:pPr>
              <w:spacing w:line="240" w:lineRule="auto"/>
              <w:ind w:firstLine="0"/>
              <w:rPr>
                <w:rFonts w:ascii="Verdana" w:hAnsi="Verdana"/>
              </w:rPr>
            </w:pPr>
            <w:r w:rsidRPr="00CC4D3D">
              <w:t>наименование</w:t>
            </w:r>
          </w:p>
        </w:tc>
        <w:tc>
          <w:tcPr>
            <w:tcW w:w="920" w:type="dxa"/>
            <w:tcBorders>
              <w:top w:val="single" w:sz="8" w:space="0" w:color="000000"/>
              <w:left w:val="single" w:sz="8" w:space="0" w:color="000000"/>
              <w:bottom w:val="single" w:sz="8" w:space="0" w:color="000000"/>
              <w:right w:val="single" w:sz="8" w:space="0" w:color="000000"/>
            </w:tcBorders>
            <w:hideMark/>
          </w:tcPr>
          <w:p w14:paraId="55263DD3" w14:textId="77777777" w:rsidR="00CC0530" w:rsidRPr="00CC4D3D" w:rsidRDefault="00CC0530" w:rsidP="00CC0530">
            <w:pPr>
              <w:spacing w:line="240" w:lineRule="auto"/>
              <w:ind w:firstLine="0"/>
              <w:rPr>
                <w:rFonts w:ascii="Verdana" w:hAnsi="Verdana"/>
              </w:rPr>
            </w:pPr>
            <w:r w:rsidRPr="00CC4D3D">
              <w:t>номер</w:t>
            </w:r>
          </w:p>
        </w:tc>
        <w:tc>
          <w:tcPr>
            <w:tcW w:w="525" w:type="dxa"/>
            <w:tcBorders>
              <w:top w:val="single" w:sz="8" w:space="0" w:color="000000"/>
              <w:left w:val="single" w:sz="8" w:space="0" w:color="000000"/>
              <w:bottom w:val="single" w:sz="8" w:space="0" w:color="000000"/>
              <w:right w:val="single" w:sz="8" w:space="0" w:color="000000"/>
            </w:tcBorders>
            <w:hideMark/>
          </w:tcPr>
          <w:p w14:paraId="371E99B3" w14:textId="77777777" w:rsidR="00CC0530" w:rsidRPr="00CC4D3D" w:rsidRDefault="00CC0530" w:rsidP="00CC0530">
            <w:pPr>
              <w:spacing w:line="240" w:lineRule="auto"/>
              <w:ind w:firstLine="0"/>
              <w:rPr>
                <w:rFonts w:ascii="Verdana" w:hAnsi="Verdana"/>
              </w:rPr>
            </w:pPr>
            <w:r w:rsidRPr="00CC4D3D">
              <w:t>дата</w:t>
            </w:r>
          </w:p>
        </w:tc>
      </w:tr>
      <w:tr w:rsidR="00CC0530" w:rsidRPr="00CC4D3D" w14:paraId="3BAA3707" w14:textId="77777777" w:rsidTr="00E53D71">
        <w:trPr>
          <w:trHeight w:val="519"/>
        </w:trPr>
        <w:tc>
          <w:tcPr>
            <w:tcW w:w="2981" w:type="dxa"/>
            <w:tcBorders>
              <w:top w:val="single" w:sz="8" w:space="0" w:color="000000"/>
              <w:left w:val="single" w:sz="8" w:space="0" w:color="000000"/>
              <w:bottom w:val="single" w:sz="8" w:space="0" w:color="000000"/>
              <w:right w:val="single" w:sz="8" w:space="0" w:color="000000"/>
            </w:tcBorders>
            <w:hideMark/>
          </w:tcPr>
          <w:p w14:paraId="60825A2C" w14:textId="77777777" w:rsidR="00CC0530" w:rsidRPr="00CC4D3D" w:rsidRDefault="00CC0530" w:rsidP="00CC0530">
            <w:pPr>
              <w:spacing w:line="240" w:lineRule="auto"/>
              <w:jc w:val="center"/>
              <w:rPr>
                <w:rFonts w:ascii="Verdana" w:hAnsi="Verdana"/>
              </w:rPr>
            </w:pPr>
            <w:r w:rsidRPr="00CC4D3D">
              <w:t>1</w:t>
            </w:r>
          </w:p>
        </w:tc>
        <w:tc>
          <w:tcPr>
            <w:tcW w:w="1495" w:type="dxa"/>
            <w:tcBorders>
              <w:top w:val="single" w:sz="8" w:space="0" w:color="000000"/>
              <w:left w:val="single" w:sz="8" w:space="0" w:color="000000"/>
              <w:bottom w:val="single" w:sz="8" w:space="0" w:color="000000"/>
              <w:right w:val="single" w:sz="8" w:space="0" w:color="000000"/>
            </w:tcBorders>
            <w:hideMark/>
          </w:tcPr>
          <w:p w14:paraId="03CA3DFA" w14:textId="77777777" w:rsidR="00CC0530" w:rsidRPr="00CC4D3D" w:rsidRDefault="00CC0530" w:rsidP="00CC0530">
            <w:pPr>
              <w:spacing w:line="240" w:lineRule="auto"/>
              <w:jc w:val="center"/>
              <w:rPr>
                <w:rFonts w:ascii="Verdana" w:hAnsi="Verdana"/>
              </w:rPr>
            </w:pPr>
            <w:r w:rsidRPr="00CC4D3D">
              <w:t>2</w:t>
            </w:r>
          </w:p>
        </w:tc>
        <w:tc>
          <w:tcPr>
            <w:tcW w:w="1576" w:type="dxa"/>
            <w:tcBorders>
              <w:top w:val="single" w:sz="8" w:space="0" w:color="000000"/>
              <w:left w:val="single" w:sz="8" w:space="0" w:color="000000"/>
              <w:bottom w:val="single" w:sz="8" w:space="0" w:color="000000"/>
              <w:right w:val="single" w:sz="8" w:space="0" w:color="000000"/>
            </w:tcBorders>
            <w:hideMark/>
          </w:tcPr>
          <w:p w14:paraId="00B85A32" w14:textId="77777777" w:rsidR="00CC0530" w:rsidRPr="00CC4D3D" w:rsidRDefault="00CC0530" w:rsidP="00CC0530">
            <w:pPr>
              <w:spacing w:line="240" w:lineRule="auto"/>
              <w:jc w:val="center"/>
              <w:rPr>
                <w:rFonts w:ascii="Verdana" w:hAnsi="Verdana"/>
              </w:rPr>
            </w:pPr>
            <w:r w:rsidRPr="00CC4D3D">
              <w:t>3</w:t>
            </w:r>
          </w:p>
        </w:tc>
        <w:tc>
          <w:tcPr>
            <w:tcW w:w="919" w:type="dxa"/>
            <w:tcBorders>
              <w:top w:val="single" w:sz="8" w:space="0" w:color="000000"/>
              <w:left w:val="single" w:sz="8" w:space="0" w:color="000000"/>
              <w:bottom w:val="single" w:sz="8" w:space="0" w:color="000000"/>
              <w:right w:val="single" w:sz="8" w:space="0" w:color="000000"/>
            </w:tcBorders>
            <w:hideMark/>
          </w:tcPr>
          <w:p w14:paraId="3B68D062" w14:textId="77777777" w:rsidR="00CC0530" w:rsidRPr="00CC4D3D" w:rsidRDefault="00CC0530" w:rsidP="00CC0530">
            <w:pPr>
              <w:spacing w:line="240" w:lineRule="auto"/>
              <w:jc w:val="center"/>
              <w:rPr>
                <w:rFonts w:ascii="Verdana" w:hAnsi="Verdana"/>
              </w:rPr>
            </w:pPr>
            <w:r w:rsidRPr="00CC4D3D">
              <w:t>4</w:t>
            </w:r>
          </w:p>
        </w:tc>
        <w:tc>
          <w:tcPr>
            <w:tcW w:w="1445" w:type="dxa"/>
            <w:tcBorders>
              <w:top w:val="single" w:sz="8" w:space="0" w:color="000000"/>
              <w:left w:val="single" w:sz="8" w:space="0" w:color="000000"/>
              <w:bottom w:val="single" w:sz="8" w:space="0" w:color="000000"/>
              <w:right w:val="single" w:sz="8" w:space="0" w:color="000000"/>
            </w:tcBorders>
            <w:hideMark/>
          </w:tcPr>
          <w:p w14:paraId="3F0F1D7D" w14:textId="77777777" w:rsidR="00CC0530" w:rsidRPr="00CC4D3D" w:rsidRDefault="00CC0530" w:rsidP="00CC0530">
            <w:pPr>
              <w:spacing w:line="240" w:lineRule="auto"/>
              <w:jc w:val="center"/>
              <w:rPr>
                <w:rFonts w:ascii="Verdana" w:hAnsi="Verdana"/>
              </w:rPr>
            </w:pPr>
            <w:r w:rsidRPr="00CC4D3D">
              <w:t>5</w:t>
            </w:r>
          </w:p>
        </w:tc>
        <w:tc>
          <w:tcPr>
            <w:tcW w:w="920" w:type="dxa"/>
            <w:tcBorders>
              <w:top w:val="single" w:sz="8" w:space="0" w:color="000000"/>
              <w:left w:val="single" w:sz="8" w:space="0" w:color="000000"/>
              <w:bottom w:val="single" w:sz="8" w:space="0" w:color="000000"/>
              <w:right w:val="single" w:sz="8" w:space="0" w:color="000000"/>
            </w:tcBorders>
            <w:hideMark/>
          </w:tcPr>
          <w:p w14:paraId="41EB1A34" w14:textId="77777777" w:rsidR="00CC0530" w:rsidRPr="00CC4D3D" w:rsidRDefault="00CC0530" w:rsidP="00CC0530">
            <w:pPr>
              <w:spacing w:line="240" w:lineRule="auto"/>
              <w:jc w:val="center"/>
              <w:rPr>
                <w:rFonts w:ascii="Verdana" w:hAnsi="Verdana"/>
              </w:rPr>
            </w:pPr>
            <w:r w:rsidRPr="00CC4D3D">
              <w:t>6</w:t>
            </w:r>
          </w:p>
        </w:tc>
        <w:tc>
          <w:tcPr>
            <w:tcW w:w="525" w:type="dxa"/>
            <w:tcBorders>
              <w:top w:val="single" w:sz="8" w:space="0" w:color="000000"/>
              <w:left w:val="single" w:sz="8" w:space="0" w:color="000000"/>
              <w:bottom w:val="single" w:sz="8" w:space="0" w:color="000000"/>
              <w:right w:val="single" w:sz="8" w:space="0" w:color="000000"/>
            </w:tcBorders>
            <w:hideMark/>
          </w:tcPr>
          <w:p w14:paraId="735915E7" w14:textId="77777777" w:rsidR="00CC0530" w:rsidRPr="00CC4D3D" w:rsidRDefault="00CC0530" w:rsidP="00CC0530">
            <w:pPr>
              <w:spacing w:line="240" w:lineRule="auto"/>
              <w:ind w:firstLine="0"/>
              <w:rPr>
                <w:rFonts w:ascii="Verdana" w:hAnsi="Verdana"/>
              </w:rPr>
            </w:pPr>
            <w:r w:rsidRPr="00CC4D3D">
              <w:t xml:space="preserve">   7</w:t>
            </w:r>
          </w:p>
        </w:tc>
      </w:tr>
      <w:tr w:rsidR="00CC0530" w:rsidRPr="00CC4D3D" w14:paraId="500459AD" w14:textId="77777777" w:rsidTr="00E53D71">
        <w:trPr>
          <w:trHeight w:val="504"/>
        </w:trPr>
        <w:tc>
          <w:tcPr>
            <w:tcW w:w="2981" w:type="dxa"/>
            <w:tcBorders>
              <w:top w:val="single" w:sz="8" w:space="0" w:color="000000"/>
              <w:left w:val="single" w:sz="8" w:space="0" w:color="000000"/>
              <w:bottom w:val="single" w:sz="8" w:space="0" w:color="000000"/>
              <w:right w:val="single" w:sz="8" w:space="0" w:color="000000"/>
            </w:tcBorders>
            <w:hideMark/>
          </w:tcPr>
          <w:p w14:paraId="0C0DE7FB" w14:textId="77777777" w:rsidR="00CC0530" w:rsidRPr="00CC4D3D" w:rsidRDefault="00CC0530" w:rsidP="00CC0530">
            <w:pPr>
              <w:spacing w:line="240" w:lineRule="auto"/>
              <w:rPr>
                <w:rFonts w:ascii="Verdana" w:hAnsi="Verdana"/>
              </w:rPr>
            </w:pPr>
            <w:r w:rsidRPr="00CC4D3D">
              <w:t> </w:t>
            </w:r>
          </w:p>
        </w:tc>
        <w:tc>
          <w:tcPr>
            <w:tcW w:w="1495" w:type="dxa"/>
            <w:tcBorders>
              <w:top w:val="single" w:sz="8" w:space="0" w:color="000000"/>
              <w:left w:val="single" w:sz="8" w:space="0" w:color="000000"/>
              <w:bottom w:val="single" w:sz="8" w:space="0" w:color="000000"/>
              <w:right w:val="single" w:sz="8" w:space="0" w:color="000000"/>
            </w:tcBorders>
            <w:hideMark/>
          </w:tcPr>
          <w:p w14:paraId="0C8932E5" w14:textId="77777777" w:rsidR="00CC0530" w:rsidRPr="00CC4D3D" w:rsidRDefault="00CC0530" w:rsidP="00CC0530">
            <w:pPr>
              <w:spacing w:line="240" w:lineRule="auto"/>
              <w:rPr>
                <w:rFonts w:ascii="Verdana" w:hAnsi="Verdana"/>
              </w:rPr>
            </w:pPr>
            <w:r w:rsidRPr="00CC4D3D">
              <w:t> </w:t>
            </w:r>
          </w:p>
        </w:tc>
        <w:tc>
          <w:tcPr>
            <w:tcW w:w="1576" w:type="dxa"/>
            <w:tcBorders>
              <w:top w:val="single" w:sz="8" w:space="0" w:color="000000"/>
              <w:left w:val="single" w:sz="8" w:space="0" w:color="000000"/>
              <w:bottom w:val="single" w:sz="8" w:space="0" w:color="000000"/>
              <w:right w:val="single" w:sz="8" w:space="0" w:color="000000"/>
            </w:tcBorders>
            <w:hideMark/>
          </w:tcPr>
          <w:p w14:paraId="06724334" w14:textId="77777777" w:rsidR="00CC0530" w:rsidRPr="00CC4D3D" w:rsidRDefault="00CC0530" w:rsidP="00CC0530">
            <w:pPr>
              <w:spacing w:line="240" w:lineRule="auto"/>
              <w:rPr>
                <w:rFonts w:ascii="Verdana" w:hAnsi="Verdana"/>
              </w:rPr>
            </w:pPr>
            <w:r w:rsidRPr="00CC4D3D">
              <w:t> </w:t>
            </w:r>
          </w:p>
        </w:tc>
        <w:tc>
          <w:tcPr>
            <w:tcW w:w="919" w:type="dxa"/>
            <w:tcBorders>
              <w:top w:val="single" w:sz="8" w:space="0" w:color="000000"/>
              <w:left w:val="single" w:sz="8" w:space="0" w:color="000000"/>
              <w:bottom w:val="single" w:sz="8" w:space="0" w:color="000000"/>
              <w:right w:val="single" w:sz="8" w:space="0" w:color="000000"/>
            </w:tcBorders>
            <w:hideMark/>
          </w:tcPr>
          <w:p w14:paraId="6888C45B" w14:textId="77777777" w:rsidR="00CC0530" w:rsidRPr="00CC4D3D" w:rsidRDefault="00CC0530" w:rsidP="00CC0530">
            <w:pPr>
              <w:spacing w:line="240" w:lineRule="auto"/>
              <w:rPr>
                <w:rFonts w:ascii="Verdana" w:hAnsi="Verdana"/>
              </w:rPr>
            </w:pPr>
            <w:r w:rsidRPr="00CC4D3D">
              <w:t> </w:t>
            </w:r>
          </w:p>
        </w:tc>
        <w:tc>
          <w:tcPr>
            <w:tcW w:w="1445" w:type="dxa"/>
            <w:tcBorders>
              <w:top w:val="single" w:sz="8" w:space="0" w:color="000000"/>
              <w:left w:val="single" w:sz="8" w:space="0" w:color="000000"/>
              <w:bottom w:val="single" w:sz="8" w:space="0" w:color="000000"/>
              <w:right w:val="single" w:sz="8" w:space="0" w:color="000000"/>
            </w:tcBorders>
            <w:hideMark/>
          </w:tcPr>
          <w:p w14:paraId="61E1C62D" w14:textId="77777777" w:rsidR="00CC0530" w:rsidRPr="00CC4D3D" w:rsidRDefault="00CC0530" w:rsidP="00CC0530">
            <w:pPr>
              <w:spacing w:line="240" w:lineRule="auto"/>
              <w:rPr>
                <w:rFonts w:ascii="Verdana" w:hAnsi="Verdana"/>
              </w:rPr>
            </w:pPr>
            <w:r w:rsidRPr="00CC4D3D">
              <w:t> </w:t>
            </w:r>
          </w:p>
        </w:tc>
        <w:tc>
          <w:tcPr>
            <w:tcW w:w="920" w:type="dxa"/>
            <w:tcBorders>
              <w:top w:val="single" w:sz="8" w:space="0" w:color="000000"/>
              <w:left w:val="single" w:sz="8" w:space="0" w:color="000000"/>
              <w:bottom w:val="single" w:sz="8" w:space="0" w:color="000000"/>
              <w:right w:val="single" w:sz="8" w:space="0" w:color="000000"/>
            </w:tcBorders>
            <w:hideMark/>
          </w:tcPr>
          <w:p w14:paraId="2D7C9480" w14:textId="77777777" w:rsidR="00CC0530" w:rsidRPr="00CC4D3D" w:rsidRDefault="00CC0530" w:rsidP="00CC0530">
            <w:pPr>
              <w:spacing w:line="240" w:lineRule="auto"/>
              <w:rPr>
                <w:rFonts w:ascii="Verdana" w:hAnsi="Verdana"/>
              </w:rPr>
            </w:pPr>
            <w:r w:rsidRPr="00CC4D3D">
              <w:t> </w:t>
            </w:r>
          </w:p>
        </w:tc>
        <w:tc>
          <w:tcPr>
            <w:tcW w:w="525" w:type="dxa"/>
            <w:tcBorders>
              <w:top w:val="single" w:sz="8" w:space="0" w:color="000000"/>
              <w:left w:val="single" w:sz="8" w:space="0" w:color="000000"/>
              <w:bottom w:val="single" w:sz="8" w:space="0" w:color="000000"/>
              <w:right w:val="single" w:sz="8" w:space="0" w:color="000000"/>
            </w:tcBorders>
            <w:hideMark/>
          </w:tcPr>
          <w:p w14:paraId="1F59B869" w14:textId="77777777" w:rsidR="00CC0530" w:rsidRPr="00CC4D3D" w:rsidRDefault="00CC0530" w:rsidP="00CC0530">
            <w:pPr>
              <w:spacing w:line="240" w:lineRule="auto"/>
              <w:rPr>
                <w:rFonts w:ascii="Verdana" w:hAnsi="Verdana"/>
              </w:rPr>
            </w:pPr>
            <w:r w:rsidRPr="00CC4D3D">
              <w:t> </w:t>
            </w:r>
          </w:p>
        </w:tc>
      </w:tr>
    </w:tbl>
    <w:p w14:paraId="737F8780" w14:textId="24CB6217" w:rsidR="00CC0530" w:rsidRPr="00CC4D3D" w:rsidRDefault="00CC0530" w:rsidP="00CC0530">
      <w:pPr>
        <w:spacing w:line="240" w:lineRule="auto"/>
        <w:rPr>
          <w:rFonts w:ascii="Verdana" w:hAnsi="Verdana"/>
        </w:rPr>
      </w:pPr>
    </w:p>
    <w:tbl>
      <w:tblPr>
        <w:tblpPr w:leftFromText="180" w:rightFromText="180" w:vertAnchor="text" w:horzAnchor="margin" w:tblpXSpec="center" w:tblpY="780"/>
        <w:tblW w:w="10199" w:type="dxa"/>
        <w:tblLayout w:type="fixed"/>
        <w:tblCellMar>
          <w:left w:w="0" w:type="dxa"/>
          <w:right w:w="0" w:type="dxa"/>
        </w:tblCellMar>
        <w:tblLook w:val="04A0" w:firstRow="1" w:lastRow="0" w:firstColumn="1" w:lastColumn="0" w:noHBand="0" w:noVBand="1"/>
      </w:tblPr>
      <w:tblGrid>
        <w:gridCol w:w="1570"/>
        <w:gridCol w:w="1671"/>
        <w:gridCol w:w="1286"/>
        <w:gridCol w:w="1381"/>
        <w:gridCol w:w="906"/>
        <w:gridCol w:w="709"/>
        <w:gridCol w:w="709"/>
        <w:gridCol w:w="1967"/>
      </w:tblGrid>
      <w:tr w:rsidR="00CC0530" w:rsidRPr="00CC4D3D" w14:paraId="24C46367" w14:textId="77777777" w:rsidTr="00E53D71">
        <w:tc>
          <w:tcPr>
            <w:tcW w:w="1570" w:type="dxa"/>
            <w:vMerge w:val="restart"/>
            <w:tcBorders>
              <w:top w:val="single" w:sz="8" w:space="0" w:color="000000"/>
              <w:left w:val="single" w:sz="8" w:space="0" w:color="000000"/>
              <w:bottom w:val="single" w:sz="8" w:space="0" w:color="000000"/>
              <w:right w:val="single" w:sz="8" w:space="0" w:color="000000"/>
            </w:tcBorders>
            <w:hideMark/>
          </w:tcPr>
          <w:p w14:paraId="7E7E27F1" w14:textId="77777777" w:rsidR="00CC0530" w:rsidRPr="00CC4D3D" w:rsidRDefault="00CC0530" w:rsidP="00CC0530">
            <w:pPr>
              <w:spacing w:line="240" w:lineRule="auto"/>
              <w:jc w:val="center"/>
              <w:rPr>
                <w:rFonts w:ascii="Verdana" w:hAnsi="Verdana"/>
              </w:rPr>
            </w:pPr>
            <w:r w:rsidRPr="00CC4D3D">
              <w:lastRenderedPageBreak/>
              <w:t>Наименование материальных ценностей</w:t>
            </w:r>
          </w:p>
        </w:tc>
        <w:tc>
          <w:tcPr>
            <w:tcW w:w="2957" w:type="dxa"/>
            <w:gridSpan w:val="2"/>
            <w:tcBorders>
              <w:top w:val="single" w:sz="8" w:space="0" w:color="000000"/>
              <w:left w:val="single" w:sz="8" w:space="0" w:color="000000"/>
              <w:bottom w:val="single" w:sz="8" w:space="0" w:color="000000"/>
              <w:right w:val="single" w:sz="8" w:space="0" w:color="000000"/>
            </w:tcBorders>
            <w:hideMark/>
          </w:tcPr>
          <w:p w14:paraId="48CF3EDD" w14:textId="77777777" w:rsidR="00CC0530" w:rsidRPr="00CC4D3D" w:rsidRDefault="00CC0530" w:rsidP="00CC0530">
            <w:pPr>
              <w:spacing w:line="240" w:lineRule="auto"/>
              <w:jc w:val="center"/>
              <w:rPr>
                <w:rFonts w:ascii="Verdana" w:hAnsi="Verdana"/>
              </w:rPr>
            </w:pPr>
            <w:r w:rsidRPr="00CC4D3D">
              <w:t>Единица измерения</w:t>
            </w:r>
          </w:p>
        </w:tc>
        <w:tc>
          <w:tcPr>
            <w:tcW w:w="1381" w:type="dxa"/>
            <w:vMerge w:val="restart"/>
            <w:tcBorders>
              <w:top w:val="single" w:sz="8" w:space="0" w:color="000000"/>
              <w:left w:val="single" w:sz="8" w:space="0" w:color="000000"/>
              <w:bottom w:val="single" w:sz="8" w:space="0" w:color="000000"/>
              <w:right w:val="single" w:sz="8" w:space="0" w:color="000000"/>
            </w:tcBorders>
            <w:hideMark/>
          </w:tcPr>
          <w:p w14:paraId="51AB76EE" w14:textId="77777777" w:rsidR="00CC0530" w:rsidRPr="00CC4D3D" w:rsidRDefault="00CC0530" w:rsidP="00CC0530">
            <w:pPr>
              <w:spacing w:line="240" w:lineRule="auto"/>
              <w:jc w:val="center"/>
              <w:rPr>
                <w:rFonts w:ascii="Verdana" w:hAnsi="Verdana"/>
              </w:rPr>
            </w:pPr>
            <w:r w:rsidRPr="00CC4D3D">
              <w:t>Цена за единицу, руб.</w:t>
            </w:r>
          </w:p>
        </w:tc>
        <w:tc>
          <w:tcPr>
            <w:tcW w:w="906" w:type="dxa"/>
            <w:vMerge w:val="restart"/>
            <w:tcBorders>
              <w:top w:val="single" w:sz="8" w:space="0" w:color="000000"/>
              <w:left w:val="single" w:sz="8" w:space="0" w:color="000000"/>
              <w:bottom w:val="single" w:sz="8" w:space="0" w:color="000000"/>
              <w:right w:val="single" w:sz="8" w:space="0" w:color="000000"/>
            </w:tcBorders>
            <w:hideMark/>
          </w:tcPr>
          <w:p w14:paraId="39FE6FB6" w14:textId="77777777" w:rsidR="00CC0530" w:rsidRPr="00CC4D3D" w:rsidRDefault="00CC0530" w:rsidP="00CC0530">
            <w:pPr>
              <w:spacing w:line="240" w:lineRule="auto"/>
              <w:jc w:val="center"/>
              <w:rPr>
                <w:rFonts w:ascii="Verdana" w:hAnsi="Verdana"/>
              </w:rPr>
            </w:pPr>
            <w:r w:rsidRPr="00CC4D3D">
              <w:t>Количество</w:t>
            </w:r>
          </w:p>
        </w:tc>
        <w:tc>
          <w:tcPr>
            <w:tcW w:w="709" w:type="dxa"/>
            <w:vMerge w:val="restart"/>
            <w:tcBorders>
              <w:top w:val="single" w:sz="8" w:space="0" w:color="000000"/>
              <w:left w:val="single" w:sz="8" w:space="0" w:color="000000"/>
              <w:bottom w:val="single" w:sz="8" w:space="0" w:color="000000"/>
              <w:right w:val="single" w:sz="8" w:space="0" w:color="000000"/>
            </w:tcBorders>
            <w:hideMark/>
          </w:tcPr>
          <w:p w14:paraId="71107E7E" w14:textId="77777777" w:rsidR="00CC0530" w:rsidRPr="00CC4D3D" w:rsidRDefault="00CC0530" w:rsidP="00CC0530">
            <w:pPr>
              <w:spacing w:line="240" w:lineRule="auto"/>
              <w:jc w:val="center"/>
              <w:rPr>
                <w:rFonts w:ascii="Verdana" w:hAnsi="Verdana"/>
              </w:rPr>
            </w:pPr>
            <w:r w:rsidRPr="00CC4D3D">
              <w:t>Сумма, руб.</w:t>
            </w:r>
          </w:p>
        </w:tc>
        <w:tc>
          <w:tcPr>
            <w:tcW w:w="2676" w:type="dxa"/>
            <w:gridSpan w:val="2"/>
            <w:tcBorders>
              <w:top w:val="single" w:sz="8" w:space="0" w:color="000000"/>
              <w:left w:val="single" w:sz="8" w:space="0" w:color="000000"/>
              <w:bottom w:val="single" w:sz="8" w:space="0" w:color="000000"/>
              <w:right w:val="single" w:sz="8" w:space="0" w:color="000000"/>
            </w:tcBorders>
            <w:hideMark/>
          </w:tcPr>
          <w:p w14:paraId="20D19EC3" w14:textId="77777777" w:rsidR="00CC0530" w:rsidRPr="00CC4D3D" w:rsidRDefault="00CC0530" w:rsidP="00CC0530">
            <w:pPr>
              <w:spacing w:line="240" w:lineRule="auto"/>
              <w:jc w:val="center"/>
              <w:rPr>
                <w:rFonts w:ascii="Verdana" w:hAnsi="Verdana"/>
              </w:rPr>
            </w:pPr>
            <w:r w:rsidRPr="00CC4D3D">
              <w:t>Корреспондирующие счета</w:t>
            </w:r>
          </w:p>
        </w:tc>
      </w:tr>
      <w:tr w:rsidR="00CC0530" w:rsidRPr="00CC4D3D" w14:paraId="665BE904" w14:textId="77777777" w:rsidTr="00E53D71">
        <w:tc>
          <w:tcPr>
            <w:tcW w:w="1570" w:type="dxa"/>
            <w:vMerge/>
            <w:tcBorders>
              <w:top w:val="single" w:sz="8" w:space="0" w:color="000000"/>
              <w:left w:val="single" w:sz="8" w:space="0" w:color="000000"/>
              <w:bottom w:val="single" w:sz="8" w:space="0" w:color="000000"/>
              <w:right w:val="single" w:sz="8" w:space="0" w:color="000000"/>
            </w:tcBorders>
            <w:vAlign w:val="center"/>
            <w:hideMark/>
          </w:tcPr>
          <w:p w14:paraId="1D26219D" w14:textId="77777777" w:rsidR="00CC0530" w:rsidRPr="00CC4D3D" w:rsidRDefault="00CC0530" w:rsidP="00CC0530">
            <w:pPr>
              <w:spacing w:line="240" w:lineRule="auto"/>
              <w:rPr>
                <w:rFonts w:ascii="Verdana" w:hAnsi="Verdana"/>
              </w:rPr>
            </w:pPr>
          </w:p>
        </w:tc>
        <w:tc>
          <w:tcPr>
            <w:tcW w:w="1671" w:type="dxa"/>
            <w:tcBorders>
              <w:top w:val="single" w:sz="8" w:space="0" w:color="000000"/>
              <w:left w:val="single" w:sz="8" w:space="0" w:color="000000"/>
              <w:bottom w:val="single" w:sz="8" w:space="0" w:color="000000"/>
              <w:right w:val="single" w:sz="8" w:space="0" w:color="000000"/>
            </w:tcBorders>
            <w:hideMark/>
          </w:tcPr>
          <w:p w14:paraId="5AE44A8B" w14:textId="77777777" w:rsidR="00CC0530" w:rsidRPr="00CC4D3D" w:rsidRDefault="00CC0530" w:rsidP="00CC0530">
            <w:pPr>
              <w:spacing w:line="240" w:lineRule="auto"/>
              <w:jc w:val="center"/>
              <w:rPr>
                <w:rFonts w:ascii="Verdana" w:hAnsi="Verdana"/>
              </w:rPr>
            </w:pPr>
            <w:r w:rsidRPr="00CC4D3D">
              <w:t>наименование</w:t>
            </w:r>
          </w:p>
        </w:tc>
        <w:tc>
          <w:tcPr>
            <w:tcW w:w="1286" w:type="dxa"/>
            <w:tcBorders>
              <w:top w:val="single" w:sz="8" w:space="0" w:color="000000"/>
              <w:left w:val="single" w:sz="8" w:space="0" w:color="000000"/>
              <w:bottom w:val="single" w:sz="8" w:space="0" w:color="000000"/>
              <w:right w:val="single" w:sz="8" w:space="0" w:color="000000"/>
            </w:tcBorders>
            <w:hideMark/>
          </w:tcPr>
          <w:p w14:paraId="030C8D6B" w14:textId="77777777" w:rsidR="00CC0530" w:rsidRPr="00CC4D3D" w:rsidRDefault="00CC0530" w:rsidP="00CC0530">
            <w:pPr>
              <w:spacing w:line="240" w:lineRule="auto"/>
              <w:jc w:val="center"/>
              <w:rPr>
                <w:rFonts w:ascii="Verdana" w:hAnsi="Verdana"/>
              </w:rPr>
            </w:pPr>
            <w:r w:rsidRPr="00CC4D3D">
              <w:t xml:space="preserve">код по </w:t>
            </w:r>
            <w:hyperlink r:id="rId358" w:history="1">
              <w:r w:rsidRPr="00CC4D3D">
                <w:rPr>
                  <w:rStyle w:val="afc"/>
                </w:rPr>
                <w:t>ОКЕИ</w:t>
              </w:r>
            </w:hyperlink>
          </w:p>
        </w:tc>
        <w:tc>
          <w:tcPr>
            <w:tcW w:w="1381" w:type="dxa"/>
            <w:vMerge/>
            <w:tcBorders>
              <w:top w:val="single" w:sz="8" w:space="0" w:color="000000"/>
              <w:left w:val="single" w:sz="8" w:space="0" w:color="000000"/>
              <w:bottom w:val="single" w:sz="8" w:space="0" w:color="000000"/>
              <w:right w:val="single" w:sz="8" w:space="0" w:color="000000"/>
            </w:tcBorders>
            <w:vAlign w:val="center"/>
            <w:hideMark/>
          </w:tcPr>
          <w:p w14:paraId="1399E9F6" w14:textId="77777777" w:rsidR="00CC0530" w:rsidRPr="00CC4D3D" w:rsidRDefault="00CC0530" w:rsidP="00CC0530">
            <w:pPr>
              <w:spacing w:line="240" w:lineRule="auto"/>
              <w:rPr>
                <w:rFonts w:ascii="Verdana" w:hAnsi="Verdana"/>
              </w:rPr>
            </w:pPr>
          </w:p>
        </w:tc>
        <w:tc>
          <w:tcPr>
            <w:tcW w:w="906" w:type="dxa"/>
            <w:vMerge/>
            <w:tcBorders>
              <w:top w:val="single" w:sz="8" w:space="0" w:color="000000"/>
              <w:left w:val="single" w:sz="8" w:space="0" w:color="000000"/>
              <w:bottom w:val="single" w:sz="8" w:space="0" w:color="000000"/>
              <w:right w:val="single" w:sz="8" w:space="0" w:color="000000"/>
            </w:tcBorders>
            <w:vAlign w:val="center"/>
            <w:hideMark/>
          </w:tcPr>
          <w:p w14:paraId="12B13CAB" w14:textId="77777777" w:rsidR="00CC0530" w:rsidRPr="00CC4D3D" w:rsidRDefault="00CC0530" w:rsidP="00CC0530">
            <w:pPr>
              <w:spacing w:line="240" w:lineRule="auto"/>
              <w:rPr>
                <w:rFonts w:ascii="Verdana" w:hAnsi="Verdana"/>
              </w:rPr>
            </w:pPr>
          </w:p>
        </w:tc>
        <w:tc>
          <w:tcPr>
            <w:tcW w:w="709" w:type="dxa"/>
            <w:vMerge/>
            <w:tcBorders>
              <w:top w:val="single" w:sz="8" w:space="0" w:color="000000"/>
              <w:left w:val="single" w:sz="8" w:space="0" w:color="000000"/>
              <w:bottom w:val="single" w:sz="8" w:space="0" w:color="000000"/>
              <w:right w:val="single" w:sz="8" w:space="0" w:color="000000"/>
            </w:tcBorders>
            <w:vAlign w:val="center"/>
            <w:hideMark/>
          </w:tcPr>
          <w:p w14:paraId="34711C60" w14:textId="77777777" w:rsidR="00CC0530" w:rsidRPr="00CC4D3D" w:rsidRDefault="00CC0530" w:rsidP="00CC0530">
            <w:pPr>
              <w:spacing w:line="240" w:lineRule="auto"/>
              <w:rPr>
                <w:rFonts w:ascii="Verdana" w:hAnsi="Verdana"/>
              </w:rPr>
            </w:pPr>
          </w:p>
        </w:tc>
        <w:tc>
          <w:tcPr>
            <w:tcW w:w="709" w:type="dxa"/>
            <w:tcBorders>
              <w:top w:val="single" w:sz="8" w:space="0" w:color="000000"/>
              <w:left w:val="single" w:sz="8" w:space="0" w:color="000000"/>
              <w:bottom w:val="single" w:sz="8" w:space="0" w:color="000000"/>
              <w:right w:val="single" w:sz="8" w:space="0" w:color="000000"/>
            </w:tcBorders>
            <w:hideMark/>
          </w:tcPr>
          <w:p w14:paraId="725A67D0" w14:textId="77777777" w:rsidR="00CC0530" w:rsidRPr="00CC4D3D" w:rsidRDefault="00CC0530" w:rsidP="00CC0530">
            <w:pPr>
              <w:spacing w:line="240" w:lineRule="auto"/>
              <w:jc w:val="center"/>
              <w:rPr>
                <w:rFonts w:ascii="Verdana" w:hAnsi="Verdana"/>
              </w:rPr>
            </w:pPr>
            <w:r w:rsidRPr="00CC4D3D">
              <w:t>дебет</w:t>
            </w:r>
          </w:p>
        </w:tc>
        <w:tc>
          <w:tcPr>
            <w:tcW w:w="1967" w:type="dxa"/>
            <w:tcBorders>
              <w:top w:val="single" w:sz="8" w:space="0" w:color="000000"/>
              <w:left w:val="single" w:sz="8" w:space="0" w:color="000000"/>
              <w:bottom w:val="single" w:sz="8" w:space="0" w:color="000000"/>
              <w:right w:val="single" w:sz="8" w:space="0" w:color="000000"/>
            </w:tcBorders>
            <w:hideMark/>
          </w:tcPr>
          <w:p w14:paraId="114D87B5" w14:textId="77777777" w:rsidR="00CC0530" w:rsidRPr="00CC4D3D" w:rsidRDefault="00CC0530" w:rsidP="00CC0530">
            <w:pPr>
              <w:spacing w:line="240" w:lineRule="auto"/>
              <w:jc w:val="center"/>
              <w:rPr>
                <w:rFonts w:ascii="Verdana" w:hAnsi="Verdana"/>
              </w:rPr>
            </w:pPr>
            <w:r w:rsidRPr="00CC4D3D">
              <w:t>кредит</w:t>
            </w:r>
          </w:p>
        </w:tc>
      </w:tr>
      <w:tr w:rsidR="00CC0530" w:rsidRPr="00CC4D3D" w14:paraId="376DA419" w14:textId="77777777" w:rsidTr="00E53D71">
        <w:tc>
          <w:tcPr>
            <w:tcW w:w="1570" w:type="dxa"/>
            <w:tcBorders>
              <w:top w:val="single" w:sz="8" w:space="0" w:color="000000"/>
              <w:left w:val="single" w:sz="8" w:space="0" w:color="000000"/>
              <w:bottom w:val="single" w:sz="8" w:space="0" w:color="000000"/>
              <w:right w:val="single" w:sz="8" w:space="0" w:color="000000"/>
            </w:tcBorders>
            <w:hideMark/>
          </w:tcPr>
          <w:p w14:paraId="6F073C7B" w14:textId="77777777" w:rsidR="00CC0530" w:rsidRPr="00CC4D3D" w:rsidRDefault="00CC0530" w:rsidP="00CC0530">
            <w:pPr>
              <w:spacing w:line="240" w:lineRule="auto"/>
              <w:jc w:val="center"/>
              <w:rPr>
                <w:rFonts w:ascii="Verdana" w:hAnsi="Verdana"/>
              </w:rPr>
            </w:pPr>
            <w:r w:rsidRPr="00CC4D3D">
              <w:t>1</w:t>
            </w:r>
          </w:p>
        </w:tc>
        <w:tc>
          <w:tcPr>
            <w:tcW w:w="1671" w:type="dxa"/>
            <w:tcBorders>
              <w:top w:val="single" w:sz="8" w:space="0" w:color="000000"/>
              <w:left w:val="single" w:sz="8" w:space="0" w:color="000000"/>
              <w:bottom w:val="single" w:sz="8" w:space="0" w:color="000000"/>
              <w:right w:val="single" w:sz="8" w:space="0" w:color="000000"/>
            </w:tcBorders>
            <w:hideMark/>
          </w:tcPr>
          <w:p w14:paraId="03A82875" w14:textId="77777777" w:rsidR="00CC0530" w:rsidRPr="00CC4D3D" w:rsidRDefault="00CC0530" w:rsidP="00CC0530">
            <w:pPr>
              <w:spacing w:line="240" w:lineRule="auto"/>
              <w:jc w:val="center"/>
              <w:rPr>
                <w:rFonts w:ascii="Verdana" w:hAnsi="Verdana"/>
              </w:rPr>
            </w:pPr>
            <w:r w:rsidRPr="00CC4D3D">
              <w:t>2</w:t>
            </w:r>
          </w:p>
        </w:tc>
        <w:tc>
          <w:tcPr>
            <w:tcW w:w="1286" w:type="dxa"/>
            <w:tcBorders>
              <w:top w:val="single" w:sz="8" w:space="0" w:color="000000"/>
              <w:left w:val="single" w:sz="8" w:space="0" w:color="000000"/>
              <w:bottom w:val="single" w:sz="8" w:space="0" w:color="000000"/>
              <w:right w:val="single" w:sz="8" w:space="0" w:color="000000"/>
            </w:tcBorders>
            <w:hideMark/>
          </w:tcPr>
          <w:p w14:paraId="6524C806" w14:textId="77777777" w:rsidR="00CC0530" w:rsidRPr="00CC4D3D" w:rsidRDefault="00CC0530" w:rsidP="00CC0530">
            <w:pPr>
              <w:spacing w:line="240" w:lineRule="auto"/>
              <w:jc w:val="center"/>
              <w:rPr>
                <w:rFonts w:ascii="Verdana" w:hAnsi="Verdana"/>
              </w:rPr>
            </w:pPr>
            <w:r w:rsidRPr="00CC4D3D">
              <w:t>3</w:t>
            </w:r>
          </w:p>
        </w:tc>
        <w:tc>
          <w:tcPr>
            <w:tcW w:w="1381" w:type="dxa"/>
            <w:tcBorders>
              <w:top w:val="single" w:sz="8" w:space="0" w:color="000000"/>
              <w:left w:val="single" w:sz="8" w:space="0" w:color="000000"/>
              <w:bottom w:val="single" w:sz="8" w:space="0" w:color="000000"/>
              <w:right w:val="single" w:sz="8" w:space="0" w:color="000000"/>
            </w:tcBorders>
            <w:hideMark/>
          </w:tcPr>
          <w:p w14:paraId="4F1A7EDF" w14:textId="77777777" w:rsidR="00CC0530" w:rsidRPr="00CC4D3D" w:rsidRDefault="00CC0530" w:rsidP="00CC0530">
            <w:pPr>
              <w:spacing w:line="240" w:lineRule="auto"/>
              <w:jc w:val="center"/>
              <w:rPr>
                <w:rFonts w:ascii="Verdana" w:hAnsi="Verdana"/>
              </w:rPr>
            </w:pPr>
            <w:r w:rsidRPr="00CC4D3D">
              <w:t>4</w:t>
            </w:r>
          </w:p>
        </w:tc>
        <w:tc>
          <w:tcPr>
            <w:tcW w:w="906" w:type="dxa"/>
            <w:tcBorders>
              <w:top w:val="single" w:sz="8" w:space="0" w:color="000000"/>
              <w:left w:val="single" w:sz="8" w:space="0" w:color="000000"/>
              <w:bottom w:val="single" w:sz="8" w:space="0" w:color="000000"/>
              <w:right w:val="single" w:sz="8" w:space="0" w:color="000000"/>
            </w:tcBorders>
            <w:hideMark/>
          </w:tcPr>
          <w:p w14:paraId="4682120B" w14:textId="77777777" w:rsidR="00CC0530" w:rsidRPr="00CC4D3D" w:rsidRDefault="00CC0530" w:rsidP="00CC0530">
            <w:pPr>
              <w:spacing w:line="240" w:lineRule="auto"/>
              <w:jc w:val="center"/>
              <w:rPr>
                <w:rFonts w:ascii="Verdana" w:hAnsi="Verdana"/>
              </w:rPr>
            </w:pPr>
            <w:r w:rsidRPr="00CC4D3D">
              <w:t>5</w:t>
            </w:r>
          </w:p>
        </w:tc>
        <w:tc>
          <w:tcPr>
            <w:tcW w:w="709" w:type="dxa"/>
            <w:tcBorders>
              <w:top w:val="single" w:sz="8" w:space="0" w:color="000000"/>
              <w:left w:val="single" w:sz="8" w:space="0" w:color="000000"/>
              <w:bottom w:val="single" w:sz="8" w:space="0" w:color="000000"/>
              <w:right w:val="single" w:sz="8" w:space="0" w:color="000000"/>
            </w:tcBorders>
            <w:hideMark/>
          </w:tcPr>
          <w:p w14:paraId="06FB1275" w14:textId="77777777" w:rsidR="00CC0530" w:rsidRPr="00CC4D3D" w:rsidRDefault="00CC0530" w:rsidP="00CC0530">
            <w:pPr>
              <w:spacing w:line="240" w:lineRule="auto"/>
              <w:jc w:val="center"/>
              <w:rPr>
                <w:rFonts w:ascii="Verdana" w:hAnsi="Verdana"/>
              </w:rPr>
            </w:pPr>
            <w:r w:rsidRPr="00CC4D3D">
              <w:t>6</w:t>
            </w:r>
          </w:p>
        </w:tc>
        <w:tc>
          <w:tcPr>
            <w:tcW w:w="709" w:type="dxa"/>
            <w:tcBorders>
              <w:top w:val="single" w:sz="8" w:space="0" w:color="000000"/>
              <w:left w:val="single" w:sz="8" w:space="0" w:color="000000"/>
              <w:bottom w:val="single" w:sz="8" w:space="0" w:color="000000"/>
              <w:right w:val="single" w:sz="8" w:space="0" w:color="000000"/>
            </w:tcBorders>
            <w:hideMark/>
          </w:tcPr>
          <w:p w14:paraId="68FFB98A" w14:textId="77777777" w:rsidR="00CC0530" w:rsidRPr="00CC4D3D" w:rsidRDefault="00CC0530" w:rsidP="00CC0530">
            <w:pPr>
              <w:spacing w:line="240" w:lineRule="auto"/>
              <w:jc w:val="center"/>
              <w:rPr>
                <w:rFonts w:ascii="Verdana" w:hAnsi="Verdana"/>
              </w:rPr>
            </w:pPr>
            <w:r w:rsidRPr="00CC4D3D">
              <w:t>7</w:t>
            </w:r>
          </w:p>
        </w:tc>
        <w:tc>
          <w:tcPr>
            <w:tcW w:w="1967" w:type="dxa"/>
            <w:tcBorders>
              <w:top w:val="single" w:sz="8" w:space="0" w:color="000000"/>
              <w:left w:val="single" w:sz="8" w:space="0" w:color="000000"/>
              <w:bottom w:val="single" w:sz="8" w:space="0" w:color="000000"/>
              <w:right w:val="single" w:sz="8" w:space="0" w:color="000000"/>
            </w:tcBorders>
            <w:hideMark/>
          </w:tcPr>
          <w:p w14:paraId="357DD553" w14:textId="77777777" w:rsidR="00CC0530" w:rsidRPr="00CC4D3D" w:rsidRDefault="00CC0530" w:rsidP="00CC0530">
            <w:pPr>
              <w:spacing w:line="240" w:lineRule="auto"/>
              <w:jc w:val="center"/>
              <w:rPr>
                <w:rFonts w:ascii="Verdana" w:hAnsi="Verdana"/>
              </w:rPr>
            </w:pPr>
            <w:r w:rsidRPr="00CC4D3D">
              <w:t>8</w:t>
            </w:r>
          </w:p>
        </w:tc>
      </w:tr>
      <w:tr w:rsidR="00CC0530" w:rsidRPr="00CC4D3D" w14:paraId="1E9E270A" w14:textId="77777777" w:rsidTr="00E53D71">
        <w:tc>
          <w:tcPr>
            <w:tcW w:w="1570" w:type="dxa"/>
            <w:tcBorders>
              <w:top w:val="single" w:sz="8" w:space="0" w:color="000000"/>
              <w:left w:val="single" w:sz="8" w:space="0" w:color="000000"/>
              <w:bottom w:val="single" w:sz="8" w:space="0" w:color="000000"/>
              <w:right w:val="single" w:sz="8" w:space="0" w:color="000000"/>
            </w:tcBorders>
            <w:hideMark/>
          </w:tcPr>
          <w:p w14:paraId="043D2FD9" w14:textId="77777777" w:rsidR="00CC0530" w:rsidRPr="00CC4D3D" w:rsidRDefault="00CC0530" w:rsidP="00CC0530">
            <w:pPr>
              <w:spacing w:line="240" w:lineRule="auto"/>
              <w:rPr>
                <w:rFonts w:ascii="Verdana" w:hAnsi="Verdana"/>
              </w:rPr>
            </w:pPr>
            <w:r w:rsidRPr="00CC4D3D">
              <w:t> </w:t>
            </w:r>
          </w:p>
        </w:tc>
        <w:tc>
          <w:tcPr>
            <w:tcW w:w="1671" w:type="dxa"/>
            <w:tcBorders>
              <w:top w:val="single" w:sz="8" w:space="0" w:color="000000"/>
              <w:left w:val="single" w:sz="8" w:space="0" w:color="000000"/>
              <w:bottom w:val="single" w:sz="8" w:space="0" w:color="000000"/>
              <w:right w:val="single" w:sz="8" w:space="0" w:color="000000"/>
            </w:tcBorders>
            <w:hideMark/>
          </w:tcPr>
          <w:p w14:paraId="3A61465D" w14:textId="77777777" w:rsidR="00CC0530" w:rsidRPr="00CC4D3D" w:rsidRDefault="00CC0530" w:rsidP="00CC0530">
            <w:pPr>
              <w:spacing w:line="240" w:lineRule="auto"/>
              <w:rPr>
                <w:rFonts w:ascii="Verdana" w:hAnsi="Verdana"/>
              </w:rPr>
            </w:pPr>
            <w:r w:rsidRPr="00CC4D3D">
              <w:t> </w:t>
            </w:r>
          </w:p>
        </w:tc>
        <w:tc>
          <w:tcPr>
            <w:tcW w:w="1286" w:type="dxa"/>
            <w:tcBorders>
              <w:top w:val="single" w:sz="8" w:space="0" w:color="000000"/>
              <w:left w:val="single" w:sz="8" w:space="0" w:color="000000"/>
              <w:bottom w:val="single" w:sz="8" w:space="0" w:color="000000"/>
              <w:right w:val="single" w:sz="8" w:space="0" w:color="000000"/>
            </w:tcBorders>
            <w:hideMark/>
          </w:tcPr>
          <w:p w14:paraId="40D52FE8" w14:textId="77777777" w:rsidR="00CC0530" w:rsidRPr="00CC4D3D" w:rsidRDefault="00CC0530" w:rsidP="00CC0530">
            <w:pPr>
              <w:spacing w:line="240" w:lineRule="auto"/>
              <w:rPr>
                <w:rFonts w:ascii="Verdana" w:hAnsi="Verdana"/>
              </w:rPr>
            </w:pPr>
            <w:r w:rsidRPr="00CC4D3D">
              <w:t> </w:t>
            </w:r>
          </w:p>
        </w:tc>
        <w:tc>
          <w:tcPr>
            <w:tcW w:w="1381" w:type="dxa"/>
            <w:tcBorders>
              <w:top w:val="single" w:sz="8" w:space="0" w:color="000000"/>
              <w:left w:val="single" w:sz="8" w:space="0" w:color="000000"/>
              <w:bottom w:val="single" w:sz="8" w:space="0" w:color="000000"/>
              <w:right w:val="single" w:sz="8" w:space="0" w:color="000000"/>
            </w:tcBorders>
            <w:hideMark/>
          </w:tcPr>
          <w:p w14:paraId="4D9BB41E" w14:textId="77777777" w:rsidR="00CC0530" w:rsidRPr="00CC4D3D" w:rsidRDefault="00CC0530" w:rsidP="00CC0530">
            <w:pPr>
              <w:spacing w:line="240" w:lineRule="auto"/>
              <w:rPr>
                <w:rFonts w:ascii="Verdana" w:hAnsi="Verdana"/>
              </w:rPr>
            </w:pPr>
            <w:r w:rsidRPr="00CC4D3D">
              <w:t> </w:t>
            </w:r>
          </w:p>
        </w:tc>
        <w:tc>
          <w:tcPr>
            <w:tcW w:w="906" w:type="dxa"/>
            <w:tcBorders>
              <w:top w:val="single" w:sz="8" w:space="0" w:color="000000"/>
              <w:left w:val="single" w:sz="8" w:space="0" w:color="000000"/>
              <w:bottom w:val="single" w:sz="8" w:space="0" w:color="000000"/>
              <w:right w:val="single" w:sz="8" w:space="0" w:color="000000"/>
            </w:tcBorders>
            <w:hideMark/>
          </w:tcPr>
          <w:p w14:paraId="6959BEC2" w14:textId="77777777" w:rsidR="00CC0530" w:rsidRPr="00CC4D3D" w:rsidRDefault="00CC0530" w:rsidP="00CC0530">
            <w:pPr>
              <w:spacing w:line="240" w:lineRule="auto"/>
              <w:rPr>
                <w:rFonts w:ascii="Verdana" w:hAnsi="Verdana"/>
              </w:rPr>
            </w:pPr>
            <w:r w:rsidRPr="00CC4D3D">
              <w:t> </w:t>
            </w:r>
          </w:p>
        </w:tc>
        <w:tc>
          <w:tcPr>
            <w:tcW w:w="709" w:type="dxa"/>
            <w:tcBorders>
              <w:top w:val="single" w:sz="8" w:space="0" w:color="000000"/>
              <w:left w:val="single" w:sz="8" w:space="0" w:color="000000"/>
              <w:bottom w:val="single" w:sz="8" w:space="0" w:color="000000"/>
              <w:right w:val="single" w:sz="8" w:space="0" w:color="000000"/>
            </w:tcBorders>
            <w:hideMark/>
          </w:tcPr>
          <w:p w14:paraId="32F80CD7" w14:textId="77777777" w:rsidR="00CC0530" w:rsidRPr="00CC4D3D" w:rsidRDefault="00CC0530" w:rsidP="00CC0530">
            <w:pPr>
              <w:spacing w:line="240" w:lineRule="auto"/>
              <w:rPr>
                <w:rFonts w:ascii="Verdana" w:hAnsi="Verdana"/>
              </w:rPr>
            </w:pPr>
            <w:r w:rsidRPr="00CC4D3D">
              <w:t> </w:t>
            </w:r>
          </w:p>
        </w:tc>
        <w:tc>
          <w:tcPr>
            <w:tcW w:w="709" w:type="dxa"/>
            <w:tcBorders>
              <w:top w:val="single" w:sz="8" w:space="0" w:color="000000"/>
              <w:left w:val="single" w:sz="8" w:space="0" w:color="000000"/>
              <w:bottom w:val="single" w:sz="8" w:space="0" w:color="000000"/>
              <w:right w:val="single" w:sz="8" w:space="0" w:color="000000"/>
            </w:tcBorders>
            <w:hideMark/>
          </w:tcPr>
          <w:p w14:paraId="71117150" w14:textId="77777777" w:rsidR="00CC0530" w:rsidRPr="00CC4D3D" w:rsidRDefault="00CC0530" w:rsidP="00CC0530">
            <w:pPr>
              <w:spacing w:line="240" w:lineRule="auto"/>
              <w:rPr>
                <w:rFonts w:ascii="Verdana" w:hAnsi="Verdana"/>
              </w:rPr>
            </w:pPr>
            <w:r w:rsidRPr="00CC4D3D">
              <w:t> </w:t>
            </w:r>
          </w:p>
        </w:tc>
        <w:tc>
          <w:tcPr>
            <w:tcW w:w="1967" w:type="dxa"/>
            <w:tcBorders>
              <w:top w:val="single" w:sz="8" w:space="0" w:color="000000"/>
              <w:left w:val="single" w:sz="8" w:space="0" w:color="000000"/>
              <w:bottom w:val="single" w:sz="8" w:space="0" w:color="000000"/>
              <w:right w:val="single" w:sz="8" w:space="0" w:color="000000"/>
            </w:tcBorders>
            <w:hideMark/>
          </w:tcPr>
          <w:p w14:paraId="453508C4" w14:textId="77777777" w:rsidR="00CC0530" w:rsidRPr="00CC4D3D" w:rsidRDefault="00CC0530" w:rsidP="00CC0530">
            <w:pPr>
              <w:spacing w:line="240" w:lineRule="auto"/>
              <w:rPr>
                <w:rFonts w:ascii="Verdana" w:hAnsi="Verdana"/>
              </w:rPr>
            </w:pPr>
            <w:r w:rsidRPr="00CC4D3D">
              <w:t> </w:t>
            </w:r>
          </w:p>
        </w:tc>
      </w:tr>
    </w:tbl>
    <w:p w14:paraId="0FF5A3EA" w14:textId="77777777" w:rsidR="00CC0530" w:rsidRPr="00CC4D3D" w:rsidRDefault="00CC0530" w:rsidP="00CC0530">
      <w:pPr>
        <w:spacing w:line="240" w:lineRule="auto"/>
        <w:rPr>
          <w:rFonts w:ascii="Verdana" w:hAnsi="Verdana"/>
        </w:rPr>
      </w:pPr>
      <w:r w:rsidRPr="00CC4D3D">
        <w:t xml:space="preserve">3. Поступление материальных ценностей в результате </w:t>
      </w:r>
      <w:proofErr w:type="spellStart"/>
      <w:r w:rsidRPr="00CC4D3D">
        <w:t>разукомплектации</w:t>
      </w:r>
      <w:proofErr w:type="spellEnd"/>
      <w:r w:rsidRPr="00CC4D3D">
        <w:t xml:space="preserve"> (частичной ликвидации)</w:t>
      </w:r>
    </w:p>
    <w:p w14:paraId="5B250502" w14:textId="77777777" w:rsidR="00CC0530" w:rsidRPr="00CC4D3D" w:rsidRDefault="00CC0530" w:rsidP="00CC0530">
      <w:pPr>
        <w:pStyle w:val="HTML"/>
        <w:rPr>
          <w:sz w:val="22"/>
          <w:szCs w:val="22"/>
        </w:rPr>
      </w:pPr>
      <w:r w:rsidRPr="00CC4D3D">
        <w:rPr>
          <w:rFonts w:ascii="Times New Roman" w:hAnsi="Times New Roman" w:cs="Times New Roman"/>
          <w:sz w:val="22"/>
          <w:szCs w:val="22"/>
        </w:rPr>
        <w:t>Сведения о согласовании (при необходимости) _______________________________</w:t>
      </w:r>
    </w:p>
    <w:p w14:paraId="363E147D"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(наименование, дата и номер</w:t>
      </w:r>
    </w:p>
    <w:p w14:paraId="06A4D56F"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документа о согласовании /</w:t>
      </w:r>
    </w:p>
    <w:p w14:paraId="7C9CA484"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отметка о согласовании)</w:t>
      </w:r>
    </w:p>
    <w:p w14:paraId="206047B4"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28AB7FA9" w14:textId="77777777" w:rsidR="00CC0530" w:rsidRPr="00CC4D3D" w:rsidRDefault="00CC0530" w:rsidP="00CC0530">
      <w:pPr>
        <w:pStyle w:val="HTML"/>
        <w:rPr>
          <w:sz w:val="22"/>
          <w:szCs w:val="22"/>
        </w:rPr>
      </w:pPr>
      <w:r w:rsidRPr="00CC4D3D">
        <w:rPr>
          <w:rFonts w:ascii="Times New Roman" w:hAnsi="Times New Roman" w:cs="Times New Roman"/>
          <w:sz w:val="22"/>
          <w:szCs w:val="22"/>
        </w:rPr>
        <w:t>Комиссия, назначенная приказом (распоряжением) ____________________________</w:t>
      </w:r>
    </w:p>
    <w:p w14:paraId="564D43DF"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от "__" __________ 20__ г. N _______, осмотрела результаты </w:t>
      </w:r>
      <w:proofErr w:type="spellStart"/>
      <w:r w:rsidRPr="00CC4D3D">
        <w:rPr>
          <w:rFonts w:ascii="Times New Roman" w:hAnsi="Times New Roman" w:cs="Times New Roman"/>
          <w:sz w:val="22"/>
          <w:szCs w:val="22"/>
        </w:rPr>
        <w:t>разукомплектации</w:t>
      </w:r>
      <w:proofErr w:type="spellEnd"/>
    </w:p>
    <w:p w14:paraId="6D3194CE" w14:textId="77777777" w:rsidR="00CC0530" w:rsidRPr="00CC4D3D" w:rsidRDefault="00CC0530" w:rsidP="00CC0530">
      <w:pPr>
        <w:pStyle w:val="HTML"/>
        <w:rPr>
          <w:sz w:val="22"/>
          <w:szCs w:val="22"/>
        </w:rPr>
      </w:pPr>
      <w:r w:rsidRPr="00CC4D3D">
        <w:rPr>
          <w:rFonts w:ascii="Times New Roman" w:hAnsi="Times New Roman" w:cs="Times New Roman"/>
          <w:sz w:val="22"/>
          <w:szCs w:val="22"/>
        </w:rPr>
        <w:t>(частичной ликвидации).</w:t>
      </w:r>
    </w:p>
    <w:p w14:paraId="22269807"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3DA2FB51"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Заключение   </w:t>
      </w:r>
      <w:proofErr w:type="gramStart"/>
      <w:r w:rsidRPr="00CC4D3D">
        <w:rPr>
          <w:rFonts w:ascii="Times New Roman" w:hAnsi="Times New Roman" w:cs="Times New Roman"/>
          <w:sz w:val="22"/>
          <w:szCs w:val="22"/>
        </w:rPr>
        <w:t>комиссии  (</w:t>
      </w:r>
      <w:proofErr w:type="gramEnd"/>
      <w:r w:rsidRPr="00CC4D3D">
        <w:rPr>
          <w:rFonts w:ascii="Times New Roman" w:hAnsi="Times New Roman" w:cs="Times New Roman"/>
          <w:sz w:val="22"/>
          <w:szCs w:val="22"/>
        </w:rPr>
        <w:t xml:space="preserve">с  указанием  причины  </w:t>
      </w:r>
      <w:proofErr w:type="spellStart"/>
      <w:r w:rsidRPr="00CC4D3D">
        <w:rPr>
          <w:rFonts w:ascii="Times New Roman" w:hAnsi="Times New Roman" w:cs="Times New Roman"/>
          <w:sz w:val="22"/>
          <w:szCs w:val="22"/>
        </w:rPr>
        <w:t>разукомплектации</w:t>
      </w:r>
      <w:proofErr w:type="spellEnd"/>
      <w:r w:rsidRPr="00CC4D3D">
        <w:rPr>
          <w:rFonts w:ascii="Times New Roman" w:hAnsi="Times New Roman" w:cs="Times New Roman"/>
          <w:sz w:val="22"/>
          <w:szCs w:val="22"/>
        </w:rPr>
        <w:t xml:space="preserve">  (частичной</w:t>
      </w:r>
    </w:p>
    <w:p w14:paraId="309023CD" w14:textId="77777777" w:rsidR="00CC0530" w:rsidRPr="00CC4D3D" w:rsidRDefault="00CC0530" w:rsidP="00CC0530">
      <w:pPr>
        <w:pStyle w:val="HTML"/>
        <w:rPr>
          <w:sz w:val="22"/>
          <w:szCs w:val="22"/>
        </w:rPr>
      </w:pPr>
      <w:r w:rsidRPr="00CC4D3D">
        <w:rPr>
          <w:rFonts w:ascii="Times New Roman" w:hAnsi="Times New Roman" w:cs="Times New Roman"/>
          <w:sz w:val="22"/>
          <w:szCs w:val="22"/>
        </w:rPr>
        <w:t>ликвидации)) ______________________________________________________________</w:t>
      </w:r>
    </w:p>
    <w:p w14:paraId="24BA2CFE" w14:textId="77777777" w:rsidR="00CC0530" w:rsidRPr="00CC4D3D" w:rsidRDefault="00CC0530" w:rsidP="00CC0530">
      <w:pPr>
        <w:pStyle w:val="HTML"/>
        <w:rPr>
          <w:sz w:val="22"/>
          <w:szCs w:val="22"/>
        </w:rPr>
      </w:pPr>
      <w:r w:rsidRPr="00CC4D3D">
        <w:rPr>
          <w:rFonts w:ascii="Times New Roman" w:hAnsi="Times New Roman" w:cs="Times New Roman"/>
          <w:sz w:val="22"/>
          <w:szCs w:val="22"/>
        </w:rPr>
        <w:t>___________________________________________________________________________</w:t>
      </w:r>
    </w:p>
    <w:p w14:paraId="155CC49F"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22EFD205" w14:textId="77777777" w:rsidR="00CC0530" w:rsidRPr="00CC4D3D" w:rsidRDefault="00CC0530" w:rsidP="00CC0530">
      <w:pPr>
        <w:pStyle w:val="HTML"/>
        <w:rPr>
          <w:sz w:val="22"/>
          <w:szCs w:val="22"/>
        </w:rPr>
      </w:pPr>
      <w:r w:rsidRPr="00CC4D3D">
        <w:rPr>
          <w:rFonts w:ascii="Times New Roman" w:hAnsi="Times New Roman" w:cs="Times New Roman"/>
          <w:sz w:val="22"/>
          <w:szCs w:val="22"/>
        </w:rPr>
        <w:t>Приложения:</w:t>
      </w:r>
    </w:p>
    <w:p w14:paraId="6558BD84"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1. Инвентарная карточка N_________________ на ____ л.</w:t>
      </w:r>
    </w:p>
    <w:p w14:paraId="186B5788"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2.</w:t>
      </w:r>
    </w:p>
    <w:p w14:paraId="6909C96E"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w:t>
      </w:r>
    </w:p>
    <w:p w14:paraId="378176AD"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_______________________________________________________________________</w:t>
      </w:r>
    </w:p>
    <w:p w14:paraId="7CB28C08"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68B31028" w14:textId="77777777" w:rsidR="00CC0530" w:rsidRPr="00CC4D3D" w:rsidRDefault="00CC0530" w:rsidP="00CC0530">
      <w:pPr>
        <w:pStyle w:val="HTML"/>
        <w:rPr>
          <w:sz w:val="22"/>
          <w:szCs w:val="22"/>
        </w:rPr>
      </w:pPr>
      <w:r w:rsidRPr="00CC4D3D">
        <w:rPr>
          <w:rFonts w:ascii="Times New Roman" w:hAnsi="Times New Roman" w:cs="Times New Roman"/>
          <w:sz w:val="22"/>
          <w:szCs w:val="22"/>
        </w:rPr>
        <w:t>Председатель комиссии          _____________    ___________________________</w:t>
      </w:r>
    </w:p>
    <w:p w14:paraId="387FB51C"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w:t>
      </w:r>
      <w:proofErr w:type="gramStart"/>
      <w:r w:rsidRPr="00CC4D3D">
        <w:rPr>
          <w:rFonts w:ascii="Times New Roman" w:hAnsi="Times New Roman" w:cs="Times New Roman"/>
          <w:sz w:val="22"/>
          <w:szCs w:val="22"/>
        </w:rPr>
        <w:t xml:space="preserve">подпись)   </w:t>
      </w:r>
      <w:proofErr w:type="gramEnd"/>
      <w:r w:rsidRPr="00CC4D3D">
        <w:rPr>
          <w:rFonts w:ascii="Times New Roman" w:hAnsi="Times New Roman" w:cs="Times New Roman"/>
          <w:sz w:val="22"/>
          <w:szCs w:val="22"/>
        </w:rPr>
        <w:t xml:space="preserve">      (расшифровка подписи)</w:t>
      </w:r>
    </w:p>
    <w:p w14:paraId="1653C033"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260133E1"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Члены </w:t>
      </w:r>
      <w:proofErr w:type="gramStart"/>
      <w:r w:rsidRPr="00CC4D3D">
        <w:rPr>
          <w:rFonts w:ascii="Times New Roman" w:hAnsi="Times New Roman" w:cs="Times New Roman"/>
          <w:sz w:val="22"/>
          <w:szCs w:val="22"/>
        </w:rPr>
        <w:t xml:space="preserve">комиссии:   </w:t>
      </w:r>
      <w:proofErr w:type="gramEnd"/>
      <w:r w:rsidRPr="00CC4D3D">
        <w:rPr>
          <w:rFonts w:ascii="Times New Roman" w:hAnsi="Times New Roman" w:cs="Times New Roman"/>
          <w:sz w:val="22"/>
          <w:szCs w:val="22"/>
        </w:rPr>
        <w:t xml:space="preserve">             _____________    ___________________________</w:t>
      </w:r>
    </w:p>
    <w:p w14:paraId="172FFFEE"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w:t>
      </w:r>
      <w:proofErr w:type="gramStart"/>
      <w:r w:rsidRPr="00CC4D3D">
        <w:rPr>
          <w:rFonts w:ascii="Times New Roman" w:hAnsi="Times New Roman" w:cs="Times New Roman"/>
          <w:sz w:val="22"/>
          <w:szCs w:val="22"/>
        </w:rPr>
        <w:t xml:space="preserve">подпись)   </w:t>
      </w:r>
      <w:proofErr w:type="gramEnd"/>
      <w:r w:rsidRPr="00CC4D3D">
        <w:rPr>
          <w:rFonts w:ascii="Times New Roman" w:hAnsi="Times New Roman" w:cs="Times New Roman"/>
          <w:sz w:val="22"/>
          <w:szCs w:val="22"/>
        </w:rPr>
        <w:t xml:space="preserve">      (расшифровка подписи)</w:t>
      </w:r>
    </w:p>
    <w:p w14:paraId="277A01FD"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_____________    ___________________________</w:t>
      </w:r>
    </w:p>
    <w:p w14:paraId="0EAB070D"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w:t>
      </w:r>
      <w:proofErr w:type="gramStart"/>
      <w:r w:rsidRPr="00CC4D3D">
        <w:rPr>
          <w:rFonts w:ascii="Times New Roman" w:hAnsi="Times New Roman" w:cs="Times New Roman"/>
          <w:sz w:val="22"/>
          <w:szCs w:val="22"/>
        </w:rPr>
        <w:t xml:space="preserve">подпись)   </w:t>
      </w:r>
      <w:proofErr w:type="gramEnd"/>
      <w:r w:rsidRPr="00CC4D3D">
        <w:rPr>
          <w:rFonts w:ascii="Times New Roman" w:hAnsi="Times New Roman" w:cs="Times New Roman"/>
          <w:sz w:val="22"/>
          <w:szCs w:val="22"/>
        </w:rPr>
        <w:t xml:space="preserve">      (расшифровка подписи)</w:t>
      </w:r>
    </w:p>
    <w:p w14:paraId="523A43C8"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_____________    ___________________________</w:t>
      </w:r>
    </w:p>
    <w:p w14:paraId="20472321"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w:t>
      </w:r>
      <w:proofErr w:type="gramStart"/>
      <w:r w:rsidRPr="00CC4D3D">
        <w:rPr>
          <w:rFonts w:ascii="Times New Roman" w:hAnsi="Times New Roman" w:cs="Times New Roman"/>
          <w:sz w:val="22"/>
          <w:szCs w:val="22"/>
        </w:rPr>
        <w:t xml:space="preserve">подпись)   </w:t>
      </w:r>
      <w:proofErr w:type="gramEnd"/>
      <w:r w:rsidRPr="00CC4D3D">
        <w:rPr>
          <w:rFonts w:ascii="Times New Roman" w:hAnsi="Times New Roman" w:cs="Times New Roman"/>
          <w:sz w:val="22"/>
          <w:szCs w:val="22"/>
        </w:rPr>
        <w:t xml:space="preserve">      (расшифровка подписи)</w:t>
      </w:r>
    </w:p>
    <w:p w14:paraId="641B69CD"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0AB6BBE3" w14:textId="77777777" w:rsidR="00CC0530" w:rsidRPr="00CC4D3D" w:rsidRDefault="00CC0530" w:rsidP="00CC0530">
      <w:pPr>
        <w:pStyle w:val="HTML"/>
        <w:rPr>
          <w:sz w:val="22"/>
          <w:szCs w:val="22"/>
        </w:rPr>
      </w:pPr>
      <w:r w:rsidRPr="00CC4D3D">
        <w:rPr>
          <w:rFonts w:ascii="Times New Roman" w:hAnsi="Times New Roman" w:cs="Times New Roman"/>
          <w:sz w:val="22"/>
          <w:szCs w:val="22"/>
        </w:rPr>
        <w:t>---------------------------------------------------------------------------</w:t>
      </w:r>
    </w:p>
    <w:p w14:paraId="1F52A1D9" w14:textId="77777777" w:rsidR="00CC0530" w:rsidRPr="00CC4D3D" w:rsidRDefault="00CC0530" w:rsidP="00CC0530">
      <w:pPr>
        <w:pStyle w:val="HTML"/>
        <w:rPr>
          <w:sz w:val="22"/>
          <w:szCs w:val="22"/>
        </w:rPr>
      </w:pPr>
      <w:proofErr w:type="gramStart"/>
      <w:r w:rsidRPr="00CC4D3D">
        <w:rPr>
          <w:rFonts w:ascii="Times New Roman" w:hAnsi="Times New Roman" w:cs="Times New Roman"/>
          <w:sz w:val="22"/>
          <w:szCs w:val="22"/>
        </w:rPr>
        <w:t>В  инвентарной</w:t>
      </w:r>
      <w:proofErr w:type="gramEnd"/>
      <w:r w:rsidRPr="00CC4D3D">
        <w:rPr>
          <w:rFonts w:ascii="Times New Roman" w:hAnsi="Times New Roman" w:cs="Times New Roman"/>
          <w:sz w:val="22"/>
          <w:szCs w:val="22"/>
        </w:rPr>
        <w:t xml:space="preserve">  карточке учета основных средств результаты </w:t>
      </w:r>
      <w:proofErr w:type="spellStart"/>
      <w:r w:rsidRPr="00CC4D3D">
        <w:rPr>
          <w:rFonts w:ascii="Times New Roman" w:hAnsi="Times New Roman" w:cs="Times New Roman"/>
          <w:sz w:val="22"/>
          <w:szCs w:val="22"/>
        </w:rPr>
        <w:t>разукомплектации</w:t>
      </w:r>
      <w:proofErr w:type="spellEnd"/>
    </w:p>
    <w:p w14:paraId="4017C604" w14:textId="77777777" w:rsidR="00CC0530" w:rsidRPr="00CC4D3D" w:rsidRDefault="00CC0530" w:rsidP="00CC0530">
      <w:pPr>
        <w:pStyle w:val="HTML"/>
        <w:rPr>
          <w:sz w:val="22"/>
          <w:szCs w:val="22"/>
        </w:rPr>
      </w:pPr>
      <w:r w:rsidRPr="00CC4D3D">
        <w:rPr>
          <w:rFonts w:ascii="Times New Roman" w:hAnsi="Times New Roman" w:cs="Times New Roman"/>
          <w:sz w:val="22"/>
          <w:szCs w:val="22"/>
        </w:rPr>
        <w:t>(частичной ликвидации) отмечены.</w:t>
      </w:r>
    </w:p>
    <w:p w14:paraId="6B146C87"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09947886" w14:textId="77777777" w:rsidR="00CC0530" w:rsidRPr="00CC4D3D" w:rsidRDefault="00CC0530" w:rsidP="00CC0530">
      <w:pPr>
        <w:pStyle w:val="HTML"/>
        <w:rPr>
          <w:sz w:val="22"/>
          <w:szCs w:val="22"/>
        </w:rPr>
      </w:pPr>
      <w:r w:rsidRPr="00CC4D3D">
        <w:rPr>
          <w:rFonts w:ascii="Times New Roman" w:hAnsi="Times New Roman" w:cs="Times New Roman"/>
          <w:sz w:val="22"/>
          <w:szCs w:val="22"/>
        </w:rPr>
        <w:t>Исполнитель ___________ _________ ____________</w:t>
      </w:r>
    </w:p>
    <w:p w14:paraId="1FE05B5D"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(должность) (подпись) (расшифровка</w:t>
      </w:r>
    </w:p>
    <w:p w14:paraId="7D1DB87A"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подписи)</w:t>
      </w:r>
    </w:p>
    <w:p w14:paraId="783B1B46"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0E924F7C" w14:textId="77777777" w:rsidR="00CC0530" w:rsidRPr="00CC4D3D" w:rsidRDefault="00CC0530" w:rsidP="00CC0530">
      <w:pPr>
        <w:pStyle w:val="HTML"/>
        <w:rPr>
          <w:sz w:val="22"/>
          <w:szCs w:val="22"/>
        </w:rPr>
      </w:pPr>
      <w:r w:rsidRPr="00CC4D3D">
        <w:rPr>
          <w:rFonts w:ascii="Times New Roman" w:hAnsi="Times New Roman" w:cs="Times New Roman"/>
          <w:sz w:val="22"/>
          <w:szCs w:val="22"/>
        </w:rPr>
        <w:t>"__" _______________ 20__ г.</w:t>
      </w:r>
    </w:p>
    <w:p w14:paraId="1DFFEFB0"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7E9AE9C8" w14:textId="77777777" w:rsidR="00CC0530" w:rsidRPr="00CC4D3D" w:rsidRDefault="00CC0530" w:rsidP="00CC0530">
      <w:pPr>
        <w:pStyle w:val="HTML"/>
        <w:rPr>
          <w:sz w:val="22"/>
          <w:szCs w:val="22"/>
        </w:rPr>
      </w:pPr>
      <w:r w:rsidRPr="00CC4D3D">
        <w:rPr>
          <w:rFonts w:ascii="Times New Roman" w:hAnsi="Times New Roman" w:cs="Times New Roman"/>
          <w:sz w:val="22"/>
          <w:szCs w:val="22"/>
        </w:rPr>
        <w:t>Ответственное лицо ___________ _________ _____________</w:t>
      </w:r>
    </w:p>
    <w:p w14:paraId="18079C5D"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(должность) (подпись) (расшифровка</w:t>
      </w:r>
    </w:p>
    <w:p w14:paraId="77065541" w14:textId="77777777" w:rsidR="00CC0530" w:rsidRPr="00CC4D3D" w:rsidRDefault="00CC0530" w:rsidP="00CC0530">
      <w:pPr>
        <w:pStyle w:val="HTML"/>
        <w:rPr>
          <w:sz w:val="22"/>
          <w:szCs w:val="22"/>
        </w:rPr>
      </w:pPr>
      <w:r w:rsidRPr="00CC4D3D">
        <w:rPr>
          <w:rFonts w:ascii="Times New Roman" w:hAnsi="Times New Roman" w:cs="Times New Roman"/>
          <w:sz w:val="22"/>
          <w:szCs w:val="22"/>
        </w:rPr>
        <w:t xml:space="preserve">                                            подписи)</w:t>
      </w:r>
    </w:p>
    <w:p w14:paraId="490184AA" w14:textId="77777777" w:rsidR="00CC0530" w:rsidRPr="00CC4D3D" w:rsidRDefault="00CC0530" w:rsidP="00CC0530">
      <w:pPr>
        <w:pStyle w:val="HTML"/>
        <w:rPr>
          <w:sz w:val="22"/>
          <w:szCs w:val="22"/>
        </w:rPr>
      </w:pPr>
      <w:r w:rsidRPr="00CC4D3D">
        <w:rPr>
          <w:rFonts w:ascii="Times New Roman" w:hAnsi="Times New Roman" w:cs="Times New Roman"/>
          <w:sz w:val="22"/>
          <w:szCs w:val="22"/>
        </w:rPr>
        <w:t> </w:t>
      </w:r>
    </w:p>
    <w:p w14:paraId="1750EFE0" w14:textId="064A1574" w:rsidR="00CC0530" w:rsidRDefault="00CC0530" w:rsidP="00CC4D3D">
      <w:pPr>
        <w:pStyle w:val="HTML"/>
        <w:rPr>
          <w:rFonts w:ascii="Verdana" w:hAnsi="Verdana"/>
          <w:sz w:val="21"/>
          <w:szCs w:val="21"/>
        </w:rPr>
      </w:pPr>
      <w:r w:rsidRPr="00CC4D3D">
        <w:rPr>
          <w:rFonts w:ascii="Times New Roman" w:hAnsi="Times New Roman" w:cs="Times New Roman"/>
          <w:sz w:val="22"/>
          <w:szCs w:val="22"/>
        </w:rPr>
        <w:t>"__" _______________ 20__ г.</w:t>
      </w:r>
      <w:r>
        <w:t> </w:t>
      </w:r>
    </w:p>
    <w:p w14:paraId="170F1AB3" w14:textId="77777777" w:rsidR="00CC0530" w:rsidRDefault="00CC0530" w:rsidP="001C7F5B">
      <w:pPr>
        <w:ind w:firstLine="0"/>
        <w:sectPr w:rsidR="00CC0530">
          <w:headerReference w:type="default" r:id="rId359"/>
          <w:footerReference w:type="default" r:id="rId360"/>
          <w:footerReference w:type="first" r:id="rId361"/>
          <w:footnotePr>
            <w:numRestart w:val="eachSect"/>
          </w:footnotePr>
          <w:pgSz w:w="11907" w:h="16839" w:code="9"/>
          <w:pgMar w:top="1134" w:right="850" w:bottom="1134" w:left="1701" w:header="720" w:footer="720" w:gutter="0"/>
          <w:pgNumType w:start="1"/>
          <w:cols w:space="720"/>
          <w:titlePg/>
        </w:sectPr>
      </w:pPr>
    </w:p>
    <w:p w14:paraId="398012F4"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_ref_1-ceb4a9ec843340 \h \n \! </w:instrText>
      </w:r>
      <w:r w:rsidR="00A4346F">
        <w:fldChar w:fldCharType="separate"/>
      </w:r>
      <w:r>
        <w:t>3</w:t>
      </w:r>
      <w:r w:rsidR="00A4346F">
        <w:fldChar w:fldCharType="end"/>
      </w:r>
      <w:r>
        <w:br/>
        <w:t>к Учетной политике</w:t>
      </w:r>
      <w:r>
        <w:br/>
        <w:t>для целей бухгалтерского учета</w:t>
      </w:r>
    </w:p>
    <w:p w14:paraId="0163F0E3" w14:textId="77777777" w:rsidR="00A4346F" w:rsidRDefault="001E7965" w:rsidP="00CC0530">
      <w:pPr>
        <w:pStyle w:val="a4"/>
      </w:pPr>
      <w:bookmarkStart w:id="175" w:name="_docStart_5"/>
      <w:bookmarkStart w:id="176" w:name="_title_5"/>
      <w:bookmarkStart w:id="177" w:name="_ref_1-ceb4a9ec843340"/>
      <w:bookmarkEnd w:id="175"/>
      <w:r>
        <w:t>Правила и график документооборота, а также технология обработки учетной информации</w:t>
      </w:r>
      <w:bookmarkStart w:id="178" w:name="_docEnd_5"/>
      <w:bookmarkEnd w:id="176"/>
      <w:bookmarkEnd w:id="177"/>
      <w:bookmarkEnd w:id="178"/>
    </w:p>
    <w:tbl>
      <w:tblPr>
        <w:tblW w:w="14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
        <w:gridCol w:w="1628"/>
        <w:gridCol w:w="677"/>
        <w:gridCol w:w="1085"/>
        <w:gridCol w:w="815"/>
        <w:gridCol w:w="1085"/>
        <w:gridCol w:w="1085"/>
        <w:gridCol w:w="1085"/>
        <w:gridCol w:w="1221"/>
        <w:gridCol w:w="1356"/>
        <w:gridCol w:w="814"/>
        <w:gridCol w:w="813"/>
        <w:gridCol w:w="949"/>
        <w:gridCol w:w="1222"/>
      </w:tblGrid>
      <w:tr w:rsidR="00E53D71" w:rsidRPr="00EB5860" w14:paraId="30872A62" w14:textId="77777777" w:rsidTr="00E53D71">
        <w:trPr>
          <w:trHeight w:val="208"/>
        </w:trPr>
        <w:tc>
          <w:tcPr>
            <w:tcW w:w="511" w:type="dxa"/>
            <w:vMerge w:val="restart"/>
            <w:tcBorders>
              <w:top w:val="single" w:sz="4" w:space="0" w:color="auto"/>
              <w:left w:val="single" w:sz="4" w:space="0" w:color="auto"/>
              <w:bottom w:val="single" w:sz="4" w:space="0" w:color="auto"/>
              <w:right w:val="single" w:sz="4" w:space="0" w:color="auto"/>
            </w:tcBorders>
            <w:vAlign w:val="center"/>
            <w:hideMark/>
          </w:tcPr>
          <w:p w14:paraId="721CEA8F" w14:textId="77777777" w:rsidR="00E53D71" w:rsidRPr="00EB5860" w:rsidRDefault="00E53D71" w:rsidP="00E53D71">
            <w:pPr>
              <w:spacing w:after="0" w:line="240" w:lineRule="auto"/>
              <w:jc w:val="center"/>
              <w:rPr>
                <w:b/>
                <w:sz w:val="20"/>
                <w:szCs w:val="20"/>
              </w:rPr>
            </w:pPr>
            <w:r w:rsidRPr="00EB5860">
              <w:rPr>
                <w:b/>
                <w:sz w:val="20"/>
                <w:szCs w:val="20"/>
              </w:rPr>
              <w:t>№ п/п</w:t>
            </w:r>
          </w:p>
        </w:tc>
        <w:tc>
          <w:tcPr>
            <w:tcW w:w="1628" w:type="dxa"/>
            <w:vMerge w:val="restart"/>
            <w:tcBorders>
              <w:top w:val="single" w:sz="4" w:space="0" w:color="auto"/>
              <w:left w:val="single" w:sz="4" w:space="0" w:color="auto"/>
              <w:bottom w:val="single" w:sz="4" w:space="0" w:color="auto"/>
              <w:right w:val="single" w:sz="4" w:space="0" w:color="auto"/>
            </w:tcBorders>
            <w:vAlign w:val="center"/>
            <w:hideMark/>
          </w:tcPr>
          <w:p w14:paraId="5A5F75B2" w14:textId="77777777" w:rsidR="00E53D71" w:rsidRPr="00EB5860" w:rsidRDefault="00E53D71" w:rsidP="00E53D71">
            <w:pPr>
              <w:spacing w:after="0" w:line="240" w:lineRule="auto"/>
              <w:ind w:firstLine="33"/>
              <w:jc w:val="left"/>
              <w:rPr>
                <w:b/>
                <w:sz w:val="20"/>
                <w:szCs w:val="20"/>
              </w:rPr>
            </w:pPr>
            <w:r w:rsidRPr="00EB5860">
              <w:rPr>
                <w:b/>
                <w:sz w:val="20"/>
                <w:szCs w:val="20"/>
              </w:rPr>
              <w:t>Наименование документа</w:t>
            </w:r>
          </w:p>
        </w:tc>
        <w:tc>
          <w:tcPr>
            <w:tcW w:w="2577" w:type="dxa"/>
            <w:gridSpan w:val="3"/>
            <w:tcBorders>
              <w:top w:val="single" w:sz="4" w:space="0" w:color="auto"/>
              <w:left w:val="single" w:sz="4" w:space="0" w:color="auto"/>
              <w:bottom w:val="single" w:sz="4" w:space="0" w:color="auto"/>
              <w:right w:val="single" w:sz="4" w:space="0" w:color="auto"/>
            </w:tcBorders>
            <w:vAlign w:val="center"/>
            <w:hideMark/>
          </w:tcPr>
          <w:p w14:paraId="1B331BE3" w14:textId="77777777" w:rsidR="00E53D71" w:rsidRPr="00EB5860" w:rsidRDefault="00E53D71" w:rsidP="00E53D71">
            <w:pPr>
              <w:spacing w:after="0" w:line="240" w:lineRule="auto"/>
              <w:jc w:val="center"/>
              <w:rPr>
                <w:b/>
                <w:sz w:val="20"/>
                <w:szCs w:val="20"/>
              </w:rPr>
            </w:pPr>
            <w:r w:rsidRPr="00EB5860">
              <w:rPr>
                <w:b/>
                <w:sz w:val="20"/>
                <w:szCs w:val="20"/>
              </w:rPr>
              <w:t>Создание/получение документа</w:t>
            </w:r>
          </w:p>
        </w:tc>
        <w:tc>
          <w:tcPr>
            <w:tcW w:w="2170" w:type="dxa"/>
            <w:gridSpan w:val="2"/>
            <w:tcBorders>
              <w:top w:val="single" w:sz="4" w:space="0" w:color="auto"/>
              <w:left w:val="single" w:sz="4" w:space="0" w:color="auto"/>
              <w:bottom w:val="single" w:sz="4" w:space="0" w:color="auto"/>
              <w:right w:val="single" w:sz="4" w:space="0" w:color="auto"/>
            </w:tcBorders>
            <w:vAlign w:val="center"/>
            <w:hideMark/>
          </w:tcPr>
          <w:p w14:paraId="12C18E5D" w14:textId="77777777" w:rsidR="00E53D71" w:rsidRPr="00EB5860" w:rsidRDefault="00E53D71" w:rsidP="00E53D71">
            <w:pPr>
              <w:spacing w:after="0" w:line="240" w:lineRule="auto"/>
              <w:jc w:val="center"/>
              <w:rPr>
                <w:b/>
                <w:sz w:val="20"/>
                <w:szCs w:val="20"/>
              </w:rPr>
            </w:pPr>
            <w:r w:rsidRPr="00EB5860">
              <w:rPr>
                <w:b/>
                <w:sz w:val="20"/>
                <w:szCs w:val="20"/>
              </w:rPr>
              <w:t>Проверка документа</w:t>
            </w:r>
          </w:p>
        </w:tc>
        <w:tc>
          <w:tcPr>
            <w:tcW w:w="2306" w:type="dxa"/>
            <w:gridSpan w:val="2"/>
            <w:tcBorders>
              <w:top w:val="single" w:sz="4" w:space="0" w:color="auto"/>
              <w:left w:val="single" w:sz="4" w:space="0" w:color="auto"/>
              <w:bottom w:val="single" w:sz="4" w:space="0" w:color="auto"/>
              <w:right w:val="single" w:sz="4" w:space="0" w:color="auto"/>
            </w:tcBorders>
            <w:vAlign w:val="center"/>
            <w:hideMark/>
          </w:tcPr>
          <w:p w14:paraId="267F306C" w14:textId="77777777" w:rsidR="00E53D71" w:rsidRPr="00EB5860" w:rsidRDefault="00E53D71" w:rsidP="00E53D71">
            <w:pPr>
              <w:spacing w:after="0" w:line="240" w:lineRule="auto"/>
              <w:jc w:val="center"/>
              <w:rPr>
                <w:b/>
                <w:sz w:val="20"/>
                <w:szCs w:val="20"/>
              </w:rPr>
            </w:pPr>
            <w:r w:rsidRPr="00EB5860">
              <w:rPr>
                <w:b/>
                <w:sz w:val="20"/>
                <w:szCs w:val="20"/>
              </w:rPr>
              <w:t>Подписание/утверждение документа</w:t>
            </w:r>
          </w:p>
        </w:tc>
        <w:tc>
          <w:tcPr>
            <w:tcW w:w="5154" w:type="dxa"/>
            <w:gridSpan w:val="5"/>
            <w:tcBorders>
              <w:top w:val="single" w:sz="4" w:space="0" w:color="auto"/>
              <w:left w:val="single" w:sz="4" w:space="0" w:color="auto"/>
              <w:bottom w:val="single" w:sz="4" w:space="0" w:color="auto"/>
              <w:right w:val="single" w:sz="4" w:space="0" w:color="auto"/>
            </w:tcBorders>
            <w:vAlign w:val="center"/>
            <w:hideMark/>
          </w:tcPr>
          <w:p w14:paraId="78716045" w14:textId="77777777" w:rsidR="00E53D71" w:rsidRPr="00EB5860" w:rsidRDefault="00E53D71" w:rsidP="00E53D71">
            <w:pPr>
              <w:spacing w:after="0" w:line="240" w:lineRule="auto"/>
              <w:jc w:val="center"/>
              <w:rPr>
                <w:b/>
                <w:sz w:val="20"/>
                <w:szCs w:val="20"/>
              </w:rPr>
            </w:pPr>
            <w:r w:rsidRPr="00EB5860">
              <w:rPr>
                <w:b/>
                <w:sz w:val="20"/>
                <w:szCs w:val="20"/>
              </w:rPr>
              <w:t>Передача документа в централизованную бухгалтерию</w:t>
            </w:r>
          </w:p>
        </w:tc>
      </w:tr>
      <w:tr w:rsidR="00E53D71" w:rsidRPr="00EB5860" w14:paraId="6D7E3E20" w14:textId="77777777" w:rsidTr="004C7212">
        <w:trPr>
          <w:trHeight w:val="208"/>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4C71BA0F" w14:textId="77777777" w:rsidR="00E53D71" w:rsidRPr="00EB5860" w:rsidRDefault="00E53D71" w:rsidP="00E53D71">
            <w:pPr>
              <w:spacing w:after="0" w:line="240" w:lineRule="auto"/>
              <w:rPr>
                <w:b/>
                <w:sz w:val="20"/>
                <w:szCs w:val="20"/>
              </w:rPr>
            </w:pPr>
          </w:p>
        </w:tc>
        <w:tc>
          <w:tcPr>
            <w:tcW w:w="1628" w:type="dxa"/>
            <w:vMerge/>
            <w:tcBorders>
              <w:top w:val="single" w:sz="4" w:space="0" w:color="auto"/>
              <w:left w:val="single" w:sz="4" w:space="0" w:color="auto"/>
              <w:bottom w:val="single" w:sz="4" w:space="0" w:color="auto"/>
              <w:right w:val="single" w:sz="4" w:space="0" w:color="auto"/>
            </w:tcBorders>
            <w:vAlign w:val="center"/>
            <w:hideMark/>
          </w:tcPr>
          <w:p w14:paraId="41FB9DBA" w14:textId="77777777" w:rsidR="00E53D71" w:rsidRPr="00EB5860" w:rsidRDefault="00E53D71" w:rsidP="00E53D71">
            <w:pPr>
              <w:spacing w:after="0" w:line="240" w:lineRule="auto"/>
              <w:rPr>
                <w:b/>
                <w:sz w:val="20"/>
                <w:szCs w:val="20"/>
              </w:rPr>
            </w:pPr>
          </w:p>
        </w:tc>
        <w:tc>
          <w:tcPr>
            <w:tcW w:w="677" w:type="dxa"/>
            <w:tcBorders>
              <w:top w:val="single" w:sz="4" w:space="0" w:color="auto"/>
              <w:left w:val="single" w:sz="4" w:space="0" w:color="auto"/>
              <w:bottom w:val="single" w:sz="4" w:space="0" w:color="auto"/>
              <w:right w:val="single" w:sz="4" w:space="0" w:color="auto"/>
            </w:tcBorders>
            <w:vAlign w:val="center"/>
            <w:hideMark/>
          </w:tcPr>
          <w:p w14:paraId="6CDEBEF6" w14:textId="77777777" w:rsidR="00E53D71" w:rsidRPr="00EB5860" w:rsidRDefault="00E53D71" w:rsidP="00E53D71">
            <w:pPr>
              <w:spacing w:after="0" w:line="240" w:lineRule="auto"/>
              <w:ind w:firstLine="33"/>
              <w:jc w:val="center"/>
              <w:rPr>
                <w:b/>
                <w:sz w:val="20"/>
                <w:szCs w:val="20"/>
              </w:rPr>
            </w:pPr>
            <w:r w:rsidRPr="00EB5860">
              <w:rPr>
                <w:b/>
                <w:sz w:val="20"/>
                <w:szCs w:val="20"/>
              </w:rPr>
              <w:t>Кол-во экз.</w:t>
            </w:r>
          </w:p>
        </w:tc>
        <w:tc>
          <w:tcPr>
            <w:tcW w:w="1085" w:type="dxa"/>
            <w:tcBorders>
              <w:top w:val="single" w:sz="4" w:space="0" w:color="auto"/>
              <w:left w:val="single" w:sz="4" w:space="0" w:color="auto"/>
              <w:bottom w:val="single" w:sz="4" w:space="0" w:color="auto"/>
              <w:right w:val="single" w:sz="4" w:space="0" w:color="auto"/>
            </w:tcBorders>
            <w:vAlign w:val="center"/>
            <w:hideMark/>
          </w:tcPr>
          <w:p w14:paraId="3850CDC4" w14:textId="77777777" w:rsidR="00E53D71" w:rsidRPr="00EB5860" w:rsidRDefault="00E53D71" w:rsidP="00E53D71">
            <w:pPr>
              <w:spacing w:after="0" w:line="240" w:lineRule="auto"/>
              <w:ind w:firstLine="34"/>
              <w:jc w:val="center"/>
              <w:rPr>
                <w:b/>
                <w:sz w:val="20"/>
                <w:szCs w:val="20"/>
              </w:rPr>
            </w:pPr>
            <w:r w:rsidRPr="00EB5860">
              <w:rPr>
                <w:b/>
                <w:sz w:val="20"/>
                <w:szCs w:val="20"/>
              </w:rPr>
              <w:t>Ответственный исполнитель</w:t>
            </w:r>
          </w:p>
        </w:tc>
        <w:tc>
          <w:tcPr>
            <w:tcW w:w="815" w:type="dxa"/>
            <w:tcBorders>
              <w:top w:val="single" w:sz="4" w:space="0" w:color="auto"/>
              <w:left w:val="single" w:sz="4" w:space="0" w:color="auto"/>
              <w:bottom w:val="single" w:sz="4" w:space="0" w:color="auto"/>
              <w:right w:val="single" w:sz="4" w:space="0" w:color="auto"/>
            </w:tcBorders>
            <w:vAlign w:val="center"/>
            <w:hideMark/>
          </w:tcPr>
          <w:p w14:paraId="0EF2AF59" w14:textId="77777777" w:rsidR="00E53D71" w:rsidRPr="00EB5860" w:rsidRDefault="00E53D71" w:rsidP="00E53D71">
            <w:pPr>
              <w:spacing w:after="0" w:line="240" w:lineRule="auto"/>
              <w:ind w:left="-108" w:firstLine="0"/>
              <w:jc w:val="center"/>
              <w:rPr>
                <w:b/>
                <w:sz w:val="20"/>
                <w:szCs w:val="20"/>
              </w:rPr>
            </w:pPr>
            <w:r w:rsidRPr="00EB5860">
              <w:rPr>
                <w:b/>
                <w:sz w:val="20"/>
                <w:szCs w:val="20"/>
              </w:rPr>
              <w:t>Срок исполнения</w:t>
            </w:r>
          </w:p>
        </w:tc>
        <w:tc>
          <w:tcPr>
            <w:tcW w:w="1085" w:type="dxa"/>
            <w:tcBorders>
              <w:top w:val="single" w:sz="4" w:space="0" w:color="auto"/>
              <w:left w:val="single" w:sz="4" w:space="0" w:color="auto"/>
              <w:bottom w:val="single" w:sz="4" w:space="0" w:color="auto"/>
              <w:right w:val="single" w:sz="4" w:space="0" w:color="auto"/>
            </w:tcBorders>
            <w:vAlign w:val="center"/>
            <w:hideMark/>
          </w:tcPr>
          <w:p w14:paraId="0F3DA654" w14:textId="77777777" w:rsidR="00E53D71" w:rsidRPr="00EB5860" w:rsidRDefault="00E53D71" w:rsidP="00E53D71">
            <w:pPr>
              <w:spacing w:after="0" w:line="240" w:lineRule="auto"/>
              <w:ind w:firstLine="175"/>
              <w:jc w:val="center"/>
              <w:rPr>
                <w:b/>
                <w:sz w:val="20"/>
                <w:szCs w:val="20"/>
              </w:rPr>
            </w:pPr>
            <w:r w:rsidRPr="00EB5860">
              <w:rPr>
                <w:b/>
                <w:sz w:val="20"/>
                <w:szCs w:val="20"/>
              </w:rPr>
              <w:t>Ответственный за проверку</w:t>
            </w:r>
          </w:p>
        </w:tc>
        <w:tc>
          <w:tcPr>
            <w:tcW w:w="1085" w:type="dxa"/>
            <w:tcBorders>
              <w:top w:val="single" w:sz="4" w:space="0" w:color="auto"/>
              <w:left w:val="single" w:sz="4" w:space="0" w:color="auto"/>
              <w:bottom w:val="single" w:sz="4" w:space="0" w:color="auto"/>
              <w:right w:val="single" w:sz="4" w:space="0" w:color="auto"/>
            </w:tcBorders>
            <w:vAlign w:val="center"/>
            <w:hideMark/>
          </w:tcPr>
          <w:p w14:paraId="4B229272" w14:textId="77777777" w:rsidR="00E53D71" w:rsidRPr="00EB5860" w:rsidRDefault="00E53D71" w:rsidP="00E53D71">
            <w:pPr>
              <w:spacing w:after="0" w:line="240" w:lineRule="auto"/>
              <w:ind w:firstLine="175"/>
              <w:jc w:val="center"/>
              <w:rPr>
                <w:b/>
                <w:sz w:val="20"/>
                <w:szCs w:val="20"/>
              </w:rPr>
            </w:pPr>
            <w:r w:rsidRPr="00EB5860">
              <w:rPr>
                <w:b/>
                <w:sz w:val="20"/>
                <w:szCs w:val="20"/>
              </w:rPr>
              <w:t>Срок проверки</w:t>
            </w:r>
          </w:p>
        </w:tc>
        <w:tc>
          <w:tcPr>
            <w:tcW w:w="1085" w:type="dxa"/>
            <w:tcBorders>
              <w:top w:val="single" w:sz="4" w:space="0" w:color="auto"/>
              <w:left w:val="single" w:sz="4" w:space="0" w:color="auto"/>
              <w:bottom w:val="single" w:sz="4" w:space="0" w:color="auto"/>
              <w:right w:val="single" w:sz="4" w:space="0" w:color="auto"/>
            </w:tcBorders>
            <w:vAlign w:val="center"/>
            <w:hideMark/>
          </w:tcPr>
          <w:p w14:paraId="08590685" w14:textId="77777777" w:rsidR="00E53D71" w:rsidRPr="00EB5860" w:rsidRDefault="00E53D71" w:rsidP="00E53D71">
            <w:pPr>
              <w:spacing w:after="0" w:line="240" w:lineRule="auto"/>
              <w:ind w:firstLine="175"/>
              <w:jc w:val="center"/>
              <w:rPr>
                <w:b/>
                <w:sz w:val="20"/>
                <w:szCs w:val="20"/>
              </w:rPr>
            </w:pPr>
            <w:r w:rsidRPr="00EB5860">
              <w:rPr>
                <w:b/>
                <w:sz w:val="20"/>
                <w:szCs w:val="20"/>
              </w:rPr>
              <w:t>Ответственный за согласование</w:t>
            </w:r>
          </w:p>
        </w:tc>
        <w:tc>
          <w:tcPr>
            <w:tcW w:w="1221" w:type="dxa"/>
            <w:tcBorders>
              <w:top w:val="single" w:sz="4" w:space="0" w:color="auto"/>
              <w:left w:val="single" w:sz="4" w:space="0" w:color="auto"/>
              <w:bottom w:val="single" w:sz="4" w:space="0" w:color="auto"/>
              <w:right w:val="single" w:sz="4" w:space="0" w:color="auto"/>
            </w:tcBorders>
            <w:vAlign w:val="center"/>
            <w:hideMark/>
          </w:tcPr>
          <w:p w14:paraId="5A5BCD65" w14:textId="77777777" w:rsidR="00E53D71" w:rsidRPr="00EB5860" w:rsidRDefault="00E53D71" w:rsidP="00E53D71">
            <w:pPr>
              <w:spacing w:after="0" w:line="240" w:lineRule="auto"/>
              <w:ind w:firstLine="175"/>
              <w:jc w:val="center"/>
              <w:rPr>
                <w:b/>
                <w:sz w:val="20"/>
                <w:szCs w:val="20"/>
              </w:rPr>
            </w:pPr>
            <w:r w:rsidRPr="00EB5860">
              <w:rPr>
                <w:b/>
                <w:sz w:val="20"/>
                <w:szCs w:val="20"/>
              </w:rPr>
              <w:t>Срок согласования</w:t>
            </w:r>
          </w:p>
        </w:tc>
        <w:tc>
          <w:tcPr>
            <w:tcW w:w="1356" w:type="dxa"/>
            <w:tcBorders>
              <w:top w:val="single" w:sz="4" w:space="0" w:color="auto"/>
              <w:left w:val="single" w:sz="4" w:space="0" w:color="auto"/>
              <w:bottom w:val="single" w:sz="4" w:space="0" w:color="auto"/>
              <w:right w:val="single" w:sz="4" w:space="0" w:color="auto"/>
            </w:tcBorders>
            <w:vAlign w:val="center"/>
            <w:hideMark/>
          </w:tcPr>
          <w:p w14:paraId="0EE3748F" w14:textId="77777777" w:rsidR="00E53D71" w:rsidRPr="00EB5860" w:rsidRDefault="00E53D71" w:rsidP="00E53D71">
            <w:pPr>
              <w:spacing w:after="0" w:line="240" w:lineRule="auto"/>
              <w:ind w:firstLine="175"/>
              <w:jc w:val="center"/>
              <w:rPr>
                <w:b/>
                <w:sz w:val="20"/>
                <w:szCs w:val="20"/>
              </w:rPr>
            </w:pPr>
            <w:r w:rsidRPr="00EB5860">
              <w:rPr>
                <w:b/>
                <w:sz w:val="20"/>
                <w:szCs w:val="20"/>
              </w:rPr>
              <w:t>Ответственный за передачу в бухгалтерию</w:t>
            </w:r>
          </w:p>
        </w:tc>
        <w:tc>
          <w:tcPr>
            <w:tcW w:w="814" w:type="dxa"/>
            <w:tcBorders>
              <w:top w:val="single" w:sz="4" w:space="0" w:color="auto"/>
              <w:left w:val="single" w:sz="4" w:space="0" w:color="auto"/>
              <w:bottom w:val="single" w:sz="4" w:space="0" w:color="auto"/>
              <w:right w:val="single" w:sz="4" w:space="0" w:color="auto"/>
            </w:tcBorders>
            <w:vAlign w:val="center"/>
            <w:hideMark/>
          </w:tcPr>
          <w:p w14:paraId="46FB55C2" w14:textId="77777777" w:rsidR="00E53D71" w:rsidRPr="00EB5860" w:rsidRDefault="00E53D71" w:rsidP="00E53D71">
            <w:pPr>
              <w:spacing w:after="0" w:line="240" w:lineRule="auto"/>
              <w:ind w:firstLine="176"/>
              <w:jc w:val="center"/>
              <w:rPr>
                <w:b/>
                <w:sz w:val="20"/>
                <w:szCs w:val="20"/>
              </w:rPr>
            </w:pPr>
            <w:r w:rsidRPr="00EB5860">
              <w:rPr>
                <w:b/>
                <w:sz w:val="20"/>
                <w:szCs w:val="20"/>
              </w:rPr>
              <w:t>Срок передачи</w:t>
            </w:r>
          </w:p>
        </w:tc>
        <w:tc>
          <w:tcPr>
            <w:tcW w:w="813" w:type="dxa"/>
            <w:tcBorders>
              <w:top w:val="single" w:sz="4" w:space="0" w:color="auto"/>
              <w:left w:val="single" w:sz="4" w:space="0" w:color="auto"/>
              <w:bottom w:val="single" w:sz="4" w:space="0" w:color="auto"/>
              <w:right w:val="single" w:sz="4" w:space="0" w:color="auto"/>
            </w:tcBorders>
            <w:vAlign w:val="center"/>
            <w:hideMark/>
          </w:tcPr>
          <w:p w14:paraId="3315DC14" w14:textId="77777777" w:rsidR="00E53D71" w:rsidRPr="00EB5860" w:rsidRDefault="00E53D71" w:rsidP="00E53D71">
            <w:pPr>
              <w:spacing w:after="0" w:line="240" w:lineRule="auto"/>
              <w:ind w:firstLine="175"/>
              <w:jc w:val="center"/>
              <w:rPr>
                <w:b/>
                <w:sz w:val="20"/>
                <w:szCs w:val="20"/>
              </w:rPr>
            </w:pPr>
            <w:r w:rsidRPr="00EB5860">
              <w:rPr>
                <w:b/>
                <w:sz w:val="20"/>
                <w:szCs w:val="20"/>
              </w:rPr>
              <w:t>Вид носителя</w:t>
            </w:r>
          </w:p>
        </w:tc>
        <w:tc>
          <w:tcPr>
            <w:tcW w:w="949" w:type="dxa"/>
            <w:tcBorders>
              <w:top w:val="single" w:sz="4" w:space="0" w:color="auto"/>
              <w:left w:val="single" w:sz="4" w:space="0" w:color="auto"/>
              <w:bottom w:val="single" w:sz="4" w:space="0" w:color="auto"/>
              <w:right w:val="single" w:sz="4" w:space="0" w:color="auto"/>
            </w:tcBorders>
            <w:vAlign w:val="center"/>
            <w:hideMark/>
          </w:tcPr>
          <w:p w14:paraId="68A8B49E" w14:textId="77777777" w:rsidR="00E53D71" w:rsidRPr="00EB5860" w:rsidRDefault="00E53D71" w:rsidP="00E53D71">
            <w:pPr>
              <w:spacing w:after="0" w:line="240" w:lineRule="auto"/>
              <w:ind w:firstLine="317"/>
              <w:jc w:val="center"/>
              <w:rPr>
                <w:b/>
                <w:sz w:val="20"/>
                <w:szCs w:val="20"/>
              </w:rPr>
            </w:pPr>
            <w:r w:rsidRPr="00EB5860">
              <w:rPr>
                <w:b/>
                <w:sz w:val="20"/>
                <w:szCs w:val="20"/>
              </w:rPr>
              <w:t>Ответственный за отражение операции в учете</w:t>
            </w:r>
          </w:p>
        </w:tc>
        <w:tc>
          <w:tcPr>
            <w:tcW w:w="1222" w:type="dxa"/>
            <w:tcBorders>
              <w:top w:val="single" w:sz="4" w:space="0" w:color="auto"/>
              <w:left w:val="single" w:sz="4" w:space="0" w:color="auto"/>
              <w:bottom w:val="single" w:sz="4" w:space="0" w:color="auto"/>
              <w:right w:val="single" w:sz="4" w:space="0" w:color="auto"/>
            </w:tcBorders>
            <w:vAlign w:val="center"/>
            <w:hideMark/>
          </w:tcPr>
          <w:p w14:paraId="2B260AEF" w14:textId="77777777" w:rsidR="00E53D71" w:rsidRPr="00EB5860" w:rsidRDefault="00E53D71" w:rsidP="00E53D71">
            <w:pPr>
              <w:spacing w:after="0" w:line="240" w:lineRule="auto"/>
              <w:ind w:firstLine="176"/>
              <w:jc w:val="center"/>
              <w:rPr>
                <w:b/>
                <w:sz w:val="20"/>
                <w:szCs w:val="20"/>
              </w:rPr>
            </w:pPr>
            <w:r w:rsidRPr="00EB5860">
              <w:rPr>
                <w:b/>
                <w:sz w:val="20"/>
                <w:szCs w:val="20"/>
              </w:rPr>
              <w:t xml:space="preserve">Ответственный за </w:t>
            </w:r>
            <w:r>
              <w:rPr>
                <w:b/>
                <w:sz w:val="20"/>
                <w:szCs w:val="20"/>
              </w:rPr>
              <w:t>передачу документ в архив централизованной бухгалтерии</w:t>
            </w:r>
          </w:p>
        </w:tc>
      </w:tr>
      <w:tr w:rsidR="00E53D71" w:rsidRPr="00EB5860" w14:paraId="1ABF9420"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1F224085"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1</w:t>
            </w:r>
          </w:p>
        </w:tc>
        <w:tc>
          <w:tcPr>
            <w:tcW w:w="1628" w:type="dxa"/>
            <w:tcBorders>
              <w:top w:val="single" w:sz="4" w:space="0" w:color="auto"/>
              <w:left w:val="single" w:sz="4" w:space="0" w:color="auto"/>
              <w:bottom w:val="single" w:sz="4" w:space="0" w:color="auto"/>
              <w:right w:val="single" w:sz="4" w:space="0" w:color="auto"/>
            </w:tcBorders>
            <w:hideMark/>
          </w:tcPr>
          <w:p w14:paraId="00120191"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2</w:t>
            </w:r>
          </w:p>
        </w:tc>
        <w:tc>
          <w:tcPr>
            <w:tcW w:w="677" w:type="dxa"/>
            <w:tcBorders>
              <w:top w:val="single" w:sz="4" w:space="0" w:color="auto"/>
              <w:left w:val="single" w:sz="4" w:space="0" w:color="auto"/>
              <w:bottom w:val="single" w:sz="4" w:space="0" w:color="auto"/>
              <w:right w:val="single" w:sz="4" w:space="0" w:color="auto"/>
            </w:tcBorders>
            <w:hideMark/>
          </w:tcPr>
          <w:p w14:paraId="4DD2C395"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3</w:t>
            </w:r>
          </w:p>
        </w:tc>
        <w:tc>
          <w:tcPr>
            <w:tcW w:w="1085" w:type="dxa"/>
            <w:tcBorders>
              <w:top w:val="single" w:sz="4" w:space="0" w:color="auto"/>
              <w:left w:val="single" w:sz="4" w:space="0" w:color="auto"/>
              <w:bottom w:val="single" w:sz="4" w:space="0" w:color="auto"/>
              <w:right w:val="single" w:sz="4" w:space="0" w:color="auto"/>
            </w:tcBorders>
            <w:hideMark/>
          </w:tcPr>
          <w:p w14:paraId="29A615E8"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4</w:t>
            </w:r>
          </w:p>
        </w:tc>
        <w:tc>
          <w:tcPr>
            <w:tcW w:w="815" w:type="dxa"/>
            <w:tcBorders>
              <w:top w:val="single" w:sz="4" w:space="0" w:color="auto"/>
              <w:left w:val="single" w:sz="4" w:space="0" w:color="auto"/>
              <w:bottom w:val="single" w:sz="4" w:space="0" w:color="auto"/>
              <w:right w:val="single" w:sz="4" w:space="0" w:color="auto"/>
            </w:tcBorders>
            <w:hideMark/>
          </w:tcPr>
          <w:p w14:paraId="63A3202C"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5</w:t>
            </w:r>
          </w:p>
        </w:tc>
        <w:tc>
          <w:tcPr>
            <w:tcW w:w="1085" w:type="dxa"/>
            <w:tcBorders>
              <w:top w:val="single" w:sz="4" w:space="0" w:color="auto"/>
              <w:left w:val="single" w:sz="4" w:space="0" w:color="auto"/>
              <w:bottom w:val="single" w:sz="4" w:space="0" w:color="auto"/>
              <w:right w:val="single" w:sz="4" w:space="0" w:color="auto"/>
            </w:tcBorders>
            <w:hideMark/>
          </w:tcPr>
          <w:p w14:paraId="04162F59"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6</w:t>
            </w:r>
          </w:p>
        </w:tc>
        <w:tc>
          <w:tcPr>
            <w:tcW w:w="1085" w:type="dxa"/>
            <w:tcBorders>
              <w:top w:val="single" w:sz="4" w:space="0" w:color="auto"/>
              <w:left w:val="single" w:sz="4" w:space="0" w:color="auto"/>
              <w:bottom w:val="single" w:sz="4" w:space="0" w:color="auto"/>
              <w:right w:val="single" w:sz="4" w:space="0" w:color="auto"/>
            </w:tcBorders>
            <w:hideMark/>
          </w:tcPr>
          <w:p w14:paraId="62232A5E"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7</w:t>
            </w:r>
          </w:p>
        </w:tc>
        <w:tc>
          <w:tcPr>
            <w:tcW w:w="1085" w:type="dxa"/>
            <w:tcBorders>
              <w:top w:val="single" w:sz="4" w:space="0" w:color="auto"/>
              <w:left w:val="single" w:sz="4" w:space="0" w:color="auto"/>
              <w:bottom w:val="single" w:sz="4" w:space="0" w:color="auto"/>
              <w:right w:val="single" w:sz="4" w:space="0" w:color="auto"/>
            </w:tcBorders>
            <w:hideMark/>
          </w:tcPr>
          <w:p w14:paraId="7A1D4B76"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8</w:t>
            </w:r>
          </w:p>
        </w:tc>
        <w:tc>
          <w:tcPr>
            <w:tcW w:w="1221" w:type="dxa"/>
            <w:tcBorders>
              <w:top w:val="single" w:sz="4" w:space="0" w:color="auto"/>
              <w:left w:val="single" w:sz="4" w:space="0" w:color="auto"/>
              <w:bottom w:val="single" w:sz="4" w:space="0" w:color="auto"/>
              <w:right w:val="single" w:sz="4" w:space="0" w:color="auto"/>
            </w:tcBorders>
            <w:hideMark/>
          </w:tcPr>
          <w:p w14:paraId="50E4DC9C"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9</w:t>
            </w:r>
          </w:p>
        </w:tc>
        <w:tc>
          <w:tcPr>
            <w:tcW w:w="1356" w:type="dxa"/>
            <w:tcBorders>
              <w:top w:val="single" w:sz="4" w:space="0" w:color="auto"/>
              <w:left w:val="single" w:sz="4" w:space="0" w:color="auto"/>
              <w:bottom w:val="single" w:sz="4" w:space="0" w:color="auto"/>
              <w:right w:val="single" w:sz="4" w:space="0" w:color="auto"/>
            </w:tcBorders>
            <w:hideMark/>
          </w:tcPr>
          <w:p w14:paraId="76F0387E"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10</w:t>
            </w:r>
          </w:p>
        </w:tc>
        <w:tc>
          <w:tcPr>
            <w:tcW w:w="814" w:type="dxa"/>
            <w:tcBorders>
              <w:top w:val="single" w:sz="4" w:space="0" w:color="auto"/>
              <w:left w:val="single" w:sz="4" w:space="0" w:color="auto"/>
              <w:bottom w:val="single" w:sz="4" w:space="0" w:color="auto"/>
              <w:right w:val="single" w:sz="4" w:space="0" w:color="auto"/>
            </w:tcBorders>
            <w:hideMark/>
          </w:tcPr>
          <w:p w14:paraId="78B42238"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11</w:t>
            </w:r>
          </w:p>
        </w:tc>
        <w:tc>
          <w:tcPr>
            <w:tcW w:w="813" w:type="dxa"/>
            <w:tcBorders>
              <w:top w:val="single" w:sz="4" w:space="0" w:color="auto"/>
              <w:left w:val="single" w:sz="4" w:space="0" w:color="auto"/>
              <w:bottom w:val="single" w:sz="4" w:space="0" w:color="auto"/>
              <w:right w:val="single" w:sz="4" w:space="0" w:color="auto"/>
            </w:tcBorders>
            <w:hideMark/>
          </w:tcPr>
          <w:p w14:paraId="3191C6A4"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12</w:t>
            </w:r>
          </w:p>
        </w:tc>
        <w:tc>
          <w:tcPr>
            <w:tcW w:w="949" w:type="dxa"/>
            <w:tcBorders>
              <w:top w:val="single" w:sz="4" w:space="0" w:color="auto"/>
              <w:left w:val="single" w:sz="4" w:space="0" w:color="auto"/>
              <w:bottom w:val="single" w:sz="4" w:space="0" w:color="auto"/>
              <w:right w:val="single" w:sz="4" w:space="0" w:color="auto"/>
            </w:tcBorders>
            <w:hideMark/>
          </w:tcPr>
          <w:p w14:paraId="407E44A4"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13</w:t>
            </w:r>
          </w:p>
        </w:tc>
        <w:tc>
          <w:tcPr>
            <w:tcW w:w="1222" w:type="dxa"/>
            <w:tcBorders>
              <w:top w:val="single" w:sz="4" w:space="0" w:color="auto"/>
              <w:left w:val="single" w:sz="4" w:space="0" w:color="auto"/>
              <w:bottom w:val="single" w:sz="4" w:space="0" w:color="auto"/>
              <w:right w:val="single" w:sz="4" w:space="0" w:color="auto"/>
            </w:tcBorders>
            <w:hideMark/>
          </w:tcPr>
          <w:p w14:paraId="471C10DC" w14:textId="77777777" w:rsidR="00E53D71" w:rsidRPr="00EB5860" w:rsidRDefault="00E53D71" w:rsidP="00E53D71">
            <w:pPr>
              <w:spacing w:after="0" w:line="240" w:lineRule="auto"/>
              <w:jc w:val="center"/>
              <w:rPr>
                <w:sz w:val="20"/>
                <w:szCs w:val="20"/>
                <w:vertAlign w:val="superscript"/>
              </w:rPr>
            </w:pPr>
            <w:r w:rsidRPr="00EB5860">
              <w:rPr>
                <w:sz w:val="20"/>
                <w:szCs w:val="20"/>
                <w:vertAlign w:val="superscript"/>
              </w:rPr>
              <w:t>14</w:t>
            </w:r>
          </w:p>
        </w:tc>
      </w:tr>
      <w:tr w:rsidR="00E53D71" w:rsidRPr="00EB5860" w14:paraId="6A253DE0" w14:textId="77777777" w:rsidTr="00E53D71">
        <w:trPr>
          <w:trHeight w:val="208"/>
        </w:trPr>
        <w:tc>
          <w:tcPr>
            <w:tcW w:w="14346" w:type="dxa"/>
            <w:gridSpan w:val="14"/>
            <w:tcBorders>
              <w:top w:val="single" w:sz="4" w:space="0" w:color="auto"/>
              <w:left w:val="single" w:sz="4" w:space="0" w:color="auto"/>
              <w:bottom w:val="single" w:sz="4" w:space="0" w:color="auto"/>
              <w:right w:val="single" w:sz="4" w:space="0" w:color="auto"/>
            </w:tcBorders>
            <w:hideMark/>
          </w:tcPr>
          <w:p w14:paraId="42A25F0D" w14:textId="77777777" w:rsidR="00E53D71" w:rsidRPr="00EB5860" w:rsidRDefault="00E53D71" w:rsidP="00E53D71">
            <w:pPr>
              <w:spacing w:after="0" w:line="240" w:lineRule="auto"/>
              <w:rPr>
                <w:b/>
                <w:i/>
                <w:sz w:val="20"/>
                <w:szCs w:val="20"/>
              </w:rPr>
            </w:pPr>
            <w:r w:rsidRPr="00EB5860">
              <w:rPr>
                <w:b/>
                <w:i/>
                <w:sz w:val="20"/>
                <w:szCs w:val="20"/>
              </w:rPr>
              <w:t>Нефинансовые активы: основные средства, нематериальные активы, материальные запасы</w:t>
            </w:r>
          </w:p>
        </w:tc>
      </w:tr>
      <w:tr w:rsidR="00E53D71" w:rsidRPr="00EB5860" w14:paraId="102657EA"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31C3B782" w14:textId="77777777" w:rsidR="00E53D71" w:rsidRPr="00EB5860" w:rsidRDefault="00E53D71" w:rsidP="00E53D71">
            <w:pPr>
              <w:spacing w:after="0" w:line="240" w:lineRule="auto"/>
              <w:rPr>
                <w:b/>
                <w:i/>
                <w:sz w:val="20"/>
                <w:szCs w:val="20"/>
              </w:rPr>
            </w:pPr>
            <w:r w:rsidRPr="00EB5860">
              <w:rPr>
                <w:sz w:val="20"/>
                <w:szCs w:val="20"/>
              </w:rPr>
              <w:t>1</w:t>
            </w:r>
            <w:r>
              <w:rPr>
                <w:sz w:val="20"/>
                <w:szCs w:val="20"/>
              </w:rPr>
              <w:t>1.</w:t>
            </w:r>
          </w:p>
        </w:tc>
        <w:tc>
          <w:tcPr>
            <w:tcW w:w="1628" w:type="dxa"/>
            <w:tcBorders>
              <w:top w:val="single" w:sz="4" w:space="0" w:color="auto"/>
              <w:left w:val="single" w:sz="4" w:space="0" w:color="auto"/>
              <w:bottom w:val="single" w:sz="4" w:space="0" w:color="auto"/>
              <w:right w:val="single" w:sz="4" w:space="0" w:color="auto"/>
            </w:tcBorders>
            <w:hideMark/>
          </w:tcPr>
          <w:p w14:paraId="3C63B6BE" w14:textId="77777777" w:rsidR="00E53D71" w:rsidRPr="00EB5860" w:rsidRDefault="00E53D71" w:rsidP="00E53D71">
            <w:pPr>
              <w:spacing w:after="0" w:line="240" w:lineRule="auto"/>
              <w:ind w:firstLine="0"/>
              <w:rPr>
                <w:b/>
                <w:i/>
                <w:sz w:val="20"/>
                <w:szCs w:val="20"/>
              </w:rPr>
            </w:pPr>
            <w:r w:rsidRPr="00EB5860">
              <w:rPr>
                <w:sz w:val="20"/>
                <w:szCs w:val="20"/>
              </w:rPr>
              <w:t>Договор поставки</w:t>
            </w:r>
          </w:p>
        </w:tc>
        <w:tc>
          <w:tcPr>
            <w:tcW w:w="677" w:type="dxa"/>
            <w:tcBorders>
              <w:top w:val="single" w:sz="4" w:space="0" w:color="auto"/>
              <w:left w:val="single" w:sz="4" w:space="0" w:color="auto"/>
              <w:bottom w:val="single" w:sz="4" w:space="0" w:color="auto"/>
              <w:right w:val="single" w:sz="4" w:space="0" w:color="auto"/>
            </w:tcBorders>
            <w:hideMark/>
          </w:tcPr>
          <w:p w14:paraId="5866598F"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6986A82D"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6DEEAF65" w14:textId="77777777" w:rsidR="00E53D71" w:rsidRPr="009B40F8" w:rsidRDefault="00E53D71" w:rsidP="00E53D71">
            <w:pPr>
              <w:spacing w:after="0" w:line="240" w:lineRule="auto"/>
              <w:ind w:firstLine="176"/>
              <w:rPr>
                <w:b/>
                <w:i/>
                <w:sz w:val="20"/>
                <w:szCs w:val="20"/>
              </w:rPr>
            </w:pPr>
            <w:r w:rsidRPr="009B40F8">
              <w:rPr>
                <w:sz w:val="20"/>
                <w:szCs w:val="20"/>
              </w:rPr>
              <w:t>По мере заключения</w:t>
            </w:r>
          </w:p>
        </w:tc>
        <w:tc>
          <w:tcPr>
            <w:tcW w:w="1085" w:type="dxa"/>
            <w:tcBorders>
              <w:top w:val="single" w:sz="4" w:space="0" w:color="auto"/>
              <w:left w:val="single" w:sz="4" w:space="0" w:color="auto"/>
              <w:bottom w:val="single" w:sz="4" w:space="0" w:color="auto"/>
              <w:right w:val="single" w:sz="4" w:space="0" w:color="auto"/>
            </w:tcBorders>
            <w:hideMark/>
          </w:tcPr>
          <w:p w14:paraId="78CBA8DA" w14:textId="77777777" w:rsidR="00E53D71" w:rsidRPr="009B40F8" w:rsidRDefault="00E53D71" w:rsidP="00E53D71">
            <w:pPr>
              <w:spacing w:after="0" w:line="240" w:lineRule="auto"/>
              <w:ind w:firstLine="175"/>
              <w:rPr>
                <w:b/>
                <w:i/>
                <w:sz w:val="20"/>
                <w:szCs w:val="20"/>
              </w:rPr>
            </w:pPr>
            <w:r w:rsidRPr="009B40F8">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3819BA71" w14:textId="77777777" w:rsidR="00E53D71" w:rsidRPr="009B40F8" w:rsidRDefault="00E53D71" w:rsidP="00E53D71">
            <w:pPr>
              <w:spacing w:after="0" w:line="240" w:lineRule="auto"/>
              <w:ind w:firstLine="0"/>
              <w:rPr>
                <w:b/>
                <w:i/>
                <w:sz w:val="20"/>
                <w:szCs w:val="20"/>
              </w:rPr>
            </w:pPr>
            <w:r w:rsidRPr="009B40F8">
              <w:rPr>
                <w:sz w:val="20"/>
                <w:szCs w:val="20"/>
              </w:rPr>
              <w:t>По мере заключения</w:t>
            </w:r>
          </w:p>
        </w:tc>
        <w:tc>
          <w:tcPr>
            <w:tcW w:w="1085" w:type="dxa"/>
            <w:tcBorders>
              <w:top w:val="single" w:sz="4" w:space="0" w:color="auto"/>
              <w:left w:val="single" w:sz="4" w:space="0" w:color="auto"/>
              <w:bottom w:val="single" w:sz="4" w:space="0" w:color="auto"/>
              <w:right w:val="single" w:sz="4" w:space="0" w:color="auto"/>
            </w:tcBorders>
            <w:hideMark/>
          </w:tcPr>
          <w:p w14:paraId="4E1255A5" w14:textId="77777777" w:rsidR="00E53D71" w:rsidRPr="009B40F8" w:rsidRDefault="00E53D71" w:rsidP="00E53D71">
            <w:pPr>
              <w:spacing w:after="0" w:line="240" w:lineRule="auto"/>
              <w:ind w:firstLine="0"/>
              <w:rPr>
                <w:b/>
                <w:i/>
                <w:sz w:val="20"/>
                <w:szCs w:val="20"/>
              </w:rPr>
            </w:pPr>
            <w:r w:rsidRPr="009B40F8">
              <w:rPr>
                <w:sz w:val="20"/>
                <w:szCs w:val="20"/>
              </w:rPr>
              <w:t>Руководитель учреждения</w:t>
            </w:r>
            <w:r>
              <w:rPr>
                <w:sz w:val="20"/>
                <w:szCs w:val="20"/>
              </w:rPr>
              <w:t>/</w:t>
            </w:r>
            <w:r w:rsidRPr="00EB5860">
              <w:rPr>
                <w:sz w:val="20"/>
                <w:szCs w:val="20"/>
              </w:rPr>
              <w:t>/иное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306C778E" w14:textId="77777777" w:rsidR="00E53D71" w:rsidRPr="009B40F8" w:rsidRDefault="00E53D71" w:rsidP="00E53D71">
            <w:pPr>
              <w:spacing w:after="0" w:line="240" w:lineRule="auto"/>
              <w:ind w:firstLine="175"/>
              <w:jc w:val="center"/>
              <w:rPr>
                <w:b/>
                <w:i/>
                <w:sz w:val="20"/>
                <w:szCs w:val="20"/>
              </w:rPr>
            </w:pPr>
            <w:r w:rsidRPr="009B40F8">
              <w:rPr>
                <w:sz w:val="20"/>
                <w:szCs w:val="20"/>
              </w:rPr>
              <w:t>По мере заключения</w:t>
            </w:r>
          </w:p>
        </w:tc>
        <w:tc>
          <w:tcPr>
            <w:tcW w:w="1356" w:type="dxa"/>
            <w:tcBorders>
              <w:top w:val="single" w:sz="4" w:space="0" w:color="auto"/>
              <w:left w:val="single" w:sz="4" w:space="0" w:color="auto"/>
              <w:bottom w:val="single" w:sz="4" w:space="0" w:color="auto"/>
              <w:right w:val="single" w:sz="4" w:space="0" w:color="auto"/>
            </w:tcBorders>
            <w:hideMark/>
          </w:tcPr>
          <w:p w14:paraId="4C33498B" w14:textId="77777777" w:rsidR="00E53D71" w:rsidRPr="009B40F8" w:rsidRDefault="00E53D71" w:rsidP="00E53D71">
            <w:pPr>
              <w:spacing w:after="0" w:line="240" w:lineRule="auto"/>
              <w:ind w:firstLine="175"/>
              <w:jc w:val="center"/>
              <w:rPr>
                <w:b/>
                <w:i/>
                <w:sz w:val="20"/>
                <w:szCs w:val="20"/>
              </w:rPr>
            </w:pPr>
            <w:r w:rsidRPr="009B40F8">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669933DC" w14:textId="77777777" w:rsidR="00E53D71" w:rsidRPr="00EB5860" w:rsidRDefault="00E53D71" w:rsidP="00E53D71">
            <w:pPr>
              <w:spacing w:after="0" w:line="240" w:lineRule="auto"/>
              <w:ind w:firstLine="176"/>
              <w:jc w:val="center"/>
              <w:rPr>
                <w:b/>
                <w:i/>
                <w:sz w:val="20"/>
                <w:szCs w:val="20"/>
              </w:rPr>
            </w:pPr>
            <w:r w:rsidRPr="00EB5860">
              <w:rPr>
                <w:sz w:val="20"/>
                <w:szCs w:val="20"/>
              </w:rPr>
              <w:t>В течение трех рабочих дней после подписания сторонами</w:t>
            </w:r>
          </w:p>
        </w:tc>
        <w:tc>
          <w:tcPr>
            <w:tcW w:w="813" w:type="dxa"/>
            <w:tcBorders>
              <w:top w:val="single" w:sz="4" w:space="0" w:color="auto"/>
              <w:left w:val="single" w:sz="4" w:space="0" w:color="auto"/>
              <w:bottom w:val="single" w:sz="4" w:space="0" w:color="auto"/>
              <w:right w:val="single" w:sz="4" w:space="0" w:color="auto"/>
            </w:tcBorders>
            <w:hideMark/>
          </w:tcPr>
          <w:p w14:paraId="1E675B03" w14:textId="77777777" w:rsidR="00E53D71" w:rsidRPr="00EB5860" w:rsidRDefault="00E53D71" w:rsidP="00E53D71">
            <w:pPr>
              <w:spacing w:after="0" w:line="240" w:lineRule="auto"/>
              <w:ind w:firstLine="0"/>
              <w:rPr>
                <w:b/>
                <w:i/>
                <w:sz w:val="20"/>
                <w:szCs w:val="20"/>
              </w:rPr>
            </w:pPr>
            <w:r w:rsidRPr="00EB5860">
              <w:rPr>
                <w:sz w:val="20"/>
                <w:szCs w:val="20"/>
              </w:rPr>
              <w:t xml:space="preserve">Скан-копии по электронной </w:t>
            </w:r>
            <w:proofErr w:type="gramStart"/>
            <w:r w:rsidRPr="00EB5860">
              <w:rPr>
                <w:sz w:val="20"/>
                <w:szCs w:val="20"/>
              </w:rPr>
              <w:t>почте</w:t>
            </w:r>
            <w:r>
              <w:rPr>
                <w:sz w:val="20"/>
                <w:szCs w:val="20"/>
              </w:rPr>
              <w:t>/на</w:t>
            </w:r>
            <w:proofErr w:type="gramEnd"/>
            <w:r>
              <w:rPr>
                <w:sz w:val="20"/>
                <w:szCs w:val="20"/>
              </w:rPr>
              <w:t xml:space="preserve">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7E1B3EA1" w14:textId="77777777" w:rsidR="00E53D71" w:rsidRDefault="00E53D71" w:rsidP="00E53D71">
            <w:pPr>
              <w:spacing w:after="0" w:line="240" w:lineRule="auto"/>
              <w:ind w:firstLine="34"/>
              <w:jc w:val="center"/>
              <w:rPr>
                <w:sz w:val="20"/>
                <w:szCs w:val="20"/>
              </w:rPr>
            </w:pPr>
            <w:r>
              <w:rPr>
                <w:sz w:val="20"/>
                <w:szCs w:val="20"/>
              </w:rPr>
              <w:t>Ведущий бухгалтер</w:t>
            </w:r>
          </w:p>
          <w:p w14:paraId="763E9DB2" w14:textId="77777777" w:rsidR="00E53D71" w:rsidRPr="00EB5860" w:rsidRDefault="00E53D71" w:rsidP="00E53D71">
            <w:pPr>
              <w:spacing w:after="0" w:line="240" w:lineRule="auto"/>
              <w:ind w:firstLine="34"/>
              <w:jc w:val="center"/>
              <w:rPr>
                <w:b/>
                <w:i/>
                <w:sz w:val="20"/>
                <w:szCs w:val="20"/>
              </w:rPr>
            </w:pPr>
          </w:p>
        </w:tc>
        <w:tc>
          <w:tcPr>
            <w:tcW w:w="1222" w:type="dxa"/>
            <w:tcBorders>
              <w:top w:val="single" w:sz="4" w:space="0" w:color="auto"/>
              <w:left w:val="single" w:sz="4" w:space="0" w:color="auto"/>
              <w:bottom w:val="single" w:sz="4" w:space="0" w:color="auto"/>
              <w:right w:val="single" w:sz="4" w:space="0" w:color="auto"/>
            </w:tcBorders>
            <w:hideMark/>
          </w:tcPr>
          <w:p w14:paraId="5B34B591" w14:textId="77777777" w:rsidR="00E53D71" w:rsidRPr="00EB5860" w:rsidRDefault="00E53D71" w:rsidP="00E53D71">
            <w:pPr>
              <w:spacing w:after="0" w:line="240" w:lineRule="auto"/>
              <w:ind w:firstLine="176"/>
              <w:jc w:val="center"/>
              <w:rPr>
                <w:sz w:val="20"/>
                <w:szCs w:val="20"/>
              </w:rPr>
            </w:pPr>
            <w:r w:rsidRPr="009B40F8">
              <w:rPr>
                <w:sz w:val="20"/>
                <w:szCs w:val="20"/>
              </w:rPr>
              <w:t>Сотрудник, ответственный за представление первичной документации</w:t>
            </w:r>
          </w:p>
        </w:tc>
      </w:tr>
      <w:tr w:rsidR="00E53D71" w:rsidRPr="00EB5860" w14:paraId="57C28771"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2A07767D" w14:textId="77777777" w:rsidR="00E53D71" w:rsidRPr="00EB5860" w:rsidRDefault="00E53D71" w:rsidP="00E53D71">
            <w:pPr>
              <w:spacing w:after="0" w:line="240" w:lineRule="auto"/>
              <w:rPr>
                <w:b/>
                <w:i/>
                <w:sz w:val="20"/>
                <w:szCs w:val="20"/>
              </w:rPr>
            </w:pPr>
            <w:r w:rsidRPr="00EB5860">
              <w:rPr>
                <w:sz w:val="20"/>
                <w:szCs w:val="20"/>
              </w:rPr>
              <w:t>2</w:t>
            </w:r>
            <w:r>
              <w:rPr>
                <w:sz w:val="20"/>
                <w:szCs w:val="20"/>
              </w:rPr>
              <w:t>2.</w:t>
            </w:r>
          </w:p>
        </w:tc>
        <w:tc>
          <w:tcPr>
            <w:tcW w:w="1628" w:type="dxa"/>
            <w:tcBorders>
              <w:top w:val="single" w:sz="4" w:space="0" w:color="auto"/>
              <w:left w:val="single" w:sz="4" w:space="0" w:color="auto"/>
              <w:bottom w:val="single" w:sz="4" w:space="0" w:color="auto"/>
              <w:right w:val="single" w:sz="4" w:space="0" w:color="auto"/>
            </w:tcBorders>
            <w:hideMark/>
          </w:tcPr>
          <w:p w14:paraId="7B596203" w14:textId="77777777" w:rsidR="00E53D71" w:rsidRPr="00EB5860" w:rsidRDefault="00E53D71" w:rsidP="00E53D71">
            <w:pPr>
              <w:spacing w:after="0" w:line="240" w:lineRule="auto"/>
              <w:ind w:firstLine="0"/>
              <w:rPr>
                <w:b/>
                <w:i/>
                <w:sz w:val="20"/>
                <w:szCs w:val="20"/>
              </w:rPr>
            </w:pPr>
            <w:r w:rsidRPr="00EB5860">
              <w:rPr>
                <w:sz w:val="20"/>
                <w:szCs w:val="20"/>
              </w:rPr>
              <w:t>Товарная накладная (ф. ТОРГ-12)</w:t>
            </w:r>
          </w:p>
        </w:tc>
        <w:tc>
          <w:tcPr>
            <w:tcW w:w="677" w:type="dxa"/>
            <w:tcBorders>
              <w:top w:val="single" w:sz="4" w:space="0" w:color="auto"/>
              <w:left w:val="single" w:sz="4" w:space="0" w:color="auto"/>
              <w:bottom w:val="single" w:sz="4" w:space="0" w:color="auto"/>
              <w:right w:val="single" w:sz="4" w:space="0" w:color="auto"/>
            </w:tcBorders>
            <w:hideMark/>
          </w:tcPr>
          <w:p w14:paraId="2F120DAB"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62A32745" w14:textId="77777777" w:rsidR="00E53D71" w:rsidRPr="00EB5860" w:rsidRDefault="00E53D71" w:rsidP="00E53D71">
            <w:pPr>
              <w:spacing w:after="0" w:line="240" w:lineRule="auto"/>
              <w:ind w:firstLine="0"/>
              <w:rPr>
                <w:b/>
                <w:i/>
                <w:sz w:val="20"/>
                <w:szCs w:val="20"/>
              </w:rPr>
            </w:pPr>
            <w:r w:rsidRPr="00EB5860">
              <w:rPr>
                <w:sz w:val="20"/>
                <w:szCs w:val="20"/>
              </w:rPr>
              <w:t xml:space="preserve">Сотрудник, ответственный за представление </w:t>
            </w:r>
            <w:r w:rsidRPr="00EB5860">
              <w:rPr>
                <w:sz w:val="20"/>
                <w:szCs w:val="20"/>
              </w:rPr>
              <w:lastRenderedPageBreak/>
              <w:t>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28266D37" w14:textId="77777777" w:rsidR="00E53D71" w:rsidRPr="00EB5860" w:rsidRDefault="00E53D71" w:rsidP="00E53D71">
            <w:pPr>
              <w:spacing w:after="0" w:line="240" w:lineRule="auto"/>
              <w:ind w:firstLine="0"/>
              <w:rPr>
                <w:b/>
                <w:i/>
                <w:sz w:val="20"/>
                <w:szCs w:val="20"/>
              </w:rPr>
            </w:pPr>
            <w:r w:rsidRPr="00EB5860">
              <w:rPr>
                <w:sz w:val="20"/>
                <w:szCs w:val="20"/>
              </w:rPr>
              <w:lastRenderedPageBreak/>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6538A714" w14:textId="77777777" w:rsidR="00E53D71" w:rsidRPr="00EB5860" w:rsidRDefault="00E53D71" w:rsidP="00E53D71">
            <w:pPr>
              <w:spacing w:after="0" w:line="240" w:lineRule="auto"/>
              <w:ind w:firstLine="0"/>
              <w:rPr>
                <w:b/>
                <w:i/>
                <w:sz w:val="20"/>
                <w:szCs w:val="20"/>
              </w:rPr>
            </w:pPr>
            <w:r w:rsidRPr="00EB5860">
              <w:rPr>
                <w:sz w:val="20"/>
                <w:szCs w:val="20"/>
              </w:rPr>
              <w:t xml:space="preserve">Сотрудник, ответственный за представление </w:t>
            </w:r>
            <w:r w:rsidRPr="00EB5860">
              <w:rPr>
                <w:sz w:val="20"/>
                <w:szCs w:val="20"/>
              </w:rPr>
              <w:lastRenderedPageBreak/>
              <w:t>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496E8AC6" w14:textId="77777777" w:rsidR="00E53D71" w:rsidRPr="00EB5860" w:rsidRDefault="00E53D71" w:rsidP="00E53D71">
            <w:pPr>
              <w:spacing w:after="0" w:line="240" w:lineRule="auto"/>
              <w:ind w:firstLine="0"/>
              <w:rPr>
                <w:b/>
                <w:i/>
                <w:sz w:val="20"/>
                <w:szCs w:val="20"/>
              </w:rPr>
            </w:pPr>
            <w:r w:rsidRPr="00EB5860">
              <w:rPr>
                <w:sz w:val="20"/>
                <w:szCs w:val="20"/>
              </w:rPr>
              <w:lastRenderedPageBreak/>
              <w:t>В течение трех рабочих дней после совершен</w:t>
            </w:r>
            <w:r w:rsidRPr="00EB5860">
              <w:rPr>
                <w:sz w:val="20"/>
                <w:szCs w:val="20"/>
              </w:rPr>
              <w:lastRenderedPageBreak/>
              <w:t>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30CEA5F9" w14:textId="77777777" w:rsidR="00E53D71" w:rsidRPr="00EB5860" w:rsidRDefault="00E53D71" w:rsidP="00E53D71">
            <w:pPr>
              <w:spacing w:after="0" w:line="240" w:lineRule="auto"/>
              <w:ind w:firstLine="0"/>
              <w:rPr>
                <w:b/>
                <w:i/>
                <w:sz w:val="20"/>
                <w:szCs w:val="20"/>
              </w:rPr>
            </w:pPr>
            <w:r w:rsidRPr="00EB5860">
              <w:rPr>
                <w:sz w:val="20"/>
                <w:szCs w:val="20"/>
              </w:rPr>
              <w:lastRenderedPageBreak/>
              <w:t>Руководитель учреждения лицо</w:t>
            </w:r>
            <w:r>
              <w:rPr>
                <w:sz w:val="20"/>
                <w:szCs w:val="20"/>
              </w:rPr>
              <w:t>/</w:t>
            </w:r>
            <w:r w:rsidRPr="00EB5860">
              <w:rPr>
                <w:sz w:val="20"/>
                <w:szCs w:val="20"/>
              </w:rPr>
              <w:t xml:space="preserve">/иное </w:t>
            </w:r>
            <w:r w:rsidRPr="00EB5860">
              <w:rPr>
                <w:sz w:val="20"/>
                <w:szCs w:val="20"/>
              </w:rPr>
              <w:lastRenderedPageBreak/>
              <w:t>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02C20559" w14:textId="77777777" w:rsidR="00E53D71" w:rsidRPr="00EB5860" w:rsidRDefault="00E53D71" w:rsidP="00E53D71">
            <w:pPr>
              <w:spacing w:after="0" w:line="240" w:lineRule="auto"/>
              <w:ind w:firstLine="0"/>
              <w:rPr>
                <w:b/>
                <w:i/>
                <w:sz w:val="20"/>
                <w:szCs w:val="20"/>
              </w:rPr>
            </w:pPr>
            <w:r w:rsidRPr="00EB5860">
              <w:rPr>
                <w:sz w:val="20"/>
                <w:szCs w:val="20"/>
              </w:rPr>
              <w:lastRenderedPageBreak/>
              <w:t>В течение трех рабочих дней после предоставления</w:t>
            </w:r>
          </w:p>
        </w:tc>
        <w:tc>
          <w:tcPr>
            <w:tcW w:w="1356" w:type="dxa"/>
            <w:tcBorders>
              <w:top w:val="single" w:sz="4" w:space="0" w:color="auto"/>
              <w:left w:val="single" w:sz="4" w:space="0" w:color="auto"/>
              <w:bottom w:val="single" w:sz="4" w:space="0" w:color="auto"/>
              <w:right w:val="single" w:sz="4" w:space="0" w:color="auto"/>
            </w:tcBorders>
            <w:hideMark/>
          </w:tcPr>
          <w:p w14:paraId="6853CA2C" w14:textId="77777777" w:rsidR="00E53D71" w:rsidRPr="00EB5860" w:rsidRDefault="00E53D71" w:rsidP="00E53D71">
            <w:pPr>
              <w:spacing w:after="0" w:line="240" w:lineRule="auto"/>
              <w:ind w:firstLine="0"/>
              <w:rPr>
                <w:b/>
                <w:i/>
                <w:sz w:val="20"/>
                <w:szCs w:val="20"/>
              </w:rPr>
            </w:pPr>
            <w:r w:rsidRPr="00EB5860">
              <w:rPr>
                <w:sz w:val="20"/>
                <w:szCs w:val="20"/>
              </w:rPr>
              <w:t xml:space="preserve">Сотрудник, ответственный за представление первичной </w:t>
            </w:r>
            <w:r w:rsidRPr="00EB5860">
              <w:rPr>
                <w:sz w:val="20"/>
                <w:szCs w:val="20"/>
              </w:rPr>
              <w:lastRenderedPageBreak/>
              <w:t>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717FE595"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Не позднее 3 числа месяца, </w:t>
            </w:r>
            <w:r w:rsidRPr="00EB5860">
              <w:rPr>
                <w:sz w:val="20"/>
                <w:szCs w:val="20"/>
              </w:rPr>
              <w:lastRenderedPageBreak/>
              <w:t>следующего 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52976FAD" w14:textId="77777777" w:rsidR="00E53D71" w:rsidRPr="00EB5860" w:rsidRDefault="00E53D71" w:rsidP="00E53D71">
            <w:pPr>
              <w:spacing w:after="0" w:line="240" w:lineRule="auto"/>
              <w:ind w:firstLine="0"/>
              <w:rPr>
                <w:b/>
                <w:i/>
                <w:sz w:val="20"/>
                <w:szCs w:val="20"/>
              </w:rPr>
            </w:pPr>
            <w:r w:rsidRPr="00EB5860">
              <w:rPr>
                <w:sz w:val="20"/>
                <w:szCs w:val="20"/>
              </w:rPr>
              <w:lastRenderedPageBreak/>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16A42514" w14:textId="77777777" w:rsidR="00E53D71" w:rsidRPr="00EB5860" w:rsidRDefault="00E53D71" w:rsidP="00E53D71">
            <w:pPr>
              <w:spacing w:after="0" w:line="240" w:lineRule="auto"/>
              <w:ind w:firstLine="0"/>
              <w:rPr>
                <w:b/>
                <w:i/>
                <w:sz w:val="20"/>
                <w:szCs w:val="20"/>
              </w:rPr>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hideMark/>
          </w:tcPr>
          <w:p w14:paraId="322F32F4" w14:textId="77777777" w:rsidR="00E53D71" w:rsidRPr="00EB5860" w:rsidRDefault="00E53D71" w:rsidP="00E53D71">
            <w:pPr>
              <w:spacing w:after="0" w:line="240" w:lineRule="auto"/>
              <w:ind w:firstLine="0"/>
              <w:rPr>
                <w:sz w:val="20"/>
                <w:szCs w:val="20"/>
              </w:rPr>
            </w:pPr>
            <w:r w:rsidRPr="009B40F8">
              <w:rPr>
                <w:sz w:val="20"/>
                <w:szCs w:val="20"/>
              </w:rPr>
              <w:t xml:space="preserve">Сотрудник, ответственный за представление первичной </w:t>
            </w:r>
            <w:r w:rsidRPr="009B40F8">
              <w:rPr>
                <w:sz w:val="20"/>
                <w:szCs w:val="20"/>
              </w:rPr>
              <w:lastRenderedPageBreak/>
              <w:t>документации</w:t>
            </w:r>
          </w:p>
        </w:tc>
      </w:tr>
      <w:tr w:rsidR="00E53D71" w:rsidRPr="00EB5860" w14:paraId="0929BD51"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5CD2DADB" w14:textId="77777777" w:rsidR="00E53D71" w:rsidRPr="00EB5860" w:rsidRDefault="00E53D71" w:rsidP="00E53D71">
            <w:pPr>
              <w:spacing w:after="0" w:line="240" w:lineRule="auto"/>
              <w:rPr>
                <w:b/>
                <w:i/>
                <w:sz w:val="20"/>
                <w:szCs w:val="20"/>
              </w:rPr>
            </w:pPr>
            <w:r w:rsidRPr="00EB5860">
              <w:rPr>
                <w:sz w:val="20"/>
                <w:szCs w:val="20"/>
              </w:rPr>
              <w:lastRenderedPageBreak/>
              <w:t>3</w:t>
            </w:r>
            <w:r>
              <w:rPr>
                <w:sz w:val="20"/>
                <w:szCs w:val="20"/>
              </w:rPr>
              <w:t>3.</w:t>
            </w:r>
          </w:p>
        </w:tc>
        <w:tc>
          <w:tcPr>
            <w:tcW w:w="1628" w:type="dxa"/>
            <w:tcBorders>
              <w:top w:val="single" w:sz="4" w:space="0" w:color="auto"/>
              <w:left w:val="single" w:sz="4" w:space="0" w:color="auto"/>
              <w:bottom w:val="single" w:sz="4" w:space="0" w:color="auto"/>
              <w:right w:val="single" w:sz="4" w:space="0" w:color="auto"/>
            </w:tcBorders>
            <w:hideMark/>
          </w:tcPr>
          <w:p w14:paraId="2022F77A" w14:textId="77777777" w:rsidR="00E53D71" w:rsidRPr="00EB5860" w:rsidRDefault="00E53D71" w:rsidP="00E53D71">
            <w:pPr>
              <w:spacing w:after="0" w:line="240" w:lineRule="auto"/>
              <w:ind w:firstLine="0"/>
              <w:rPr>
                <w:b/>
                <w:i/>
                <w:sz w:val="20"/>
                <w:szCs w:val="20"/>
              </w:rPr>
            </w:pPr>
            <w:r w:rsidRPr="00EB5860">
              <w:rPr>
                <w:sz w:val="20"/>
                <w:szCs w:val="20"/>
              </w:rPr>
              <w:t>Накладная на внутреннее перемещение объектов нефинансовых активов (ф. 0504102)</w:t>
            </w:r>
          </w:p>
        </w:tc>
        <w:tc>
          <w:tcPr>
            <w:tcW w:w="677" w:type="dxa"/>
            <w:tcBorders>
              <w:top w:val="single" w:sz="4" w:space="0" w:color="auto"/>
              <w:left w:val="single" w:sz="4" w:space="0" w:color="auto"/>
              <w:bottom w:val="single" w:sz="4" w:space="0" w:color="auto"/>
              <w:right w:val="single" w:sz="4" w:space="0" w:color="auto"/>
            </w:tcBorders>
            <w:hideMark/>
          </w:tcPr>
          <w:p w14:paraId="787CB6B8"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637AA1E9"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72A2453A"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5646BD40"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72D731C3"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449D0D29"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221" w:type="dxa"/>
            <w:tcBorders>
              <w:top w:val="single" w:sz="4" w:space="0" w:color="auto"/>
              <w:left w:val="single" w:sz="4" w:space="0" w:color="auto"/>
              <w:bottom w:val="single" w:sz="4" w:space="0" w:color="auto"/>
              <w:right w:val="single" w:sz="4" w:space="0" w:color="auto"/>
            </w:tcBorders>
            <w:hideMark/>
          </w:tcPr>
          <w:p w14:paraId="580EB988"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1356" w:type="dxa"/>
            <w:tcBorders>
              <w:top w:val="single" w:sz="4" w:space="0" w:color="auto"/>
              <w:left w:val="single" w:sz="4" w:space="0" w:color="auto"/>
              <w:bottom w:val="single" w:sz="4" w:space="0" w:color="auto"/>
              <w:right w:val="single" w:sz="4" w:space="0" w:color="auto"/>
            </w:tcBorders>
            <w:hideMark/>
          </w:tcPr>
          <w:p w14:paraId="47F075DD"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6EE688DB" w14:textId="77777777" w:rsidR="00E53D71" w:rsidRPr="00EB5860" w:rsidRDefault="00E53D71" w:rsidP="00E53D71">
            <w:pPr>
              <w:spacing w:after="0" w:line="240" w:lineRule="auto"/>
              <w:ind w:firstLine="0"/>
              <w:rPr>
                <w:b/>
                <w:i/>
                <w:sz w:val="20"/>
                <w:szCs w:val="20"/>
              </w:rPr>
            </w:pPr>
            <w:r w:rsidRPr="00EB5860">
              <w:rPr>
                <w:sz w:val="20"/>
                <w:szCs w:val="20"/>
              </w:rPr>
              <w:t>Не позднее 10 числа 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1D1D3724"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04D9240B" w14:textId="77777777" w:rsidR="00E53D71" w:rsidRDefault="00E53D71" w:rsidP="00E53D71">
            <w:pPr>
              <w:ind w:firstLine="0"/>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hideMark/>
          </w:tcPr>
          <w:p w14:paraId="194863CF" w14:textId="77777777" w:rsidR="00E53D71" w:rsidRDefault="00E53D71" w:rsidP="00E53D71">
            <w:pPr>
              <w:ind w:firstLine="0"/>
            </w:pPr>
            <w:r w:rsidRPr="009B40F8">
              <w:rPr>
                <w:sz w:val="20"/>
                <w:szCs w:val="20"/>
              </w:rPr>
              <w:t>Сотрудник, ответственный за представление первичной документации</w:t>
            </w:r>
          </w:p>
        </w:tc>
      </w:tr>
      <w:tr w:rsidR="00E53D71" w:rsidRPr="00EB5860" w14:paraId="45B02020"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215079FC" w14:textId="77777777" w:rsidR="00E53D71" w:rsidRPr="00EB5860" w:rsidRDefault="00E53D71" w:rsidP="00E53D71">
            <w:pPr>
              <w:spacing w:after="0" w:line="240" w:lineRule="auto"/>
              <w:rPr>
                <w:b/>
                <w:i/>
                <w:sz w:val="20"/>
                <w:szCs w:val="20"/>
              </w:rPr>
            </w:pPr>
            <w:r w:rsidRPr="00EB5860">
              <w:rPr>
                <w:sz w:val="20"/>
                <w:szCs w:val="20"/>
              </w:rPr>
              <w:t>4</w:t>
            </w:r>
            <w:r>
              <w:rPr>
                <w:sz w:val="20"/>
                <w:szCs w:val="20"/>
              </w:rPr>
              <w:t>4.</w:t>
            </w:r>
          </w:p>
        </w:tc>
        <w:tc>
          <w:tcPr>
            <w:tcW w:w="1628" w:type="dxa"/>
            <w:tcBorders>
              <w:top w:val="single" w:sz="4" w:space="0" w:color="auto"/>
              <w:left w:val="single" w:sz="4" w:space="0" w:color="auto"/>
              <w:bottom w:val="single" w:sz="4" w:space="0" w:color="auto"/>
              <w:right w:val="single" w:sz="4" w:space="0" w:color="auto"/>
            </w:tcBorders>
            <w:hideMark/>
          </w:tcPr>
          <w:p w14:paraId="27647CCF" w14:textId="77777777" w:rsidR="00E53D71" w:rsidRPr="00EB5860" w:rsidRDefault="00E53D71" w:rsidP="00E53D71">
            <w:pPr>
              <w:spacing w:after="0" w:line="240" w:lineRule="auto"/>
              <w:ind w:firstLine="0"/>
              <w:rPr>
                <w:b/>
                <w:i/>
                <w:sz w:val="20"/>
                <w:szCs w:val="20"/>
              </w:rPr>
            </w:pPr>
            <w:r w:rsidRPr="00EB5860">
              <w:rPr>
                <w:sz w:val="20"/>
                <w:szCs w:val="20"/>
              </w:rPr>
              <w:t>Инвентарная карточка учета нефинансовых активов (ф. 0504031)</w:t>
            </w:r>
          </w:p>
        </w:tc>
        <w:tc>
          <w:tcPr>
            <w:tcW w:w="677" w:type="dxa"/>
            <w:tcBorders>
              <w:top w:val="single" w:sz="4" w:space="0" w:color="auto"/>
              <w:left w:val="single" w:sz="4" w:space="0" w:color="auto"/>
              <w:bottom w:val="single" w:sz="4" w:space="0" w:color="auto"/>
              <w:right w:val="single" w:sz="4" w:space="0" w:color="auto"/>
            </w:tcBorders>
            <w:hideMark/>
          </w:tcPr>
          <w:p w14:paraId="5514D6E2"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1B847319"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43403523"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11435C41"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6036E99A"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35AC976E"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221" w:type="dxa"/>
            <w:tcBorders>
              <w:top w:val="single" w:sz="4" w:space="0" w:color="auto"/>
              <w:left w:val="single" w:sz="4" w:space="0" w:color="auto"/>
              <w:bottom w:val="single" w:sz="4" w:space="0" w:color="auto"/>
              <w:right w:val="single" w:sz="4" w:space="0" w:color="auto"/>
            </w:tcBorders>
            <w:hideMark/>
          </w:tcPr>
          <w:p w14:paraId="393A32AD"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1356" w:type="dxa"/>
            <w:tcBorders>
              <w:top w:val="single" w:sz="4" w:space="0" w:color="auto"/>
              <w:left w:val="single" w:sz="4" w:space="0" w:color="auto"/>
              <w:bottom w:val="single" w:sz="4" w:space="0" w:color="auto"/>
              <w:right w:val="single" w:sz="4" w:space="0" w:color="auto"/>
            </w:tcBorders>
            <w:hideMark/>
          </w:tcPr>
          <w:p w14:paraId="08B6D6EA"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695F8E18" w14:textId="77777777" w:rsidR="00E53D71" w:rsidRPr="00EB5860" w:rsidRDefault="00E53D71" w:rsidP="00E53D71">
            <w:pPr>
              <w:spacing w:after="0" w:line="240" w:lineRule="auto"/>
              <w:ind w:firstLine="0"/>
              <w:rPr>
                <w:b/>
                <w:i/>
                <w:sz w:val="20"/>
                <w:szCs w:val="20"/>
              </w:rPr>
            </w:pPr>
            <w:r w:rsidRPr="00EB5860">
              <w:rPr>
                <w:sz w:val="20"/>
                <w:szCs w:val="20"/>
              </w:rPr>
              <w:t>Не позднее 10 числа 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11DB2CAD"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204DA94A" w14:textId="77777777" w:rsidR="00E53D71" w:rsidRDefault="00E53D71" w:rsidP="00E53D71">
            <w:pPr>
              <w:ind w:firstLine="0"/>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hideMark/>
          </w:tcPr>
          <w:p w14:paraId="5E643773" w14:textId="77777777" w:rsidR="00E53D71" w:rsidRDefault="00E53D71" w:rsidP="00E53D71">
            <w:pPr>
              <w:ind w:firstLine="0"/>
            </w:pPr>
            <w:r w:rsidRPr="009B40F8">
              <w:rPr>
                <w:sz w:val="20"/>
                <w:szCs w:val="20"/>
              </w:rPr>
              <w:t>Сотрудник, ответственный за представление первичной документации</w:t>
            </w:r>
          </w:p>
        </w:tc>
      </w:tr>
      <w:tr w:rsidR="00E53D71" w:rsidRPr="00EB5860" w14:paraId="19B7630B"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10CD544E" w14:textId="77777777" w:rsidR="00E53D71" w:rsidRPr="00EB5860" w:rsidRDefault="00E53D71" w:rsidP="00E53D71">
            <w:pPr>
              <w:spacing w:after="0" w:line="240" w:lineRule="auto"/>
              <w:rPr>
                <w:sz w:val="20"/>
                <w:szCs w:val="20"/>
              </w:rPr>
            </w:pPr>
            <w:r>
              <w:rPr>
                <w:sz w:val="20"/>
                <w:szCs w:val="20"/>
              </w:rPr>
              <w:t>55.</w:t>
            </w:r>
          </w:p>
        </w:tc>
        <w:tc>
          <w:tcPr>
            <w:tcW w:w="1628" w:type="dxa"/>
            <w:tcBorders>
              <w:top w:val="single" w:sz="4" w:space="0" w:color="auto"/>
              <w:left w:val="single" w:sz="4" w:space="0" w:color="auto"/>
              <w:bottom w:val="single" w:sz="4" w:space="0" w:color="auto"/>
              <w:right w:val="single" w:sz="4" w:space="0" w:color="auto"/>
            </w:tcBorders>
          </w:tcPr>
          <w:p w14:paraId="3027DE4C" w14:textId="77777777" w:rsidR="00E53D71" w:rsidRPr="00EB5860" w:rsidRDefault="00E53D71" w:rsidP="00E53D71">
            <w:pPr>
              <w:spacing w:after="0" w:line="240" w:lineRule="auto"/>
              <w:ind w:firstLine="0"/>
              <w:rPr>
                <w:sz w:val="20"/>
                <w:szCs w:val="20"/>
              </w:rPr>
            </w:pPr>
            <w:r>
              <w:rPr>
                <w:sz w:val="20"/>
                <w:szCs w:val="20"/>
              </w:rPr>
              <w:t>Акт на списание объекта основных средств (кроме автотранспортных средств)</w:t>
            </w:r>
          </w:p>
        </w:tc>
        <w:tc>
          <w:tcPr>
            <w:tcW w:w="677" w:type="dxa"/>
            <w:tcBorders>
              <w:top w:val="single" w:sz="4" w:space="0" w:color="auto"/>
              <w:left w:val="single" w:sz="4" w:space="0" w:color="auto"/>
              <w:bottom w:val="single" w:sz="4" w:space="0" w:color="auto"/>
              <w:right w:val="single" w:sz="4" w:space="0" w:color="auto"/>
            </w:tcBorders>
          </w:tcPr>
          <w:p w14:paraId="0487D8AA" w14:textId="77777777" w:rsidR="00E53D71" w:rsidRPr="00EB5860" w:rsidRDefault="00E53D71" w:rsidP="00E53D71">
            <w:pPr>
              <w:spacing w:after="0" w:line="240" w:lineRule="auto"/>
              <w:rPr>
                <w:sz w:val="20"/>
                <w:szCs w:val="20"/>
              </w:rPr>
            </w:pPr>
            <w:r>
              <w:rPr>
                <w:sz w:val="20"/>
                <w:szCs w:val="20"/>
              </w:rPr>
              <w:t>1</w:t>
            </w:r>
          </w:p>
        </w:tc>
        <w:tc>
          <w:tcPr>
            <w:tcW w:w="1085" w:type="dxa"/>
            <w:tcBorders>
              <w:top w:val="single" w:sz="4" w:space="0" w:color="auto"/>
              <w:left w:val="single" w:sz="4" w:space="0" w:color="auto"/>
              <w:bottom w:val="single" w:sz="4" w:space="0" w:color="auto"/>
              <w:right w:val="single" w:sz="4" w:space="0" w:color="auto"/>
            </w:tcBorders>
          </w:tcPr>
          <w:p w14:paraId="6A8F9712"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tcPr>
          <w:p w14:paraId="21A378EA"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176267A7"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tcPr>
          <w:p w14:paraId="352F1F73"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6BD657F1"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 лицо</w:t>
            </w:r>
            <w:r>
              <w:rPr>
                <w:sz w:val="20"/>
                <w:szCs w:val="20"/>
              </w:rPr>
              <w:t>/постоянно действующая комиссия</w:t>
            </w:r>
          </w:p>
        </w:tc>
        <w:tc>
          <w:tcPr>
            <w:tcW w:w="1221" w:type="dxa"/>
            <w:tcBorders>
              <w:top w:val="single" w:sz="4" w:space="0" w:color="auto"/>
              <w:left w:val="single" w:sz="4" w:space="0" w:color="auto"/>
              <w:bottom w:val="single" w:sz="4" w:space="0" w:color="auto"/>
              <w:right w:val="single" w:sz="4" w:space="0" w:color="auto"/>
            </w:tcBorders>
          </w:tcPr>
          <w:p w14:paraId="18F8983D"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r>
              <w:rPr>
                <w:sz w:val="20"/>
                <w:szCs w:val="20"/>
              </w:rPr>
              <w:t xml:space="preserve"> (списания)</w:t>
            </w:r>
          </w:p>
        </w:tc>
        <w:tc>
          <w:tcPr>
            <w:tcW w:w="1356" w:type="dxa"/>
            <w:tcBorders>
              <w:top w:val="single" w:sz="4" w:space="0" w:color="auto"/>
              <w:left w:val="single" w:sz="4" w:space="0" w:color="auto"/>
              <w:bottom w:val="single" w:sz="4" w:space="0" w:color="auto"/>
              <w:right w:val="single" w:sz="4" w:space="0" w:color="auto"/>
            </w:tcBorders>
          </w:tcPr>
          <w:p w14:paraId="13F50DFE"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tcPr>
          <w:p w14:paraId="3B2674BC" w14:textId="77777777" w:rsidR="00E53D71" w:rsidRPr="00EB5860" w:rsidRDefault="00E53D71" w:rsidP="00E53D71">
            <w:pPr>
              <w:spacing w:after="0" w:line="240" w:lineRule="auto"/>
              <w:ind w:firstLine="0"/>
              <w:rPr>
                <w:b/>
                <w:i/>
                <w:sz w:val="20"/>
                <w:szCs w:val="20"/>
              </w:rPr>
            </w:pPr>
            <w:r>
              <w:rPr>
                <w:sz w:val="20"/>
                <w:szCs w:val="20"/>
              </w:rPr>
              <w:t xml:space="preserve">Не позднее 10 числа </w:t>
            </w:r>
            <w:proofErr w:type="spellStart"/>
            <w:proofErr w:type="gramStart"/>
            <w:r>
              <w:rPr>
                <w:sz w:val="20"/>
                <w:szCs w:val="20"/>
              </w:rPr>
              <w:t>месяца,</w:t>
            </w:r>
            <w:r w:rsidRPr="00EB5860">
              <w:rPr>
                <w:sz w:val="20"/>
                <w:szCs w:val="20"/>
              </w:rPr>
              <w:t>следующего</w:t>
            </w:r>
            <w:proofErr w:type="spellEnd"/>
            <w:proofErr w:type="gramEnd"/>
            <w:r w:rsidRPr="00EB5860">
              <w:rPr>
                <w:sz w:val="20"/>
                <w:szCs w:val="20"/>
              </w:rPr>
              <w:t xml:space="preserve"> за отчетным</w:t>
            </w:r>
          </w:p>
        </w:tc>
        <w:tc>
          <w:tcPr>
            <w:tcW w:w="813" w:type="dxa"/>
            <w:tcBorders>
              <w:top w:val="single" w:sz="4" w:space="0" w:color="auto"/>
              <w:left w:val="single" w:sz="4" w:space="0" w:color="auto"/>
              <w:bottom w:val="single" w:sz="4" w:space="0" w:color="auto"/>
              <w:right w:val="single" w:sz="4" w:space="0" w:color="auto"/>
            </w:tcBorders>
          </w:tcPr>
          <w:p w14:paraId="4D591142"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tcPr>
          <w:p w14:paraId="6CF7FD52" w14:textId="77777777" w:rsidR="00E53D71" w:rsidRDefault="00E53D71" w:rsidP="00E53D71">
            <w:pPr>
              <w:ind w:firstLine="0"/>
            </w:pPr>
            <w:r w:rsidRPr="00291C01">
              <w:rPr>
                <w:sz w:val="20"/>
                <w:szCs w:val="20"/>
              </w:rPr>
              <w:t>Ведущи</w:t>
            </w:r>
            <w:r>
              <w:rPr>
                <w:sz w:val="20"/>
                <w:szCs w:val="20"/>
              </w:rPr>
              <w:t>й бухгалтер</w:t>
            </w:r>
          </w:p>
        </w:tc>
        <w:tc>
          <w:tcPr>
            <w:tcW w:w="1222" w:type="dxa"/>
            <w:tcBorders>
              <w:top w:val="single" w:sz="4" w:space="0" w:color="auto"/>
              <w:left w:val="single" w:sz="4" w:space="0" w:color="auto"/>
              <w:bottom w:val="single" w:sz="4" w:space="0" w:color="auto"/>
              <w:right w:val="single" w:sz="4" w:space="0" w:color="auto"/>
            </w:tcBorders>
          </w:tcPr>
          <w:p w14:paraId="00BE25A9" w14:textId="77777777" w:rsidR="00E53D71" w:rsidRDefault="00E53D71" w:rsidP="00E53D71">
            <w:pPr>
              <w:ind w:firstLine="0"/>
            </w:pPr>
            <w:r w:rsidRPr="009B40F8">
              <w:rPr>
                <w:sz w:val="20"/>
                <w:szCs w:val="20"/>
              </w:rPr>
              <w:t>Сотрудник, ответственный за представление первичной документации</w:t>
            </w:r>
          </w:p>
        </w:tc>
      </w:tr>
      <w:tr w:rsidR="00E53D71" w:rsidRPr="00EB5860" w14:paraId="2D53CE4B"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2B5F5BA4" w14:textId="77777777" w:rsidR="00E53D71" w:rsidRDefault="00E53D71" w:rsidP="00E53D71">
            <w:pPr>
              <w:spacing w:after="0" w:line="240" w:lineRule="auto"/>
              <w:rPr>
                <w:sz w:val="20"/>
                <w:szCs w:val="20"/>
              </w:rPr>
            </w:pPr>
            <w:r>
              <w:rPr>
                <w:sz w:val="20"/>
                <w:szCs w:val="20"/>
              </w:rPr>
              <w:t>66.</w:t>
            </w:r>
          </w:p>
        </w:tc>
        <w:tc>
          <w:tcPr>
            <w:tcW w:w="1628" w:type="dxa"/>
            <w:tcBorders>
              <w:top w:val="single" w:sz="4" w:space="0" w:color="auto"/>
              <w:left w:val="single" w:sz="4" w:space="0" w:color="auto"/>
              <w:bottom w:val="single" w:sz="4" w:space="0" w:color="auto"/>
              <w:right w:val="single" w:sz="4" w:space="0" w:color="auto"/>
            </w:tcBorders>
          </w:tcPr>
          <w:p w14:paraId="044B5BDD" w14:textId="77777777" w:rsidR="00E53D71" w:rsidRDefault="00E53D71" w:rsidP="00E53D71">
            <w:pPr>
              <w:spacing w:after="0" w:line="240" w:lineRule="auto"/>
              <w:ind w:firstLine="0"/>
              <w:rPr>
                <w:sz w:val="20"/>
                <w:szCs w:val="20"/>
              </w:rPr>
            </w:pPr>
            <w:r>
              <w:rPr>
                <w:sz w:val="20"/>
                <w:szCs w:val="20"/>
              </w:rPr>
              <w:t xml:space="preserve">Акт на списание исключенной из </w:t>
            </w:r>
            <w:r>
              <w:rPr>
                <w:sz w:val="20"/>
                <w:szCs w:val="20"/>
              </w:rPr>
              <w:lastRenderedPageBreak/>
              <w:t>библиотеки литературы</w:t>
            </w:r>
          </w:p>
        </w:tc>
        <w:tc>
          <w:tcPr>
            <w:tcW w:w="677" w:type="dxa"/>
            <w:tcBorders>
              <w:top w:val="single" w:sz="4" w:space="0" w:color="auto"/>
              <w:left w:val="single" w:sz="4" w:space="0" w:color="auto"/>
              <w:bottom w:val="single" w:sz="4" w:space="0" w:color="auto"/>
              <w:right w:val="single" w:sz="4" w:space="0" w:color="auto"/>
            </w:tcBorders>
          </w:tcPr>
          <w:p w14:paraId="5A0FEEBC" w14:textId="77777777" w:rsidR="00E53D71" w:rsidRDefault="00E53D71" w:rsidP="00E53D71">
            <w:pPr>
              <w:spacing w:after="0" w:line="240" w:lineRule="auto"/>
              <w:rPr>
                <w:sz w:val="20"/>
                <w:szCs w:val="20"/>
              </w:rPr>
            </w:pPr>
            <w:r>
              <w:rPr>
                <w:sz w:val="20"/>
                <w:szCs w:val="20"/>
              </w:rPr>
              <w:lastRenderedPageBreak/>
              <w:t>1</w:t>
            </w:r>
          </w:p>
        </w:tc>
        <w:tc>
          <w:tcPr>
            <w:tcW w:w="1085" w:type="dxa"/>
            <w:tcBorders>
              <w:top w:val="single" w:sz="4" w:space="0" w:color="auto"/>
              <w:left w:val="single" w:sz="4" w:space="0" w:color="auto"/>
              <w:bottom w:val="single" w:sz="4" w:space="0" w:color="auto"/>
              <w:right w:val="single" w:sz="4" w:space="0" w:color="auto"/>
            </w:tcBorders>
          </w:tcPr>
          <w:p w14:paraId="30468265" w14:textId="77777777" w:rsidR="00E53D71" w:rsidRPr="00EB5860" w:rsidRDefault="00E53D71" w:rsidP="00E53D71">
            <w:pPr>
              <w:spacing w:after="0" w:line="240" w:lineRule="auto"/>
              <w:ind w:firstLine="0"/>
              <w:rPr>
                <w:b/>
                <w:i/>
                <w:sz w:val="20"/>
                <w:szCs w:val="20"/>
              </w:rPr>
            </w:pPr>
            <w:r w:rsidRPr="00EB5860">
              <w:rPr>
                <w:sz w:val="20"/>
                <w:szCs w:val="20"/>
              </w:rPr>
              <w:t xml:space="preserve">Сотрудник, </w:t>
            </w:r>
            <w:r w:rsidRPr="00EB5860">
              <w:rPr>
                <w:sz w:val="20"/>
                <w:szCs w:val="20"/>
              </w:rPr>
              <w:lastRenderedPageBreak/>
              <w:t>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tcPr>
          <w:p w14:paraId="1C0521A1"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По мере </w:t>
            </w:r>
            <w:r w:rsidRPr="00EB5860">
              <w:rPr>
                <w:sz w:val="20"/>
                <w:szCs w:val="20"/>
              </w:rPr>
              <w:lastRenderedPageBreak/>
              <w:t>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0BE7D52A"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Сотрудник, </w:t>
            </w:r>
            <w:r w:rsidRPr="00EB5860">
              <w:rPr>
                <w:sz w:val="20"/>
                <w:szCs w:val="20"/>
              </w:rPr>
              <w:lastRenderedPageBreak/>
              <w:t>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tcPr>
          <w:p w14:paraId="57E95E29" w14:textId="77777777" w:rsidR="00E53D71" w:rsidRPr="00EB5860" w:rsidRDefault="00E53D71" w:rsidP="00E53D71">
            <w:pPr>
              <w:spacing w:after="0" w:line="240" w:lineRule="auto"/>
              <w:ind w:firstLine="0"/>
              <w:rPr>
                <w:b/>
                <w:i/>
                <w:sz w:val="20"/>
                <w:szCs w:val="20"/>
              </w:rPr>
            </w:pPr>
            <w:r w:rsidRPr="00EB5860">
              <w:rPr>
                <w:sz w:val="20"/>
                <w:szCs w:val="20"/>
              </w:rPr>
              <w:lastRenderedPageBreak/>
              <w:t>По мере совершен</w:t>
            </w:r>
            <w:r w:rsidRPr="00EB5860">
              <w:rPr>
                <w:sz w:val="20"/>
                <w:szCs w:val="20"/>
              </w:rPr>
              <w:lastRenderedPageBreak/>
              <w:t>ия операции</w:t>
            </w:r>
          </w:p>
        </w:tc>
        <w:tc>
          <w:tcPr>
            <w:tcW w:w="1085" w:type="dxa"/>
            <w:tcBorders>
              <w:top w:val="single" w:sz="4" w:space="0" w:color="auto"/>
              <w:left w:val="single" w:sz="4" w:space="0" w:color="auto"/>
              <w:bottom w:val="single" w:sz="4" w:space="0" w:color="auto"/>
              <w:right w:val="single" w:sz="4" w:space="0" w:color="auto"/>
            </w:tcBorders>
          </w:tcPr>
          <w:p w14:paraId="2ECE23B0"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Руководитель </w:t>
            </w:r>
            <w:r w:rsidRPr="00EB5860">
              <w:rPr>
                <w:sz w:val="20"/>
                <w:szCs w:val="20"/>
              </w:rPr>
              <w:lastRenderedPageBreak/>
              <w:t>учреждения лицо</w:t>
            </w:r>
            <w:r>
              <w:rPr>
                <w:sz w:val="20"/>
                <w:szCs w:val="20"/>
              </w:rPr>
              <w:t>/постоянно действующая комиссия</w:t>
            </w:r>
          </w:p>
        </w:tc>
        <w:tc>
          <w:tcPr>
            <w:tcW w:w="1221" w:type="dxa"/>
            <w:tcBorders>
              <w:top w:val="single" w:sz="4" w:space="0" w:color="auto"/>
              <w:left w:val="single" w:sz="4" w:space="0" w:color="auto"/>
              <w:bottom w:val="single" w:sz="4" w:space="0" w:color="auto"/>
              <w:right w:val="single" w:sz="4" w:space="0" w:color="auto"/>
            </w:tcBorders>
          </w:tcPr>
          <w:p w14:paraId="353BD3C8" w14:textId="77777777" w:rsidR="00E53D71" w:rsidRPr="00EB5860" w:rsidRDefault="00E53D71" w:rsidP="00E53D71">
            <w:pPr>
              <w:spacing w:after="0" w:line="240" w:lineRule="auto"/>
              <w:ind w:firstLine="0"/>
              <w:rPr>
                <w:b/>
                <w:i/>
                <w:sz w:val="20"/>
                <w:szCs w:val="20"/>
              </w:rPr>
            </w:pPr>
            <w:r w:rsidRPr="00EB5860">
              <w:rPr>
                <w:sz w:val="20"/>
                <w:szCs w:val="20"/>
              </w:rPr>
              <w:lastRenderedPageBreak/>
              <w:t>В день создания</w:t>
            </w:r>
            <w:r>
              <w:rPr>
                <w:sz w:val="20"/>
                <w:szCs w:val="20"/>
              </w:rPr>
              <w:t xml:space="preserve"> </w:t>
            </w:r>
            <w:r>
              <w:rPr>
                <w:sz w:val="20"/>
                <w:szCs w:val="20"/>
              </w:rPr>
              <w:lastRenderedPageBreak/>
              <w:t>(списания)</w:t>
            </w:r>
          </w:p>
        </w:tc>
        <w:tc>
          <w:tcPr>
            <w:tcW w:w="1356" w:type="dxa"/>
            <w:tcBorders>
              <w:top w:val="single" w:sz="4" w:space="0" w:color="auto"/>
              <w:left w:val="single" w:sz="4" w:space="0" w:color="auto"/>
              <w:bottom w:val="single" w:sz="4" w:space="0" w:color="auto"/>
              <w:right w:val="single" w:sz="4" w:space="0" w:color="auto"/>
            </w:tcBorders>
          </w:tcPr>
          <w:p w14:paraId="53386603" w14:textId="77777777" w:rsidR="00E53D71" w:rsidRPr="00EB5860" w:rsidRDefault="00E53D71" w:rsidP="00E53D71">
            <w:pPr>
              <w:spacing w:after="0" w:line="240" w:lineRule="auto"/>
              <w:ind w:firstLine="0"/>
              <w:rPr>
                <w:b/>
                <w:i/>
                <w:sz w:val="20"/>
                <w:szCs w:val="20"/>
              </w:rPr>
            </w:pPr>
            <w:r w:rsidRPr="00EB5860">
              <w:rPr>
                <w:sz w:val="20"/>
                <w:szCs w:val="20"/>
              </w:rPr>
              <w:lastRenderedPageBreak/>
              <w:t>Сотрудник, ответственн</w:t>
            </w:r>
            <w:r w:rsidRPr="00EB5860">
              <w:rPr>
                <w:sz w:val="20"/>
                <w:szCs w:val="20"/>
              </w:rPr>
              <w:lastRenderedPageBreak/>
              <w:t>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tcPr>
          <w:p w14:paraId="35AE706F" w14:textId="77777777" w:rsidR="00E53D71" w:rsidRPr="00EB5860" w:rsidRDefault="00E53D71" w:rsidP="00E53D71">
            <w:pPr>
              <w:spacing w:after="0" w:line="240" w:lineRule="auto"/>
              <w:ind w:firstLine="0"/>
              <w:rPr>
                <w:b/>
                <w:i/>
                <w:sz w:val="20"/>
                <w:szCs w:val="20"/>
              </w:rPr>
            </w:pPr>
            <w:r w:rsidRPr="00EB5860">
              <w:rPr>
                <w:sz w:val="20"/>
                <w:szCs w:val="20"/>
              </w:rPr>
              <w:lastRenderedPageBreak/>
              <w:t>Не поздне</w:t>
            </w:r>
            <w:r w:rsidRPr="00EB5860">
              <w:rPr>
                <w:sz w:val="20"/>
                <w:szCs w:val="20"/>
              </w:rPr>
              <w:lastRenderedPageBreak/>
              <w:t>е 10 числа 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tcPr>
          <w:p w14:paraId="001C2905" w14:textId="77777777" w:rsidR="00E53D71" w:rsidRPr="00EB5860" w:rsidRDefault="00E53D71" w:rsidP="00E53D71">
            <w:pPr>
              <w:spacing w:after="0" w:line="240" w:lineRule="auto"/>
              <w:ind w:firstLine="0"/>
              <w:rPr>
                <w:b/>
                <w:i/>
                <w:sz w:val="20"/>
                <w:szCs w:val="20"/>
              </w:rPr>
            </w:pPr>
            <w:r w:rsidRPr="00EB5860">
              <w:rPr>
                <w:sz w:val="20"/>
                <w:szCs w:val="20"/>
              </w:rPr>
              <w:lastRenderedPageBreak/>
              <w:t>На бумаж</w:t>
            </w:r>
            <w:r w:rsidRPr="00EB5860">
              <w:rPr>
                <w:sz w:val="20"/>
                <w:szCs w:val="20"/>
              </w:rPr>
              <w:lastRenderedPageBreak/>
              <w:t>ном носителе</w:t>
            </w:r>
          </w:p>
        </w:tc>
        <w:tc>
          <w:tcPr>
            <w:tcW w:w="949" w:type="dxa"/>
            <w:tcBorders>
              <w:top w:val="single" w:sz="4" w:space="0" w:color="auto"/>
              <w:left w:val="single" w:sz="4" w:space="0" w:color="auto"/>
              <w:bottom w:val="single" w:sz="4" w:space="0" w:color="auto"/>
              <w:right w:val="single" w:sz="4" w:space="0" w:color="auto"/>
            </w:tcBorders>
          </w:tcPr>
          <w:p w14:paraId="535E5E5C" w14:textId="77777777" w:rsidR="00E53D71" w:rsidRDefault="00E53D71" w:rsidP="00E53D71">
            <w:pPr>
              <w:ind w:firstLine="0"/>
            </w:pPr>
            <w:r w:rsidRPr="00291C01">
              <w:rPr>
                <w:sz w:val="20"/>
                <w:szCs w:val="20"/>
              </w:rPr>
              <w:lastRenderedPageBreak/>
              <w:t xml:space="preserve">ведущий </w:t>
            </w:r>
            <w:r>
              <w:rPr>
                <w:sz w:val="20"/>
                <w:szCs w:val="20"/>
              </w:rPr>
              <w:lastRenderedPageBreak/>
              <w:t>бухгалтер</w:t>
            </w:r>
          </w:p>
        </w:tc>
        <w:tc>
          <w:tcPr>
            <w:tcW w:w="1222" w:type="dxa"/>
            <w:tcBorders>
              <w:top w:val="single" w:sz="4" w:space="0" w:color="auto"/>
              <w:left w:val="single" w:sz="4" w:space="0" w:color="auto"/>
              <w:bottom w:val="single" w:sz="4" w:space="0" w:color="auto"/>
              <w:right w:val="single" w:sz="4" w:space="0" w:color="auto"/>
            </w:tcBorders>
          </w:tcPr>
          <w:p w14:paraId="6656DC71" w14:textId="77777777" w:rsidR="00E53D71" w:rsidRDefault="00E53D71" w:rsidP="00E53D71">
            <w:pPr>
              <w:ind w:firstLine="0"/>
            </w:pPr>
            <w:r w:rsidRPr="009B40F8">
              <w:rPr>
                <w:sz w:val="20"/>
                <w:szCs w:val="20"/>
              </w:rPr>
              <w:lastRenderedPageBreak/>
              <w:t>Сотрудник, ответствен</w:t>
            </w:r>
            <w:r w:rsidRPr="009B40F8">
              <w:rPr>
                <w:sz w:val="20"/>
                <w:szCs w:val="20"/>
              </w:rPr>
              <w:lastRenderedPageBreak/>
              <w:t>ный за представление первичной документации</w:t>
            </w:r>
          </w:p>
        </w:tc>
      </w:tr>
      <w:tr w:rsidR="00E53D71" w:rsidRPr="00EB5860" w14:paraId="36090011"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031DD4AA" w14:textId="77777777" w:rsidR="00E53D71" w:rsidRDefault="00E53D71" w:rsidP="00E53D71">
            <w:pPr>
              <w:spacing w:after="0" w:line="240" w:lineRule="auto"/>
              <w:rPr>
                <w:sz w:val="20"/>
                <w:szCs w:val="20"/>
              </w:rPr>
            </w:pPr>
            <w:r>
              <w:rPr>
                <w:sz w:val="20"/>
                <w:szCs w:val="20"/>
              </w:rPr>
              <w:lastRenderedPageBreak/>
              <w:t>77.</w:t>
            </w:r>
          </w:p>
        </w:tc>
        <w:tc>
          <w:tcPr>
            <w:tcW w:w="1628" w:type="dxa"/>
            <w:tcBorders>
              <w:top w:val="single" w:sz="4" w:space="0" w:color="auto"/>
              <w:left w:val="single" w:sz="4" w:space="0" w:color="auto"/>
              <w:bottom w:val="single" w:sz="4" w:space="0" w:color="auto"/>
              <w:right w:val="single" w:sz="4" w:space="0" w:color="auto"/>
            </w:tcBorders>
          </w:tcPr>
          <w:p w14:paraId="2A7420D3" w14:textId="77777777" w:rsidR="00E53D71" w:rsidRDefault="00E53D71" w:rsidP="00E53D71">
            <w:pPr>
              <w:spacing w:after="0" w:line="240" w:lineRule="auto"/>
              <w:ind w:firstLine="0"/>
              <w:rPr>
                <w:sz w:val="20"/>
                <w:szCs w:val="20"/>
              </w:rPr>
            </w:pPr>
            <w:r>
              <w:rPr>
                <w:sz w:val="20"/>
                <w:szCs w:val="20"/>
              </w:rPr>
              <w:t xml:space="preserve">Акт о списании автотранспортных средств </w:t>
            </w:r>
          </w:p>
        </w:tc>
        <w:tc>
          <w:tcPr>
            <w:tcW w:w="677" w:type="dxa"/>
            <w:tcBorders>
              <w:top w:val="single" w:sz="4" w:space="0" w:color="auto"/>
              <w:left w:val="single" w:sz="4" w:space="0" w:color="auto"/>
              <w:bottom w:val="single" w:sz="4" w:space="0" w:color="auto"/>
              <w:right w:val="single" w:sz="4" w:space="0" w:color="auto"/>
            </w:tcBorders>
          </w:tcPr>
          <w:p w14:paraId="441C18CB" w14:textId="77777777" w:rsidR="00E53D71" w:rsidRDefault="00E53D71" w:rsidP="00E53D71">
            <w:pPr>
              <w:spacing w:after="0" w:line="240" w:lineRule="auto"/>
              <w:rPr>
                <w:sz w:val="20"/>
                <w:szCs w:val="20"/>
              </w:rPr>
            </w:pPr>
            <w:r>
              <w:rPr>
                <w:sz w:val="20"/>
                <w:szCs w:val="20"/>
              </w:rPr>
              <w:t>2</w:t>
            </w:r>
          </w:p>
        </w:tc>
        <w:tc>
          <w:tcPr>
            <w:tcW w:w="1085" w:type="dxa"/>
            <w:tcBorders>
              <w:top w:val="single" w:sz="4" w:space="0" w:color="auto"/>
              <w:left w:val="single" w:sz="4" w:space="0" w:color="auto"/>
              <w:bottom w:val="single" w:sz="4" w:space="0" w:color="auto"/>
              <w:right w:val="single" w:sz="4" w:space="0" w:color="auto"/>
            </w:tcBorders>
          </w:tcPr>
          <w:p w14:paraId="04F001EF"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tcPr>
          <w:p w14:paraId="0686EDAB"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0158634F"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tcPr>
          <w:p w14:paraId="36E68B4B"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457A7B90"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 лицо</w:t>
            </w:r>
            <w:r>
              <w:rPr>
                <w:sz w:val="20"/>
                <w:szCs w:val="20"/>
              </w:rPr>
              <w:t>/постоянно действующая комиссия</w:t>
            </w:r>
          </w:p>
        </w:tc>
        <w:tc>
          <w:tcPr>
            <w:tcW w:w="1221" w:type="dxa"/>
            <w:tcBorders>
              <w:top w:val="single" w:sz="4" w:space="0" w:color="auto"/>
              <w:left w:val="single" w:sz="4" w:space="0" w:color="auto"/>
              <w:bottom w:val="single" w:sz="4" w:space="0" w:color="auto"/>
              <w:right w:val="single" w:sz="4" w:space="0" w:color="auto"/>
            </w:tcBorders>
          </w:tcPr>
          <w:p w14:paraId="06E314EA"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r>
              <w:rPr>
                <w:sz w:val="20"/>
                <w:szCs w:val="20"/>
              </w:rPr>
              <w:t>(списания)</w:t>
            </w:r>
          </w:p>
        </w:tc>
        <w:tc>
          <w:tcPr>
            <w:tcW w:w="1356" w:type="dxa"/>
            <w:tcBorders>
              <w:top w:val="single" w:sz="4" w:space="0" w:color="auto"/>
              <w:left w:val="single" w:sz="4" w:space="0" w:color="auto"/>
              <w:bottom w:val="single" w:sz="4" w:space="0" w:color="auto"/>
              <w:right w:val="single" w:sz="4" w:space="0" w:color="auto"/>
            </w:tcBorders>
          </w:tcPr>
          <w:p w14:paraId="50A60111"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tcPr>
          <w:p w14:paraId="0B83BB87" w14:textId="77777777" w:rsidR="00E53D71" w:rsidRPr="00EB5860" w:rsidRDefault="00E53D71" w:rsidP="00E53D71">
            <w:pPr>
              <w:spacing w:after="0" w:line="240" w:lineRule="auto"/>
              <w:ind w:firstLine="0"/>
              <w:rPr>
                <w:b/>
                <w:i/>
                <w:sz w:val="20"/>
                <w:szCs w:val="20"/>
              </w:rPr>
            </w:pPr>
            <w:r w:rsidRPr="00EB5860">
              <w:rPr>
                <w:sz w:val="20"/>
                <w:szCs w:val="20"/>
              </w:rPr>
              <w:t>Не позднее 10 числа 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tcPr>
          <w:p w14:paraId="57BDCF0E"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tcPr>
          <w:p w14:paraId="27BD41F3" w14:textId="77777777" w:rsidR="00E53D71" w:rsidRDefault="00E53D71" w:rsidP="00E53D71">
            <w:pPr>
              <w:ind w:firstLine="0"/>
            </w:pPr>
            <w:r w:rsidRPr="00291C01">
              <w:rPr>
                <w:sz w:val="20"/>
                <w:szCs w:val="20"/>
              </w:rPr>
              <w:t xml:space="preserve">ведущий </w:t>
            </w:r>
            <w:r>
              <w:rPr>
                <w:sz w:val="20"/>
                <w:szCs w:val="20"/>
              </w:rPr>
              <w:t>бухгалтер</w:t>
            </w:r>
          </w:p>
        </w:tc>
        <w:tc>
          <w:tcPr>
            <w:tcW w:w="1222" w:type="dxa"/>
            <w:tcBorders>
              <w:top w:val="single" w:sz="4" w:space="0" w:color="auto"/>
              <w:left w:val="single" w:sz="4" w:space="0" w:color="auto"/>
              <w:bottom w:val="single" w:sz="4" w:space="0" w:color="auto"/>
              <w:right w:val="single" w:sz="4" w:space="0" w:color="auto"/>
            </w:tcBorders>
          </w:tcPr>
          <w:p w14:paraId="2297D667" w14:textId="77777777" w:rsidR="00E53D71" w:rsidRDefault="00E53D71" w:rsidP="00E53D71">
            <w:pPr>
              <w:ind w:firstLine="0"/>
            </w:pPr>
            <w:r w:rsidRPr="009B40F8">
              <w:rPr>
                <w:sz w:val="20"/>
                <w:szCs w:val="20"/>
              </w:rPr>
              <w:t>Сотрудник, ответственный за представление первичной документации</w:t>
            </w:r>
          </w:p>
        </w:tc>
      </w:tr>
      <w:tr w:rsidR="00E53D71" w:rsidRPr="00EB5860" w14:paraId="59D396AA"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12544D11" w14:textId="77777777" w:rsidR="00E53D71" w:rsidRDefault="00E53D71" w:rsidP="00E53D71">
            <w:pPr>
              <w:spacing w:after="0" w:line="240" w:lineRule="auto"/>
              <w:rPr>
                <w:sz w:val="20"/>
                <w:szCs w:val="20"/>
              </w:rPr>
            </w:pPr>
            <w:r>
              <w:rPr>
                <w:sz w:val="20"/>
                <w:szCs w:val="20"/>
              </w:rPr>
              <w:t>88.</w:t>
            </w:r>
          </w:p>
        </w:tc>
        <w:tc>
          <w:tcPr>
            <w:tcW w:w="1628" w:type="dxa"/>
            <w:tcBorders>
              <w:top w:val="single" w:sz="4" w:space="0" w:color="auto"/>
              <w:left w:val="single" w:sz="4" w:space="0" w:color="auto"/>
              <w:bottom w:val="single" w:sz="4" w:space="0" w:color="auto"/>
              <w:right w:val="single" w:sz="4" w:space="0" w:color="auto"/>
            </w:tcBorders>
          </w:tcPr>
          <w:p w14:paraId="471D4431" w14:textId="77777777" w:rsidR="00E53D71" w:rsidRDefault="00E53D71" w:rsidP="00E53D71">
            <w:pPr>
              <w:spacing w:after="0" w:line="240" w:lineRule="auto"/>
              <w:ind w:firstLine="0"/>
              <w:rPr>
                <w:sz w:val="20"/>
                <w:szCs w:val="20"/>
              </w:rPr>
            </w:pPr>
            <w:r>
              <w:rPr>
                <w:sz w:val="20"/>
                <w:szCs w:val="20"/>
              </w:rPr>
              <w:t>Акт о приеме-передаче объектов нефинансовых активов</w:t>
            </w:r>
          </w:p>
        </w:tc>
        <w:tc>
          <w:tcPr>
            <w:tcW w:w="677" w:type="dxa"/>
            <w:tcBorders>
              <w:top w:val="single" w:sz="4" w:space="0" w:color="auto"/>
              <w:left w:val="single" w:sz="4" w:space="0" w:color="auto"/>
              <w:bottom w:val="single" w:sz="4" w:space="0" w:color="auto"/>
              <w:right w:val="single" w:sz="4" w:space="0" w:color="auto"/>
            </w:tcBorders>
          </w:tcPr>
          <w:p w14:paraId="48CDDC6C" w14:textId="77777777" w:rsidR="00E53D71" w:rsidRDefault="00E53D71" w:rsidP="00E53D71">
            <w:pPr>
              <w:spacing w:after="0" w:line="240" w:lineRule="auto"/>
              <w:rPr>
                <w:sz w:val="20"/>
                <w:szCs w:val="20"/>
              </w:rPr>
            </w:pPr>
            <w:r>
              <w:rPr>
                <w:sz w:val="20"/>
                <w:szCs w:val="20"/>
              </w:rPr>
              <w:t>1</w:t>
            </w:r>
          </w:p>
        </w:tc>
        <w:tc>
          <w:tcPr>
            <w:tcW w:w="1085" w:type="dxa"/>
            <w:tcBorders>
              <w:top w:val="single" w:sz="4" w:space="0" w:color="auto"/>
              <w:left w:val="single" w:sz="4" w:space="0" w:color="auto"/>
              <w:bottom w:val="single" w:sz="4" w:space="0" w:color="auto"/>
              <w:right w:val="single" w:sz="4" w:space="0" w:color="auto"/>
            </w:tcBorders>
          </w:tcPr>
          <w:p w14:paraId="1C8E0629"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tcPr>
          <w:p w14:paraId="0F8F0E17"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7E1C4EDC"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tcPr>
          <w:p w14:paraId="1F0A4B34" w14:textId="77777777" w:rsidR="00E53D71" w:rsidRPr="00EB5860"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68F3D857"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221" w:type="dxa"/>
            <w:tcBorders>
              <w:top w:val="single" w:sz="4" w:space="0" w:color="auto"/>
              <w:left w:val="single" w:sz="4" w:space="0" w:color="auto"/>
              <w:bottom w:val="single" w:sz="4" w:space="0" w:color="auto"/>
              <w:right w:val="single" w:sz="4" w:space="0" w:color="auto"/>
            </w:tcBorders>
          </w:tcPr>
          <w:p w14:paraId="6DBF6243"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r>
              <w:rPr>
                <w:sz w:val="20"/>
                <w:szCs w:val="20"/>
              </w:rPr>
              <w:t>(</w:t>
            </w:r>
            <w:proofErr w:type="spellStart"/>
            <w:r>
              <w:rPr>
                <w:sz w:val="20"/>
                <w:szCs w:val="20"/>
              </w:rPr>
              <w:t>прриема</w:t>
            </w:r>
            <w:proofErr w:type="spellEnd"/>
            <w:r>
              <w:rPr>
                <w:sz w:val="20"/>
                <w:szCs w:val="20"/>
              </w:rPr>
              <w:t>-передачи)</w:t>
            </w:r>
          </w:p>
        </w:tc>
        <w:tc>
          <w:tcPr>
            <w:tcW w:w="1356" w:type="dxa"/>
            <w:tcBorders>
              <w:top w:val="single" w:sz="4" w:space="0" w:color="auto"/>
              <w:left w:val="single" w:sz="4" w:space="0" w:color="auto"/>
              <w:bottom w:val="single" w:sz="4" w:space="0" w:color="auto"/>
              <w:right w:val="single" w:sz="4" w:space="0" w:color="auto"/>
            </w:tcBorders>
          </w:tcPr>
          <w:p w14:paraId="62298A51"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tcPr>
          <w:p w14:paraId="6EAC2781" w14:textId="77777777" w:rsidR="00E53D71" w:rsidRDefault="00E53D71" w:rsidP="00E53D71">
            <w:pPr>
              <w:spacing w:after="0" w:line="240" w:lineRule="auto"/>
              <w:ind w:firstLine="0"/>
              <w:rPr>
                <w:sz w:val="20"/>
                <w:szCs w:val="20"/>
              </w:rPr>
            </w:pPr>
            <w:r w:rsidRPr="00EB5860">
              <w:rPr>
                <w:sz w:val="20"/>
                <w:szCs w:val="20"/>
              </w:rPr>
              <w:t>Не позднее 10 числа месяца, следующего за отчетным</w:t>
            </w:r>
          </w:p>
          <w:p w14:paraId="5D747726" w14:textId="77777777" w:rsidR="00E53D71" w:rsidRPr="00EB5860" w:rsidRDefault="00E53D71" w:rsidP="00E53D71">
            <w:pPr>
              <w:spacing w:after="0" w:line="240" w:lineRule="auto"/>
              <w:ind w:firstLine="0"/>
              <w:rPr>
                <w:b/>
                <w:i/>
                <w:sz w:val="20"/>
                <w:szCs w:val="20"/>
              </w:rPr>
            </w:pPr>
          </w:p>
        </w:tc>
        <w:tc>
          <w:tcPr>
            <w:tcW w:w="813" w:type="dxa"/>
            <w:tcBorders>
              <w:top w:val="single" w:sz="4" w:space="0" w:color="auto"/>
              <w:left w:val="single" w:sz="4" w:space="0" w:color="auto"/>
              <w:bottom w:val="single" w:sz="4" w:space="0" w:color="auto"/>
              <w:right w:val="single" w:sz="4" w:space="0" w:color="auto"/>
            </w:tcBorders>
          </w:tcPr>
          <w:p w14:paraId="580BCD3C"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tcPr>
          <w:p w14:paraId="57CD6E3B" w14:textId="77777777" w:rsidR="00E53D71" w:rsidRDefault="00E53D71" w:rsidP="00E53D71">
            <w:pPr>
              <w:ind w:firstLine="0"/>
            </w:pPr>
            <w:r w:rsidRPr="006A5DBF">
              <w:rPr>
                <w:sz w:val="20"/>
                <w:szCs w:val="20"/>
              </w:rPr>
              <w:t xml:space="preserve">ведущий </w:t>
            </w:r>
            <w:r>
              <w:rPr>
                <w:sz w:val="20"/>
                <w:szCs w:val="20"/>
              </w:rPr>
              <w:t>бухгалтер</w:t>
            </w:r>
          </w:p>
        </w:tc>
        <w:tc>
          <w:tcPr>
            <w:tcW w:w="1222" w:type="dxa"/>
            <w:tcBorders>
              <w:top w:val="single" w:sz="4" w:space="0" w:color="auto"/>
              <w:left w:val="single" w:sz="4" w:space="0" w:color="auto"/>
              <w:bottom w:val="single" w:sz="4" w:space="0" w:color="auto"/>
              <w:right w:val="single" w:sz="4" w:space="0" w:color="auto"/>
            </w:tcBorders>
          </w:tcPr>
          <w:p w14:paraId="7F0ABBCD" w14:textId="77777777" w:rsidR="00E53D71" w:rsidRDefault="00E53D71" w:rsidP="00E53D71">
            <w:pPr>
              <w:ind w:firstLine="0"/>
            </w:pPr>
            <w:r w:rsidRPr="009B40F8">
              <w:rPr>
                <w:sz w:val="20"/>
                <w:szCs w:val="20"/>
              </w:rPr>
              <w:t>Сотрудник, ответственный за представление первичной документации</w:t>
            </w:r>
          </w:p>
        </w:tc>
      </w:tr>
      <w:tr w:rsidR="00E53D71" w:rsidRPr="00EB5860" w14:paraId="5FA80E04"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2547E6E1" w14:textId="77777777" w:rsidR="00E53D71" w:rsidRDefault="00E53D71" w:rsidP="00E53D71">
            <w:pPr>
              <w:spacing w:after="0" w:line="240" w:lineRule="auto"/>
              <w:rPr>
                <w:sz w:val="20"/>
                <w:szCs w:val="20"/>
              </w:rPr>
            </w:pPr>
            <w:r>
              <w:rPr>
                <w:sz w:val="20"/>
                <w:szCs w:val="20"/>
              </w:rPr>
              <w:t>99.</w:t>
            </w:r>
          </w:p>
        </w:tc>
        <w:tc>
          <w:tcPr>
            <w:tcW w:w="1628" w:type="dxa"/>
            <w:tcBorders>
              <w:top w:val="single" w:sz="4" w:space="0" w:color="auto"/>
              <w:left w:val="single" w:sz="4" w:space="0" w:color="auto"/>
              <w:bottom w:val="single" w:sz="4" w:space="0" w:color="auto"/>
              <w:right w:val="single" w:sz="4" w:space="0" w:color="auto"/>
            </w:tcBorders>
          </w:tcPr>
          <w:p w14:paraId="52710786" w14:textId="77777777" w:rsidR="00E53D71" w:rsidRDefault="00E53D71" w:rsidP="00E53D71">
            <w:pPr>
              <w:spacing w:after="0" w:line="240" w:lineRule="auto"/>
              <w:ind w:firstLine="0"/>
              <w:rPr>
                <w:sz w:val="20"/>
                <w:szCs w:val="20"/>
              </w:rPr>
            </w:pPr>
            <w:r>
              <w:rPr>
                <w:sz w:val="20"/>
                <w:szCs w:val="20"/>
              </w:rPr>
              <w:t>Акт о списании материальных запасов</w:t>
            </w:r>
          </w:p>
        </w:tc>
        <w:tc>
          <w:tcPr>
            <w:tcW w:w="677" w:type="dxa"/>
            <w:tcBorders>
              <w:top w:val="single" w:sz="4" w:space="0" w:color="auto"/>
              <w:left w:val="single" w:sz="4" w:space="0" w:color="auto"/>
              <w:bottom w:val="single" w:sz="4" w:space="0" w:color="auto"/>
              <w:right w:val="single" w:sz="4" w:space="0" w:color="auto"/>
            </w:tcBorders>
          </w:tcPr>
          <w:p w14:paraId="553A8BF3" w14:textId="77777777" w:rsidR="00E53D71" w:rsidRDefault="00E53D71" w:rsidP="00E53D71">
            <w:pPr>
              <w:spacing w:after="0" w:line="240" w:lineRule="auto"/>
              <w:rPr>
                <w:sz w:val="20"/>
                <w:szCs w:val="20"/>
              </w:rPr>
            </w:pPr>
            <w:r>
              <w:rPr>
                <w:sz w:val="20"/>
                <w:szCs w:val="20"/>
              </w:rPr>
              <w:t>1</w:t>
            </w:r>
          </w:p>
        </w:tc>
        <w:tc>
          <w:tcPr>
            <w:tcW w:w="1085" w:type="dxa"/>
            <w:tcBorders>
              <w:top w:val="single" w:sz="4" w:space="0" w:color="auto"/>
              <w:left w:val="single" w:sz="4" w:space="0" w:color="auto"/>
              <w:bottom w:val="single" w:sz="4" w:space="0" w:color="auto"/>
              <w:right w:val="single" w:sz="4" w:space="0" w:color="auto"/>
            </w:tcBorders>
          </w:tcPr>
          <w:p w14:paraId="4217D52D"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w:t>
            </w:r>
            <w:r w:rsidRPr="009B40F8">
              <w:rPr>
                <w:sz w:val="20"/>
                <w:szCs w:val="20"/>
              </w:rPr>
              <w:lastRenderedPageBreak/>
              <w:t>й документации</w:t>
            </w:r>
          </w:p>
        </w:tc>
        <w:tc>
          <w:tcPr>
            <w:tcW w:w="815" w:type="dxa"/>
            <w:tcBorders>
              <w:top w:val="single" w:sz="4" w:space="0" w:color="auto"/>
              <w:left w:val="single" w:sz="4" w:space="0" w:color="auto"/>
              <w:bottom w:val="single" w:sz="4" w:space="0" w:color="auto"/>
              <w:right w:val="single" w:sz="4" w:space="0" w:color="auto"/>
            </w:tcBorders>
          </w:tcPr>
          <w:p w14:paraId="2759E868" w14:textId="77777777" w:rsidR="00E53D71" w:rsidRPr="009B40F8" w:rsidRDefault="00E53D71" w:rsidP="00E53D71">
            <w:pPr>
              <w:spacing w:after="0" w:line="240" w:lineRule="auto"/>
              <w:ind w:firstLine="0"/>
              <w:rPr>
                <w:b/>
                <w:i/>
                <w:sz w:val="20"/>
                <w:szCs w:val="20"/>
              </w:rPr>
            </w:pPr>
            <w:r w:rsidRPr="00EB5860">
              <w:rPr>
                <w:sz w:val="20"/>
                <w:szCs w:val="20"/>
              </w:rPr>
              <w:lastRenderedPageBreak/>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3F359514"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w:t>
            </w:r>
            <w:r w:rsidRPr="009B40F8">
              <w:rPr>
                <w:sz w:val="20"/>
                <w:szCs w:val="20"/>
              </w:rPr>
              <w:lastRenderedPageBreak/>
              <w:t>й документации</w:t>
            </w:r>
          </w:p>
        </w:tc>
        <w:tc>
          <w:tcPr>
            <w:tcW w:w="1085" w:type="dxa"/>
            <w:tcBorders>
              <w:top w:val="single" w:sz="4" w:space="0" w:color="auto"/>
              <w:left w:val="single" w:sz="4" w:space="0" w:color="auto"/>
              <w:bottom w:val="single" w:sz="4" w:space="0" w:color="auto"/>
              <w:right w:val="single" w:sz="4" w:space="0" w:color="auto"/>
            </w:tcBorders>
          </w:tcPr>
          <w:p w14:paraId="05A4FC0F" w14:textId="77777777" w:rsidR="00E53D71" w:rsidRPr="009B40F8" w:rsidRDefault="00E53D71" w:rsidP="00E53D71">
            <w:pPr>
              <w:spacing w:after="0" w:line="240" w:lineRule="auto"/>
              <w:ind w:firstLine="0"/>
              <w:rPr>
                <w:b/>
                <w:i/>
                <w:sz w:val="20"/>
                <w:szCs w:val="20"/>
              </w:rPr>
            </w:pPr>
            <w:r w:rsidRPr="009B40F8">
              <w:rPr>
                <w:sz w:val="20"/>
                <w:szCs w:val="20"/>
              </w:rPr>
              <w:lastRenderedPageBreak/>
              <w:t>По мере заключения</w:t>
            </w:r>
          </w:p>
        </w:tc>
        <w:tc>
          <w:tcPr>
            <w:tcW w:w="1085" w:type="dxa"/>
            <w:tcBorders>
              <w:top w:val="single" w:sz="4" w:space="0" w:color="auto"/>
              <w:left w:val="single" w:sz="4" w:space="0" w:color="auto"/>
              <w:bottom w:val="single" w:sz="4" w:space="0" w:color="auto"/>
              <w:right w:val="single" w:sz="4" w:space="0" w:color="auto"/>
            </w:tcBorders>
          </w:tcPr>
          <w:p w14:paraId="25666C1F" w14:textId="77777777" w:rsidR="00E53D71" w:rsidRPr="009B40F8" w:rsidRDefault="00E53D71" w:rsidP="00E53D71">
            <w:pPr>
              <w:spacing w:after="0" w:line="240" w:lineRule="auto"/>
              <w:ind w:firstLine="0"/>
              <w:rPr>
                <w:b/>
                <w:i/>
                <w:sz w:val="20"/>
                <w:szCs w:val="20"/>
              </w:rPr>
            </w:pPr>
            <w:r w:rsidRPr="009B40F8">
              <w:rPr>
                <w:sz w:val="20"/>
                <w:szCs w:val="20"/>
              </w:rPr>
              <w:t>Руководитель учреждения</w:t>
            </w:r>
            <w:r>
              <w:rPr>
                <w:sz w:val="20"/>
                <w:szCs w:val="20"/>
              </w:rPr>
              <w:t>/</w:t>
            </w:r>
            <w:r w:rsidRPr="00EB5860">
              <w:rPr>
                <w:sz w:val="20"/>
                <w:szCs w:val="20"/>
              </w:rPr>
              <w:t>/иное уполномоченное лицо</w:t>
            </w:r>
          </w:p>
        </w:tc>
        <w:tc>
          <w:tcPr>
            <w:tcW w:w="1221" w:type="dxa"/>
            <w:tcBorders>
              <w:top w:val="single" w:sz="4" w:space="0" w:color="auto"/>
              <w:left w:val="single" w:sz="4" w:space="0" w:color="auto"/>
              <w:bottom w:val="single" w:sz="4" w:space="0" w:color="auto"/>
              <w:right w:val="single" w:sz="4" w:space="0" w:color="auto"/>
            </w:tcBorders>
          </w:tcPr>
          <w:p w14:paraId="654E9C3A" w14:textId="77777777" w:rsidR="00E53D71" w:rsidRPr="009B40F8" w:rsidRDefault="00E53D71" w:rsidP="00E53D71">
            <w:pPr>
              <w:spacing w:after="0" w:line="240" w:lineRule="auto"/>
              <w:ind w:firstLine="0"/>
              <w:rPr>
                <w:b/>
                <w:i/>
                <w:sz w:val="20"/>
                <w:szCs w:val="20"/>
              </w:rPr>
            </w:pPr>
            <w:r w:rsidRPr="009B40F8">
              <w:rPr>
                <w:sz w:val="20"/>
                <w:szCs w:val="20"/>
              </w:rPr>
              <w:t xml:space="preserve">По мере </w:t>
            </w:r>
            <w:r>
              <w:rPr>
                <w:sz w:val="20"/>
                <w:szCs w:val="20"/>
              </w:rPr>
              <w:t>отпуска материалов на основании ведомости выдачи</w:t>
            </w:r>
          </w:p>
        </w:tc>
        <w:tc>
          <w:tcPr>
            <w:tcW w:w="1356" w:type="dxa"/>
            <w:tcBorders>
              <w:top w:val="single" w:sz="4" w:space="0" w:color="auto"/>
              <w:left w:val="single" w:sz="4" w:space="0" w:color="auto"/>
              <w:bottom w:val="single" w:sz="4" w:space="0" w:color="auto"/>
              <w:right w:val="single" w:sz="4" w:space="0" w:color="auto"/>
            </w:tcBorders>
          </w:tcPr>
          <w:p w14:paraId="13CC5B67" w14:textId="77777777" w:rsidR="00E53D71" w:rsidRPr="009B40F8" w:rsidRDefault="00E53D71" w:rsidP="00E53D71">
            <w:pPr>
              <w:spacing w:after="0" w:line="240" w:lineRule="auto"/>
              <w:ind w:firstLine="0"/>
              <w:rPr>
                <w:b/>
                <w:i/>
                <w:sz w:val="20"/>
                <w:szCs w:val="20"/>
              </w:rPr>
            </w:pPr>
            <w:r>
              <w:rPr>
                <w:sz w:val="20"/>
                <w:szCs w:val="20"/>
              </w:rPr>
              <w:t>С</w:t>
            </w:r>
            <w:r w:rsidRPr="009B40F8">
              <w:rPr>
                <w:sz w:val="20"/>
                <w:szCs w:val="20"/>
              </w:rPr>
              <w:t>отрудник, ответственный за представление первичной документаци</w:t>
            </w:r>
            <w:r w:rsidRPr="009B40F8">
              <w:rPr>
                <w:sz w:val="20"/>
                <w:szCs w:val="20"/>
              </w:rPr>
              <w:lastRenderedPageBreak/>
              <w:t>и</w:t>
            </w:r>
          </w:p>
        </w:tc>
        <w:tc>
          <w:tcPr>
            <w:tcW w:w="814" w:type="dxa"/>
            <w:tcBorders>
              <w:top w:val="single" w:sz="4" w:space="0" w:color="auto"/>
              <w:left w:val="single" w:sz="4" w:space="0" w:color="auto"/>
              <w:bottom w:val="single" w:sz="4" w:space="0" w:color="auto"/>
              <w:right w:val="single" w:sz="4" w:space="0" w:color="auto"/>
            </w:tcBorders>
          </w:tcPr>
          <w:p w14:paraId="21DB3B56"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В течение трех рабочих дней после </w:t>
            </w:r>
            <w:r w:rsidRPr="00EB5860">
              <w:rPr>
                <w:sz w:val="20"/>
                <w:szCs w:val="20"/>
              </w:rPr>
              <w:lastRenderedPageBreak/>
              <w:t>подписания сторонами</w:t>
            </w:r>
          </w:p>
        </w:tc>
        <w:tc>
          <w:tcPr>
            <w:tcW w:w="813" w:type="dxa"/>
            <w:tcBorders>
              <w:top w:val="single" w:sz="4" w:space="0" w:color="auto"/>
              <w:left w:val="single" w:sz="4" w:space="0" w:color="auto"/>
              <w:bottom w:val="single" w:sz="4" w:space="0" w:color="auto"/>
              <w:right w:val="single" w:sz="4" w:space="0" w:color="auto"/>
            </w:tcBorders>
          </w:tcPr>
          <w:p w14:paraId="72801F91" w14:textId="77777777" w:rsidR="00E53D71" w:rsidRPr="00EB5860" w:rsidRDefault="00E53D71" w:rsidP="00E53D71">
            <w:pPr>
              <w:spacing w:after="0" w:line="240" w:lineRule="auto"/>
              <w:ind w:firstLine="0"/>
              <w:rPr>
                <w:b/>
                <w:i/>
                <w:sz w:val="20"/>
                <w:szCs w:val="20"/>
              </w:rPr>
            </w:pPr>
            <w:r>
              <w:rPr>
                <w:sz w:val="20"/>
                <w:szCs w:val="20"/>
              </w:rPr>
              <w:lastRenderedPageBreak/>
              <w:t>на бумажном носителе</w:t>
            </w:r>
          </w:p>
        </w:tc>
        <w:tc>
          <w:tcPr>
            <w:tcW w:w="949" w:type="dxa"/>
            <w:tcBorders>
              <w:top w:val="single" w:sz="4" w:space="0" w:color="auto"/>
              <w:left w:val="single" w:sz="4" w:space="0" w:color="auto"/>
              <w:bottom w:val="single" w:sz="4" w:space="0" w:color="auto"/>
              <w:right w:val="single" w:sz="4" w:space="0" w:color="auto"/>
            </w:tcBorders>
          </w:tcPr>
          <w:p w14:paraId="3847E8E6" w14:textId="77777777" w:rsidR="00E53D71" w:rsidRPr="00EB5860" w:rsidRDefault="00E53D71" w:rsidP="00E53D71">
            <w:pPr>
              <w:spacing w:after="0" w:line="240" w:lineRule="auto"/>
              <w:ind w:firstLine="0"/>
              <w:rPr>
                <w:b/>
                <w:i/>
                <w:sz w:val="20"/>
                <w:szCs w:val="20"/>
              </w:rPr>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tcPr>
          <w:p w14:paraId="39BE96B2" w14:textId="77777777" w:rsidR="00E53D71" w:rsidRPr="00EB5860"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w:t>
            </w:r>
            <w:r w:rsidRPr="009B40F8">
              <w:rPr>
                <w:sz w:val="20"/>
                <w:szCs w:val="20"/>
              </w:rPr>
              <w:lastRenderedPageBreak/>
              <w:t>ии</w:t>
            </w:r>
          </w:p>
        </w:tc>
      </w:tr>
      <w:tr w:rsidR="00E53D71" w:rsidRPr="00EB5860" w14:paraId="245136AE"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4D2EAA1C" w14:textId="77777777" w:rsidR="00E53D71" w:rsidRDefault="00E53D71" w:rsidP="00E53D71">
            <w:pPr>
              <w:spacing w:after="0" w:line="240" w:lineRule="auto"/>
              <w:rPr>
                <w:sz w:val="20"/>
                <w:szCs w:val="20"/>
              </w:rPr>
            </w:pPr>
            <w:r>
              <w:rPr>
                <w:sz w:val="20"/>
                <w:szCs w:val="20"/>
              </w:rPr>
              <w:lastRenderedPageBreak/>
              <w:t>110.</w:t>
            </w:r>
          </w:p>
        </w:tc>
        <w:tc>
          <w:tcPr>
            <w:tcW w:w="1628" w:type="dxa"/>
            <w:tcBorders>
              <w:top w:val="single" w:sz="4" w:space="0" w:color="auto"/>
              <w:left w:val="single" w:sz="4" w:space="0" w:color="auto"/>
              <w:bottom w:val="single" w:sz="4" w:space="0" w:color="auto"/>
              <w:right w:val="single" w:sz="4" w:space="0" w:color="auto"/>
            </w:tcBorders>
          </w:tcPr>
          <w:p w14:paraId="1240DB47" w14:textId="77777777" w:rsidR="00E53D71" w:rsidRDefault="00E53D71" w:rsidP="00E53D71">
            <w:pPr>
              <w:spacing w:after="0" w:line="240" w:lineRule="auto"/>
              <w:ind w:firstLine="0"/>
              <w:rPr>
                <w:sz w:val="20"/>
                <w:szCs w:val="20"/>
              </w:rPr>
            </w:pPr>
            <w:r>
              <w:rPr>
                <w:sz w:val="20"/>
                <w:szCs w:val="20"/>
              </w:rPr>
              <w:t>Ведомость выдачи материалов на нужды учреждения</w:t>
            </w:r>
          </w:p>
        </w:tc>
        <w:tc>
          <w:tcPr>
            <w:tcW w:w="677" w:type="dxa"/>
            <w:tcBorders>
              <w:top w:val="single" w:sz="4" w:space="0" w:color="auto"/>
              <w:left w:val="single" w:sz="4" w:space="0" w:color="auto"/>
              <w:bottom w:val="single" w:sz="4" w:space="0" w:color="auto"/>
              <w:right w:val="single" w:sz="4" w:space="0" w:color="auto"/>
            </w:tcBorders>
          </w:tcPr>
          <w:p w14:paraId="5D28E3DF" w14:textId="77777777" w:rsidR="00E53D71" w:rsidRDefault="00E53D71" w:rsidP="00E53D71">
            <w:pPr>
              <w:spacing w:after="0" w:line="240" w:lineRule="auto"/>
              <w:rPr>
                <w:sz w:val="20"/>
                <w:szCs w:val="20"/>
              </w:rPr>
            </w:pPr>
            <w:r>
              <w:rPr>
                <w:sz w:val="20"/>
                <w:szCs w:val="20"/>
              </w:rPr>
              <w:t>1</w:t>
            </w:r>
          </w:p>
        </w:tc>
        <w:tc>
          <w:tcPr>
            <w:tcW w:w="1085" w:type="dxa"/>
            <w:tcBorders>
              <w:top w:val="single" w:sz="4" w:space="0" w:color="auto"/>
              <w:left w:val="single" w:sz="4" w:space="0" w:color="auto"/>
              <w:bottom w:val="single" w:sz="4" w:space="0" w:color="auto"/>
              <w:right w:val="single" w:sz="4" w:space="0" w:color="auto"/>
            </w:tcBorders>
          </w:tcPr>
          <w:p w14:paraId="04BABAE1"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tcPr>
          <w:p w14:paraId="0AA00D8D" w14:textId="77777777" w:rsidR="00E53D71" w:rsidRPr="009B40F8"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39349C76"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tcPr>
          <w:p w14:paraId="32632439" w14:textId="77777777" w:rsidR="00E53D71" w:rsidRPr="009B40F8" w:rsidRDefault="00E53D71" w:rsidP="00E53D71">
            <w:pPr>
              <w:spacing w:after="0" w:line="240" w:lineRule="auto"/>
              <w:ind w:firstLine="0"/>
              <w:rPr>
                <w:b/>
                <w:i/>
                <w:sz w:val="20"/>
                <w:szCs w:val="20"/>
              </w:rPr>
            </w:pPr>
            <w:r w:rsidRPr="009B40F8">
              <w:rPr>
                <w:sz w:val="20"/>
                <w:szCs w:val="20"/>
              </w:rPr>
              <w:t>По мере заключения</w:t>
            </w:r>
          </w:p>
        </w:tc>
        <w:tc>
          <w:tcPr>
            <w:tcW w:w="1085" w:type="dxa"/>
            <w:tcBorders>
              <w:top w:val="single" w:sz="4" w:space="0" w:color="auto"/>
              <w:left w:val="single" w:sz="4" w:space="0" w:color="auto"/>
              <w:bottom w:val="single" w:sz="4" w:space="0" w:color="auto"/>
              <w:right w:val="single" w:sz="4" w:space="0" w:color="auto"/>
            </w:tcBorders>
          </w:tcPr>
          <w:p w14:paraId="207171E1" w14:textId="77777777" w:rsidR="00E53D71" w:rsidRPr="009B40F8" w:rsidRDefault="00E53D71" w:rsidP="00E53D71">
            <w:pPr>
              <w:spacing w:after="0" w:line="240" w:lineRule="auto"/>
              <w:ind w:firstLine="0"/>
              <w:rPr>
                <w:b/>
                <w:i/>
                <w:sz w:val="20"/>
                <w:szCs w:val="20"/>
              </w:rPr>
            </w:pPr>
            <w:r w:rsidRPr="009B40F8">
              <w:rPr>
                <w:sz w:val="20"/>
                <w:szCs w:val="20"/>
              </w:rPr>
              <w:t>Руководитель учреждения</w:t>
            </w:r>
            <w:r>
              <w:rPr>
                <w:sz w:val="20"/>
                <w:szCs w:val="20"/>
              </w:rPr>
              <w:t>/</w:t>
            </w:r>
            <w:r w:rsidRPr="00EB5860">
              <w:rPr>
                <w:sz w:val="20"/>
                <w:szCs w:val="20"/>
              </w:rPr>
              <w:t>/иное уполномоченное лицо</w:t>
            </w:r>
          </w:p>
        </w:tc>
        <w:tc>
          <w:tcPr>
            <w:tcW w:w="1221" w:type="dxa"/>
            <w:tcBorders>
              <w:top w:val="single" w:sz="4" w:space="0" w:color="auto"/>
              <w:left w:val="single" w:sz="4" w:space="0" w:color="auto"/>
              <w:bottom w:val="single" w:sz="4" w:space="0" w:color="auto"/>
              <w:right w:val="single" w:sz="4" w:space="0" w:color="auto"/>
            </w:tcBorders>
          </w:tcPr>
          <w:p w14:paraId="3B2A900B" w14:textId="77777777" w:rsidR="00E53D71" w:rsidRPr="009B40F8" w:rsidRDefault="00E53D71" w:rsidP="00E53D71">
            <w:pPr>
              <w:spacing w:after="0" w:line="240" w:lineRule="auto"/>
              <w:ind w:firstLine="0"/>
              <w:rPr>
                <w:b/>
                <w:i/>
                <w:sz w:val="20"/>
                <w:szCs w:val="20"/>
              </w:rPr>
            </w:pPr>
            <w:r w:rsidRPr="009B40F8">
              <w:rPr>
                <w:sz w:val="20"/>
                <w:szCs w:val="20"/>
              </w:rPr>
              <w:t xml:space="preserve">По мере </w:t>
            </w:r>
            <w:r>
              <w:rPr>
                <w:sz w:val="20"/>
                <w:szCs w:val="20"/>
              </w:rPr>
              <w:t>отпуска материалов</w:t>
            </w:r>
          </w:p>
        </w:tc>
        <w:tc>
          <w:tcPr>
            <w:tcW w:w="1356" w:type="dxa"/>
            <w:tcBorders>
              <w:top w:val="single" w:sz="4" w:space="0" w:color="auto"/>
              <w:left w:val="single" w:sz="4" w:space="0" w:color="auto"/>
              <w:bottom w:val="single" w:sz="4" w:space="0" w:color="auto"/>
              <w:right w:val="single" w:sz="4" w:space="0" w:color="auto"/>
            </w:tcBorders>
          </w:tcPr>
          <w:p w14:paraId="6AE4BE86"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tcPr>
          <w:p w14:paraId="646E1449"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подписания сторонами</w:t>
            </w:r>
          </w:p>
        </w:tc>
        <w:tc>
          <w:tcPr>
            <w:tcW w:w="813" w:type="dxa"/>
            <w:tcBorders>
              <w:top w:val="single" w:sz="4" w:space="0" w:color="auto"/>
              <w:left w:val="single" w:sz="4" w:space="0" w:color="auto"/>
              <w:bottom w:val="single" w:sz="4" w:space="0" w:color="auto"/>
              <w:right w:val="single" w:sz="4" w:space="0" w:color="auto"/>
            </w:tcBorders>
          </w:tcPr>
          <w:p w14:paraId="6E0D2D3A" w14:textId="77777777" w:rsidR="00E53D71" w:rsidRPr="00EB5860" w:rsidRDefault="00E53D71" w:rsidP="00E53D71">
            <w:pPr>
              <w:spacing w:after="0" w:line="240" w:lineRule="auto"/>
              <w:ind w:firstLine="0"/>
              <w:rPr>
                <w:b/>
                <w:i/>
                <w:sz w:val="20"/>
                <w:szCs w:val="20"/>
              </w:rPr>
            </w:pPr>
            <w:r>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tcPr>
          <w:p w14:paraId="0A8CFBD1" w14:textId="77777777" w:rsidR="00E53D71" w:rsidRPr="00EB5860" w:rsidRDefault="00E53D71" w:rsidP="00E53D71">
            <w:pPr>
              <w:spacing w:after="0" w:line="240" w:lineRule="auto"/>
              <w:ind w:firstLine="0"/>
              <w:rPr>
                <w:b/>
                <w:i/>
                <w:sz w:val="20"/>
                <w:szCs w:val="20"/>
              </w:rPr>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tcPr>
          <w:p w14:paraId="5DA52A36" w14:textId="77777777" w:rsidR="00E53D71" w:rsidRPr="00EB5860"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документации</w:t>
            </w:r>
          </w:p>
        </w:tc>
      </w:tr>
      <w:tr w:rsidR="00E53D71" w:rsidRPr="00EB5860" w14:paraId="65E09096"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5AAB7B9D" w14:textId="77777777" w:rsidR="00E53D71" w:rsidRDefault="00E53D71" w:rsidP="00E53D71">
            <w:pPr>
              <w:spacing w:after="0" w:line="240" w:lineRule="auto"/>
              <w:rPr>
                <w:sz w:val="20"/>
                <w:szCs w:val="20"/>
              </w:rPr>
            </w:pPr>
            <w:r>
              <w:rPr>
                <w:sz w:val="20"/>
                <w:szCs w:val="20"/>
              </w:rPr>
              <w:t>111.</w:t>
            </w:r>
          </w:p>
        </w:tc>
        <w:tc>
          <w:tcPr>
            <w:tcW w:w="1628" w:type="dxa"/>
            <w:tcBorders>
              <w:top w:val="single" w:sz="4" w:space="0" w:color="auto"/>
              <w:left w:val="single" w:sz="4" w:space="0" w:color="auto"/>
              <w:bottom w:val="single" w:sz="4" w:space="0" w:color="auto"/>
              <w:right w:val="single" w:sz="4" w:space="0" w:color="auto"/>
            </w:tcBorders>
          </w:tcPr>
          <w:p w14:paraId="7FB21E08" w14:textId="77777777" w:rsidR="00E53D71" w:rsidRDefault="00E53D71" w:rsidP="00E53D71">
            <w:pPr>
              <w:spacing w:after="0" w:line="240" w:lineRule="auto"/>
              <w:ind w:firstLine="0"/>
              <w:rPr>
                <w:sz w:val="20"/>
                <w:szCs w:val="20"/>
              </w:rPr>
            </w:pPr>
            <w:r>
              <w:rPr>
                <w:sz w:val="20"/>
                <w:szCs w:val="20"/>
              </w:rPr>
              <w:t xml:space="preserve">Накладная на отпуск материалов </w:t>
            </w:r>
          </w:p>
        </w:tc>
        <w:tc>
          <w:tcPr>
            <w:tcW w:w="677" w:type="dxa"/>
            <w:tcBorders>
              <w:top w:val="single" w:sz="4" w:space="0" w:color="auto"/>
              <w:left w:val="single" w:sz="4" w:space="0" w:color="auto"/>
              <w:bottom w:val="single" w:sz="4" w:space="0" w:color="auto"/>
              <w:right w:val="single" w:sz="4" w:space="0" w:color="auto"/>
            </w:tcBorders>
          </w:tcPr>
          <w:p w14:paraId="6F371D9A" w14:textId="77777777" w:rsidR="00E53D71" w:rsidRDefault="00E53D71" w:rsidP="00E53D71">
            <w:pPr>
              <w:spacing w:after="0" w:line="240" w:lineRule="auto"/>
              <w:rPr>
                <w:sz w:val="20"/>
                <w:szCs w:val="20"/>
              </w:rPr>
            </w:pPr>
            <w:r>
              <w:rPr>
                <w:sz w:val="20"/>
                <w:szCs w:val="20"/>
              </w:rPr>
              <w:t>1</w:t>
            </w:r>
          </w:p>
        </w:tc>
        <w:tc>
          <w:tcPr>
            <w:tcW w:w="1085" w:type="dxa"/>
            <w:tcBorders>
              <w:top w:val="single" w:sz="4" w:space="0" w:color="auto"/>
              <w:left w:val="single" w:sz="4" w:space="0" w:color="auto"/>
              <w:bottom w:val="single" w:sz="4" w:space="0" w:color="auto"/>
              <w:right w:val="single" w:sz="4" w:space="0" w:color="auto"/>
            </w:tcBorders>
          </w:tcPr>
          <w:p w14:paraId="30779129"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tcPr>
          <w:p w14:paraId="7608A13E" w14:textId="77777777" w:rsidR="00E53D71" w:rsidRPr="009B40F8" w:rsidRDefault="00E53D71" w:rsidP="00E53D71">
            <w:pPr>
              <w:spacing w:after="0" w:line="240" w:lineRule="auto"/>
              <w:ind w:firstLine="0"/>
              <w:rPr>
                <w:b/>
                <w:i/>
                <w:sz w:val="20"/>
                <w:szCs w:val="20"/>
              </w:rPr>
            </w:pPr>
            <w:r w:rsidRPr="00EB5860">
              <w:rPr>
                <w:sz w:val="20"/>
                <w:szCs w:val="20"/>
              </w:rPr>
              <w:t>По мере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441EAF13"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tcPr>
          <w:p w14:paraId="682F46F0" w14:textId="77777777" w:rsidR="00E53D71" w:rsidRPr="009B40F8" w:rsidRDefault="00E53D71" w:rsidP="00E53D71">
            <w:pPr>
              <w:spacing w:after="0" w:line="240" w:lineRule="auto"/>
              <w:ind w:firstLine="0"/>
              <w:rPr>
                <w:b/>
                <w:i/>
                <w:sz w:val="20"/>
                <w:szCs w:val="20"/>
              </w:rPr>
            </w:pPr>
            <w:r w:rsidRPr="009B40F8">
              <w:rPr>
                <w:sz w:val="20"/>
                <w:szCs w:val="20"/>
              </w:rPr>
              <w:t>По мере заключения</w:t>
            </w:r>
          </w:p>
        </w:tc>
        <w:tc>
          <w:tcPr>
            <w:tcW w:w="1085" w:type="dxa"/>
            <w:tcBorders>
              <w:top w:val="single" w:sz="4" w:space="0" w:color="auto"/>
              <w:left w:val="single" w:sz="4" w:space="0" w:color="auto"/>
              <w:bottom w:val="single" w:sz="4" w:space="0" w:color="auto"/>
              <w:right w:val="single" w:sz="4" w:space="0" w:color="auto"/>
            </w:tcBorders>
          </w:tcPr>
          <w:p w14:paraId="78C1599F" w14:textId="77777777" w:rsidR="00E53D71" w:rsidRPr="009B40F8" w:rsidRDefault="00E53D71" w:rsidP="00E53D71">
            <w:pPr>
              <w:spacing w:after="0" w:line="240" w:lineRule="auto"/>
              <w:ind w:firstLine="0"/>
              <w:rPr>
                <w:b/>
                <w:i/>
                <w:sz w:val="20"/>
                <w:szCs w:val="20"/>
              </w:rPr>
            </w:pPr>
            <w:r w:rsidRPr="009B40F8">
              <w:rPr>
                <w:sz w:val="20"/>
                <w:szCs w:val="20"/>
              </w:rPr>
              <w:t>Руководитель учреждения</w:t>
            </w:r>
            <w:r>
              <w:rPr>
                <w:sz w:val="20"/>
                <w:szCs w:val="20"/>
              </w:rPr>
              <w:t>/</w:t>
            </w:r>
            <w:r w:rsidRPr="00EB5860">
              <w:rPr>
                <w:sz w:val="20"/>
                <w:szCs w:val="20"/>
              </w:rPr>
              <w:t>иное уполномоченное лицо</w:t>
            </w:r>
          </w:p>
        </w:tc>
        <w:tc>
          <w:tcPr>
            <w:tcW w:w="1221" w:type="dxa"/>
            <w:tcBorders>
              <w:top w:val="single" w:sz="4" w:space="0" w:color="auto"/>
              <w:left w:val="single" w:sz="4" w:space="0" w:color="auto"/>
              <w:bottom w:val="single" w:sz="4" w:space="0" w:color="auto"/>
              <w:right w:val="single" w:sz="4" w:space="0" w:color="auto"/>
            </w:tcBorders>
          </w:tcPr>
          <w:p w14:paraId="2C98334E" w14:textId="77777777" w:rsidR="00E53D71" w:rsidRPr="009B40F8" w:rsidRDefault="00E53D71" w:rsidP="00E53D71">
            <w:pPr>
              <w:spacing w:after="0" w:line="240" w:lineRule="auto"/>
              <w:ind w:firstLine="0"/>
              <w:rPr>
                <w:b/>
                <w:i/>
                <w:sz w:val="20"/>
                <w:szCs w:val="20"/>
              </w:rPr>
            </w:pPr>
            <w:r w:rsidRPr="009B40F8">
              <w:rPr>
                <w:sz w:val="20"/>
                <w:szCs w:val="20"/>
              </w:rPr>
              <w:t xml:space="preserve">По мере </w:t>
            </w:r>
            <w:r>
              <w:rPr>
                <w:sz w:val="20"/>
                <w:szCs w:val="20"/>
              </w:rPr>
              <w:t>отпуска материалов</w:t>
            </w:r>
          </w:p>
        </w:tc>
        <w:tc>
          <w:tcPr>
            <w:tcW w:w="1356" w:type="dxa"/>
            <w:tcBorders>
              <w:top w:val="single" w:sz="4" w:space="0" w:color="auto"/>
              <w:left w:val="single" w:sz="4" w:space="0" w:color="auto"/>
              <w:bottom w:val="single" w:sz="4" w:space="0" w:color="auto"/>
              <w:right w:val="single" w:sz="4" w:space="0" w:color="auto"/>
            </w:tcBorders>
          </w:tcPr>
          <w:p w14:paraId="65F50BA1" w14:textId="77777777" w:rsidR="00E53D71" w:rsidRPr="009B40F8" w:rsidRDefault="00E53D71" w:rsidP="00E53D71">
            <w:pPr>
              <w:spacing w:after="0" w:line="240" w:lineRule="auto"/>
              <w:ind w:firstLine="0"/>
              <w:rPr>
                <w:b/>
                <w:i/>
                <w:sz w:val="20"/>
                <w:szCs w:val="20"/>
              </w:rPr>
            </w:pPr>
            <w:r w:rsidRPr="009B40F8">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tcPr>
          <w:p w14:paraId="04CC0698"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подписания сторонами</w:t>
            </w:r>
          </w:p>
        </w:tc>
        <w:tc>
          <w:tcPr>
            <w:tcW w:w="813" w:type="dxa"/>
            <w:tcBorders>
              <w:top w:val="single" w:sz="4" w:space="0" w:color="auto"/>
              <w:left w:val="single" w:sz="4" w:space="0" w:color="auto"/>
              <w:bottom w:val="single" w:sz="4" w:space="0" w:color="auto"/>
              <w:right w:val="single" w:sz="4" w:space="0" w:color="auto"/>
            </w:tcBorders>
          </w:tcPr>
          <w:p w14:paraId="2225A64D" w14:textId="77777777" w:rsidR="00E53D71" w:rsidRPr="00EB5860" w:rsidRDefault="00E53D71" w:rsidP="00E53D71">
            <w:pPr>
              <w:spacing w:after="0" w:line="240" w:lineRule="auto"/>
              <w:ind w:firstLine="0"/>
              <w:rPr>
                <w:b/>
                <w:i/>
                <w:sz w:val="20"/>
                <w:szCs w:val="20"/>
              </w:rPr>
            </w:pPr>
            <w:r>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tcPr>
          <w:p w14:paraId="19698A7A" w14:textId="77777777" w:rsidR="00E53D71" w:rsidRPr="00EB5860" w:rsidRDefault="00E53D71" w:rsidP="00E53D71">
            <w:pPr>
              <w:spacing w:after="0" w:line="240" w:lineRule="auto"/>
              <w:ind w:firstLine="0"/>
              <w:rPr>
                <w:b/>
                <w:i/>
                <w:sz w:val="20"/>
                <w:szCs w:val="20"/>
              </w:rPr>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tcPr>
          <w:p w14:paraId="00F22E22" w14:textId="77777777" w:rsidR="00E53D71" w:rsidRPr="00EB5860"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документации</w:t>
            </w:r>
          </w:p>
        </w:tc>
      </w:tr>
      <w:tr w:rsidR="00E53D71" w:rsidRPr="00EB5860" w14:paraId="704F8840" w14:textId="77777777" w:rsidTr="00E53D71">
        <w:trPr>
          <w:trHeight w:val="208"/>
        </w:trPr>
        <w:tc>
          <w:tcPr>
            <w:tcW w:w="14346" w:type="dxa"/>
            <w:gridSpan w:val="14"/>
            <w:tcBorders>
              <w:top w:val="single" w:sz="4" w:space="0" w:color="auto"/>
              <w:left w:val="single" w:sz="4" w:space="0" w:color="auto"/>
              <w:bottom w:val="single" w:sz="4" w:space="0" w:color="auto"/>
              <w:right w:val="single" w:sz="4" w:space="0" w:color="auto"/>
            </w:tcBorders>
            <w:hideMark/>
          </w:tcPr>
          <w:p w14:paraId="7317BA35" w14:textId="77777777" w:rsidR="00E53D71" w:rsidRPr="00EB5860" w:rsidRDefault="00E53D71" w:rsidP="00E53D71">
            <w:pPr>
              <w:spacing w:after="0" w:line="240" w:lineRule="auto"/>
              <w:rPr>
                <w:b/>
                <w:i/>
                <w:sz w:val="20"/>
                <w:szCs w:val="20"/>
              </w:rPr>
            </w:pPr>
            <w:r w:rsidRPr="00EB5860">
              <w:rPr>
                <w:b/>
                <w:i/>
                <w:sz w:val="20"/>
                <w:szCs w:val="20"/>
              </w:rPr>
              <w:t>Финансовые активы</w:t>
            </w:r>
          </w:p>
        </w:tc>
      </w:tr>
      <w:tr w:rsidR="00E53D71" w:rsidRPr="00EB5860" w14:paraId="37F1836B"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362AE8FA" w14:textId="77777777" w:rsidR="00E53D71" w:rsidRPr="00EB5860" w:rsidRDefault="00E53D71" w:rsidP="00E53D71">
            <w:pPr>
              <w:spacing w:after="0" w:line="240" w:lineRule="auto"/>
              <w:rPr>
                <w:b/>
                <w:i/>
                <w:sz w:val="20"/>
                <w:szCs w:val="20"/>
              </w:rPr>
            </w:pPr>
            <w:r w:rsidRPr="00EB5860">
              <w:rPr>
                <w:sz w:val="20"/>
                <w:szCs w:val="20"/>
              </w:rPr>
              <w:t>1</w:t>
            </w:r>
            <w:r>
              <w:rPr>
                <w:sz w:val="20"/>
                <w:szCs w:val="20"/>
              </w:rPr>
              <w:t>1.</w:t>
            </w:r>
          </w:p>
        </w:tc>
        <w:tc>
          <w:tcPr>
            <w:tcW w:w="1628" w:type="dxa"/>
            <w:tcBorders>
              <w:top w:val="single" w:sz="4" w:space="0" w:color="auto"/>
              <w:left w:val="single" w:sz="4" w:space="0" w:color="auto"/>
              <w:bottom w:val="single" w:sz="4" w:space="0" w:color="auto"/>
              <w:right w:val="single" w:sz="4" w:space="0" w:color="auto"/>
            </w:tcBorders>
            <w:hideMark/>
          </w:tcPr>
          <w:p w14:paraId="27387DB0" w14:textId="77777777" w:rsidR="00E53D71" w:rsidRPr="00EB5860" w:rsidRDefault="00E53D71" w:rsidP="00E53D71">
            <w:pPr>
              <w:spacing w:after="0" w:line="240" w:lineRule="auto"/>
              <w:ind w:firstLine="0"/>
              <w:rPr>
                <w:b/>
                <w:i/>
                <w:sz w:val="20"/>
                <w:szCs w:val="20"/>
              </w:rPr>
            </w:pPr>
            <w:r w:rsidRPr="00EB5860">
              <w:rPr>
                <w:sz w:val="20"/>
                <w:szCs w:val="20"/>
              </w:rPr>
              <w:t>Приходный кассовый ордер (ф. КО-1)</w:t>
            </w:r>
          </w:p>
        </w:tc>
        <w:tc>
          <w:tcPr>
            <w:tcW w:w="677" w:type="dxa"/>
            <w:tcBorders>
              <w:top w:val="single" w:sz="4" w:space="0" w:color="auto"/>
              <w:left w:val="single" w:sz="4" w:space="0" w:color="auto"/>
              <w:bottom w:val="single" w:sz="4" w:space="0" w:color="auto"/>
              <w:right w:val="single" w:sz="4" w:space="0" w:color="auto"/>
            </w:tcBorders>
            <w:hideMark/>
          </w:tcPr>
          <w:p w14:paraId="3D3A8BA0"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0A0B45EE" w14:textId="77777777" w:rsidR="00E53D71" w:rsidRPr="00EB5860" w:rsidRDefault="00E53D71" w:rsidP="00E53D71">
            <w:pPr>
              <w:spacing w:after="0" w:line="240" w:lineRule="auto"/>
              <w:ind w:firstLine="0"/>
              <w:rPr>
                <w:b/>
                <w:i/>
                <w:sz w:val="20"/>
                <w:szCs w:val="20"/>
              </w:rPr>
            </w:pPr>
            <w:r>
              <w:rPr>
                <w:sz w:val="20"/>
                <w:szCs w:val="20"/>
              </w:rPr>
              <w:t>Ведущий бухгалтер (</w:t>
            </w:r>
            <w:r w:rsidRPr="00EB5860">
              <w:rPr>
                <w:sz w:val="20"/>
                <w:szCs w:val="20"/>
              </w:rPr>
              <w:t>Кассир</w:t>
            </w:r>
            <w:r>
              <w:rPr>
                <w:sz w:val="20"/>
                <w:szCs w:val="20"/>
              </w:rPr>
              <w:t>)</w:t>
            </w:r>
          </w:p>
        </w:tc>
        <w:tc>
          <w:tcPr>
            <w:tcW w:w="815" w:type="dxa"/>
            <w:tcBorders>
              <w:top w:val="single" w:sz="4" w:space="0" w:color="auto"/>
              <w:left w:val="single" w:sz="4" w:space="0" w:color="auto"/>
              <w:bottom w:val="single" w:sz="4" w:space="0" w:color="auto"/>
              <w:right w:val="single" w:sz="4" w:space="0" w:color="auto"/>
            </w:tcBorders>
            <w:hideMark/>
          </w:tcPr>
          <w:p w14:paraId="6D8675E7" w14:textId="77777777" w:rsidR="00E53D71" w:rsidRPr="00EB5860" w:rsidRDefault="00E53D71" w:rsidP="00E53D71">
            <w:pPr>
              <w:spacing w:after="0" w:line="240" w:lineRule="auto"/>
              <w:ind w:firstLine="0"/>
              <w:rPr>
                <w:b/>
                <w:i/>
                <w:sz w:val="20"/>
                <w:szCs w:val="20"/>
              </w:rPr>
            </w:pPr>
            <w:r w:rsidRPr="00EB5860">
              <w:rPr>
                <w:sz w:val="20"/>
                <w:szCs w:val="20"/>
              </w:rPr>
              <w:t>По мере необходимости</w:t>
            </w:r>
          </w:p>
        </w:tc>
        <w:tc>
          <w:tcPr>
            <w:tcW w:w="1085" w:type="dxa"/>
            <w:tcBorders>
              <w:top w:val="single" w:sz="4" w:space="0" w:color="auto"/>
              <w:left w:val="single" w:sz="4" w:space="0" w:color="auto"/>
              <w:bottom w:val="single" w:sz="4" w:space="0" w:color="auto"/>
              <w:right w:val="single" w:sz="4" w:space="0" w:color="auto"/>
            </w:tcBorders>
            <w:hideMark/>
          </w:tcPr>
          <w:p w14:paraId="5A6612D5" w14:textId="77777777" w:rsidR="00E53D71" w:rsidRPr="00EB5860" w:rsidRDefault="00E53D71" w:rsidP="00E53D71">
            <w:pPr>
              <w:spacing w:after="0" w:line="240" w:lineRule="auto"/>
              <w:ind w:firstLine="0"/>
              <w:rPr>
                <w:b/>
                <w:i/>
                <w:sz w:val="20"/>
                <w:szCs w:val="20"/>
              </w:rPr>
            </w:pPr>
            <w:r>
              <w:rPr>
                <w:sz w:val="20"/>
                <w:szCs w:val="20"/>
              </w:rPr>
              <w:t>Ведущий бухгалтер (</w:t>
            </w:r>
            <w:r w:rsidRPr="00EB5860">
              <w:rPr>
                <w:sz w:val="20"/>
                <w:szCs w:val="20"/>
              </w:rPr>
              <w:t>Кассир</w:t>
            </w:r>
            <w:r>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18ED4F38"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1085" w:type="dxa"/>
            <w:tcBorders>
              <w:top w:val="single" w:sz="4" w:space="0" w:color="auto"/>
              <w:left w:val="single" w:sz="4" w:space="0" w:color="auto"/>
              <w:bottom w:val="single" w:sz="4" w:space="0" w:color="auto"/>
              <w:right w:val="single" w:sz="4" w:space="0" w:color="auto"/>
            </w:tcBorders>
            <w:hideMark/>
          </w:tcPr>
          <w:p w14:paraId="6304E904"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4E6C17D8"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5154" w:type="dxa"/>
            <w:gridSpan w:val="5"/>
            <w:tcBorders>
              <w:top w:val="single" w:sz="4" w:space="0" w:color="auto"/>
              <w:left w:val="single" w:sz="4" w:space="0" w:color="auto"/>
              <w:bottom w:val="single" w:sz="4" w:space="0" w:color="auto"/>
              <w:right w:val="single" w:sz="4" w:space="0" w:color="auto"/>
            </w:tcBorders>
            <w:hideMark/>
          </w:tcPr>
          <w:p w14:paraId="23DB87B2" w14:textId="77777777" w:rsidR="00E53D71" w:rsidRPr="00EB5860" w:rsidRDefault="00E53D71" w:rsidP="00E53D71">
            <w:pPr>
              <w:spacing w:after="0" w:line="240" w:lineRule="auto"/>
              <w:rPr>
                <w:sz w:val="20"/>
                <w:szCs w:val="20"/>
              </w:rPr>
            </w:pPr>
            <w:r>
              <w:rPr>
                <w:sz w:val="20"/>
                <w:szCs w:val="20"/>
              </w:rPr>
              <w:t>хранится в архиве централизованной бухгалтерии</w:t>
            </w:r>
          </w:p>
        </w:tc>
      </w:tr>
      <w:tr w:rsidR="00E53D71" w:rsidRPr="00EB5860" w14:paraId="4914A659"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474B6BD9" w14:textId="77777777" w:rsidR="00E53D71" w:rsidRPr="00EB5860" w:rsidRDefault="00E53D71" w:rsidP="00E53D71">
            <w:pPr>
              <w:spacing w:after="0" w:line="240" w:lineRule="auto"/>
              <w:rPr>
                <w:b/>
                <w:i/>
                <w:sz w:val="20"/>
                <w:szCs w:val="20"/>
              </w:rPr>
            </w:pPr>
            <w:r>
              <w:rPr>
                <w:sz w:val="20"/>
                <w:szCs w:val="20"/>
              </w:rPr>
              <w:t>2</w:t>
            </w:r>
            <w:r w:rsidRPr="00EB5860">
              <w:rPr>
                <w:sz w:val="20"/>
                <w:szCs w:val="20"/>
              </w:rPr>
              <w:t>2</w:t>
            </w:r>
            <w:r>
              <w:rPr>
                <w:sz w:val="20"/>
                <w:szCs w:val="20"/>
              </w:rPr>
              <w:t>.</w:t>
            </w:r>
          </w:p>
        </w:tc>
        <w:tc>
          <w:tcPr>
            <w:tcW w:w="1628" w:type="dxa"/>
            <w:tcBorders>
              <w:top w:val="single" w:sz="4" w:space="0" w:color="auto"/>
              <w:left w:val="single" w:sz="4" w:space="0" w:color="auto"/>
              <w:bottom w:val="single" w:sz="4" w:space="0" w:color="auto"/>
              <w:right w:val="single" w:sz="4" w:space="0" w:color="auto"/>
            </w:tcBorders>
            <w:hideMark/>
          </w:tcPr>
          <w:p w14:paraId="337544B7" w14:textId="77777777" w:rsidR="00E53D71" w:rsidRPr="00EB5860" w:rsidRDefault="00E53D71" w:rsidP="00E53D71">
            <w:pPr>
              <w:spacing w:after="0" w:line="240" w:lineRule="auto"/>
              <w:ind w:firstLine="0"/>
              <w:rPr>
                <w:b/>
                <w:i/>
                <w:sz w:val="20"/>
                <w:szCs w:val="20"/>
              </w:rPr>
            </w:pPr>
            <w:r w:rsidRPr="00EB5860">
              <w:rPr>
                <w:sz w:val="20"/>
                <w:szCs w:val="20"/>
              </w:rPr>
              <w:t>Расходный кассовый ордер (ф. КО-2)</w:t>
            </w:r>
          </w:p>
        </w:tc>
        <w:tc>
          <w:tcPr>
            <w:tcW w:w="677" w:type="dxa"/>
            <w:tcBorders>
              <w:top w:val="single" w:sz="4" w:space="0" w:color="auto"/>
              <w:left w:val="single" w:sz="4" w:space="0" w:color="auto"/>
              <w:bottom w:val="single" w:sz="4" w:space="0" w:color="auto"/>
              <w:right w:val="single" w:sz="4" w:space="0" w:color="auto"/>
            </w:tcBorders>
            <w:hideMark/>
          </w:tcPr>
          <w:p w14:paraId="34D9F500"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2898D6A5" w14:textId="77777777" w:rsidR="00E53D71" w:rsidRPr="00EB5860" w:rsidRDefault="00E53D71" w:rsidP="00E53D71">
            <w:pPr>
              <w:spacing w:after="0" w:line="240" w:lineRule="auto"/>
              <w:ind w:firstLine="0"/>
              <w:rPr>
                <w:b/>
                <w:i/>
                <w:sz w:val="20"/>
                <w:szCs w:val="20"/>
              </w:rPr>
            </w:pPr>
            <w:r>
              <w:rPr>
                <w:sz w:val="20"/>
                <w:szCs w:val="20"/>
              </w:rPr>
              <w:t>Ведущий бухгалтер (</w:t>
            </w:r>
            <w:r w:rsidRPr="00EB5860">
              <w:rPr>
                <w:sz w:val="20"/>
                <w:szCs w:val="20"/>
              </w:rPr>
              <w:t>Кассир</w:t>
            </w:r>
            <w:r>
              <w:rPr>
                <w:sz w:val="20"/>
                <w:szCs w:val="20"/>
              </w:rPr>
              <w:t>)</w:t>
            </w:r>
          </w:p>
        </w:tc>
        <w:tc>
          <w:tcPr>
            <w:tcW w:w="815" w:type="dxa"/>
            <w:tcBorders>
              <w:top w:val="single" w:sz="4" w:space="0" w:color="auto"/>
              <w:left w:val="single" w:sz="4" w:space="0" w:color="auto"/>
              <w:bottom w:val="single" w:sz="4" w:space="0" w:color="auto"/>
              <w:right w:val="single" w:sz="4" w:space="0" w:color="auto"/>
            </w:tcBorders>
            <w:hideMark/>
          </w:tcPr>
          <w:p w14:paraId="0A6F4306" w14:textId="77777777" w:rsidR="00E53D71" w:rsidRPr="00EB5860" w:rsidRDefault="00E53D71" w:rsidP="00E53D71">
            <w:pPr>
              <w:spacing w:after="0" w:line="240" w:lineRule="auto"/>
              <w:ind w:firstLine="0"/>
              <w:rPr>
                <w:b/>
                <w:i/>
                <w:sz w:val="20"/>
                <w:szCs w:val="20"/>
              </w:rPr>
            </w:pPr>
            <w:r w:rsidRPr="00EB5860">
              <w:rPr>
                <w:sz w:val="20"/>
                <w:szCs w:val="20"/>
              </w:rPr>
              <w:t>По мере необходимос</w:t>
            </w:r>
            <w:r w:rsidRPr="00EB5860">
              <w:rPr>
                <w:sz w:val="20"/>
                <w:szCs w:val="20"/>
              </w:rPr>
              <w:lastRenderedPageBreak/>
              <w:t>ти</w:t>
            </w:r>
          </w:p>
        </w:tc>
        <w:tc>
          <w:tcPr>
            <w:tcW w:w="1085" w:type="dxa"/>
            <w:tcBorders>
              <w:top w:val="single" w:sz="4" w:space="0" w:color="auto"/>
              <w:left w:val="single" w:sz="4" w:space="0" w:color="auto"/>
              <w:bottom w:val="single" w:sz="4" w:space="0" w:color="auto"/>
              <w:right w:val="single" w:sz="4" w:space="0" w:color="auto"/>
            </w:tcBorders>
            <w:hideMark/>
          </w:tcPr>
          <w:p w14:paraId="696AF0CE" w14:textId="77777777" w:rsidR="00E53D71" w:rsidRPr="00EB5860" w:rsidRDefault="00E53D71" w:rsidP="00E53D71">
            <w:pPr>
              <w:spacing w:after="0" w:line="240" w:lineRule="auto"/>
              <w:ind w:firstLine="0"/>
              <w:rPr>
                <w:b/>
                <w:i/>
                <w:sz w:val="20"/>
                <w:szCs w:val="20"/>
              </w:rPr>
            </w:pPr>
            <w:r>
              <w:rPr>
                <w:sz w:val="20"/>
                <w:szCs w:val="20"/>
              </w:rPr>
              <w:lastRenderedPageBreak/>
              <w:t>Ведущий бухгалтер (</w:t>
            </w:r>
            <w:r w:rsidRPr="00EB5860">
              <w:rPr>
                <w:sz w:val="20"/>
                <w:szCs w:val="20"/>
              </w:rPr>
              <w:t>Кассир</w:t>
            </w:r>
            <w:r>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46A4EE72"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1085" w:type="dxa"/>
            <w:tcBorders>
              <w:top w:val="single" w:sz="4" w:space="0" w:color="auto"/>
              <w:left w:val="single" w:sz="4" w:space="0" w:color="auto"/>
              <w:bottom w:val="single" w:sz="4" w:space="0" w:color="auto"/>
              <w:right w:val="single" w:sz="4" w:space="0" w:color="auto"/>
            </w:tcBorders>
            <w:hideMark/>
          </w:tcPr>
          <w:p w14:paraId="405C5C90" w14:textId="77777777" w:rsidR="00E53D71" w:rsidRPr="00EB5860" w:rsidRDefault="00E53D71" w:rsidP="00E53D71">
            <w:pPr>
              <w:spacing w:after="0" w:line="240" w:lineRule="auto"/>
              <w:ind w:firstLine="0"/>
              <w:rPr>
                <w:b/>
                <w:i/>
                <w:sz w:val="20"/>
                <w:szCs w:val="20"/>
              </w:rPr>
            </w:pPr>
            <w:r w:rsidRPr="00EB5860">
              <w:rPr>
                <w:sz w:val="20"/>
                <w:szCs w:val="20"/>
              </w:rPr>
              <w:t xml:space="preserve">Руководитель учреждения/иное </w:t>
            </w:r>
            <w:r w:rsidRPr="00EB5860">
              <w:rPr>
                <w:sz w:val="20"/>
                <w:szCs w:val="20"/>
              </w:rPr>
              <w:lastRenderedPageBreak/>
              <w:t>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3257CF4A" w14:textId="77777777" w:rsidR="00E53D71" w:rsidRPr="00EB5860" w:rsidRDefault="00E53D71" w:rsidP="00E53D71">
            <w:pPr>
              <w:spacing w:after="0" w:line="240" w:lineRule="auto"/>
              <w:ind w:firstLine="0"/>
              <w:rPr>
                <w:b/>
                <w:i/>
                <w:sz w:val="20"/>
                <w:szCs w:val="20"/>
              </w:rPr>
            </w:pPr>
            <w:r w:rsidRPr="00EB5860">
              <w:rPr>
                <w:sz w:val="20"/>
                <w:szCs w:val="20"/>
              </w:rPr>
              <w:lastRenderedPageBreak/>
              <w:t>В день создания</w:t>
            </w:r>
          </w:p>
        </w:tc>
        <w:tc>
          <w:tcPr>
            <w:tcW w:w="5154" w:type="dxa"/>
            <w:gridSpan w:val="5"/>
            <w:tcBorders>
              <w:top w:val="single" w:sz="4" w:space="0" w:color="auto"/>
              <w:left w:val="single" w:sz="4" w:space="0" w:color="auto"/>
              <w:bottom w:val="single" w:sz="4" w:space="0" w:color="auto"/>
              <w:right w:val="single" w:sz="4" w:space="0" w:color="auto"/>
            </w:tcBorders>
            <w:hideMark/>
          </w:tcPr>
          <w:p w14:paraId="6DB80E97" w14:textId="77777777" w:rsidR="00E53D71" w:rsidRPr="00EB5860" w:rsidRDefault="00E53D71" w:rsidP="00E53D71">
            <w:pPr>
              <w:spacing w:after="0" w:line="240" w:lineRule="auto"/>
              <w:rPr>
                <w:sz w:val="20"/>
                <w:szCs w:val="20"/>
              </w:rPr>
            </w:pPr>
            <w:r>
              <w:rPr>
                <w:sz w:val="20"/>
                <w:szCs w:val="20"/>
              </w:rPr>
              <w:t>хранится в архиве централизованной бухгалтерии</w:t>
            </w:r>
          </w:p>
        </w:tc>
      </w:tr>
      <w:tr w:rsidR="00E53D71" w:rsidRPr="00EB5860" w14:paraId="2E57300C"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383E88F6" w14:textId="77777777" w:rsidR="00E53D71" w:rsidRPr="008155A1" w:rsidRDefault="00E53D71" w:rsidP="00E53D71">
            <w:pPr>
              <w:spacing w:after="0" w:line="240" w:lineRule="auto"/>
              <w:rPr>
                <w:sz w:val="20"/>
                <w:szCs w:val="20"/>
              </w:rPr>
            </w:pPr>
            <w:r>
              <w:rPr>
                <w:sz w:val="20"/>
                <w:szCs w:val="20"/>
              </w:rPr>
              <w:t>3</w:t>
            </w:r>
            <w:r w:rsidRPr="008155A1">
              <w:rPr>
                <w:sz w:val="20"/>
                <w:szCs w:val="20"/>
              </w:rPr>
              <w:t>3</w:t>
            </w:r>
            <w:r>
              <w:rPr>
                <w:sz w:val="20"/>
                <w:szCs w:val="20"/>
              </w:rPr>
              <w:t>.</w:t>
            </w:r>
          </w:p>
        </w:tc>
        <w:tc>
          <w:tcPr>
            <w:tcW w:w="1628" w:type="dxa"/>
            <w:tcBorders>
              <w:top w:val="single" w:sz="4" w:space="0" w:color="auto"/>
              <w:left w:val="single" w:sz="4" w:space="0" w:color="auto"/>
              <w:bottom w:val="single" w:sz="4" w:space="0" w:color="auto"/>
              <w:right w:val="single" w:sz="4" w:space="0" w:color="auto"/>
            </w:tcBorders>
          </w:tcPr>
          <w:p w14:paraId="52191D08" w14:textId="77777777" w:rsidR="00E53D71" w:rsidRPr="008155A1" w:rsidRDefault="00E53D71" w:rsidP="00E53D71">
            <w:pPr>
              <w:spacing w:after="0" w:line="240" w:lineRule="auto"/>
              <w:ind w:firstLine="0"/>
              <w:rPr>
                <w:sz w:val="20"/>
                <w:szCs w:val="20"/>
              </w:rPr>
            </w:pPr>
            <w:r w:rsidRPr="008155A1">
              <w:rPr>
                <w:sz w:val="20"/>
                <w:szCs w:val="20"/>
              </w:rPr>
              <w:t>Кассовая книга</w:t>
            </w:r>
          </w:p>
        </w:tc>
        <w:tc>
          <w:tcPr>
            <w:tcW w:w="677" w:type="dxa"/>
            <w:tcBorders>
              <w:top w:val="single" w:sz="4" w:space="0" w:color="auto"/>
              <w:left w:val="single" w:sz="4" w:space="0" w:color="auto"/>
              <w:bottom w:val="single" w:sz="4" w:space="0" w:color="auto"/>
              <w:right w:val="single" w:sz="4" w:space="0" w:color="auto"/>
            </w:tcBorders>
          </w:tcPr>
          <w:p w14:paraId="287BA9AE" w14:textId="77777777" w:rsidR="00E53D71" w:rsidRPr="00EB5860" w:rsidRDefault="00E53D71" w:rsidP="00E53D71">
            <w:pPr>
              <w:spacing w:after="0" w:line="240" w:lineRule="auto"/>
              <w:rPr>
                <w:b/>
                <w:i/>
                <w:sz w:val="20"/>
                <w:szCs w:val="20"/>
              </w:rPr>
            </w:pPr>
          </w:p>
        </w:tc>
        <w:tc>
          <w:tcPr>
            <w:tcW w:w="1085" w:type="dxa"/>
            <w:tcBorders>
              <w:top w:val="single" w:sz="4" w:space="0" w:color="auto"/>
              <w:left w:val="single" w:sz="4" w:space="0" w:color="auto"/>
              <w:bottom w:val="single" w:sz="4" w:space="0" w:color="auto"/>
              <w:right w:val="single" w:sz="4" w:space="0" w:color="auto"/>
            </w:tcBorders>
          </w:tcPr>
          <w:p w14:paraId="2B292FA9" w14:textId="77777777" w:rsidR="00E53D71" w:rsidRPr="00EB5860" w:rsidRDefault="00E53D71" w:rsidP="00E53D71">
            <w:pPr>
              <w:spacing w:after="0" w:line="240" w:lineRule="auto"/>
              <w:ind w:firstLine="0"/>
              <w:jc w:val="left"/>
              <w:rPr>
                <w:b/>
                <w:i/>
                <w:sz w:val="20"/>
                <w:szCs w:val="20"/>
              </w:rPr>
            </w:pPr>
            <w:r>
              <w:rPr>
                <w:sz w:val="20"/>
                <w:szCs w:val="20"/>
              </w:rPr>
              <w:t>Ведущий бухгалтер (</w:t>
            </w:r>
            <w:r w:rsidRPr="00EB5860">
              <w:rPr>
                <w:sz w:val="20"/>
                <w:szCs w:val="20"/>
              </w:rPr>
              <w:t>Кассир</w:t>
            </w:r>
            <w:r>
              <w:rPr>
                <w:sz w:val="20"/>
                <w:szCs w:val="20"/>
              </w:rPr>
              <w:t>)</w:t>
            </w:r>
          </w:p>
        </w:tc>
        <w:tc>
          <w:tcPr>
            <w:tcW w:w="815" w:type="dxa"/>
            <w:tcBorders>
              <w:top w:val="single" w:sz="4" w:space="0" w:color="auto"/>
              <w:left w:val="single" w:sz="4" w:space="0" w:color="auto"/>
              <w:bottom w:val="single" w:sz="4" w:space="0" w:color="auto"/>
              <w:right w:val="single" w:sz="4" w:space="0" w:color="auto"/>
            </w:tcBorders>
          </w:tcPr>
          <w:p w14:paraId="661629C1" w14:textId="77777777" w:rsidR="00E53D71" w:rsidRPr="00EB5860" w:rsidRDefault="00E53D71" w:rsidP="00E53D71">
            <w:pPr>
              <w:spacing w:after="0" w:line="240" w:lineRule="auto"/>
              <w:ind w:firstLine="0"/>
              <w:rPr>
                <w:b/>
                <w:i/>
                <w:sz w:val="20"/>
                <w:szCs w:val="20"/>
              </w:rPr>
            </w:pPr>
            <w:r w:rsidRPr="00EB5860">
              <w:rPr>
                <w:sz w:val="20"/>
                <w:szCs w:val="20"/>
              </w:rPr>
              <w:t>По мере необходимости</w:t>
            </w:r>
          </w:p>
        </w:tc>
        <w:tc>
          <w:tcPr>
            <w:tcW w:w="1085" w:type="dxa"/>
            <w:tcBorders>
              <w:top w:val="single" w:sz="4" w:space="0" w:color="auto"/>
              <w:left w:val="single" w:sz="4" w:space="0" w:color="auto"/>
              <w:bottom w:val="single" w:sz="4" w:space="0" w:color="auto"/>
              <w:right w:val="single" w:sz="4" w:space="0" w:color="auto"/>
            </w:tcBorders>
          </w:tcPr>
          <w:p w14:paraId="7B4CB643" w14:textId="77777777" w:rsidR="00E53D71" w:rsidRPr="00EB5860" w:rsidRDefault="00E53D71" w:rsidP="00E53D71">
            <w:pPr>
              <w:spacing w:after="0" w:line="240" w:lineRule="auto"/>
              <w:ind w:firstLine="0"/>
              <w:rPr>
                <w:b/>
                <w:i/>
                <w:sz w:val="20"/>
                <w:szCs w:val="20"/>
              </w:rPr>
            </w:pPr>
            <w:r>
              <w:rPr>
                <w:sz w:val="20"/>
                <w:szCs w:val="20"/>
              </w:rPr>
              <w:t>Ведущий бухгалтер (</w:t>
            </w:r>
            <w:r w:rsidRPr="00EB5860">
              <w:rPr>
                <w:sz w:val="20"/>
                <w:szCs w:val="20"/>
              </w:rPr>
              <w:t>Кассир</w:t>
            </w:r>
            <w:r>
              <w:rPr>
                <w:sz w:val="20"/>
                <w:szCs w:val="20"/>
              </w:rPr>
              <w:t>)</w:t>
            </w:r>
          </w:p>
        </w:tc>
        <w:tc>
          <w:tcPr>
            <w:tcW w:w="1085" w:type="dxa"/>
            <w:tcBorders>
              <w:top w:val="single" w:sz="4" w:space="0" w:color="auto"/>
              <w:left w:val="single" w:sz="4" w:space="0" w:color="auto"/>
              <w:bottom w:val="single" w:sz="4" w:space="0" w:color="auto"/>
              <w:right w:val="single" w:sz="4" w:space="0" w:color="auto"/>
            </w:tcBorders>
          </w:tcPr>
          <w:p w14:paraId="48F930C9"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1085" w:type="dxa"/>
            <w:tcBorders>
              <w:top w:val="single" w:sz="4" w:space="0" w:color="auto"/>
              <w:left w:val="single" w:sz="4" w:space="0" w:color="auto"/>
              <w:bottom w:val="single" w:sz="4" w:space="0" w:color="auto"/>
              <w:right w:val="single" w:sz="4" w:space="0" w:color="auto"/>
            </w:tcBorders>
          </w:tcPr>
          <w:p w14:paraId="1AD16005" w14:textId="77777777" w:rsidR="00E53D71" w:rsidRPr="00EB5860" w:rsidRDefault="00E53D71" w:rsidP="00E53D71">
            <w:pPr>
              <w:spacing w:after="0" w:line="240" w:lineRule="auto"/>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tcPr>
          <w:p w14:paraId="6D5D60DA"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5154" w:type="dxa"/>
            <w:gridSpan w:val="5"/>
            <w:tcBorders>
              <w:top w:val="single" w:sz="4" w:space="0" w:color="auto"/>
              <w:left w:val="single" w:sz="4" w:space="0" w:color="auto"/>
              <w:bottom w:val="single" w:sz="4" w:space="0" w:color="auto"/>
              <w:right w:val="single" w:sz="4" w:space="0" w:color="auto"/>
            </w:tcBorders>
          </w:tcPr>
          <w:p w14:paraId="32597E83" w14:textId="77777777" w:rsidR="00E53D71" w:rsidRPr="00EB5860" w:rsidRDefault="00E53D71" w:rsidP="00E53D71">
            <w:pPr>
              <w:spacing w:after="0" w:line="240" w:lineRule="auto"/>
              <w:rPr>
                <w:sz w:val="20"/>
                <w:szCs w:val="20"/>
              </w:rPr>
            </w:pPr>
            <w:r>
              <w:rPr>
                <w:sz w:val="20"/>
                <w:szCs w:val="20"/>
              </w:rPr>
              <w:t>Хранится в архиве централизованной бухгалтерии</w:t>
            </w:r>
          </w:p>
        </w:tc>
      </w:tr>
      <w:tr w:rsidR="00E53D71" w:rsidRPr="00EB5860" w14:paraId="2AE72B9C" w14:textId="77777777" w:rsidTr="00E53D71">
        <w:trPr>
          <w:trHeight w:val="208"/>
        </w:trPr>
        <w:tc>
          <w:tcPr>
            <w:tcW w:w="14346" w:type="dxa"/>
            <w:gridSpan w:val="14"/>
            <w:tcBorders>
              <w:top w:val="single" w:sz="4" w:space="0" w:color="auto"/>
              <w:left w:val="single" w:sz="4" w:space="0" w:color="auto"/>
              <w:bottom w:val="single" w:sz="4" w:space="0" w:color="auto"/>
              <w:right w:val="single" w:sz="4" w:space="0" w:color="auto"/>
            </w:tcBorders>
            <w:hideMark/>
          </w:tcPr>
          <w:p w14:paraId="61DB08A2" w14:textId="77777777" w:rsidR="00E53D71" w:rsidRPr="00EB5860" w:rsidRDefault="00E53D71" w:rsidP="00E53D71">
            <w:pPr>
              <w:spacing w:after="0" w:line="240" w:lineRule="auto"/>
              <w:rPr>
                <w:b/>
                <w:i/>
                <w:sz w:val="20"/>
                <w:szCs w:val="20"/>
              </w:rPr>
            </w:pPr>
            <w:r w:rsidRPr="00EB5860">
              <w:rPr>
                <w:b/>
                <w:i/>
                <w:sz w:val="20"/>
                <w:szCs w:val="20"/>
              </w:rPr>
              <w:t>Расходы учреждения</w:t>
            </w:r>
          </w:p>
        </w:tc>
      </w:tr>
      <w:tr w:rsidR="00E53D71" w:rsidRPr="00EB5860" w14:paraId="1CF95FBF"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0180C3B6" w14:textId="77777777" w:rsidR="00E53D71" w:rsidRPr="00EB5860" w:rsidRDefault="00E53D71" w:rsidP="00E53D71">
            <w:pPr>
              <w:spacing w:after="0" w:line="240" w:lineRule="auto"/>
              <w:rPr>
                <w:b/>
                <w:i/>
                <w:sz w:val="20"/>
                <w:szCs w:val="20"/>
              </w:rPr>
            </w:pPr>
            <w:r w:rsidRPr="00EB5860">
              <w:rPr>
                <w:sz w:val="20"/>
                <w:szCs w:val="20"/>
              </w:rPr>
              <w:t>1</w:t>
            </w:r>
            <w:r>
              <w:rPr>
                <w:sz w:val="20"/>
                <w:szCs w:val="20"/>
              </w:rPr>
              <w:t>1.</w:t>
            </w:r>
          </w:p>
        </w:tc>
        <w:tc>
          <w:tcPr>
            <w:tcW w:w="1628" w:type="dxa"/>
            <w:tcBorders>
              <w:top w:val="single" w:sz="4" w:space="0" w:color="auto"/>
              <w:left w:val="single" w:sz="4" w:space="0" w:color="auto"/>
              <w:bottom w:val="single" w:sz="4" w:space="0" w:color="auto"/>
              <w:right w:val="single" w:sz="4" w:space="0" w:color="auto"/>
            </w:tcBorders>
            <w:hideMark/>
          </w:tcPr>
          <w:p w14:paraId="43E0CDE5" w14:textId="77777777" w:rsidR="00E53D71" w:rsidRPr="00EB5860" w:rsidRDefault="00E53D71" w:rsidP="00E53D71">
            <w:pPr>
              <w:spacing w:after="0" w:line="240" w:lineRule="auto"/>
              <w:ind w:firstLine="0"/>
              <w:rPr>
                <w:b/>
                <w:i/>
                <w:sz w:val="20"/>
                <w:szCs w:val="20"/>
              </w:rPr>
            </w:pPr>
            <w:r w:rsidRPr="00EB5860">
              <w:rPr>
                <w:sz w:val="20"/>
                <w:szCs w:val="20"/>
              </w:rPr>
              <w:t>Договоры с поставщиками услуг</w:t>
            </w:r>
          </w:p>
        </w:tc>
        <w:tc>
          <w:tcPr>
            <w:tcW w:w="677" w:type="dxa"/>
            <w:tcBorders>
              <w:top w:val="single" w:sz="4" w:space="0" w:color="auto"/>
              <w:left w:val="single" w:sz="4" w:space="0" w:color="auto"/>
              <w:bottom w:val="single" w:sz="4" w:space="0" w:color="auto"/>
              <w:right w:val="single" w:sz="4" w:space="0" w:color="auto"/>
            </w:tcBorders>
            <w:hideMark/>
          </w:tcPr>
          <w:p w14:paraId="2247AD8D"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32D9B39E"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64CC937B" w14:textId="77777777" w:rsidR="00E53D71" w:rsidRPr="00EB5860" w:rsidRDefault="00E53D71" w:rsidP="00E53D71">
            <w:pPr>
              <w:spacing w:after="0" w:line="240" w:lineRule="auto"/>
              <w:ind w:firstLine="0"/>
              <w:rPr>
                <w:b/>
                <w:i/>
                <w:sz w:val="20"/>
                <w:szCs w:val="20"/>
              </w:rPr>
            </w:pPr>
            <w:r w:rsidRPr="00EB5860">
              <w:rPr>
                <w:sz w:val="20"/>
                <w:szCs w:val="20"/>
              </w:rPr>
              <w:t>По мере заключения</w:t>
            </w:r>
          </w:p>
        </w:tc>
        <w:tc>
          <w:tcPr>
            <w:tcW w:w="1085" w:type="dxa"/>
            <w:tcBorders>
              <w:top w:val="single" w:sz="4" w:space="0" w:color="auto"/>
              <w:left w:val="single" w:sz="4" w:space="0" w:color="auto"/>
              <w:bottom w:val="single" w:sz="4" w:space="0" w:color="auto"/>
              <w:right w:val="single" w:sz="4" w:space="0" w:color="auto"/>
            </w:tcBorders>
            <w:hideMark/>
          </w:tcPr>
          <w:p w14:paraId="1742C2C8"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7737381D" w14:textId="77777777" w:rsidR="00E53D71" w:rsidRPr="00EB5860" w:rsidRDefault="00E53D71" w:rsidP="00E53D71">
            <w:pPr>
              <w:spacing w:after="0" w:line="240" w:lineRule="auto"/>
              <w:ind w:firstLine="0"/>
              <w:rPr>
                <w:b/>
                <w:i/>
                <w:sz w:val="20"/>
                <w:szCs w:val="20"/>
              </w:rPr>
            </w:pPr>
            <w:r w:rsidRPr="00EB5860">
              <w:rPr>
                <w:sz w:val="20"/>
                <w:szCs w:val="20"/>
              </w:rPr>
              <w:t>По мере заключения</w:t>
            </w:r>
          </w:p>
        </w:tc>
        <w:tc>
          <w:tcPr>
            <w:tcW w:w="1085" w:type="dxa"/>
            <w:tcBorders>
              <w:top w:val="single" w:sz="4" w:space="0" w:color="auto"/>
              <w:left w:val="single" w:sz="4" w:space="0" w:color="auto"/>
              <w:bottom w:val="single" w:sz="4" w:space="0" w:color="auto"/>
              <w:right w:val="single" w:sz="4" w:space="0" w:color="auto"/>
            </w:tcBorders>
            <w:hideMark/>
          </w:tcPr>
          <w:p w14:paraId="1C7098FD"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26A9DD7B" w14:textId="77777777" w:rsidR="00E53D71" w:rsidRPr="00EB5860" w:rsidRDefault="00E53D71" w:rsidP="00E53D71">
            <w:pPr>
              <w:spacing w:after="0" w:line="240" w:lineRule="auto"/>
              <w:ind w:firstLine="0"/>
              <w:rPr>
                <w:b/>
                <w:i/>
                <w:sz w:val="20"/>
                <w:szCs w:val="20"/>
              </w:rPr>
            </w:pPr>
            <w:r w:rsidRPr="00EB5860">
              <w:rPr>
                <w:sz w:val="20"/>
                <w:szCs w:val="20"/>
              </w:rPr>
              <w:t>По мере заключения</w:t>
            </w:r>
          </w:p>
        </w:tc>
        <w:tc>
          <w:tcPr>
            <w:tcW w:w="1356" w:type="dxa"/>
            <w:tcBorders>
              <w:top w:val="single" w:sz="4" w:space="0" w:color="auto"/>
              <w:left w:val="single" w:sz="4" w:space="0" w:color="auto"/>
              <w:bottom w:val="single" w:sz="4" w:space="0" w:color="auto"/>
              <w:right w:val="single" w:sz="4" w:space="0" w:color="auto"/>
            </w:tcBorders>
            <w:hideMark/>
          </w:tcPr>
          <w:p w14:paraId="5DA27AAB"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3D48DACC"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подписания сторонами</w:t>
            </w:r>
          </w:p>
        </w:tc>
        <w:tc>
          <w:tcPr>
            <w:tcW w:w="813" w:type="dxa"/>
            <w:tcBorders>
              <w:top w:val="single" w:sz="4" w:space="0" w:color="auto"/>
              <w:left w:val="single" w:sz="4" w:space="0" w:color="auto"/>
              <w:bottom w:val="single" w:sz="4" w:space="0" w:color="auto"/>
              <w:right w:val="single" w:sz="4" w:space="0" w:color="auto"/>
            </w:tcBorders>
            <w:hideMark/>
          </w:tcPr>
          <w:p w14:paraId="2EFE946F" w14:textId="77777777" w:rsidR="00E53D71" w:rsidRPr="00EB5860" w:rsidRDefault="00E53D71" w:rsidP="00E53D71">
            <w:pPr>
              <w:spacing w:after="0" w:line="240" w:lineRule="auto"/>
              <w:ind w:firstLine="0"/>
              <w:rPr>
                <w:b/>
                <w:i/>
                <w:sz w:val="20"/>
                <w:szCs w:val="20"/>
              </w:rPr>
            </w:pPr>
            <w:r w:rsidRPr="00EB5860">
              <w:rPr>
                <w:sz w:val="20"/>
                <w:szCs w:val="20"/>
              </w:rPr>
              <w:t xml:space="preserve">Скан-копии по электронной </w:t>
            </w:r>
            <w:proofErr w:type="gramStart"/>
            <w:r w:rsidRPr="00EB5860">
              <w:rPr>
                <w:sz w:val="20"/>
                <w:szCs w:val="20"/>
              </w:rPr>
              <w:t>почте</w:t>
            </w:r>
            <w:r>
              <w:rPr>
                <w:sz w:val="20"/>
                <w:szCs w:val="20"/>
              </w:rPr>
              <w:t>/на</w:t>
            </w:r>
            <w:proofErr w:type="gramEnd"/>
            <w:r>
              <w:rPr>
                <w:sz w:val="20"/>
                <w:szCs w:val="20"/>
              </w:rPr>
              <w:t xml:space="preserve">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7791355F" w14:textId="77777777" w:rsidR="00E53D71" w:rsidRPr="00EB5860" w:rsidRDefault="00E53D71" w:rsidP="00E53D71">
            <w:pPr>
              <w:spacing w:after="0" w:line="240" w:lineRule="auto"/>
              <w:ind w:firstLine="0"/>
              <w:rPr>
                <w:b/>
                <w:i/>
                <w:sz w:val="20"/>
                <w:szCs w:val="20"/>
              </w:rPr>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hideMark/>
          </w:tcPr>
          <w:p w14:paraId="18B96F8E" w14:textId="77777777" w:rsidR="00E53D71" w:rsidRPr="00EB5860"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документации</w:t>
            </w:r>
          </w:p>
        </w:tc>
      </w:tr>
      <w:tr w:rsidR="00E53D71" w:rsidRPr="00EB5860" w14:paraId="2E6317F9"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25DAEEF7" w14:textId="77777777" w:rsidR="00E53D71" w:rsidRPr="00EB5860" w:rsidRDefault="00E53D71" w:rsidP="00E53D71">
            <w:pPr>
              <w:spacing w:after="0" w:line="240" w:lineRule="auto"/>
              <w:rPr>
                <w:b/>
                <w:i/>
                <w:sz w:val="20"/>
                <w:szCs w:val="20"/>
              </w:rPr>
            </w:pPr>
            <w:r w:rsidRPr="00EB5860">
              <w:rPr>
                <w:sz w:val="20"/>
                <w:szCs w:val="20"/>
              </w:rPr>
              <w:t>2</w:t>
            </w:r>
            <w:r>
              <w:rPr>
                <w:sz w:val="20"/>
                <w:szCs w:val="20"/>
              </w:rPr>
              <w:t>2.</w:t>
            </w:r>
          </w:p>
        </w:tc>
        <w:tc>
          <w:tcPr>
            <w:tcW w:w="1628" w:type="dxa"/>
            <w:tcBorders>
              <w:top w:val="single" w:sz="4" w:space="0" w:color="auto"/>
              <w:left w:val="single" w:sz="4" w:space="0" w:color="auto"/>
              <w:bottom w:val="single" w:sz="4" w:space="0" w:color="auto"/>
              <w:right w:val="single" w:sz="4" w:space="0" w:color="auto"/>
            </w:tcBorders>
            <w:hideMark/>
          </w:tcPr>
          <w:p w14:paraId="5B0E45A2" w14:textId="77777777" w:rsidR="00E53D71" w:rsidRPr="00EB5860" w:rsidRDefault="00E53D71" w:rsidP="00E53D71">
            <w:pPr>
              <w:spacing w:after="0" w:line="240" w:lineRule="auto"/>
              <w:ind w:firstLine="0"/>
              <w:rPr>
                <w:b/>
                <w:i/>
                <w:sz w:val="20"/>
                <w:szCs w:val="20"/>
              </w:rPr>
            </w:pPr>
            <w:r w:rsidRPr="00EB5860">
              <w:rPr>
                <w:sz w:val="20"/>
                <w:szCs w:val="20"/>
              </w:rPr>
              <w:t>Акты выполненных работ (оказанных услуг)</w:t>
            </w:r>
          </w:p>
        </w:tc>
        <w:tc>
          <w:tcPr>
            <w:tcW w:w="677" w:type="dxa"/>
            <w:tcBorders>
              <w:top w:val="single" w:sz="4" w:space="0" w:color="auto"/>
              <w:left w:val="single" w:sz="4" w:space="0" w:color="auto"/>
              <w:bottom w:val="single" w:sz="4" w:space="0" w:color="auto"/>
              <w:right w:val="single" w:sz="4" w:space="0" w:color="auto"/>
            </w:tcBorders>
            <w:hideMark/>
          </w:tcPr>
          <w:p w14:paraId="4D9231C4"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7C8C04D7"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22A2A7BD"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совершения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5509CC69"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73F3AE4F" w14:textId="77777777" w:rsidR="00E53D71" w:rsidRPr="00EB5860" w:rsidRDefault="00E53D71" w:rsidP="00E53D71">
            <w:pPr>
              <w:spacing w:after="0" w:line="240" w:lineRule="auto"/>
              <w:ind w:firstLine="0"/>
              <w:rPr>
                <w:b/>
                <w:i/>
                <w:sz w:val="20"/>
                <w:szCs w:val="20"/>
              </w:rPr>
            </w:pPr>
            <w:r w:rsidRPr="00EB5860">
              <w:rPr>
                <w:sz w:val="20"/>
                <w:szCs w:val="20"/>
              </w:rPr>
              <w:t>В течение двух рабочих дней с момента предоставления на проверку</w:t>
            </w:r>
          </w:p>
        </w:tc>
        <w:tc>
          <w:tcPr>
            <w:tcW w:w="1085" w:type="dxa"/>
            <w:tcBorders>
              <w:top w:val="single" w:sz="4" w:space="0" w:color="auto"/>
              <w:left w:val="single" w:sz="4" w:space="0" w:color="auto"/>
              <w:bottom w:val="single" w:sz="4" w:space="0" w:color="auto"/>
              <w:right w:val="single" w:sz="4" w:space="0" w:color="auto"/>
            </w:tcBorders>
            <w:hideMark/>
          </w:tcPr>
          <w:p w14:paraId="6673088E"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661C132A"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предоставления</w:t>
            </w:r>
          </w:p>
        </w:tc>
        <w:tc>
          <w:tcPr>
            <w:tcW w:w="1356" w:type="dxa"/>
            <w:tcBorders>
              <w:top w:val="single" w:sz="4" w:space="0" w:color="auto"/>
              <w:left w:val="single" w:sz="4" w:space="0" w:color="auto"/>
              <w:bottom w:val="single" w:sz="4" w:space="0" w:color="auto"/>
              <w:right w:val="single" w:sz="4" w:space="0" w:color="auto"/>
            </w:tcBorders>
            <w:hideMark/>
          </w:tcPr>
          <w:p w14:paraId="5E181B75"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5DE2323E" w14:textId="77777777" w:rsidR="00E53D71" w:rsidRPr="00EB5860" w:rsidRDefault="00E53D71" w:rsidP="00E53D71">
            <w:pPr>
              <w:spacing w:after="0" w:line="240" w:lineRule="auto"/>
              <w:ind w:firstLine="0"/>
              <w:rPr>
                <w:b/>
                <w:i/>
                <w:sz w:val="20"/>
                <w:szCs w:val="20"/>
              </w:rPr>
            </w:pPr>
            <w:r w:rsidRPr="00EB5860">
              <w:rPr>
                <w:sz w:val="20"/>
                <w:szCs w:val="20"/>
              </w:rPr>
              <w:t>Не позднее 10 числа 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49AE4D17"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3ED039A8" w14:textId="77777777" w:rsidR="00E53D71" w:rsidRPr="00EB5860" w:rsidRDefault="00E53D71" w:rsidP="00E53D71">
            <w:pPr>
              <w:spacing w:after="0" w:line="240" w:lineRule="auto"/>
              <w:ind w:firstLine="0"/>
              <w:rPr>
                <w:b/>
                <w:i/>
                <w:sz w:val="20"/>
                <w:szCs w:val="20"/>
              </w:rPr>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hideMark/>
          </w:tcPr>
          <w:p w14:paraId="5540B4C0" w14:textId="77777777" w:rsidR="00E53D71" w:rsidRPr="00EB5860"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документации</w:t>
            </w:r>
          </w:p>
        </w:tc>
      </w:tr>
      <w:tr w:rsidR="00E53D71" w:rsidRPr="00EB5860" w14:paraId="2FD5E577"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2A9B665A" w14:textId="77777777" w:rsidR="00E53D71" w:rsidRPr="00EB5860" w:rsidRDefault="00E53D71" w:rsidP="00E53D71">
            <w:pPr>
              <w:spacing w:after="0" w:line="240" w:lineRule="auto"/>
              <w:rPr>
                <w:b/>
                <w:i/>
                <w:sz w:val="20"/>
                <w:szCs w:val="20"/>
              </w:rPr>
            </w:pPr>
            <w:r w:rsidRPr="00EB5860">
              <w:rPr>
                <w:sz w:val="20"/>
                <w:szCs w:val="20"/>
              </w:rPr>
              <w:t>3</w:t>
            </w:r>
            <w:r>
              <w:rPr>
                <w:sz w:val="20"/>
                <w:szCs w:val="20"/>
              </w:rPr>
              <w:t>3.</w:t>
            </w:r>
          </w:p>
        </w:tc>
        <w:tc>
          <w:tcPr>
            <w:tcW w:w="1628" w:type="dxa"/>
            <w:tcBorders>
              <w:top w:val="single" w:sz="4" w:space="0" w:color="auto"/>
              <w:left w:val="single" w:sz="4" w:space="0" w:color="auto"/>
              <w:bottom w:val="single" w:sz="4" w:space="0" w:color="auto"/>
              <w:right w:val="single" w:sz="4" w:space="0" w:color="auto"/>
            </w:tcBorders>
            <w:hideMark/>
          </w:tcPr>
          <w:p w14:paraId="26B25BB2" w14:textId="77777777" w:rsidR="00E53D71" w:rsidRPr="00EB5860" w:rsidRDefault="00E53D71" w:rsidP="00E53D71">
            <w:pPr>
              <w:spacing w:after="0" w:line="240" w:lineRule="auto"/>
              <w:ind w:firstLine="0"/>
              <w:rPr>
                <w:b/>
                <w:i/>
                <w:sz w:val="20"/>
                <w:szCs w:val="20"/>
              </w:rPr>
            </w:pPr>
            <w:r w:rsidRPr="00EB5860">
              <w:rPr>
                <w:sz w:val="20"/>
                <w:szCs w:val="20"/>
              </w:rPr>
              <w:t>Счет-фактура</w:t>
            </w:r>
          </w:p>
        </w:tc>
        <w:tc>
          <w:tcPr>
            <w:tcW w:w="677" w:type="dxa"/>
            <w:tcBorders>
              <w:top w:val="single" w:sz="4" w:space="0" w:color="auto"/>
              <w:left w:val="single" w:sz="4" w:space="0" w:color="auto"/>
              <w:bottom w:val="single" w:sz="4" w:space="0" w:color="auto"/>
              <w:right w:val="single" w:sz="4" w:space="0" w:color="auto"/>
            </w:tcBorders>
            <w:hideMark/>
          </w:tcPr>
          <w:p w14:paraId="23747CB4"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46E0D258" w14:textId="77777777" w:rsidR="00E53D71" w:rsidRPr="00EB5860" w:rsidRDefault="00E53D71" w:rsidP="00E53D71">
            <w:pPr>
              <w:spacing w:after="0" w:line="240" w:lineRule="auto"/>
              <w:ind w:firstLine="0"/>
              <w:rPr>
                <w:b/>
                <w:i/>
                <w:sz w:val="20"/>
                <w:szCs w:val="20"/>
              </w:rPr>
            </w:pPr>
            <w:r w:rsidRPr="00EB5860">
              <w:rPr>
                <w:sz w:val="20"/>
                <w:szCs w:val="20"/>
              </w:rPr>
              <w:t xml:space="preserve">Сотрудник, ответственный за </w:t>
            </w:r>
            <w:r w:rsidRPr="00EB5860">
              <w:rPr>
                <w:sz w:val="20"/>
                <w:szCs w:val="20"/>
              </w:rPr>
              <w:lastRenderedPageBreak/>
              <w:t>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39F2425A" w14:textId="77777777" w:rsidR="00E53D71" w:rsidRPr="00EB5860" w:rsidRDefault="00E53D71" w:rsidP="00E53D71">
            <w:pPr>
              <w:spacing w:after="0" w:line="240" w:lineRule="auto"/>
              <w:ind w:firstLine="0"/>
              <w:rPr>
                <w:b/>
                <w:i/>
                <w:sz w:val="20"/>
                <w:szCs w:val="20"/>
              </w:rPr>
            </w:pPr>
            <w:r w:rsidRPr="00EB5860">
              <w:rPr>
                <w:sz w:val="20"/>
                <w:szCs w:val="20"/>
              </w:rPr>
              <w:lastRenderedPageBreak/>
              <w:t>В течение трех рабочи</w:t>
            </w:r>
            <w:r w:rsidRPr="00EB5860">
              <w:rPr>
                <w:sz w:val="20"/>
                <w:szCs w:val="20"/>
              </w:rPr>
              <w:lastRenderedPageBreak/>
              <w:t>х дней после совершения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1DE83C02"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Сотрудник, ответственный за </w:t>
            </w:r>
            <w:r w:rsidRPr="00EB5860">
              <w:rPr>
                <w:sz w:val="20"/>
                <w:szCs w:val="20"/>
              </w:rPr>
              <w:lastRenderedPageBreak/>
              <w:t>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7152CCE0"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В течение двух рабочих дней с </w:t>
            </w:r>
            <w:r w:rsidRPr="00EB5860">
              <w:rPr>
                <w:sz w:val="20"/>
                <w:szCs w:val="20"/>
              </w:rPr>
              <w:lastRenderedPageBreak/>
              <w:t>момента предоставления на проверку</w:t>
            </w:r>
          </w:p>
        </w:tc>
        <w:tc>
          <w:tcPr>
            <w:tcW w:w="1085" w:type="dxa"/>
            <w:tcBorders>
              <w:top w:val="single" w:sz="4" w:space="0" w:color="auto"/>
              <w:left w:val="single" w:sz="4" w:space="0" w:color="auto"/>
              <w:bottom w:val="single" w:sz="4" w:space="0" w:color="auto"/>
              <w:right w:val="single" w:sz="4" w:space="0" w:color="auto"/>
            </w:tcBorders>
            <w:hideMark/>
          </w:tcPr>
          <w:p w14:paraId="108A9767"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Руководитель учреждения/иное </w:t>
            </w:r>
            <w:r w:rsidRPr="00EB5860">
              <w:rPr>
                <w:sz w:val="20"/>
                <w:szCs w:val="20"/>
              </w:rPr>
              <w:lastRenderedPageBreak/>
              <w:t>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2FDEFECB"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В течение трех рабочих дней после </w:t>
            </w:r>
            <w:r w:rsidRPr="00EB5860">
              <w:rPr>
                <w:sz w:val="20"/>
                <w:szCs w:val="20"/>
              </w:rPr>
              <w:lastRenderedPageBreak/>
              <w:t>предоставления</w:t>
            </w:r>
          </w:p>
        </w:tc>
        <w:tc>
          <w:tcPr>
            <w:tcW w:w="1356" w:type="dxa"/>
            <w:tcBorders>
              <w:top w:val="single" w:sz="4" w:space="0" w:color="auto"/>
              <w:left w:val="single" w:sz="4" w:space="0" w:color="auto"/>
              <w:bottom w:val="single" w:sz="4" w:space="0" w:color="auto"/>
              <w:right w:val="single" w:sz="4" w:space="0" w:color="auto"/>
            </w:tcBorders>
            <w:hideMark/>
          </w:tcPr>
          <w:p w14:paraId="18E18A50" w14:textId="77777777" w:rsidR="00E53D71" w:rsidRPr="00EB5860" w:rsidRDefault="00E53D71" w:rsidP="00E53D71">
            <w:pPr>
              <w:spacing w:after="0" w:line="240" w:lineRule="auto"/>
              <w:ind w:firstLine="0"/>
              <w:rPr>
                <w:b/>
                <w:i/>
                <w:sz w:val="20"/>
                <w:szCs w:val="20"/>
              </w:rPr>
            </w:pPr>
            <w:r w:rsidRPr="00EB5860">
              <w:rPr>
                <w:sz w:val="20"/>
                <w:szCs w:val="20"/>
              </w:rPr>
              <w:lastRenderedPageBreak/>
              <w:t>Сотрудник, ответственный за представлен</w:t>
            </w:r>
            <w:r w:rsidRPr="00EB5860">
              <w:rPr>
                <w:sz w:val="20"/>
                <w:szCs w:val="20"/>
              </w:rPr>
              <w:lastRenderedPageBreak/>
              <w:t>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1F83ED5D" w14:textId="77777777" w:rsidR="00E53D71" w:rsidRPr="00EB5860" w:rsidRDefault="00E53D71" w:rsidP="00E53D71">
            <w:pPr>
              <w:spacing w:after="0" w:line="240" w:lineRule="auto"/>
              <w:ind w:firstLine="0"/>
              <w:rPr>
                <w:b/>
                <w:i/>
                <w:sz w:val="20"/>
                <w:szCs w:val="20"/>
              </w:rPr>
            </w:pPr>
            <w:r w:rsidRPr="00EB5860">
              <w:rPr>
                <w:sz w:val="20"/>
                <w:szCs w:val="20"/>
              </w:rPr>
              <w:lastRenderedPageBreak/>
              <w:t xml:space="preserve">Не позднее 10 числа </w:t>
            </w:r>
            <w:r w:rsidRPr="00EB5860">
              <w:rPr>
                <w:sz w:val="20"/>
                <w:szCs w:val="20"/>
              </w:rPr>
              <w:lastRenderedPageBreak/>
              <w:t>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2335DB82" w14:textId="77777777" w:rsidR="00E53D71" w:rsidRPr="00EB5860" w:rsidRDefault="00E53D71" w:rsidP="00E53D71">
            <w:pPr>
              <w:spacing w:after="0" w:line="240" w:lineRule="auto"/>
              <w:ind w:firstLine="0"/>
              <w:rPr>
                <w:b/>
                <w:i/>
                <w:sz w:val="20"/>
                <w:szCs w:val="20"/>
              </w:rPr>
            </w:pPr>
            <w:r w:rsidRPr="00EB5860">
              <w:rPr>
                <w:sz w:val="20"/>
                <w:szCs w:val="20"/>
              </w:rPr>
              <w:lastRenderedPageBreak/>
              <w:t>На бумажном носите</w:t>
            </w:r>
            <w:r w:rsidRPr="00EB5860">
              <w:rPr>
                <w:sz w:val="20"/>
                <w:szCs w:val="20"/>
              </w:rPr>
              <w:lastRenderedPageBreak/>
              <w:t>ле</w:t>
            </w:r>
          </w:p>
        </w:tc>
        <w:tc>
          <w:tcPr>
            <w:tcW w:w="949" w:type="dxa"/>
            <w:tcBorders>
              <w:top w:val="single" w:sz="4" w:space="0" w:color="auto"/>
              <w:left w:val="single" w:sz="4" w:space="0" w:color="auto"/>
              <w:bottom w:val="single" w:sz="4" w:space="0" w:color="auto"/>
              <w:right w:val="single" w:sz="4" w:space="0" w:color="auto"/>
            </w:tcBorders>
            <w:hideMark/>
          </w:tcPr>
          <w:p w14:paraId="6432D215" w14:textId="77777777" w:rsidR="00E53D71" w:rsidRPr="00EB5860" w:rsidRDefault="00E53D71" w:rsidP="00E53D71">
            <w:pPr>
              <w:spacing w:after="0" w:line="240" w:lineRule="auto"/>
              <w:ind w:firstLine="0"/>
              <w:rPr>
                <w:b/>
                <w:i/>
                <w:sz w:val="20"/>
                <w:szCs w:val="20"/>
              </w:rPr>
            </w:pPr>
            <w:r>
              <w:rPr>
                <w:sz w:val="20"/>
                <w:szCs w:val="20"/>
              </w:rPr>
              <w:lastRenderedPageBreak/>
              <w:t>Ведущий бухгалтер</w:t>
            </w:r>
          </w:p>
        </w:tc>
        <w:tc>
          <w:tcPr>
            <w:tcW w:w="1222" w:type="dxa"/>
            <w:tcBorders>
              <w:top w:val="single" w:sz="4" w:space="0" w:color="auto"/>
              <w:left w:val="single" w:sz="4" w:space="0" w:color="auto"/>
              <w:bottom w:val="single" w:sz="4" w:space="0" w:color="auto"/>
              <w:right w:val="single" w:sz="4" w:space="0" w:color="auto"/>
            </w:tcBorders>
            <w:hideMark/>
          </w:tcPr>
          <w:p w14:paraId="0CB250E4" w14:textId="77777777" w:rsidR="00E53D71" w:rsidRPr="00EB5860" w:rsidRDefault="00E53D71" w:rsidP="00E53D71">
            <w:pPr>
              <w:spacing w:after="0" w:line="240" w:lineRule="auto"/>
              <w:ind w:firstLine="0"/>
              <w:rPr>
                <w:sz w:val="20"/>
                <w:szCs w:val="20"/>
              </w:rPr>
            </w:pPr>
            <w:r w:rsidRPr="009B40F8">
              <w:rPr>
                <w:sz w:val="20"/>
                <w:szCs w:val="20"/>
              </w:rPr>
              <w:t>Сотрудник, ответственный за представле</w:t>
            </w:r>
            <w:r w:rsidRPr="009B40F8">
              <w:rPr>
                <w:sz w:val="20"/>
                <w:szCs w:val="20"/>
              </w:rPr>
              <w:lastRenderedPageBreak/>
              <w:t>ние первичной документации</w:t>
            </w:r>
          </w:p>
        </w:tc>
      </w:tr>
      <w:tr w:rsidR="00E53D71" w:rsidRPr="00EB5860" w14:paraId="438C787D"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3BD0C745" w14:textId="77777777" w:rsidR="00E53D71" w:rsidRPr="00EB5860" w:rsidRDefault="00E53D71" w:rsidP="00E53D71">
            <w:pPr>
              <w:spacing w:after="0" w:line="240" w:lineRule="auto"/>
              <w:rPr>
                <w:b/>
                <w:i/>
                <w:sz w:val="20"/>
                <w:szCs w:val="20"/>
              </w:rPr>
            </w:pPr>
            <w:r>
              <w:rPr>
                <w:sz w:val="20"/>
                <w:szCs w:val="20"/>
              </w:rPr>
              <w:lastRenderedPageBreak/>
              <w:t>44.</w:t>
            </w:r>
          </w:p>
        </w:tc>
        <w:tc>
          <w:tcPr>
            <w:tcW w:w="1628" w:type="dxa"/>
            <w:tcBorders>
              <w:top w:val="single" w:sz="4" w:space="0" w:color="auto"/>
              <w:left w:val="single" w:sz="4" w:space="0" w:color="auto"/>
              <w:bottom w:val="single" w:sz="4" w:space="0" w:color="auto"/>
              <w:right w:val="single" w:sz="4" w:space="0" w:color="auto"/>
            </w:tcBorders>
          </w:tcPr>
          <w:p w14:paraId="53796F04" w14:textId="77777777" w:rsidR="00E53D71" w:rsidRPr="00041FA6" w:rsidRDefault="00E53D71" w:rsidP="00E53D71">
            <w:pPr>
              <w:spacing w:after="0" w:line="240" w:lineRule="auto"/>
              <w:ind w:firstLine="0"/>
              <w:rPr>
                <w:sz w:val="20"/>
                <w:szCs w:val="20"/>
              </w:rPr>
            </w:pPr>
            <w:r w:rsidRPr="00041FA6">
              <w:rPr>
                <w:sz w:val="20"/>
                <w:szCs w:val="20"/>
              </w:rPr>
              <w:t>Авансовый отчет</w:t>
            </w:r>
          </w:p>
        </w:tc>
        <w:tc>
          <w:tcPr>
            <w:tcW w:w="677" w:type="dxa"/>
            <w:tcBorders>
              <w:top w:val="single" w:sz="4" w:space="0" w:color="auto"/>
              <w:left w:val="single" w:sz="4" w:space="0" w:color="auto"/>
              <w:bottom w:val="single" w:sz="4" w:space="0" w:color="auto"/>
              <w:right w:val="single" w:sz="4" w:space="0" w:color="auto"/>
            </w:tcBorders>
          </w:tcPr>
          <w:p w14:paraId="74A4DB32" w14:textId="77777777" w:rsidR="00E53D71" w:rsidRPr="00EB5860" w:rsidRDefault="00E53D71" w:rsidP="00E53D71">
            <w:pPr>
              <w:spacing w:after="0" w:line="240" w:lineRule="auto"/>
              <w:rPr>
                <w:b/>
                <w:i/>
                <w:sz w:val="20"/>
                <w:szCs w:val="20"/>
              </w:rPr>
            </w:pPr>
          </w:p>
        </w:tc>
        <w:tc>
          <w:tcPr>
            <w:tcW w:w="1085" w:type="dxa"/>
            <w:tcBorders>
              <w:top w:val="single" w:sz="4" w:space="0" w:color="auto"/>
              <w:left w:val="single" w:sz="4" w:space="0" w:color="auto"/>
              <w:bottom w:val="single" w:sz="4" w:space="0" w:color="auto"/>
              <w:right w:val="single" w:sz="4" w:space="0" w:color="auto"/>
            </w:tcBorders>
          </w:tcPr>
          <w:p w14:paraId="7379F8D5"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tcPr>
          <w:p w14:paraId="294C0455"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совершения операции</w:t>
            </w:r>
          </w:p>
        </w:tc>
        <w:tc>
          <w:tcPr>
            <w:tcW w:w="1085" w:type="dxa"/>
            <w:tcBorders>
              <w:top w:val="single" w:sz="4" w:space="0" w:color="auto"/>
              <w:left w:val="single" w:sz="4" w:space="0" w:color="auto"/>
              <w:bottom w:val="single" w:sz="4" w:space="0" w:color="auto"/>
              <w:right w:val="single" w:sz="4" w:space="0" w:color="auto"/>
            </w:tcBorders>
          </w:tcPr>
          <w:p w14:paraId="644EFB95"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tcPr>
          <w:p w14:paraId="451660A4" w14:textId="77777777" w:rsidR="00E53D71" w:rsidRPr="00EB5860" w:rsidRDefault="00E53D71" w:rsidP="00E53D71">
            <w:pPr>
              <w:spacing w:after="0" w:line="240" w:lineRule="auto"/>
              <w:ind w:firstLine="0"/>
              <w:rPr>
                <w:b/>
                <w:i/>
                <w:sz w:val="20"/>
                <w:szCs w:val="20"/>
              </w:rPr>
            </w:pPr>
            <w:r w:rsidRPr="00EB5860">
              <w:rPr>
                <w:sz w:val="20"/>
                <w:szCs w:val="20"/>
              </w:rPr>
              <w:t>В течение двух рабочих дней с момента предоставления на проверку</w:t>
            </w:r>
          </w:p>
        </w:tc>
        <w:tc>
          <w:tcPr>
            <w:tcW w:w="1085" w:type="dxa"/>
            <w:tcBorders>
              <w:top w:val="single" w:sz="4" w:space="0" w:color="auto"/>
              <w:left w:val="single" w:sz="4" w:space="0" w:color="auto"/>
              <w:bottom w:val="single" w:sz="4" w:space="0" w:color="auto"/>
              <w:right w:val="single" w:sz="4" w:space="0" w:color="auto"/>
            </w:tcBorders>
          </w:tcPr>
          <w:p w14:paraId="0686416F"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tcPr>
          <w:p w14:paraId="6788E83C"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предоставления</w:t>
            </w:r>
          </w:p>
        </w:tc>
        <w:tc>
          <w:tcPr>
            <w:tcW w:w="1356" w:type="dxa"/>
            <w:tcBorders>
              <w:top w:val="single" w:sz="4" w:space="0" w:color="auto"/>
              <w:left w:val="single" w:sz="4" w:space="0" w:color="auto"/>
              <w:bottom w:val="single" w:sz="4" w:space="0" w:color="auto"/>
              <w:right w:val="single" w:sz="4" w:space="0" w:color="auto"/>
            </w:tcBorders>
          </w:tcPr>
          <w:p w14:paraId="0A422662"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tcPr>
          <w:p w14:paraId="26C73640" w14:textId="77777777" w:rsidR="00E53D71" w:rsidRPr="000030F2" w:rsidRDefault="00E53D71" w:rsidP="00E53D71">
            <w:pPr>
              <w:spacing w:after="0" w:line="240" w:lineRule="auto"/>
              <w:ind w:firstLine="0"/>
              <w:rPr>
                <w:b/>
                <w:i/>
                <w:sz w:val="20"/>
                <w:szCs w:val="20"/>
              </w:rPr>
            </w:pPr>
            <w:r w:rsidRPr="000030F2">
              <w:rPr>
                <w:sz w:val="20"/>
                <w:szCs w:val="20"/>
              </w:rPr>
              <w:t>По мере совершения операции</w:t>
            </w:r>
          </w:p>
        </w:tc>
        <w:tc>
          <w:tcPr>
            <w:tcW w:w="813" w:type="dxa"/>
            <w:tcBorders>
              <w:top w:val="single" w:sz="4" w:space="0" w:color="auto"/>
              <w:left w:val="single" w:sz="4" w:space="0" w:color="auto"/>
              <w:bottom w:val="single" w:sz="4" w:space="0" w:color="auto"/>
              <w:right w:val="single" w:sz="4" w:space="0" w:color="auto"/>
            </w:tcBorders>
          </w:tcPr>
          <w:p w14:paraId="4378F504" w14:textId="77777777" w:rsidR="00E53D71" w:rsidRPr="000030F2" w:rsidRDefault="00E53D71" w:rsidP="00E53D71">
            <w:pPr>
              <w:spacing w:after="0" w:line="240" w:lineRule="auto"/>
              <w:ind w:firstLine="0"/>
              <w:rPr>
                <w:b/>
                <w:i/>
                <w:sz w:val="20"/>
                <w:szCs w:val="20"/>
              </w:rPr>
            </w:pPr>
            <w:r w:rsidRPr="000030F2">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tcPr>
          <w:p w14:paraId="125C6409" w14:textId="77777777" w:rsidR="00E53D71" w:rsidRPr="000030F2" w:rsidRDefault="00E53D71" w:rsidP="00E53D71">
            <w:pPr>
              <w:spacing w:after="0" w:line="240" w:lineRule="auto"/>
              <w:ind w:firstLine="0"/>
              <w:rPr>
                <w:b/>
                <w:i/>
                <w:sz w:val="20"/>
                <w:szCs w:val="20"/>
              </w:rPr>
            </w:pPr>
            <w:r w:rsidRPr="000030F2">
              <w:rPr>
                <w:sz w:val="20"/>
                <w:szCs w:val="20"/>
              </w:rPr>
              <w:t xml:space="preserve">Ведущий </w:t>
            </w:r>
            <w:r>
              <w:rPr>
                <w:sz w:val="20"/>
                <w:szCs w:val="20"/>
              </w:rPr>
              <w:t>бухгалтер</w:t>
            </w:r>
          </w:p>
        </w:tc>
        <w:tc>
          <w:tcPr>
            <w:tcW w:w="1222" w:type="dxa"/>
            <w:tcBorders>
              <w:top w:val="single" w:sz="4" w:space="0" w:color="auto"/>
              <w:left w:val="single" w:sz="4" w:space="0" w:color="auto"/>
              <w:bottom w:val="single" w:sz="4" w:space="0" w:color="auto"/>
              <w:right w:val="single" w:sz="4" w:space="0" w:color="auto"/>
            </w:tcBorders>
          </w:tcPr>
          <w:p w14:paraId="7D766EFA" w14:textId="77777777" w:rsidR="00E53D71" w:rsidRPr="000030F2"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документации</w:t>
            </w:r>
          </w:p>
        </w:tc>
      </w:tr>
      <w:tr w:rsidR="00E53D71" w:rsidRPr="00EB5860" w14:paraId="6922DDDB" w14:textId="77777777" w:rsidTr="00E53D71">
        <w:trPr>
          <w:trHeight w:val="208"/>
        </w:trPr>
        <w:tc>
          <w:tcPr>
            <w:tcW w:w="14346" w:type="dxa"/>
            <w:gridSpan w:val="14"/>
            <w:tcBorders>
              <w:top w:val="single" w:sz="4" w:space="0" w:color="auto"/>
              <w:left w:val="single" w:sz="4" w:space="0" w:color="auto"/>
              <w:bottom w:val="single" w:sz="4" w:space="0" w:color="auto"/>
              <w:right w:val="single" w:sz="4" w:space="0" w:color="auto"/>
            </w:tcBorders>
            <w:hideMark/>
          </w:tcPr>
          <w:p w14:paraId="7EF71D10" w14:textId="77777777" w:rsidR="00E53D71" w:rsidRPr="00EB5860" w:rsidRDefault="00E53D71" w:rsidP="00E53D71">
            <w:pPr>
              <w:spacing w:after="0" w:line="240" w:lineRule="auto"/>
              <w:rPr>
                <w:b/>
                <w:i/>
                <w:sz w:val="20"/>
                <w:szCs w:val="20"/>
              </w:rPr>
            </w:pPr>
            <w:r w:rsidRPr="00EB5860">
              <w:rPr>
                <w:b/>
                <w:i/>
                <w:sz w:val="20"/>
                <w:szCs w:val="20"/>
              </w:rPr>
              <w:t>Доходы учреждения</w:t>
            </w:r>
          </w:p>
        </w:tc>
      </w:tr>
      <w:tr w:rsidR="00E53D71" w:rsidRPr="00EB5860" w14:paraId="3B5EF894"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79A5FBE3" w14:textId="77777777" w:rsidR="00E53D71" w:rsidRPr="00EB5860" w:rsidRDefault="00E53D71" w:rsidP="00E53D71">
            <w:pPr>
              <w:spacing w:after="0" w:line="240" w:lineRule="auto"/>
              <w:rPr>
                <w:b/>
                <w:i/>
                <w:sz w:val="20"/>
                <w:szCs w:val="20"/>
              </w:rPr>
            </w:pPr>
            <w:r w:rsidRPr="00EB5860">
              <w:rPr>
                <w:sz w:val="20"/>
                <w:szCs w:val="20"/>
              </w:rPr>
              <w:t>1</w:t>
            </w:r>
            <w:r>
              <w:rPr>
                <w:sz w:val="20"/>
                <w:szCs w:val="20"/>
              </w:rPr>
              <w:t>1.</w:t>
            </w:r>
          </w:p>
        </w:tc>
        <w:tc>
          <w:tcPr>
            <w:tcW w:w="1628" w:type="dxa"/>
            <w:tcBorders>
              <w:top w:val="single" w:sz="4" w:space="0" w:color="auto"/>
              <w:left w:val="single" w:sz="4" w:space="0" w:color="auto"/>
              <w:bottom w:val="single" w:sz="4" w:space="0" w:color="auto"/>
              <w:right w:val="single" w:sz="4" w:space="0" w:color="auto"/>
            </w:tcBorders>
            <w:hideMark/>
          </w:tcPr>
          <w:p w14:paraId="6FBD31CB" w14:textId="77777777" w:rsidR="00E53D71" w:rsidRPr="00EB5860" w:rsidRDefault="00E53D71" w:rsidP="00E53D71">
            <w:pPr>
              <w:spacing w:after="0" w:line="240" w:lineRule="auto"/>
              <w:rPr>
                <w:b/>
                <w:i/>
                <w:sz w:val="20"/>
                <w:szCs w:val="20"/>
              </w:rPr>
            </w:pPr>
            <w:r w:rsidRPr="00EB5860">
              <w:rPr>
                <w:sz w:val="20"/>
                <w:szCs w:val="20"/>
              </w:rPr>
              <w:t>Договоры с заказчиками</w:t>
            </w:r>
          </w:p>
        </w:tc>
        <w:tc>
          <w:tcPr>
            <w:tcW w:w="677" w:type="dxa"/>
            <w:tcBorders>
              <w:top w:val="single" w:sz="4" w:space="0" w:color="auto"/>
              <w:left w:val="single" w:sz="4" w:space="0" w:color="auto"/>
              <w:bottom w:val="single" w:sz="4" w:space="0" w:color="auto"/>
              <w:right w:val="single" w:sz="4" w:space="0" w:color="auto"/>
            </w:tcBorders>
            <w:hideMark/>
          </w:tcPr>
          <w:p w14:paraId="482C1C2D"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5F41C5AF"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7949B485" w14:textId="77777777" w:rsidR="00E53D71" w:rsidRPr="00EB5860" w:rsidRDefault="00E53D71" w:rsidP="00E53D71">
            <w:pPr>
              <w:spacing w:after="0" w:line="240" w:lineRule="auto"/>
              <w:ind w:firstLine="0"/>
              <w:rPr>
                <w:b/>
                <w:i/>
                <w:sz w:val="20"/>
                <w:szCs w:val="20"/>
              </w:rPr>
            </w:pPr>
            <w:r w:rsidRPr="00EB5860">
              <w:rPr>
                <w:sz w:val="20"/>
                <w:szCs w:val="20"/>
              </w:rPr>
              <w:t>По мере заключения</w:t>
            </w:r>
          </w:p>
        </w:tc>
        <w:tc>
          <w:tcPr>
            <w:tcW w:w="1085" w:type="dxa"/>
            <w:tcBorders>
              <w:top w:val="single" w:sz="4" w:space="0" w:color="auto"/>
              <w:left w:val="single" w:sz="4" w:space="0" w:color="auto"/>
              <w:bottom w:val="single" w:sz="4" w:space="0" w:color="auto"/>
              <w:right w:val="single" w:sz="4" w:space="0" w:color="auto"/>
            </w:tcBorders>
            <w:hideMark/>
          </w:tcPr>
          <w:p w14:paraId="1B9F4C61"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4941D4AB" w14:textId="77777777" w:rsidR="00E53D71" w:rsidRPr="00EB5860" w:rsidRDefault="00E53D71" w:rsidP="00E53D71">
            <w:pPr>
              <w:spacing w:after="0" w:line="240" w:lineRule="auto"/>
              <w:ind w:firstLine="0"/>
              <w:rPr>
                <w:b/>
                <w:i/>
                <w:sz w:val="20"/>
                <w:szCs w:val="20"/>
              </w:rPr>
            </w:pPr>
            <w:r w:rsidRPr="00EB5860">
              <w:rPr>
                <w:sz w:val="20"/>
                <w:szCs w:val="20"/>
              </w:rPr>
              <w:t>По мере заключения</w:t>
            </w:r>
          </w:p>
        </w:tc>
        <w:tc>
          <w:tcPr>
            <w:tcW w:w="1085" w:type="dxa"/>
            <w:tcBorders>
              <w:top w:val="single" w:sz="4" w:space="0" w:color="auto"/>
              <w:left w:val="single" w:sz="4" w:space="0" w:color="auto"/>
              <w:bottom w:val="single" w:sz="4" w:space="0" w:color="auto"/>
              <w:right w:val="single" w:sz="4" w:space="0" w:color="auto"/>
            </w:tcBorders>
            <w:hideMark/>
          </w:tcPr>
          <w:p w14:paraId="7D887D22"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78357975" w14:textId="77777777" w:rsidR="00E53D71" w:rsidRPr="00EB5860" w:rsidRDefault="00E53D71" w:rsidP="00E53D71">
            <w:pPr>
              <w:spacing w:after="0" w:line="240" w:lineRule="auto"/>
              <w:ind w:firstLine="0"/>
              <w:rPr>
                <w:b/>
                <w:i/>
                <w:sz w:val="20"/>
                <w:szCs w:val="20"/>
              </w:rPr>
            </w:pPr>
            <w:r w:rsidRPr="00EB5860">
              <w:rPr>
                <w:sz w:val="20"/>
                <w:szCs w:val="20"/>
              </w:rPr>
              <w:t>По мере заключения</w:t>
            </w:r>
          </w:p>
        </w:tc>
        <w:tc>
          <w:tcPr>
            <w:tcW w:w="1356" w:type="dxa"/>
            <w:tcBorders>
              <w:top w:val="single" w:sz="4" w:space="0" w:color="auto"/>
              <w:left w:val="single" w:sz="4" w:space="0" w:color="auto"/>
              <w:bottom w:val="single" w:sz="4" w:space="0" w:color="auto"/>
              <w:right w:val="single" w:sz="4" w:space="0" w:color="auto"/>
            </w:tcBorders>
            <w:hideMark/>
          </w:tcPr>
          <w:p w14:paraId="3681844D"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21BD4F1F"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подписания сторонами</w:t>
            </w:r>
          </w:p>
        </w:tc>
        <w:tc>
          <w:tcPr>
            <w:tcW w:w="813" w:type="dxa"/>
            <w:tcBorders>
              <w:top w:val="single" w:sz="4" w:space="0" w:color="auto"/>
              <w:left w:val="single" w:sz="4" w:space="0" w:color="auto"/>
              <w:bottom w:val="single" w:sz="4" w:space="0" w:color="auto"/>
              <w:right w:val="single" w:sz="4" w:space="0" w:color="auto"/>
            </w:tcBorders>
            <w:hideMark/>
          </w:tcPr>
          <w:p w14:paraId="7691273C" w14:textId="77777777" w:rsidR="00E53D71" w:rsidRPr="00EB5860" w:rsidRDefault="00E53D71" w:rsidP="00E53D71">
            <w:pPr>
              <w:spacing w:after="0" w:line="240" w:lineRule="auto"/>
              <w:ind w:firstLine="0"/>
              <w:rPr>
                <w:b/>
                <w:i/>
                <w:sz w:val="20"/>
                <w:szCs w:val="20"/>
              </w:rPr>
            </w:pPr>
            <w:r w:rsidRPr="00EB5860">
              <w:rPr>
                <w:sz w:val="20"/>
                <w:szCs w:val="20"/>
              </w:rPr>
              <w:t>Скан-копии по электронной почте</w:t>
            </w:r>
            <w:r>
              <w:rPr>
                <w:sz w:val="20"/>
                <w:szCs w:val="20"/>
              </w:rPr>
              <w:t>/бумажном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399B13DF" w14:textId="77777777" w:rsidR="00E53D71" w:rsidRPr="000030F2" w:rsidRDefault="00E53D71" w:rsidP="00E53D71">
            <w:pPr>
              <w:spacing w:after="0" w:line="240" w:lineRule="auto"/>
              <w:ind w:firstLine="0"/>
              <w:rPr>
                <w:b/>
                <w:i/>
                <w:sz w:val="20"/>
                <w:szCs w:val="20"/>
              </w:rPr>
            </w:pPr>
            <w:r w:rsidRPr="000030F2">
              <w:rPr>
                <w:sz w:val="20"/>
                <w:szCs w:val="20"/>
              </w:rPr>
              <w:t xml:space="preserve">Ведущий </w:t>
            </w:r>
            <w:r>
              <w:rPr>
                <w:sz w:val="20"/>
                <w:szCs w:val="20"/>
              </w:rPr>
              <w:t>бухгалтер</w:t>
            </w:r>
            <w:r w:rsidRPr="000030F2">
              <w:rPr>
                <w:sz w:val="20"/>
                <w:szCs w:val="20"/>
              </w:rPr>
              <w:t xml:space="preserve"> </w:t>
            </w:r>
          </w:p>
        </w:tc>
        <w:tc>
          <w:tcPr>
            <w:tcW w:w="1222" w:type="dxa"/>
            <w:tcBorders>
              <w:top w:val="single" w:sz="4" w:space="0" w:color="auto"/>
              <w:left w:val="single" w:sz="4" w:space="0" w:color="auto"/>
              <w:bottom w:val="single" w:sz="4" w:space="0" w:color="auto"/>
              <w:right w:val="single" w:sz="4" w:space="0" w:color="auto"/>
            </w:tcBorders>
            <w:hideMark/>
          </w:tcPr>
          <w:p w14:paraId="0D561B38" w14:textId="77777777" w:rsidR="00E53D71" w:rsidRPr="000030F2"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документации</w:t>
            </w:r>
          </w:p>
        </w:tc>
      </w:tr>
      <w:tr w:rsidR="00E53D71" w:rsidRPr="00EB5860" w14:paraId="47CF7963"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45731950" w14:textId="77777777" w:rsidR="00E53D71" w:rsidRPr="00EB5860" w:rsidRDefault="00E53D71" w:rsidP="00E53D71">
            <w:pPr>
              <w:spacing w:after="0" w:line="240" w:lineRule="auto"/>
              <w:rPr>
                <w:b/>
                <w:i/>
                <w:sz w:val="20"/>
                <w:szCs w:val="20"/>
              </w:rPr>
            </w:pPr>
            <w:r w:rsidRPr="00EB5860">
              <w:rPr>
                <w:sz w:val="20"/>
                <w:szCs w:val="20"/>
              </w:rPr>
              <w:t>2</w:t>
            </w:r>
            <w:r>
              <w:rPr>
                <w:sz w:val="20"/>
                <w:szCs w:val="20"/>
              </w:rPr>
              <w:t>2.</w:t>
            </w:r>
          </w:p>
        </w:tc>
        <w:tc>
          <w:tcPr>
            <w:tcW w:w="1628" w:type="dxa"/>
            <w:tcBorders>
              <w:top w:val="single" w:sz="4" w:space="0" w:color="auto"/>
              <w:left w:val="single" w:sz="4" w:space="0" w:color="auto"/>
              <w:bottom w:val="single" w:sz="4" w:space="0" w:color="auto"/>
              <w:right w:val="single" w:sz="4" w:space="0" w:color="auto"/>
            </w:tcBorders>
            <w:hideMark/>
          </w:tcPr>
          <w:p w14:paraId="6B9ED9D7" w14:textId="77777777" w:rsidR="00E53D71" w:rsidRPr="00EB5860" w:rsidRDefault="00E53D71" w:rsidP="00E53D71">
            <w:pPr>
              <w:spacing w:after="0" w:line="240" w:lineRule="auto"/>
              <w:rPr>
                <w:b/>
                <w:i/>
                <w:sz w:val="20"/>
                <w:szCs w:val="20"/>
              </w:rPr>
            </w:pPr>
            <w:r w:rsidRPr="00EB5860">
              <w:rPr>
                <w:sz w:val="20"/>
                <w:szCs w:val="20"/>
              </w:rPr>
              <w:t>Акты выполненных работ (оказанных услуг)</w:t>
            </w:r>
          </w:p>
        </w:tc>
        <w:tc>
          <w:tcPr>
            <w:tcW w:w="677" w:type="dxa"/>
            <w:tcBorders>
              <w:top w:val="single" w:sz="4" w:space="0" w:color="auto"/>
              <w:left w:val="single" w:sz="4" w:space="0" w:color="auto"/>
              <w:bottom w:val="single" w:sz="4" w:space="0" w:color="auto"/>
              <w:right w:val="single" w:sz="4" w:space="0" w:color="auto"/>
            </w:tcBorders>
            <w:hideMark/>
          </w:tcPr>
          <w:p w14:paraId="48180DC2"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5DD4A0AB"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5" w:type="dxa"/>
            <w:tcBorders>
              <w:top w:val="single" w:sz="4" w:space="0" w:color="auto"/>
              <w:left w:val="single" w:sz="4" w:space="0" w:color="auto"/>
              <w:bottom w:val="single" w:sz="4" w:space="0" w:color="auto"/>
              <w:right w:val="single" w:sz="4" w:space="0" w:color="auto"/>
            </w:tcBorders>
            <w:hideMark/>
          </w:tcPr>
          <w:p w14:paraId="4124AE1E"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совершения операции</w:t>
            </w:r>
          </w:p>
        </w:tc>
        <w:tc>
          <w:tcPr>
            <w:tcW w:w="1085" w:type="dxa"/>
            <w:tcBorders>
              <w:top w:val="single" w:sz="4" w:space="0" w:color="auto"/>
              <w:left w:val="single" w:sz="4" w:space="0" w:color="auto"/>
              <w:bottom w:val="single" w:sz="4" w:space="0" w:color="auto"/>
              <w:right w:val="single" w:sz="4" w:space="0" w:color="auto"/>
            </w:tcBorders>
            <w:hideMark/>
          </w:tcPr>
          <w:p w14:paraId="37388140"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0DC3519D" w14:textId="77777777" w:rsidR="00E53D71" w:rsidRPr="00EB5860" w:rsidRDefault="00E53D71" w:rsidP="00E53D71">
            <w:pPr>
              <w:spacing w:after="0" w:line="240" w:lineRule="auto"/>
              <w:ind w:firstLine="0"/>
              <w:rPr>
                <w:b/>
                <w:i/>
                <w:sz w:val="20"/>
                <w:szCs w:val="20"/>
              </w:rPr>
            </w:pPr>
            <w:r w:rsidRPr="00EB5860">
              <w:rPr>
                <w:sz w:val="20"/>
                <w:szCs w:val="20"/>
              </w:rPr>
              <w:t>В течение двух рабочих дней с момента предоставления на проверку</w:t>
            </w:r>
          </w:p>
        </w:tc>
        <w:tc>
          <w:tcPr>
            <w:tcW w:w="1085" w:type="dxa"/>
            <w:tcBorders>
              <w:top w:val="single" w:sz="4" w:space="0" w:color="auto"/>
              <w:left w:val="single" w:sz="4" w:space="0" w:color="auto"/>
              <w:bottom w:val="single" w:sz="4" w:space="0" w:color="auto"/>
              <w:right w:val="single" w:sz="4" w:space="0" w:color="auto"/>
            </w:tcBorders>
            <w:hideMark/>
          </w:tcPr>
          <w:p w14:paraId="191EB3F4"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49EA48CB"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после предоставления</w:t>
            </w:r>
          </w:p>
        </w:tc>
        <w:tc>
          <w:tcPr>
            <w:tcW w:w="1356" w:type="dxa"/>
            <w:tcBorders>
              <w:top w:val="single" w:sz="4" w:space="0" w:color="auto"/>
              <w:left w:val="single" w:sz="4" w:space="0" w:color="auto"/>
              <w:bottom w:val="single" w:sz="4" w:space="0" w:color="auto"/>
              <w:right w:val="single" w:sz="4" w:space="0" w:color="auto"/>
            </w:tcBorders>
            <w:hideMark/>
          </w:tcPr>
          <w:p w14:paraId="3BF77394"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1F19DAD2" w14:textId="77777777" w:rsidR="00E53D71" w:rsidRPr="00EB5860" w:rsidRDefault="00E53D71" w:rsidP="00E53D71">
            <w:pPr>
              <w:spacing w:after="0" w:line="240" w:lineRule="auto"/>
              <w:ind w:firstLine="0"/>
              <w:rPr>
                <w:b/>
                <w:i/>
                <w:sz w:val="20"/>
                <w:szCs w:val="20"/>
              </w:rPr>
            </w:pPr>
            <w:r w:rsidRPr="00EB5860">
              <w:rPr>
                <w:sz w:val="20"/>
                <w:szCs w:val="20"/>
              </w:rPr>
              <w:t>Не позднее 10 числа месяца, следующего за отчетн</w:t>
            </w:r>
            <w:r w:rsidRPr="00EB5860">
              <w:rPr>
                <w:sz w:val="20"/>
                <w:szCs w:val="20"/>
              </w:rPr>
              <w:lastRenderedPageBreak/>
              <w:t>ым</w:t>
            </w:r>
          </w:p>
        </w:tc>
        <w:tc>
          <w:tcPr>
            <w:tcW w:w="813" w:type="dxa"/>
            <w:tcBorders>
              <w:top w:val="single" w:sz="4" w:space="0" w:color="auto"/>
              <w:left w:val="single" w:sz="4" w:space="0" w:color="auto"/>
              <w:bottom w:val="single" w:sz="4" w:space="0" w:color="auto"/>
              <w:right w:val="single" w:sz="4" w:space="0" w:color="auto"/>
            </w:tcBorders>
            <w:hideMark/>
          </w:tcPr>
          <w:p w14:paraId="3DEC6CE7" w14:textId="77777777" w:rsidR="00E53D71" w:rsidRPr="00EB5860" w:rsidRDefault="00E53D71" w:rsidP="00E53D71">
            <w:pPr>
              <w:spacing w:after="0" w:line="240" w:lineRule="auto"/>
              <w:ind w:firstLine="0"/>
              <w:rPr>
                <w:b/>
                <w:i/>
                <w:sz w:val="20"/>
                <w:szCs w:val="20"/>
              </w:rPr>
            </w:pPr>
            <w:r w:rsidRPr="00EB5860">
              <w:rPr>
                <w:sz w:val="20"/>
                <w:szCs w:val="20"/>
              </w:rPr>
              <w:lastRenderedPageBreak/>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321A9FC1" w14:textId="77777777" w:rsidR="00E53D71" w:rsidRPr="000030F2" w:rsidRDefault="00E53D71" w:rsidP="00E53D71">
            <w:pPr>
              <w:spacing w:after="0" w:line="240" w:lineRule="auto"/>
              <w:ind w:firstLine="0"/>
              <w:rPr>
                <w:b/>
                <w:i/>
                <w:sz w:val="20"/>
                <w:szCs w:val="20"/>
              </w:rPr>
            </w:pPr>
            <w:r w:rsidRPr="000030F2">
              <w:rPr>
                <w:sz w:val="20"/>
                <w:szCs w:val="20"/>
              </w:rPr>
              <w:t xml:space="preserve">Ведущий </w:t>
            </w:r>
            <w:r>
              <w:rPr>
                <w:sz w:val="20"/>
                <w:szCs w:val="20"/>
              </w:rPr>
              <w:t>бухгалтер</w:t>
            </w:r>
          </w:p>
        </w:tc>
        <w:tc>
          <w:tcPr>
            <w:tcW w:w="1222" w:type="dxa"/>
            <w:tcBorders>
              <w:top w:val="single" w:sz="4" w:space="0" w:color="auto"/>
              <w:left w:val="single" w:sz="4" w:space="0" w:color="auto"/>
              <w:bottom w:val="single" w:sz="4" w:space="0" w:color="auto"/>
              <w:right w:val="single" w:sz="4" w:space="0" w:color="auto"/>
            </w:tcBorders>
            <w:hideMark/>
          </w:tcPr>
          <w:p w14:paraId="426F6DAE" w14:textId="77777777" w:rsidR="00E53D71" w:rsidRPr="000030F2"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документации</w:t>
            </w:r>
          </w:p>
        </w:tc>
      </w:tr>
      <w:tr w:rsidR="00E53D71" w:rsidRPr="00EB5860" w14:paraId="65F37E8F" w14:textId="77777777" w:rsidTr="00E53D71">
        <w:trPr>
          <w:trHeight w:val="208"/>
        </w:trPr>
        <w:tc>
          <w:tcPr>
            <w:tcW w:w="14346" w:type="dxa"/>
            <w:gridSpan w:val="14"/>
            <w:tcBorders>
              <w:top w:val="single" w:sz="4" w:space="0" w:color="auto"/>
              <w:left w:val="single" w:sz="4" w:space="0" w:color="auto"/>
              <w:bottom w:val="single" w:sz="4" w:space="0" w:color="auto"/>
              <w:right w:val="single" w:sz="4" w:space="0" w:color="auto"/>
            </w:tcBorders>
            <w:hideMark/>
          </w:tcPr>
          <w:p w14:paraId="7D70A83F" w14:textId="77777777" w:rsidR="00E53D71" w:rsidRPr="00EB5860" w:rsidRDefault="00E53D71" w:rsidP="00E53D71">
            <w:pPr>
              <w:spacing w:after="0" w:line="240" w:lineRule="auto"/>
              <w:rPr>
                <w:b/>
                <w:i/>
                <w:sz w:val="20"/>
                <w:szCs w:val="20"/>
              </w:rPr>
            </w:pPr>
            <w:r w:rsidRPr="00EB5860">
              <w:rPr>
                <w:b/>
                <w:i/>
                <w:sz w:val="20"/>
                <w:szCs w:val="20"/>
              </w:rPr>
              <w:t>Расчеты с персоналом</w:t>
            </w:r>
          </w:p>
        </w:tc>
      </w:tr>
      <w:tr w:rsidR="00E53D71" w:rsidRPr="00EB5860" w14:paraId="0744498D"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494B0F96" w14:textId="77777777" w:rsidR="00E53D71" w:rsidRPr="00EB5860" w:rsidRDefault="00E53D71" w:rsidP="00E53D71">
            <w:pPr>
              <w:spacing w:after="0" w:line="240" w:lineRule="auto"/>
              <w:rPr>
                <w:b/>
                <w:i/>
                <w:sz w:val="20"/>
                <w:szCs w:val="20"/>
              </w:rPr>
            </w:pPr>
            <w:r w:rsidRPr="00EB5860">
              <w:rPr>
                <w:sz w:val="20"/>
                <w:szCs w:val="20"/>
              </w:rPr>
              <w:t>1</w:t>
            </w:r>
            <w:r>
              <w:rPr>
                <w:sz w:val="20"/>
                <w:szCs w:val="20"/>
              </w:rPr>
              <w:t>1.</w:t>
            </w:r>
          </w:p>
        </w:tc>
        <w:tc>
          <w:tcPr>
            <w:tcW w:w="1628" w:type="dxa"/>
            <w:tcBorders>
              <w:top w:val="single" w:sz="4" w:space="0" w:color="auto"/>
              <w:left w:val="single" w:sz="4" w:space="0" w:color="auto"/>
              <w:bottom w:val="single" w:sz="4" w:space="0" w:color="auto"/>
              <w:right w:val="single" w:sz="4" w:space="0" w:color="auto"/>
            </w:tcBorders>
            <w:hideMark/>
          </w:tcPr>
          <w:p w14:paraId="5FA1CCF3" w14:textId="77777777" w:rsidR="00E53D71" w:rsidRPr="00EB5860" w:rsidRDefault="00E53D71" w:rsidP="00E53D71">
            <w:pPr>
              <w:spacing w:after="0" w:line="240" w:lineRule="auto"/>
              <w:rPr>
                <w:b/>
                <w:i/>
                <w:sz w:val="20"/>
                <w:szCs w:val="20"/>
              </w:rPr>
            </w:pPr>
            <w:r w:rsidRPr="00EB5860">
              <w:rPr>
                <w:sz w:val="20"/>
                <w:szCs w:val="20"/>
              </w:rPr>
              <w:t>Табель учета использования рабочего времени (ф. 0504421)</w:t>
            </w:r>
          </w:p>
        </w:tc>
        <w:tc>
          <w:tcPr>
            <w:tcW w:w="677" w:type="dxa"/>
            <w:tcBorders>
              <w:top w:val="single" w:sz="4" w:space="0" w:color="auto"/>
              <w:left w:val="single" w:sz="4" w:space="0" w:color="auto"/>
              <w:bottom w:val="single" w:sz="4" w:space="0" w:color="auto"/>
              <w:right w:val="single" w:sz="4" w:space="0" w:color="auto"/>
            </w:tcBorders>
            <w:hideMark/>
          </w:tcPr>
          <w:p w14:paraId="5D406FDA"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0C0FD56A" w14:textId="77777777" w:rsidR="00E53D71" w:rsidRPr="00EB5860" w:rsidRDefault="00E53D71" w:rsidP="00E53D71">
            <w:pPr>
              <w:spacing w:after="0" w:line="240" w:lineRule="auto"/>
              <w:ind w:firstLine="0"/>
              <w:rPr>
                <w:b/>
                <w:i/>
                <w:sz w:val="20"/>
                <w:szCs w:val="20"/>
              </w:rPr>
            </w:pPr>
            <w:r>
              <w:rPr>
                <w:sz w:val="20"/>
                <w:szCs w:val="20"/>
              </w:rPr>
              <w:t>Отдел кадров/делопроизводитель.</w:t>
            </w:r>
          </w:p>
        </w:tc>
        <w:tc>
          <w:tcPr>
            <w:tcW w:w="815" w:type="dxa"/>
            <w:tcBorders>
              <w:top w:val="single" w:sz="4" w:space="0" w:color="auto"/>
              <w:left w:val="single" w:sz="4" w:space="0" w:color="auto"/>
              <w:bottom w:val="single" w:sz="4" w:space="0" w:color="auto"/>
              <w:right w:val="single" w:sz="4" w:space="0" w:color="auto"/>
            </w:tcBorders>
            <w:hideMark/>
          </w:tcPr>
          <w:p w14:paraId="567B0777" w14:textId="77777777" w:rsidR="00E53D71" w:rsidRPr="00EB5860" w:rsidRDefault="00E53D71" w:rsidP="00E53D71">
            <w:pPr>
              <w:spacing w:after="0" w:line="240" w:lineRule="auto"/>
              <w:ind w:firstLine="0"/>
              <w:rPr>
                <w:b/>
                <w:i/>
                <w:sz w:val="20"/>
                <w:szCs w:val="20"/>
              </w:rPr>
            </w:pPr>
            <w:r w:rsidRPr="00EB5860">
              <w:rPr>
                <w:sz w:val="20"/>
                <w:szCs w:val="20"/>
              </w:rPr>
              <w:t>15 число месяца/последний рабочий день месяца</w:t>
            </w:r>
          </w:p>
        </w:tc>
        <w:tc>
          <w:tcPr>
            <w:tcW w:w="1085" w:type="dxa"/>
            <w:tcBorders>
              <w:top w:val="single" w:sz="4" w:space="0" w:color="auto"/>
              <w:left w:val="single" w:sz="4" w:space="0" w:color="auto"/>
              <w:bottom w:val="single" w:sz="4" w:space="0" w:color="auto"/>
              <w:right w:val="single" w:sz="4" w:space="0" w:color="auto"/>
            </w:tcBorders>
            <w:hideMark/>
          </w:tcPr>
          <w:p w14:paraId="48DA56C4"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085" w:type="dxa"/>
            <w:tcBorders>
              <w:top w:val="single" w:sz="4" w:space="0" w:color="auto"/>
              <w:left w:val="single" w:sz="4" w:space="0" w:color="auto"/>
              <w:bottom w:val="single" w:sz="4" w:space="0" w:color="auto"/>
              <w:right w:val="single" w:sz="4" w:space="0" w:color="auto"/>
            </w:tcBorders>
            <w:hideMark/>
          </w:tcPr>
          <w:p w14:paraId="7B3F84AD" w14:textId="77777777" w:rsidR="00E53D71" w:rsidRPr="00EB5860" w:rsidRDefault="00E53D71" w:rsidP="00E53D71">
            <w:pPr>
              <w:spacing w:after="0" w:line="240" w:lineRule="auto"/>
              <w:rPr>
                <w:b/>
                <w:i/>
                <w:sz w:val="20"/>
                <w:szCs w:val="20"/>
              </w:rPr>
            </w:pPr>
            <w:r w:rsidRPr="00EB5860">
              <w:rPr>
                <w:sz w:val="20"/>
                <w:szCs w:val="20"/>
              </w:rPr>
              <w:t>В течение дня получения</w:t>
            </w:r>
          </w:p>
        </w:tc>
        <w:tc>
          <w:tcPr>
            <w:tcW w:w="1085" w:type="dxa"/>
            <w:tcBorders>
              <w:top w:val="single" w:sz="4" w:space="0" w:color="auto"/>
              <w:left w:val="single" w:sz="4" w:space="0" w:color="auto"/>
              <w:bottom w:val="single" w:sz="4" w:space="0" w:color="auto"/>
              <w:right w:val="single" w:sz="4" w:space="0" w:color="auto"/>
            </w:tcBorders>
            <w:hideMark/>
          </w:tcPr>
          <w:p w14:paraId="4ED1DB21"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1221" w:type="dxa"/>
            <w:tcBorders>
              <w:top w:val="single" w:sz="4" w:space="0" w:color="auto"/>
              <w:left w:val="single" w:sz="4" w:space="0" w:color="auto"/>
              <w:bottom w:val="single" w:sz="4" w:space="0" w:color="auto"/>
              <w:right w:val="single" w:sz="4" w:space="0" w:color="auto"/>
            </w:tcBorders>
            <w:hideMark/>
          </w:tcPr>
          <w:p w14:paraId="63D06B9C" w14:textId="77777777" w:rsidR="00E53D71" w:rsidRPr="00EB5860" w:rsidRDefault="00E53D71" w:rsidP="00E53D71">
            <w:pPr>
              <w:spacing w:after="0" w:line="240" w:lineRule="auto"/>
              <w:ind w:firstLine="0"/>
              <w:rPr>
                <w:b/>
                <w:i/>
                <w:sz w:val="20"/>
                <w:szCs w:val="20"/>
              </w:rPr>
            </w:pPr>
            <w:r w:rsidRPr="00EB5860">
              <w:rPr>
                <w:sz w:val="20"/>
                <w:szCs w:val="20"/>
              </w:rPr>
              <w:t>В течение дня получения</w:t>
            </w:r>
          </w:p>
        </w:tc>
        <w:tc>
          <w:tcPr>
            <w:tcW w:w="1356" w:type="dxa"/>
            <w:tcBorders>
              <w:top w:val="single" w:sz="4" w:space="0" w:color="auto"/>
              <w:left w:val="single" w:sz="4" w:space="0" w:color="auto"/>
              <w:bottom w:val="single" w:sz="4" w:space="0" w:color="auto"/>
              <w:right w:val="single" w:sz="4" w:space="0" w:color="auto"/>
            </w:tcBorders>
            <w:hideMark/>
          </w:tcPr>
          <w:p w14:paraId="4DBD2BB8"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6D4308D5" w14:textId="77777777" w:rsidR="00E53D71" w:rsidRPr="00EB5860" w:rsidRDefault="00E53D71" w:rsidP="00E53D71">
            <w:pPr>
              <w:spacing w:after="0" w:line="240" w:lineRule="auto"/>
              <w:ind w:firstLine="0"/>
              <w:rPr>
                <w:b/>
                <w:i/>
                <w:sz w:val="20"/>
                <w:szCs w:val="20"/>
              </w:rPr>
            </w:pPr>
            <w:r w:rsidRPr="00EB5860">
              <w:rPr>
                <w:sz w:val="20"/>
                <w:szCs w:val="20"/>
              </w:rPr>
              <w:t>До 15 числа отчетного месяца и до 1 числа 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3FB6CF29"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6336346E" w14:textId="77777777" w:rsidR="00E53D71" w:rsidRPr="00EB5860" w:rsidRDefault="00E53D71" w:rsidP="00E53D71">
            <w:pPr>
              <w:spacing w:after="0" w:line="240" w:lineRule="auto"/>
              <w:ind w:firstLine="0"/>
              <w:rPr>
                <w:b/>
                <w:i/>
                <w:sz w:val="20"/>
                <w:szCs w:val="20"/>
              </w:rPr>
            </w:pPr>
            <w:r>
              <w:rPr>
                <w:sz w:val="20"/>
                <w:szCs w:val="20"/>
              </w:rPr>
              <w:t>Отдел кадров/делопроизводитель.</w:t>
            </w:r>
          </w:p>
        </w:tc>
        <w:tc>
          <w:tcPr>
            <w:tcW w:w="1222" w:type="dxa"/>
            <w:tcBorders>
              <w:top w:val="single" w:sz="4" w:space="0" w:color="auto"/>
              <w:left w:val="single" w:sz="4" w:space="0" w:color="auto"/>
              <w:bottom w:val="single" w:sz="4" w:space="0" w:color="auto"/>
              <w:right w:val="single" w:sz="4" w:space="0" w:color="auto"/>
            </w:tcBorders>
            <w:hideMark/>
          </w:tcPr>
          <w:p w14:paraId="31864650" w14:textId="77777777" w:rsidR="00E53D71" w:rsidRPr="00EB5860" w:rsidRDefault="00E53D71" w:rsidP="00E53D71">
            <w:pPr>
              <w:spacing w:after="0" w:line="240" w:lineRule="auto"/>
              <w:ind w:firstLine="0"/>
              <w:rPr>
                <w:sz w:val="20"/>
                <w:szCs w:val="20"/>
              </w:rPr>
            </w:pPr>
            <w:r w:rsidRPr="009B40F8">
              <w:rPr>
                <w:sz w:val="20"/>
                <w:szCs w:val="20"/>
              </w:rPr>
              <w:t>Сотрудник, ответственный за представление первичной документации</w:t>
            </w:r>
          </w:p>
        </w:tc>
      </w:tr>
      <w:tr w:rsidR="00E53D71" w:rsidRPr="00EB5860" w14:paraId="6883D027"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61C65B92" w14:textId="77777777" w:rsidR="00E53D71" w:rsidRPr="00EB5860" w:rsidRDefault="00E53D71" w:rsidP="00E53D71">
            <w:pPr>
              <w:spacing w:after="0" w:line="240" w:lineRule="auto"/>
              <w:rPr>
                <w:b/>
                <w:i/>
                <w:sz w:val="20"/>
                <w:szCs w:val="20"/>
              </w:rPr>
            </w:pPr>
            <w:r w:rsidRPr="00EB5860">
              <w:rPr>
                <w:sz w:val="20"/>
                <w:szCs w:val="20"/>
              </w:rPr>
              <w:t>2</w:t>
            </w:r>
            <w:r>
              <w:rPr>
                <w:sz w:val="20"/>
                <w:szCs w:val="20"/>
              </w:rPr>
              <w:t>2.</w:t>
            </w:r>
          </w:p>
        </w:tc>
        <w:tc>
          <w:tcPr>
            <w:tcW w:w="1628" w:type="dxa"/>
            <w:tcBorders>
              <w:top w:val="single" w:sz="4" w:space="0" w:color="auto"/>
              <w:left w:val="single" w:sz="4" w:space="0" w:color="auto"/>
              <w:bottom w:val="single" w:sz="4" w:space="0" w:color="auto"/>
              <w:right w:val="single" w:sz="4" w:space="0" w:color="auto"/>
            </w:tcBorders>
            <w:hideMark/>
          </w:tcPr>
          <w:p w14:paraId="11B3D678" w14:textId="77777777" w:rsidR="00E53D71" w:rsidRPr="00EB5860" w:rsidRDefault="00E53D71" w:rsidP="00E53D71">
            <w:pPr>
              <w:spacing w:after="0" w:line="240" w:lineRule="auto"/>
              <w:ind w:firstLine="0"/>
              <w:rPr>
                <w:b/>
                <w:i/>
                <w:sz w:val="20"/>
                <w:szCs w:val="20"/>
              </w:rPr>
            </w:pPr>
            <w:r w:rsidRPr="00EB5860">
              <w:rPr>
                <w:sz w:val="20"/>
                <w:szCs w:val="20"/>
              </w:rPr>
              <w:t>График отпусков (ф. Т-7)</w:t>
            </w:r>
          </w:p>
        </w:tc>
        <w:tc>
          <w:tcPr>
            <w:tcW w:w="677" w:type="dxa"/>
            <w:tcBorders>
              <w:top w:val="single" w:sz="4" w:space="0" w:color="auto"/>
              <w:left w:val="single" w:sz="4" w:space="0" w:color="auto"/>
              <w:bottom w:val="single" w:sz="4" w:space="0" w:color="auto"/>
              <w:right w:val="single" w:sz="4" w:space="0" w:color="auto"/>
            </w:tcBorders>
            <w:hideMark/>
          </w:tcPr>
          <w:p w14:paraId="3B3778AF"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5A1DA92A" w14:textId="77777777" w:rsidR="00E53D71" w:rsidRPr="00EB5860" w:rsidRDefault="00E53D71" w:rsidP="00E53D71">
            <w:pPr>
              <w:spacing w:after="0" w:line="240" w:lineRule="auto"/>
              <w:ind w:firstLine="0"/>
              <w:rPr>
                <w:b/>
                <w:i/>
                <w:sz w:val="20"/>
                <w:szCs w:val="20"/>
              </w:rPr>
            </w:pPr>
            <w:r w:rsidRPr="00EB5860">
              <w:rPr>
                <w:sz w:val="20"/>
                <w:szCs w:val="20"/>
              </w:rPr>
              <w:t>Отдел кадров</w:t>
            </w:r>
          </w:p>
        </w:tc>
        <w:tc>
          <w:tcPr>
            <w:tcW w:w="815" w:type="dxa"/>
            <w:tcBorders>
              <w:top w:val="single" w:sz="4" w:space="0" w:color="auto"/>
              <w:left w:val="single" w:sz="4" w:space="0" w:color="auto"/>
              <w:bottom w:val="single" w:sz="4" w:space="0" w:color="auto"/>
              <w:right w:val="single" w:sz="4" w:space="0" w:color="auto"/>
            </w:tcBorders>
            <w:hideMark/>
          </w:tcPr>
          <w:p w14:paraId="3EEF970F" w14:textId="77777777" w:rsidR="00E53D71" w:rsidRPr="00EB5860" w:rsidRDefault="00E53D71" w:rsidP="00E53D71">
            <w:pPr>
              <w:spacing w:after="0" w:line="240" w:lineRule="auto"/>
              <w:ind w:firstLine="0"/>
              <w:rPr>
                <w:b/>
                <w:i/>
                <w:sz w:val="20"/>
                <w:szCs w:val="20"/>
              </w:rPr>
            </w:pPr>
            <w:r w:rsidRPr="00EB5860">
              <w:rPr>
                <w:sz w:val="20"/>
                <w:szCs w:val="20"/>
              </w:rPr>
              <w:t>3а восемь недель до наступления календарного года</w:t>
            </w:r>
          </w:p>
        </w:tc>
        <w:tc>
          <w:tcPr>
            <w:tcW w:w="1085" w:type="dxa"/>
            <w:tcBorders>
              <w:top w:val="single" w:sz="4" w:space="0" w:color="auto"/>
              <w:left w:val="single" w:sz="4" w:space="0" w:color="auto"/>
              <w:bottom w:val="single" w:sz="4" w:space="0" w:color="auto"/>
              <w:right w:val="single" w:sz="4" w:space="0" w:color="auto"/>
            </w:tcBorders>
            <w:hideMark/>
          </w:tcPr>
          <w:p w14:paraId="0882FC62" w14:textId="77777777" w:rsidR="00E53D71" w:rsidRPr="00EB5860" w:rsidRDefault="00E53D71" w:rsidP="00E53D71">
            <w:pPr>
              <w:spacing w:after="0" w:line="240" w:lineRule="auto"/>
              <w:ind w:firstLine="0"/>
              <w:rPr>
                <w:b/>
                <w:i/>
                <w:sz w:val="20"/>
                <w:szCs w:val="20"/>
              </w:rPr>
            </w:pPr>
            <w:r w:rsidRPr="00EB5860">
              <w:rPr>
                <w:sz w:val="20"/>
                <w:szCs w:val="20"/>
              </w:rPr>
              <w:t>Ответственный сотрудник отдела кадров</w:t>
            </w:r>
          </w:p>
        </w:tc>
        <w:tc>
          <w:tcPr>
            <w:tcW w:w="1085" w:type="dxa"/>
            <w:tcBorders>
              <w:top w:val="single" w:sz="4" w:space="0" w:color="auto"/>
              <w:left w:val="single" w:sz="4" w:space="0" w:color="auto"/>
              <w:bottom w:val="single" w:sz="4" w:space="0" w:color="auto"/>
              <w:right w:val="single" w:sz="4" w:space="0" w:color="auto"/>
            </w:tcBorders>
            <w:hideMark/>
          </w:tcPr>
          <w:p w14:paraId="2418FE97" w14:textId="77777777" w:rsidR="00E53D71" w:rsidRPr="00EB5860" w:rsidRDefault="00E53D71" w:rsidP="00E53D71">
            <w:pPr>
              <w:spacing w:after="0" w:line="240" w:lineRule="auto"/>
              <w:ind w:firstLine="0"/>
              <w:rPr>
                <w:b/>
                <w:i/>
                <w:sz w:val="20"/>
                <w:szCs w:val="20"/>
              </w:rPr>
            </w:pPr>
            <w:r w:rsidRPr="00EB5860">
              <w:rPr>
                <w:sz w:val="20"/>
                <w:szCs w:val="20"/>
              </w:rPr>
              <w:t>3а четыре недели до наступления календарного года</w:t>
            </w:r>
          </w:p>
        </w:tc>
        <w:tc>
          <w:tcPr>
            <w:tcW w:w="1085" w:type="dxa"/>
            <w:tcBorders>
              <w:top w:val="single" w:sz="4" w:space="0" w:color="auto"/>
              <w:left w:val="single" w:sz="4" w:space="0" w:color="auto"/>
              <w:bottom w:val="single" w:sz="4" w:space="0" w:color="auto"/>
              <w:right w:val="single" w:sz="4" w:space="0" w:color="auto"/>
            </w:tcBorders>
            <w:hideMark/>
          </w:tcPr>
          <w:p w14:paraId="6DEBA92A"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04C5A6F3" w14:textId="77777777" w:rsidR="00E53D71" w:rsidRPr="00EB5860" w:rsidRDefault="00E53D71" w:rsidP="00E53D71">
            <w:pPr>
              <w:spacing w:after="0" w:line="240" w:lineRule="auto"/>
              <w:ind w:firstLine="0"/>
              <w:rPr>
                <w:b/>
                <w:i/>
                <w:sz w:val="20"/>
                <w:szCs w:val="20"/>
              </w:rPr>
            </w:pPr>
            <w:r w:rsidRPr="00EB5860">
              <w:rPr>
                <w:sz w:val="20"/>
                <w:szCs w:val="20"/>
              </w:rPr>
              <w:t>3а две недели до наступления календарного года</w:t>
            </w:r>
          </w:p>
        </w:tc>
        <w:tc>
          <w:tcPr>
            <w:tcW w:w="1356" w:type="dxa"/>
            <w:tcBorders>
              <w:top w:val="single" w:sz="4" w:space="0" w:color="auto"/>
              <w:left w:val="single" w:sz="4" w:space="0" w:color="auto"/>
              <w:bottom w:val="single" w:sz="4" w:space="0" w:color="auto"/>
              <w:right w:val="single" w:sz="4" w:space="0" w:color="auto"/>
            </w:tcBorders>
            <w:hideMark/>
          </w:tcPr>
          <w:p w14:paraId="2DA260F7" w14:textId="77777777" w:rsidR="00E53D71" w:rsidRPr="00EB5860" w:rsidRDefault="00E53D71" w:rsidP="00E53D71">
            <w:pPr>
              <w:spacing w:after="0" w:line="240" w:lineRule="auto"/>
              <w:ind w:firstLine="0"/>
              <w:rPr>
                <w:b/>
                <w:i/>
                <w:sz w:val="20"/>
                <w:szCs w:val="20"/>
              </w:rPr>
            </w:pPr>
            <w:r w:rsidRPr="00EB5860">
              <w:rPr>
                <w:sz w:val="20"/>
                <w:szCs w:val="20"/>
              </w:rPr>
              <w:t>Ответственный сотрудник отдела кадров</w:t>
            </w:r>
          </w:p>
        </w:tc>
        <w:tc>
          <w:tcPr>
            <w:tcW w:w="814" w:type="dxa"/>
            <w:tcBorders>
              <w:top w:val="single" w:sz="4" w:space="0" w:color="auto"/>
              <w:left w:val="single" w:sz="4" w:space="0" w:color="auto"/>
              <w:bottom w:val="single" w:sz="4" w:space="0" w:color="auto"/>
              <w:right w:val="single" w:sz="4" w:space="0" w:color="auto"/>
            </w:tcBorders>
            <w:hideMark/>
          </w:tcPr>
          <w:p w14:paraId="496EAF68" w14:textId="77777777" w:rsidR="00E53D71" w:rsidRPr="00EB5860" w:rsidRDefault="00E53D71" w:rsidP="00E53D71">
            <w:pPr>
              <w:spacing w:after="0" w:line="240" w:lineRule="auto"/>
              <w:ind w:firstLine="0"/>
              <w:rPr>
                <w:b/>
                <w:i/>
                <w:sz w:val="20"/>
                <w:szCs w:val="20"/>
              </w:rPr>
            </w:pPr>
            <w:r w:rsidRPr="00EB5860">
              <w:rPr>
                <w:sz w:val="20"/>
                <w:szCs w:val="20"/>
              </w:rPr>
              <w:t>3а один день до наступления календарного года</w:t>
            </w:r>
          </w:p>
        </w:tc>
        <w:tc>
          <w:tcPr>
            <w:tcW w:w="813" w:type="dxa"/>
            <w:tcBorders>
              <w:top w:val="single" w:sz="4" w:space="0" w:color="auto"/>
              <w:left w:val="single" w:sz="4" w:space="0" w:color="auto"/>
              <w:bottom w:val="single" w:sz="4" w:space="0" w:color="auto"/>
              <w:right w:val="single" w:sz="4" w:space="0" w:color="auto"/>
            </w:tcBorders>
            <w:hideMark/>
          </w:tcPr>
          <w:p w14:paraId="364C1428" w14:textId="77777777" w:rsidR="00E53D71" w:rsidRPr="00EB5860" w:rsidRDefault="00E53D71" w:rsidP="00E53D71">
            <w:pPr>
              <w:spacing w:after="0" w:line="240" w:lineRule="auto"/>
              <w:ind w:firstLine="0"/>
              <w:rPr>
                <w:b/>
                <w:i/>
                <w:sz w:val="20"/>
                <w:szCs w:val="20"/>
              </w:rPr>
            </w:pPr>
            <w:r w:rsidRPr="00EB5860">
              <w:rPr>
                <w:sz w:val="20"/>
                <w:szCs w:val="20"/>
              </w:rPr>
              <w:t>Скан-копии по электронной почте</w:t>
            </w:r>
          </w:p>
        </w:tc>
        <w:tc>
          <w:tcPr>
            <w:tcW w:w="949" w:type="dxa"/>
            <w:tcBorders>
              <w:top w:val="single" w:sz="4" w:space="0" w:color="auto"/>
              <w:left w:val="single" w:sz="4" w:space="0" w:color="auto"/>
              <w:bottom w:val="single" w:sz="4" w:space="0" w:color="auto"/>
              <w:right w:val="single" w:sz="4" w:space="0" w:color="auto"/>
            </w:tcBorders>
            <w:hideMark/>
          </w:tcPr>
          <w:p w14:paraId="1FAE012C" w14:textId="77777777" w:rsidR="00E53D71" w:rsidRPr="00EB5860" w:rsidRDefault="00E53D71" w:rsidP="00E53D71">
            <w:pPr>
              <w:spacing w:after="0" w:line="240" w:lineRule="auto"/>
              <w:ind w:firstLine="0"/>
              <w:rPr>
                <w:b/>
                <w:i/>
                <w:sz w:val="20"/>
                <w:szCs w:val="20"/>
              </w:rPr>
            </w:pPr>
            <w:r>
              <w:rPr>
                <w:sz w:val="20"/>
                <w:szCs w:val="20"/>
              </w:rPr>
              <w:t xml:space="preserve">Ведущий </w:t>
            </w:r>
            <w:proofErr w:type="spellStart"/>
            <w:proofErr w:type="gramStart"/>
            <w:r>
              <w:rPr>
                <w:sz w:val="20"/>
                <w:szCs w:val="20"/>
              </w:rPr>
              <w:t>бухгалтерЦБ</w:t>
            </w:r>
            <w:proofErr w:type="spellEnd"/>
            <w:r>
              <w:rPr>
                <w:sz w:val="20"/>
                <w:szCs w:val="20"/>
              </w:rPr>
              <w:t>(</w:t>
            </w:r>
            <w:proofErr w:type="gramEnd"/>
            <w:r>
              <w:rPr>
                <w:sz w:val="20"/>
                <w:szCs w:val="20"/>
              </w:rPr>
              <w:t xml:space="preserve">по </w:t>
            </w:r>
            <w:proofErr w:type="spellStart"/>
            <w:r>
              <w:rPr>
                <w:sz w:val="20"/>
                <w:szCs w:val="20"/>
              </w:rPr>
              <w:t>зар</w:t>
            </w:r>
            <w:proofErr w:type="spellEnd"/>
            <w:r>
              <w:rPr>
                <w:sz w:val="20"/>
                <w:szCs w:val="20"/>
              </w:rPr>
              <w:t>/плате)</w:t>
            </w:r>
          </w:p>
        </w:tc>
        <w:tc>
          <w:tcPr>
            <w:tcW w:w="1222" w:type="dxa"/>
            <w:tcBorders>
              <w:top w:val="single" w:sz="4" w:space="0" w:color="auto"/>
              <w:left w:val="single" w:sz="4" w:space="0" w:color="auto"/>
              <w:bottom w:val="single" w:sz="4" w:space="0" w:color="auto"/>
              <w:right w:val="single" w:sz="4" w:space="0" w:color="auto"/>
            </w:tcBorders>
            <w:hideMark/>
          </w:tcPr>
          <w:p w14:paraId="716FC920" w14:textId="77777777" w:rsidR="00E53D71" w:rsidRPr="00EB5860" w:rsidRDefault="00E53D71" w:rsidP="00E53D71">
            <w:pPr>
              <w:spacing w:after="0" w:line="240" w:lineRule="auto"/>
              <w:ind w:firstLine="0"/>
              <w:rPr>
                <w:sz w:val="20"/>
                <w:szCs w:val="20"/>
              </w:rPr>
            </w:pPr>
            <w:r>
              <w:rPr>
                <w:sz w:val="20"/>
                <w:szCs w:val="20"/>
              </w:rPr>
              <w:t xml:space="preserve">Ведущий бухгалтер </w:t>
            </w:r>
            <w:proofErr w:type="gramStart"/>
            <w:r>
              <w:rPr>
                <w:sz w:val="20"/>
                <w:szCs w:val="20"/>
              </w:rPr>
              <w:t>ЦБ(</w:t>
            </w:r>
            <w:proofErr w:type="gramEnd"/>
            <w:r>
              <w:rPr>
                <w:sz w:val="20"/>
                <w:szCs w:val="20"/>
              </w:rPr>
              <w:t xml:space="preserve">по </w:t>
            </w:r>
            <w:proofErr w:type="spellStart"/>
            <w:r>
              <w:rPr>
                <w:sz w:val="20"/>
                <w:szCs w:val="20"/>
              </w:rPr>
              <w:t>зар</w:t>
            </w:r>
            <w:proofErr w:type="spellEnd"/>
            <w:r>
              <w:rPr>
                <w:sz w:val="20"/>
                <w:szCs w:val="20"/>
              </w:rPr>
              <w:t>/плате)</w:t>
            </w:r>
          </w:p>
        </w:tc>
      </w:tr>
      <w:tr w:rsidR="00E53D71" w:rsidRPr="00EB5860" w14:paraId="787E3AB9"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23D54801" w14:textId="77777777" w:rsidR="00E53D71" w:rsidRPr="00EB5860" w:rsidRDefault="00E53D71" w:rsidP="00E53D71">
            <w:pPr>
              <w:spacing w:after="0" w:line="240" w:lineRule="auto"/>
              <w:rPr>
                <w:b/>
                <w:i/>
                <w:sz w:val="20"/>
                <w:szCs w:val="20"/>
              </w:rPr>
            </w:pPr>
            <w:r>
              <w:rPr>
                <w:sz w:val="20"/>
                <w:szCs w:val="20"/>
              </w:rPr>
              <w:t>3</w:t>
            </w:r>
            <w:r w:rsidRPr="00EB5860">
              <w:rPr>
                <w:sz w:val="20"/>
                <w:szCs w:val="20"/>
              </w:rPr>
              <w:t>3.</w:t>
            </w:r>
          </w:p>
        </w:tc>
        <w:tc>
          <w:tcPr>
            <w:tcW w:w="1628" w:type="dxa"/>
            <w:tcBorders>
              <w:top w:val="single" w:sz="4" w:space="0" w:color="auto"/>
              <w:left w:val="single" w:sz="4" w:space="0" w:color="auto"/>
              <w:bottom w:val="single" w:sz="4" w:space="0" w:color="auto"/>
              <w:right w:val="single" w:sz="4" w:space="0" w:color="auto"/>
            </w:tcBorders>
            <w:hideMark/>
          </w:tcPr>
          <w:p w14:paraId="48380E0D" w14:textId="77777777" w:rsidR="00E53D71" w:rsidRPr="00EB5860" w:rsidRDefault="00E53D71" w:rsidP="00E53D71">
            <w:pPr>
              <w:spacing w:after="0" w:line="240" w:lineRule="auto"/>
              <w:ind w:firstLine="0"/>
              <w:rPr>
                <w:b/>
                <w:i/>
                <w:sz w:val="20"/>
                <w:szCs w:val="20"/>
              </w:rPr>
            </w:pPr>
            <w:r w:rsidRPr="00EB5860">
              <w:rPr>
                <w:sz w:val="20"/>
                <w:szCs w:val="20"/>
              </w:rPr>
              <w:t>Приказы по личному составу</w:t>
            </w:r>
          </w:p>
        </w:tc>
        <w:tc>
          <w:tcPr>
            <w:tcW w:w="677" w:type="dxa"/>
            <w:tcBorders>
              <w:top w:val="single" w:sz="4" w:space="0" w:color="auto"/>
              <w:left w:val="single" w:sz="4" w:space="0" w:color="auto"/>
              <w:bottom w:val="single" w:sz="4" w:space="0" w:color="auto"/>
              <w:right w:val="single" w:sz="4" w:space="0" w:color="auto"/>
            </w:tcBorders>
            <w:hideMark/>
          </w:tcPr>
          <w:p w14:paraId="297FF1B3"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2C6825DD" w14:textId="77777777" w:rsidR="00E53D71" w:rsidRPr="00EB5860" w:rsidRDefault="00E53D71" w:rsidP="00E53D71">
            <w:pPr>
              <w:spacing w:after="0" w:line="240" w:lineRule="auto"/>
              <w:ind w:firstLine="0"/>
              <w:rPr>
                <w:b/>
                <w:i/>
                <w:sz w:val="20"/>
                <w:szCs w:val="20"/>
              </w:rPr>
            </w:pPr>
            <w:r w:rsidRPr="00EB5860">
              <w:rPr>
                <w:sz w:val="20"/>
                <w:szCs w:val="20"/>
              </w:rPr>
              <w:t>Отдел кадров</w:t>
            </w:r>
          </w:p>
        </w:tc>
        <w:tc>
          <w:tcPr>
            <w:tcW w:w="815" w:type="dxa"/>
            <w:tcBorders>
              <w:top w:val="single" w:sz="4" w:space="0" w:color="auto"/>
              <w:left w:val="single" w:sz="4" w:space="0" w:color="auto"/>
              <w:bottom w:val="single" w:sz="4" w:space="0" w:color="auto"/>
              <w:right w:val="single" w:sz="4" w:space="0" w:color="auto"/>
            </w:tcBorders>
            <w:hideMark/>
          </w:tcPr>
          <w:p w14:paraId="32814DDA"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1085" w:type="dxa"/>
            <w:tcBorders>
              <w:top w:val="single" w:sz="4" w:space="0" w:color="auto"/>
              <w:left w:val="single" w:sz="4" w:space="0" w:color="auto"/>
              <w:bottom w:val="single" w:sz="4" w:space="0" w:color="auto"/>
              <w:right w:val="single" w:sz="4" w:space="0" w:color="auto"/>
            </w:tcBorders>
            <w:hideMark/>
          </w:tcPr>
          <w:p w14:paraId="25947160" w14:textId="77777777" w:rsidR="00E53D71" w:rsidRPr="00EB5860" w:rsidRDefault="00E53D71" w:rsidP="00E53D71">
            <w:pPr>
              <w:spacing w:after="0" w:line="240" w:lineRule="auto"/>
              <w:ind w:firstLine="0"/>
              <w:rPr>
                <w:b/>
                <w:i/>
                <w:sz w:val="20"/>
                <w:szCs w:val="20"/>
              </w:rPr>
            </w:pPr>
            <w:r w:rsidRPr="00EB5860">
              <w:rPr>
                <w:sz w:val="20"/>
                <w:szCs w:val="20"/>
              </w:rPr>
              <w:t>Ответственный сотрудник отдела кадров</w:t>
            </w:r>
          </w:p>
        </w:tc>
        <w:tc>
          <w:tcPr>
            <w:tcW w:w="1085" w:type="dxa"/>
            <w:tcBorders>
              <w:top w:val="single" w:sz="4" w:space="0" w:color="auto"/>
              <w:left w:val="single" w:sz="4" w:space="0" w:color="auto"/>
              <w:bottom w:val="single" w:sz="4" w:space="0" w:color="auto"/>
              <w:right w:val="single" w:sz="4" w:space="0" w:color="auto"/>
            </w:tcBorders>
            <w:hideMark/>
          </w:tcPr>
          <w:p w14:paraId="4ACE26CC"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1085" w:type="dxa"/>
            <w:tcBorders>
              <w:top w:val="single" w:sz="4" w:space="0" w:color="auto"/>
              <w:left w:val="single" w:sz="4" w:space="0" w:color="auto"/>
              <w:bottom w:val="single" w:sz="4" w:space="0" w:color="auto"/>
              <w:right w:val="single" w:sz="4" w:space="0" w:color="auto"/>
            </w:tcBorders>
            <w:hideMark/>
          </w:tcPr>
          <w:p w14:paraId="61B33F6B"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3494C782" w14:textId="77777777" w:rsidR="00E53D71" w:rsidRPr="00EB5860" w:rsidRDefault="00E53D71" w:rsidP="00E53D71">
            <w:pPr>
              <w:spacing w:after="0" w:line="240" w:lineRule="auto"/>
              <w:ind w:firstLine="0"/>
              <w:rPr>
                <w:b/>
                <w:i/>
                <w:sz w:val="20"/>
                <w:szCs w:val="20"/>
              </w:rPr>
            </w:pPr>
            <w:r w:rsidRPr="00EB5860">
              <w:rPr>
                <w:sz w:val="20"/>
                <w:szCs w:val="20"/>
              </w:rPr>
              <w:t>В день создания</w:t>
            </w:r>
          </w:p>
        </w:tc>
        <w:tc>
          <w:tcPr>
            <w:tcW w:w="1356" w:type="dxa"/>
            <w:tcBorders>
              <w:top w:val="single" w:sz="4" w:space="0" w:color="auto"/>
              <w:left w:val="single" w:sz="4" w:space="0" w:color="auto"/>
              <w:bottom w:val="single" w:sz="4" w:space="0" w:color="auto"/>
              <w:right w:val="single" w:sz="4" w:space="0" w:color="auto"/>
            </w:tcBorders>
            <w:hideMark/>
          </w:tcPr>
          <w:p w14:paraId="4AB6A5AF" w14:textId="77777777" w:rsidR="00E53D71" w:rsidRPr="00EB5860" w:rsidRDefault="00E53D71" w:rsidP="00E53D71">
            <w:pPr>
              <w:spacing w:after="0" w:line="240" w:lineRule="auto"/>
              <w:ind w:firstLine="0"/>
              <w:rPr>
                <w:b/>
                <w:i/>
                <w:sz w:val="20"/>
                <w:szCs w:val="20"/>
              </w:rPr>
            </w:pPr>
            <w:r w:rsidRPr="00EB5860">
              <w:rPr>
                <w:sz w:val="20"/>
                <w:szCs w:val="20"/>
              </w:rPr>
              <w:t>Ответственный сотрудник отдела кадров</w:t>
            </w:r>
          </w:p>
        </w:tc>
        <w:tc>
          <w:tcPr>
            <w:tcW w:w="814" w:type="dxa"/>
            <w:tcBorders>
              <w:top w:val="single" w:sz="4" w:space="0" w:color="auto"/>
              <w:left w:val="single" w:sz="4" w:space="0" w:color="auto"/>
              <w:bottom w:val="single" w:sz="4" w:space="0" w:color="auto"/>
              <w:right w:val="single" w:sz="4" w:space="0" w:color="auto"/>
            </w:tcBorders>
            <w:hideMark/>
          </w:tcPr>
          <w:p w14:paraId="5BFF1426" w14:textId="77777777" w:rsidR="00E53D71" w:rsidRPr="00EB5860" w:rsidRDefault="00E53D71" w:rsidP="00E53D71">
            <w:pPr>
              <w:spacing w:after="0" w:line="240" w:lineRule="auto"/>
              <w:ind w:firstLine="0"/>
              <w:rPr>
                <w:b/>
                <w:i/>
                <w:sz w:val="20"/>
                <w:szCs w:val="20"/>
              </w:rPr>
            </w:pPr>
            <w:r w:rsidRPr="00EB5860">
              <w:rPr>
                <w:sz w:val="20"/>
                <w:szCs w:val="20"/>
              </w:rPr>
              <w:t xml:space="preserve">В день утверждения приказа, но не позднее 1 числа месяца, следующего </w:t>
            </w:r>
            <w:r w:rsidRPr="00EB5860">
              <w:rPr>
                <w:sz w:val="20"/>
                <w:szCs w:val="20"/>
              </w:rPr>
              <w:lastRenderedPageBreak/>
              <w:t>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63B4CD05" w14:textId="77777777" w:rsidR="00E53D71" w:rsidRPr="00EB5860" w:rsidRDefault="00E53D71" w:rsidP="00E53D71">
            <w:pPr>
              <w:spacing w:after="0" w:line="240" w:lineRule="auto"/>
              <w:ind w:firstLine="0"/>
              <w:rPr>
                <w:b/>
                <w:i/>
                <w:sz w:val="20"/>
                <w:szCs w:val="20"/>
              </w:rPr>
            </w:pPr>
            <w:r w:rsidRPr="00EB5860">
              <w:rPr>
                <w:sz w:val="20"/>
                <w:szCs w:val="20"/>
              </w:rPr>
              <w:lastRenderedPageBreak/>
              <w:t>Скан-копии по электронной почте</w:t>
            </w:r>
          </w:p>
        </w:tc>
        <w:tc>
          <w:tcPr>
            <w:tcW w:w="949" w:type="dxa"/>
            <w:tcBorders>
              <w:top w:val="single" w:sz="4" w:space="0" w:color="auto"/>
              <w:left w:val="single" w:sz="4" w:space="0" w:color="auto"/>
              <w:bottom w:val="single" w:sz="4" w:space="0" w:color="auto"/>
              <w:right w:val="single" w:sz="4" w:space="0" w:color="auto"/>
            </w:tcBorders>
            <w:hideMark/>
          </w:tcPr>
          <w:p w14:paraId="2A2A2324" w14:textId="77777777" w:rsidR="00E53D71" w:rsidRPr="00EB5860" w:rsidRDefault="00E53D71" w:rsidP="00E53D71">
            <w:pPr>
              <w:spacing w:after="0" w:line="240" w:lineRule="auto"/>
              <w:ind w:firstLine="0"/>
              <w:rPr>
                <w:b/>
                <w:i/>
                <w:sz w:val="20"/>
                <w:szCs w:val="20"/>
              </w:rPr>
            </w:pPr>
            <w:r>
              <w:rPr>
                <w:sz w:val="20"/>
                <w:szCs w:val="20"/>
              </w:rPr>
              <w:t xml:space="preserve">Ведущий бухгалтер </w:t>
            </w:r>
            <w:proofErr w:type="gramStart"/>
            <w:r>
              <w:rPr>
                <w:sz w:val="20"/>
                <w:szCs w:val="20"/>
              </w:rPr>
              <w:t>ЦБ(</w:t>
            </w:r>
            <w:proofErr w:type="gramEnd"/>
            <w:r>
              <w:rPr>
                <w:sz w:val="20"/>
                <w:szCs w:val="20"/>
              </w:rPr>
              <w:t xml:space="preserve">по </w:t>
            </w:r>
            <w:proofErr w:type="spellStart"/>
            <w:r>
              <w:rPr>
                <w:sz w:val="20"/>
                <w:szCs w:val="20"/>
              </w:rPr>
              <w:t>зар</w:t>
            </w:r>
            <w:proofErr w:type="spellEnd"/>
            <w:r>
              <w:rPr>
                <w:sz w:val="20"/>
                <w:szCs w:val="20"/>
              </w:rPr>
              <w:t>/плате)</w:t>
            </w:r>
          </w:p>
        </w:tc>
        <w:tc>
          <w:tcPr>
            <w:tcW w:w="1222" w:type="dxa"/>
            <w:tcBorders>
              <w:top w:val="single" w:sz="4" w:space="0" w:color="auto"/>
              <w:left w:val="single" w:sz="4" w:space="0" w:color="auto"/>
              <w:bottom w:val="single" w:sz="4" w:space="0" w:color="auto"/>
              <w:right w:val="single" w:sz="4" w:space="0" w:color="auto"/>
            </w:tcBorders>
            <w:hideMark/>
          </w:tcPr>
          <w:p w14:paraId="2D92EC41" w14:textId="77777777" w:rsidR="00E53D71" w:rsidRPr="00EB5860" w:rsidRDefault="00E53D71" w:rsidP="00E53D71">
            <w:pPr>
              <w:spacing w:after="0" w:line="240" w:lineRule="auto"/>
              <w:ind w:firstLine="0"/>
              <w:rPr>
                <w:sz w:val="20"/>
                <w:szCs w:val="20"/>
              </w:rPr>
            </w:pPr>
            <w:r>
              <w:rPr>
                <w:sz w:val="20"/>
                <w:szCs w:val="20"/>
              </w:rPr>
              <w:t xml:space="preserve">Ведущий бухгалтер </w:t>
            </w:r>
            <w:proofErr w:type="gramStart"/>
            <w:r>
              <w:rPr>
                <w:sz w:val="20"/>
                <w:szCs w:val="20"/>
              </w:rPr>
              <w:t>ЦБ(</w:t>
            </w:r>
            <w:proofErr w:type="gramEnd"/>
            <w:r>
              <w:rPr>
                <w:sz w:val="20"/>
                <w:szCs w:val="20"/>
              </w:rPr>
              <w:t xml:space="preserve">по </w:t>
            </w:r>
            <w:proofErr w:type="spellStart"/>
            <w:r>
              <w:rPr>
                <w:sz w:val="20"/>
                <w:szCs w:val="20"/>
              </w:rPr>
              <w:t>зар</w:t>
            </w:r>
            <w:proofErr w:type="spellEnd"/>
            <w:r>
              <w:rPr>
                <w:sz w:val="20"/>
                <w:szCs w:val="20"/>
              </w:rPr>
              <w:t>/плате)</w:t>
            </w:r>
          </w:p>
        </w:tc>
      </w:tr>
      <w:tr w:rsidR="00E53D71" w:rsidRPr="00EB5860" w14:paraId="7F7888F5"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1D9FC57E" w14:textId="77777777" w:rsidR="00E53D71" w:rsidRPr="00EB5860" w:rsidRDefault="00E53D71" w:rsidP="00E53D71">
            <w:pPr>
              <w:spacing w:after="0" w:line="240" w:lineRule="auto"/>
              <w:rPr>
                <w:b/>
                <w:i/>
                <w:sz w:val="20"/>
                <w:szCs w:val="20"/>
              </w:rPr>
            </w:pPr>
            <w:r w:rsidRPr="00EB5860">
              <w:rPr>
                <w:sz w:val="20"/>
                <w:szCs w:val="20"/>
              </w:rPr>
              <w:t>4</w:t>
            </w:r>
            <w:r>
              <w:rPr>
                <w:sz w:val="20"/>
                <w:szCs w:val="20"/>
              </w:rPr>
              <w:t>4.</w:t>
            </w:r>
          </w:p>
        </w:tc>
        <w:tc>
          <w:tcPr>
            <w:tcW w:w="1628" w:type="dxa"/>
            <w:tcBorders>
              <w:top w:val="single" w:sz="4" w:space="0" w:color="auto"/>
              <w:left w:val="single" w:sz="4" w:space="0" w:color="auto"/>
              <w:bottom w:val="single" w:sz="4" w:space="0" w:color="auto"/>
              <w:right w:val="single" w:sz="4" w:space="0" w:color="auto"/>
            </w:tcBorders>
            <w:hideMark/>
          </w:tcPr>
          <w:p w14:paraId="15683709" w14:textId="77777777" w:rsidR="00E53D71" w:rsidRPr="00EB5860" w:rsidRDefault="00E53D71" w:rsidP="00E53D71">
            <w:pPr>
              <w:spacing w:after="0" w:line="240" w:lineRule="auto"/>
              <w:ind w:firstLine="0"/>
              <w:rPr>
                <w:b/>
                <w:i/>
                <w:sz w:val="20"/>
                <w:szCs w:val="20"/>
              </w:rPr>
            </w:pPr>
            <w:r w:rsidRPr="00EB5860">
              <w:rPr>
                <w:sz w:val="20"/>
                <w:szCs w:val="20"/>
              </w:rPr>
              <w:t>Листы нетрудоспособности</w:t>
            </w:r>
          </w:p>
        </w:tc>
        <w:tc>
          <w:tcPr>
            <w:tcW w:w="677" w:type="dxa"/>
            <w:tcBorders>
              <w:top w:val="single" w:sz="4" w:space="0" w:color="auto"/>
              <w:left w:val="single" w:sz="4" w:space="0" w:color="auto"/>
              <w:bottom w:val="single" w:sz="4" w:space="0" w:color="auto"/>
              <w:right w:val="single" w:sz="4" w:space="0" w:color="auto"/>
            </w:tcBorders>
            <w:hideMark/>
          </w:tcPr>
          <w:p w14:paraId="5A1419F4"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50347CA2" w14:textId="77777777" w:rsidR="00E53D71" w:rsidRPr="00EB5860" w:rsidRDefault="00E53D71" w:rsidP="00E53D71">
            <w:pPr>
              <w:spacing w:after="0" w:line="240" w:lineRule="auto"/>
              <w:ind w:firstLine="0"/>
              <w:rPr>
                <w:b/>
                <w:i/>
                <w:sz w:val="20"/>
                <w:szCs w:val="20"/>
              </w:rPr>
            </w:pPr>
            <w:r w:rsidRPr="00EB5860">
              <w:rPr>
                <w:sz w:val="20"/>
                <w:szCs w:val="20"/>
              </w:rPr>
              <w:t>Отдел кадров</w:t>
            </w:r>
          </w:p>
        </w:tc>
        <w:tc>
          <w:tcPr>
            <w:tcW w:w="815" w:type="dxa"/>
            <w:tcBorders>
              <w:top w:val="single" w:sz="4" w:space="0" w:color="auto"/>
              <w:left w:val="single" w:sz="4" w:space="0" w:color="auto"/>
              <w:bottom w:val="single" w:sz="4" w:space="0" w:color="auto"/>
              <w:right w:val="single" w:sz="4" w:space="0" w:color="auto"/>
            </w:tcBorders>
            <w:hideMark/>
          </w:tcPr>
          <w:p w14:paraId="089E2846" w14:textId="77777777" w:rsidR="00E53D71" w:rsidRPr="00EB5860" w:rsidRDefault="00E53D71" w:rsidP="00E53D71">
            <w:pPr>
              <w:spacing w:after="0" w:line="240" w:lineRule="auto"/>
              <w:ind w:firstLine="0"/>
              <w:rPr>
                <w:b/>
                <w:i/>
                <w:sz w:val="20"/>
                <w:szCs w:val="20"/>
              </w:rPr>
            </w:pPr>
            <w:r w:rsidRPr="00EB5860">
              <w:rPr>
                <w:sz w:val="20"/>
                <w:szCs w:val="20"/>
              </w:rPr>
              <w:t>По мере поступления</w:t>
            </w:r>
          </w:p>
        </w:tc>
        <w:tc>
          <w:tcPr>
            <w:tcW w:w="1085" w:type="dxa"/>
            <w:tcBorders>
              <w:top w:val="single" w:sz="4" w:space="0" w:color="auto"/>
              <w:left w:val="single" w:sz="4" w:space="0" w:color="auto"/>
              <w:bottom w:val="single" w:sz="4" w:space="0" w:color="auto"/>
              <w:right w:val="single" w:sz="4" w:space="0" w:color="auto"/>
            </w:tcBorders>
            <w:hideMark/>
          </w:tcPr>
          <w:p w14:paraId="367BBB9B" w14:textId="77777777" w:rsidR="00E53D71" w:rsidRPr="00EB5860" w:rsidRDefault="00E53D71" w:rsidP="00E53D71">
            <w:pPr>
              <w:spacing w:after="0" w:line="240" w:lineRule="auto"/>
              <w:ind w:firstLine="0"/>
              <w:rPr>
                <w:b/>
                <w:i/>
                <w:sz w:val="20"/>
                <w:szCs w:val="20"/>
              </w:rPr>
            </w:pPr>
            <w:r w:rsidRPr="00EB5860">
              <w:rPr>
                <w:sz w:val="20"/>
                <w:szCs w:val="20"/>
              </w:rPr>
              <w:t>Ответственный сотрудник отдела кадров</w:t>
            </w:r>
          </w:p>
        </w:tc>
        <w:tc>
          <w:tcPr>
            <w:tcW w:w="1085" w:type="dxa"/>
            <w:tcBorders>
              <w:top w:val="single" w:sz="4" w:space="0" w:color="auto"/>
              <w:left w:val="single" w:sz="4" w:space="0" w:color="auto"/>
              <w:bottom w:val="single" w:sz="4" w:space="0" w:color="auto"/>
              <w:right w:val="single" w:sz="4" w:space="0" w:color="auto"/>
            </w:tcBorders>
            <w:hideMark/>
          </w:tcPr>
          <w:p w14:paraId="43D8E94C" w14:textId="77777777" w:rsidR="00E53D71" w:rsidRPr="00EB5860" w:rsidRDefault="00E53D71" w:rsidP="00E53D71">
            <w:pPr>
              <w:spacing w:after="0" w:line="240" w:lineRule="auto"/>
              <w:ind w:firstLine="0"/>
              <w:rPr>
                <w:b/>
                <w:i/>
                <w:sz w:val="20"/>
                <w:szCs w:val="20"/>
              </w:rPr>
            </w:pPr>
            <w:r w:rsidRPr="00EB5860">
              <w:rPr>
                <w:sz w:val="20"/>
                <w:szCs w:val="20"/>
              </w:rPr>
              <w:t>По мере поступления</w:t>
            </w:r>
          </w:p>
        </w:tc>
        <w:tc>
          <w:tcPr>
            <w:tcW w:w="1085" w:type="dxa"/>
            <w:tcBorders>
              <w:top w:val="single" w:sz="4" w:space="0" w:color="auto"/>
              <w:left w:val="single" w:sz="4" w:space="0" w:color="auto"/>
              <w:bottom w:val="single" w:sz="4" w:space="0" w:color="auto"/>
              <w:right w:val="single" w:sz="4" w:space="0" w:color="auto"/>
            </w:tcBorders>
            <w:hideMark/>
          </w:tcPr>
          <w:p w14:paraId="737AE717"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hideMark/>
          </w:tcPr>
          <w:p w14:paraId="4D005F6E" w14:textId="77777777" w:rsidR="00E53D71" w:rsidRPr="00EB5860" w:rsidRDefault="00E53D71" w:rsidP="00E53D71">
            <w:pPr>
              <w:spacing w:after="0" w:line="240" w:lineRule="auto"/>
              <w:ind w:firstLine="0"/>
              <w:rPr>
                <w:b/>
                <w:i/>
                <w:sz w:val="20"/>
                <w:szCs w:val="20"/>
              </w:rPr>
            </w:pPr>
            <w:r w:rsidRPr="00EB5860">
              <w:rPr>
                <w:sz w:val="20"/>
                <w:szCs w:val="20"/>
              </w:rPr>
              <w:t>По мере поступления</w:t>
            </w:r>
          </w:p>
        </w:tc>
        <w:tc>
          <w:tcPr>
            <w:tcW w:w="1356" w:type="dxa"/>
            <w:tcBorders>
              <w:top w:val="single" w:sz="4" w:space="0" w:color="auto"/>
              <w:left w:val="single" w:sz="4" w:space="0" w:color="auto"/>
              <w:bottom w:val="single" w:sz="4" w:space="0" w:color="auto"/>
              <w:right w:val="single" w:sz="4" w:space="0" w:color="auto"/>
            </w:tcBorders>
            <w:hideMark/>
          </w:tcPr>
          <w:p w14:paraId="2259E564" w14:textId="77777777" w:rsidR="00E53D71" w:rsidRPr="00EB5860" w:rsidRDefault="00E53D71" w:rsidP="00E53D71">
            <w:pPr>
              <w:spacing w:after="0" w:line="240" w:lineRule="auto"/>
              <w:ind w:firstLine="0"/>
              <w:rPr>
                <w:b/>
                <w:i/>
                <w:sz w:val="20"/>
                <w:szCs w:val="20"/>
              </w:rPr>
            </w:pPr>
            <w:r w:rsidRPr="00EB5860">
              <w:rPr>
                <w:sz w:val="20"/>
                <w:szCs w:val="20"/>
              </w:rPr>
              <w:t>Ответственный сотрудник отдела кадров</w:t>
            </w:r>
          </w:p>
        </w:tc>
        <w:tc>
          <w:tcPr>
            <w:tcW w:w="814" w:type="dxa"/>
            <w:tcBorders>
              <w:top w:val="single" w:sz="4" w:space="0" w:color="auto"/>
              <w:left w:val="single" w:sz="4" w:space="0" w:color="auto"/>
              <w:bottom w:val="single" w:sz="4" w:space="0" w:color="auto"/>
              <w:right w:val="single" w:sz="4" w:space="0" w:color="auto"/>
            </w:tcBorders>
            <w:hideMark/>
          </w:tcPr>
          <w:p w14:paraId="6DC1EC6A" w14:textId="77777777" w:rsidR="00E53D71" w:rsidRPr="00EB5860" w:rsidRDefault="00E53D71" w:rsidP="00E53D71">
            <w:pPr>
              <w:spacing w:after="0" w:line="240" w:lineRule="auto"/>
              <w:ind w:firstLine="0"/>
              <w:rPr>
                <w:b/>
                <w:i/>
                <w:sz w:val="20"/>
                <w:szCs w:val="20"/>
              </w:rPr>
            </w:pPr>
            <w:r w:rsidRPr="00EB5860">
              <w:rPr>
                <w:sz w:val="20"/>
                <w:szCs w:val="20"/>
              </w:rPr>
              <w:t>Не позднее 1 числа 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43979C76"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2A5A41BF" w14:textId="77777777" w:rsidR="00E53D71" w:rsidRPr="00EB5860" w:rsidRDefault="00E53D71" w:rsidP="00E53D71">
            <w:pPr>
              <w:spacing w:after="0" w:line="240" w:lineRule="auto"/>
              <w:ind w:firstLine="0"/>
              <w:rPr>
                <w:b/>
                <w:i/>
                <w:sz w:val="20"/>
                <w:szCs w:val="20"/>
              </w:rPr>
            </w:pPr>
            <w:r>
              <w:rPr>
                <w:sz w:val="20"/>
                <w:szCs w:val="20"/>
              </w:rPr>
              <w:t xml:space="preserve">Ведущий бухгалтер </w:t>
            </w:r>
            <w:proofErr w:type="gramStart"/>
            <w:r>
              <w:rPr>
                <w:sz w:val="20"/>
                <w:szCs w:val="20"/>
              </w:rPr>
              <w:t>ЦБ(</w:t>
            </w:r>
            <w:proofErr w:type="gramEnd"/>
            <w:r>
              <w:rPr>
                <w:sz w:val="20"/>
                <w:szCs w:val="20"/>
              </w:rPr>
              <w:t xml:space="preserve">по </w:t>
            </w:r>
            <w:proofErr w:type="spellStart"/>
            <w:r>
              <w:rPr>
                <w:sz w:val="20"/>
                <w:szCs w:val="20"/>
              </w:rPr>
              <w:t>зар</w:t>
            </w:r>
            <w:proofErr w:type="spellEnd"/>
            <w:r>
              <w:rPr>
                <w:sz w:val="20"/>
                <w:szCs w:val="20"/>
              </w:rPr>
              <w:t>/плате)</w:t>
            </w:r>
          </w:p>
        </w:tc>
        <w:tc>
          <w:tcPr>
            <w:tcW w:w="1222" w:type="dxa"/>
            <w:tcBorders>
              <w:top w:val="single" w:sz="4" w:space="0" w:color="auto"/>
              <w:left w:val="single" w:sz="4" w:space="0" w:color="auto"/>
              <w:bottom w:val="single" w:sz="4" w:space="0" w:color="auto"/>
              <w:right w:val="single" w:sz="4" w:space="0" w:color="auto"/>
            </w:tcBorders>
            <w:hideMark/>
          </w:tcPr>
          <w:p w14:paraId="6398FEEC" w14:textId="77777777" w:rsidR="00E53D71" w:rsidRPr="00EB5860" w:rsidRDefault="00E53D71" w:rsidP="00E53D71">
            <w:pPr>
              <w:spacing w:after="0" w:line="240" w:lineRule="auto"/>
              <w:ind w:firstLine="0"/>
              <w:rPr>
                <w:sz w:val="20"/>
                <w:szCs w:val="20"/>
              </w:rPr>
            </w:pPr>
            <w:r>
              <w:rPr>
                <w:sz w:val="20"/>
                <w:szCs w:val="20"/>
              </w:rPr>
              <w:t xml:space="preserve">Ведущий бухгалтер </w:t>
            </w:r>
            <w:proofErr w:type="gramStart"/>
            <w:r>
              <w:rPr>
                <w:sz w:val="20"/>
                <w:szCs w:val="20"/>
              </w:rPr>
              <w:t>ЦБ(</w:t>
            </w:r>
            <w:proofErr w:type="gramEnd"/>
            <w:r>
              <w:rPr>
                <w:sz w:val="20"/>
                <w:szCs w:val="20"/>
              </w:rPr>
              <w:t xml:space="preserve">по </w:t>
            </w:r>
            <w:proofErr w:type="spellStart"/>
            <w:r>
              <w:rPr>
                <w:sz w:val="20"/>
                <w:szCs w:val="20"/>
              </w:rPr>
              <w:t>зар</w:t>
            </w:r>
            <w:proofErr w:type="spellEnd"/>
            <w:r>
              <w:rPr>
                <w:sz w:val="20"/>
                <w:szCs w:val="20"/>
              </w:rPr>
              <w:t>/плате)</w:t>
            </w:r>
          </w:p>
        </w:tc>
      </w:tr>
      <w:tr w:rsidR="00E53D71" w:rsidRPr="00EB5860" w14:paraId="259A479F"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4E2B2E6B" w14:textId="77777777" w:rsidR="00E53D71" w:rsidRPr="00EB5860" w:rsidRDefault="00E53D71" w:rsidP="00E53D71">
            <w:pPr>
              <w:spacing w:after="0" w:line="240" w:lineRule="auto"/>
              <w:rPr>
                <w:b/>
                <w:i/>
                <w:sz w:val="20"/>
                <w:szCs w:val="20"/>
              </w:rPr>
            </w:pPr>
            <w:r>
              <w:rPr>
                <w:sz w:val="20"/>
                <w:szCs w:val="20"/>
              </w:rPr>
              <w:t>55</w:t>
            </w:r>
          </w:p>
        </w:tc>
        <w:tc>
          <w:tcPr>
            <w:tcW w:w="1628" w:type="dxa"/>
            <w:tcBorders>
              <w:top w:val="single" w:sz="4" w:space="0" w:color="auto"/>
              <w:left w:val="single" w:sz="4" w:space="0" w:color="auto"/>
              <w:bottom w:val="single" w:sz="4" w:space="0" w:color="auto"/>
              <w:right w:val="single" w:sz="4" w:space="0" w:color="auto"/>
            </w:tcBorders>
          </w:tcPr>
          <w:p w14:paraId="69A08BD2" w14:textId="77777777" w:rsidR="00E53D71" w:rsidRPr="00713194" w:rsidRDefault="00E53D71" w:rsidP="00E53D71">
            <w:pPr>
              <w:spacing w:after="0" w:line="240" w:lineRule="auto"/>
              <w:ind w:firstLine="0"/>
              <w:rPr>
                <w:sz w:val="20"/>
                <w:szCs w:val="20"/>
              </w:rPr>
            </w:pPr>
            <w:r w:rsidRPr="00713194">
              <w:rPr>
                <w:sz w:val="20"/>
                <w:szCs w:val="20"/>
              </w:rPr>
              <w:t>Карточка-справка</w:t>
            </w:r>
          </w:p>
        </w:tc>
        <w:tc>
          <w:tcPr>
            <w:tcW w:w="677" w:type="dxa"/>
            <w:tcBorders>
              <w:top w:val="single" w:sz="4" w:space="0" w:color="auto"/>
              <w:left w:val="single" w:sz="4" w:space="0" w:color="auto"/>
              <w:bottom w:val="single" w:sz="4" w:space="0" w:color="auto"/>
              <w:right w:val="single" w:sz="4" w:space="0" w:color="auto"/>
            </w:tcBorders>
          </w:tcPr>
          <w:p w14:paraId="4F20E608" w14:textId="77777777" w:rsidR="00E53D71" w:rsidRPr="00713194" w:rsidRDefault="00E53D71" w:rsidP="00E53D71">
            <w:pPr>
              <w:spacing w:after="0" w:line="240" w:lineRule="auto"/>
              <w:rPr>
                <w:sz w:val="20"/>
                <w:szCs w:val="20"/>
              </w:rPr>
            </w:pPr>
            <w:r w:rsidRPr="00713194">
              <w:rPr>
                <w:sz w:val="20"/>
                <w:szCs w:val="20"/>
              </w:rPr>
              <w:t>1</w:t>
            </w:r>
          </w:p>
        </w:tc>
        <w:tc>
          <w:tcPr>
            <w:tcW w:w="1085" w:type="dxa"/>
            <w:tcBorders>
              <w:top w:val="single" w:sz="4" w:space="0" w:color="auto"/>
              <w:left w:val="single" w:sz="4" w:space="0" w:color="auto"/>
              <w:bottom w:val="single" w:sz="4" w:space="0" w:color="auto"/>
              <w:right w:val="single" w:sz="4" w:space="0" w:color="auto"/>
            </w:tcBorders>
          </w:tcPr>
          <w:p w14:paraId="3C25AC94" w14:textId="77777777" w:rsidR="00E53D71" w:rsidRPr="00EB5860" w:rsidRDefault="00E53D71" w:rsidP="00E53D71">
            <w:pPr>
              <w:spacing w:after="0" w:line="240" w:lineRule="auto"/>
              <w:ind w:firstLine="0"/>
              <w:rPr>
                <w:b/>
                <w:i/>
                <w:sz w:val="20"/>
                <w:szCs w:val="20"/>
              </w:rPr>
            </w:pPr>
            <w:r w:rsidRPr="00EB5860">
              <w:rPr>
                <w:sz w:val="20"/>
                <w:szCs w:val="20"/>
              </w:rPr>
              <w:t>Отдел кадров</w:t>
            </w:r>
          </w:p>
        </w:tc>
        <w:tc>
          <w:tcPr>
            <w:tcW w:w="815" w:type="dxa"/>
            <w:tcBorders>
              <w:top w:val="single" w:sz="4" w:space="0" w:color="auto"/>
              <w:left w:val="single" w:sz="4" w:space="0" w:color="auto"/>
              <w:bottom w:val="single" w:sz="4" w:space="0" w:color="auto"/>
              <w:right w:val="single" w:sz="4" w:space="0" w:color="auto"/>
            </w:tcBorders>
          </w:tcPr>
          <w:p w14:paraId="0C5A8448" w14:textId="77777777" w:rsidR="00E53D71" w:rsidRPr="00EB5860" w:rsidRDefault="00E53D71" w:rsidP="00E53D71">
            <w:pPr>
              <w:spacing w:after="0" w:line="240" w:lineRule="auto"/>
              <w:ind w:firstLine="0"/>
              <w:rPr>
                <w:b/>
                <w:i/>
                <w:sz w:val="20"/>
                <w:szCs w:val="20"/>
              </w:rPr>
            </w:pPr>
            <w:r w:rsidRPr="00EB5860">
              <w:rPr>
                <w:sz w:val="20"/>
                <w:szCs w:val="20"/>
              </w:rPr>
              <w:t>По мере поступления</w:t>
            </w:r>
          </w:p>
        </w:tc>
        <w:tc>
          <w:tcPr>
            <w:tcW w:w="1085" w:type="dxa"/>
            <w:tcBorders>
              <w:top w:val="single" w:sz="4" w:space="0" w:color="auto"/>
              <w:left w:val="single" w:sz="4" w:space="0" w:color="auto"/>
              <w:bottom w:val="single" w:sz="4" w:space="0" w:color="auto"/>
              <w:right w:val="single" w:sz="4" w:space="0" w:color="auto"/>
            </w:tcBorders>
          </w:tcPr>
          <w:p w14:paraId="079181D2" w14:textId="77777777" w:rsidR="00E53D71" w:rsidRPr="00EB5860" w:rsidRDefault="00E53D71" w:rsidP="00E53D71">
            <w:pPr>
              <w:spacing w:after="0" w:line="240" w:lineRule="auto"/>
              <w:ind w:firstLine="0"/>
              <w:rPr>
                <w:b/>
                <w:i/>
                <w:sz w:val="20"/>
                <w:szCs w:val="20"/>
              </w:rPr>
            </w:pPr>
            <w:r w:rsidRPr="00EB5860">
              <w:rPr>
                <w:sz w:val="20"/>
                <w:szCs w:val="20"/>
              </w:rPr>
              <w:t>Ответственный сотрудник отдела кадров</w:t>
            </w:r>
          </w:p>
        </w:tc>
        <w:tc>
          <w:tcPr>
            <w:tcW w:w="1085" w:type="dxa"/>
            <w:tcBorders>
              <w:top w:val="single" w:sz="4" w:space="0" w:color="auto"/>
              <w:left w:val="single" w:sz="4" w:space="0" w:color="auto"/>
              <w:bottom w:val="single" w:sz="4" w:space="0" w:color="auto"/>
              <w:right w:val="single" w:sz="4" w:space="0" w:color="auto"/>
            </w:tcBorders>
          </w:tcPr>
          <w:p w14:paraId="742E0996" w14:textId="77777777" w:rsidR="00E53D71" w:rsidRPr="00EB5860" w:rsidRDefault="00E53D71" w:rsidP="00E53D71">
            <w:pPr>
              <w:spacing w:after="0" w:line="240" w:lineRule="auto"/>
              <w:ind w:firstLine="0"/>
              <w:rPr>
                <w:b/>
                <w:i/>
                <w:sz w:val="20"/>
                <w:szCs w:val="20"/>
              </w:rPr>
            </w:pPr>
            <w:r w:rsidRPr="00EB5860">
              <w:rPr>
                <w:sz w:val="20"/>
                <w:szCs w:val="20"/>
              </w:rPr>
              <w:t>По мере поступления</w:t>
            </w:r>
          </w:p>
        </w:tc>
        <w:tc>
          <w:tcPr>
            <w:tcW w:w="1085" w:type="dxa"/>
            <w:tcBorders>
              <w:top w:val="single" w:sz="4" w:space="0" w:color="auto"/>
              <w:left w:val="single" w:sz="4" w:space="0" w:color="auto"/>
              <w:bottom w:val="single" w:sz="4" w:space="0" w:color="auto"/>
              <w:right w:val="single" w:sz="4" w:space="0" w:color="auto"/>
            </w:tcBorders>
          </w:tcPr>
          <w:p w14:paraId="2532B774" w14:textId="77777777" w:rsidR="00E53D71" w:rsidRPr="00EB5860" w:rsidRDefault="00E53D71" w:rsidP="00E53D71">
            <w:pPr>
              <w:spacing w:after="0" w:line="240" w:lineRule="auto"/>
              <w:ind w:firstLine="0"/>
              <w:rPr>
                <w:b/>
                <w:i/>
                <w:sz w:val="20"/>
                <w:szCs w:val="20"/>
              </w:rPr>
            </w:pPr>
            <w:r w:rsidRPr="00EB5860">
              <w:rPr>
                <w:sz w:val="20"/>
                <w:szCs w:val="20"/>
              </w:rPr>
              <w:t>Руководитель учреждения/иное уполномоченное лицо</w:t>
            </w:r>
          </w:p>
        </w:tc>
        <w:tc>
          <w:tcPr>
            <w:tcW w:w="1221" w:type="dxa"/>
            <w:tcBorders>
              <w:top w:val="single" w:sz="4" w:space="0" w:color="auto"/>
              <w:left w:val="single" w:sz="4" w:space="0" w:color="auto"/>
              <w:bottom w:val="single" w:sz="4" w:space="0" w:color="auto"/>
              <w:right w:val="single" w:sz="4" w:space="0" w:color="auto"/>
            </w:tcBorders>
          </w:tcPr>
          <w:p w14:paraId="25B4AFA3" w14:textId="77777777" w:rsidR="00E53D71" w:rsidRPr="00EB5860" w:rsidRDefault="00E53D71" w:rsidP="00E53D71">
            <w:pPr>
              <w:spacing w:after="0" w:line="240" w:lineRule="auto"/>
              <w:ind w:firstLine="0"/>
              <w:rPr>
                <w:b/>
                <w:i/>
                <w:sz w:val="20"/>
                <w:szCs w:val="20"/>
              </w:rPr>
            </w:pPr>
            <w:r w:rsidRPr="00EB5860">
              <w:rPr>
                <w:sz w:val="20"/>
                <w:szCs w:val="20"/>
              </w:rPr>
              <w:t>По мере поступления</w:t>
            </w:r>
          </w:p>
        </w:tc>
        <w:tc>
          <w:tcPr>
            <w:tcW w:w="1356" w:type="dxa"/>
            <w:tcBorders>
              <w:top w:val="single" w:sz="4" w:space="0" w:color="auto"/>
              <w:left w:val="single" w:sz="4" w:space="0" w:color="auto"/>
              <w:bottom w:val="single" w:sz="4" w:space="0" w:color="auto"/>
              <w:right w:val="single" w:sz="4" w:space="0" w:color="auto"/>
            </w:tcBorders>
          </w:tcPr>
          <w:p w14:paraId="1FC2D988" w14:textId="77777777" w:rsidR="00E53D71" w:rsidRPr="00EB5860" w:rsidRDefault="00E53D71" w:rsidP="00E53D71">
            <w:pPr>
              <w:spacing w:after="0" w:line="240" w:lineRule="auto"/>
              <w:ind w:firstLine="0"/>
              <w:rPr>
                <w:b/>
                <w:i/>
                <w:sz w:val="20"/>
                <w:szCs w:val="20"/>
              </w:rPr>
            </w:pPr>
            <w:r w:rsidRPr="00EB5860">
              <w:rPr>
                <w:sz w:val="20"/>
                <w:szCs w:val="20"/>
              </w:rPr>
              <w:t>Ответственный сотрудник отдела кадров</w:t>
            </w:r>
          </w:p>
        </w:tc>
        <w:tc>
          <w:tcPr>
            <w:tcW w:w="814" w:type="dxa"/>
            <w:tcBorders>
              <w:top w:val="single" w:sz="4" w:space="0" w:color="auto"/>
              <w:left w:val="single" w:sz="4" w:space="0" w:color="auto"/>
              <w:bottom w:val="single" w:sz="4" w:space="0" w:color="auto"/>
              <w:right w:val="single" w:sz="4" w:space="0" w:color="auto"/>
            </w:tcBorders>
          </w:tcPr>
          <w:p w14:paraId="111FFDAB" w14:textId="77777777" w:rsidR="00E53D71" w:rsidRPr="00EB5860" w:rsidRDefault="00E53D71" w:rsidP="00E53D71">
            <w:pPr>
              <w:spacing w:after="0" w:line="240" w:lineRule="auto"/>
              <w:ind w:firstLine="0"/>
              <w:rPr>
                <w:b/>
                <w:i/>
                <w:sz w:val="20"/>
                <w:szCs w:val="20"/>
              </w:rPr>
            </w:pPr>
            <w:proofErr w:type="gramStart"/>
            <w:r>
              <w:rPr>
                <w:sz w:val="20"/>
                <w:szCs w:val="20"/>
              </w:rPr>
              <w:t>Ежемесячно не позднее 5-го числа</w:t>
            </w:r>
            <w:proofErr w:type="gramEnd"/>
            <w:r>
              <w:rPr>
                <w:sz w:val="20"/>
                <w:szCs w:val="20"/>
              </w:rPr>
              <w:t xml:space="preserve"> следующего за отчетным месяца</w:t>
            </w:r>
          </w:p>
        </w:tc>
        <w:tc>
          <w:tcPr>
            <w:tcW w:w="813" w:type="dxa"/>
            <w:tcBorders>
              <w:top w:val="single" w:sz="4" w:space="0" w:color="auto"/>
              <w:left w:val="single" w:sz="4" w:space="0" w:color="auto"/>
              <w:bottom w:val="single" w:sz="4" w:space="0" w:color="auto"/>
              <w:right w:val="single" w:sz="4" w:space="0" w:color="auto"/>
            </w:tcBorders>
          </w:tcPr>
          <w:p w14:paraId="135332A2"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tcPr>
          <w:p w14:paraId="79CA3C73" w14:textId="77777777" w:rsidR="00E53D71" w:rsidRPr="00EB5860" w:rsidRDefault="00E53D71" w:rsidP="00E53D71">
            <w:pPr>
              <w:spacing w:after="0" w:line="240" w:lineRule="auto"/>
              <w:ind w:firstLine="0"/>
              <w:rPr>
                <w:b/>
                <w:i/>
                <w:sz w:val="20"/>
                <w:szCs w:val="20"/>
              </w:rPr>
            </w:pPr>
            <w:r>
              <w:rPr>
                <w:sz w:val="20"/>
                <w:szCs w:val="20"/>
              </w:rPr>
              <w:t xml:space="preserve">Ведущий бухгалтер </w:t>
            </w:r>
            <w:proofErr w:type="gramStart"/>
            <w:r>
              <w:rPr>
                <w:sz w:val="20"/>
                <w:szCs w:val="20"/>
              </w:rPr>
              <w:t>ЦБ(</w:t>
            </w:r>
            <w:proofErr w:type="gramEnd"/>
            <w:r>
              <w:rPr>
                <w:sz w:val="20"/>
                <w:szCs w:val="20"/>
              </w:rPr>
              <w:t xml:space="preserve">по </w:t>
            </w:r>
            <w:proofErr w:type="spellStart"/>
            <w:r>
              <w:rPr>
                <w:sz w:val="20"/>
                <w:szCs w:val="20"/>
              </w:rPr>
              <w:t>зар</w:t>
            </w:r>
            <w:proofErr w:type="spellEnd"/>
            <w:r>
              <w:rPr>
                <w:sz w:val="20"/>
                <w:szCs w:val="20"/>
              </w:rPr>
              <w:t>/плате)</w:t>
            </w:r>
          </w:p>
        </w:tc>
        <w:tc>
          <w:tcPr>
            <w:tcW w:w="1222" w:type="dxa"/>
            <w:tcBorders>
              <w:top w:val="single" w:sz="4" w:space="0" w:color="auto"/>
              <w:left w:val="single" w:sz="4" w:space="0" w:color="auto"/>
              <w:bottom w:val="single" w:sz="4" w:space="0" w:color="auto"/>
              <w:right w:val="single" w:sz="4" w:space="0" w:color="auto"/>
            </w:tcBorders>
          </w:tcPr>
          <w:p w14:paraId="5E7E128B" w14:textId="77777777" w:rsidR="00E53D71" w:rsidRPr="00EB5860" w:rsidRDefault="00E53D71" w:rsidP="00E53D71">
            <w:pPr>
              <w:spacing w:after="0" w:line="240" w:lineRule="auto"/>
              <w:ind w:firstLine="0"/>
              <w:rPr>
                <w:sz w:val="20"/>
                <w:szCs w:val="20"/>
              </w:rPr>
            </w:pPr>
            <w:r>
              <w:rPr>
                <w:sz w:val="20"/>
                <w:szCs w:val="20"/>
              </w:rPr>
              <w:t xml:space="preserve">Ведущий бухгалтер </w:t>
            </w:r>
            <w:proofErr w:type="gramStart"/>
            <w:r>
              <w:rPr>
                <w:sz w:val="20"/>
                <w:szCs w:val="20"/>
              </w:rPr>
              <w:t>ЦБ(</w:t>
            </w:r>
            <w:proofErr w:type="gramEnd"/>
            <w:r>
              <w:rPr>
                <w:sz w:val="20"/>
                <w:szCs w:val="20"/>
              </w:rPr>
              <w:t xml:space="preserve">по </w:t>
            </w:r>
            <w:proofErr w:type="spellStart"/>
            <w:r>
              <w:rPr>
                <w:sz w:val="20"/>
                <w:szCs w:val="20"/>
              </w:rPr>
              <w:t>зар</w:t>
            </w:r>
            <w:proofErr w:type="spellEnd"/>
            <w:r>
              <w:rPr>
                <w:sz w:val="20"/>
                <w:szCs w:val="20"/>
              </w:rPr>
              <w:t>/плате)</w:t>
            </w:r>
          </w:p>
        </w:tc>
      </w:tr>
      <w:tr w:rsidR="00E53D71" w:rsidRPr="00EB5860" w14:paraId="4DC8A818" w14:textId="77777777" w:rsidTr="00E53D71">
        <w:trPr>
          <w:trHeight w:val="208"/>
        </w:trPr>
        <w:tc>
          <w:tcPr>
            <w:tcW w:w="14346" w:type="dxa"/>
            <w:gridSpan w:val="14"/>
            <w:tcBorders>
              <w:top w:val="single" w:sz="4" w:space="0" w:color="auto"/>
              <w:left w:val="single" w:sz="4" w:space="0" w:color="auto"/>
              <w:bottom w:val="single" w:sz="4" w:space="0" w:color="auto"/>
              <w:right w:val="single" w:sz="4" w:space="0" w:color="auto"/>
            </w:tcBorders>
            <w:hideMark/>
          </w:tcPr>
          <w:p w14:paraId="2ABA7288" w14:textId="77777777" w:rsidR="00E53D71" w:rsidRPr="00EB5860" w:rsidRDefault="00E53D71" w:rsidP="00E53D71">
            <w:pPr>
              <w:spacing w:after="0" w:line="240" w:lineRule="auto"/>
              <w:rPr>
                <w:sz w:val="20"/>
                <w:szCs w:val="20"/>
              </w:rPr>
            </w:pPr>
            <w:r w:rsidRPr="00EB5860">
              <w:rPr>
                <w:b/>
                <w:i/>
                <w:sz w:val="20"/>
                <w:szCs w:val="20"/>
              </w:rPr>
              <w:t>Прочие организационно-распорядительные документы, локальные нормативные акты и другие документы</w:t>
            </w:r>
          </w:p>
        </w:tc>
      </w:tr>
      <w:tr w:rsidR="00E53D71" w:rsidRPr="00EB5860" w14:paraId="14D615E7" w14:textId="77777777" w:rsidTr="004C7212">
        <w:trPr>
          <w:trHeight w:val="208"/>
        </w:trPr>
        <w:tc>
          <w:tcPr>
            <w:tcW w:w="511" w:type="dxa"/>
            <w:tcBorders>
              <w:top w:val="single" w:sz="4" w:space="0" w:color="auto"/>
              <w:left w:val="single" w:sz="4" w:space="0" w:color="auto"/>
              <w:bottom w:val="single" w:sz="4" w:space="0" w:color="auto"/>
              <w:right w:val="single" w:sz="4" w:space="0" w:color="auto"/>
            </w:tcBorders>
            <w:hideMark/>
          </w:tcPr>
          <w:p w14:paraId="25E56EA5" w14:textId="77777777" w:rsidR="00E53D71" w:rsidRPr="00EB5860" w:rsidRDefault="00E53D71" w:rsidP="00E53D71">
            <w:pPr>
              <w:spacing w:after="0" w:line="240" w:lineRule="auto"/>
              <w:rPr>
                <w:b/>
                <w:i/>
                <w:sz w:val="20"/>
                <w:szCs w:val="20"/>
              </w:rPr>
            </w:pPr>
            <w:r w:rsidRPr="00EB5860">
              <w:rPr>
                <w:sz w:val="20"/>
                <w:szCs w:val="20"/>
              </w:rPr>
              <w:t>1</w:t>
            </w:r>
            <w:r>
              <w:rPr>
                <w:sz w:val="20"/>
                <w:szCs w:val="20"/>
              </w:rPr>
              <w:t>1.</w:t>
            </w:r>
          </w:p>
        </w:tc>
        <w:tc>
          <w:tcPr>
            <w:tcW w:w="1628" w:type="dxa"/>
            <w:tcBorders>
              <w:top w:val="single" w:sz="4" w:space="0" w:color="auto"/>
              <w:left w:val="single" w:sz="4" w:space="0" w:color="auto"/>
              <w:bottom w:val="single" w:sz="4" w:space="0" w:color="auto"/>
              <w:right w:val="single" w:sz="4" w:space="0" w:color="auto"/>
            </w:tcBorders>
            <w:hideMark/>
          </w:tcPr>
          <w:p w14:paraId="6DD2862E" w14:textId="77777777" w:rsidR="00E53D71" w:rsidRPr="00EB5860" w:rsidRDefault="00E53D71" w:rsidP="00E53D71">
            <w:pPr>
              <w:spacing w:after="0" w:line="240" w:lineRule="auto"/>
              <w:rPr>
                <w:b/>
                <w:i/>
                <w:sz w:val="20"/>
                <w:szCs w:val="20"/>
              </w:rPr>
            </w:pPr>
            <w:r w:rsidRPr="00EB5860">
              <w:rPr>
                <w:sz w:val="20"/>
                <w:szCs w:val="20"/>
              </w:rPr>
              <w:t>Копия учредительных документов</w:t>
            </w:r>
          </w:p>
        </w:tc>
        <w:tc>
          <w:tcPr>
            <w:tcW w:w="677" w:type="dxa"/>
            <w:tcBorders>
              <w:top w:val="single" w:sz="4" w:space="0" w:color="auto"/>
              <w:left w:val="single" w:sz="4" w:space="0" w:color="auto"/>
              <w:bottom w:val="single" w:sz="4" w:space="0" w:color="auto"/>
              <w:right w:val="single" w:sz="4" w:space="0" w:color="auto"/>
            </w:tcBorders>
            <w:hideMark/>
          </w:tcPr>
          <w:p w14:paraId="40729589" w14:textId="77777777" w:rsidR="00E53D71" w:rsidRPr="00EB5860" w:rsidRDefault="00E53D71" w:rsidP="00E53D71">
            <w:pPr>
              <w:spacing w:after="0" w:line="240" w:lineRule="auto"/>
              <w:rPr>
                <w:b/>
                <w:i/>
                <w:sz w:val="20"/>
                <w:szCs w:val="20"/>
              </w:rPr>
            </w:pPr>
            <w:r w:rsidRPr="00EB5860">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06DF884F" w14:textId="77777777" w:rsidR="00E53D71" w:rsidRPr="00EB5860" w:rsidRDefault="00E53D71" w:rsidP="00E53D71">
            <w:pPr>
              <w:spacing w:after="0" w:line="240" w:lineRule="auto"/>
              <w:ind w:firstLine="0"/>
              <w:rPr>
                <w:b/>
                <w:i/>
                <w:sz w:val="20"/>
                <w:szCs w:val="20"/>
              </w:rPr>
            </w:pPr>
            <w:r w:rsidRPr="00EB5860">
              <w:rPr>
                <w:sz w:val="20"/>
                <w:szCs w:val="20"/>
              </w:rPr>
              <w:t>Юридический отдел</w:t>
            </w:r>
          </w:p>
        </w:tc>
        <w:tc>
          <w:tcPr>
            <w:tcW w:w="815" w:type="dxa"/>
            <w:tcBorders>
              <w:top w:val="single" w:sz="4" w:space="0" w:color="auto"/>
              <w:left w:val="single" w:sz="4" w:space="0" w:color="auto"/>
              <w:bottom w:val="single" w:sz="4" w:space="0" w:color="auto"/>
              <w:right w:val="single" w:sz="4" w:space="0" w:color="auto"/>
            </w:tcBorders>
            <w:hideMark/>
          </w:tcPr>
          <w:p w14:paraId="487CE284" w14:textId="77777777" w:rsidR="00E53D71" w:rsidRPr="00EB5860" w:rsidRDefault="00E53D71" w:rsidP="00E53D71">
            <w:pPr>
              <w:spacing w:after="0" w:line="240" w:lineRule="auto"/>
              <w:ind w:firstLine="0"/>
              <w:rPr>
                <w:b/>
                <w:i/>
                <w:sz w:val="20"/>
                <w:szCs w:val="20"/>
              </w:rPr>
            </w:pPr>
            <w:r w:rsidRPr="00EB5860">
              <w:rPr>
                <w:sz w:val="20"/>
                <w:szCs w:val="20"/>
              </w:rPr>
              <w:t>По мере необходимости</w:t>
            </w:r>
          </w:p>
        </w:tc>
        <w:tc>
          <w:tcPr>
            <w:tcW w:w="1085" w:type="dxa"/>
            <w:tcBorders>
              <w:top w:val="single" w:sz="4" w:space="0" w:color="auto"/>
              <w:left w:val="single" w:sz="4" w:space="0" w:color="auto"/>
              <w:bottom w:val="single" w:sz="4" w:space="0" w:color="auto"/>
              <w:right w:val="single" w:sz="4" w:space="0" w:color="auto"/>
            </w:tcBorders>
            <w:hideMark/>
          </w:tcPr>
          <w:p w14:paraId="7A0AB50C" w14:textId="77777777" w:rsidR="00E53D71" w:rsidRPr="00EB5860" w:rsidRDefault="00E53D71" w:rsidP="00E53D71">
            <w:pPr>
              <w:spacing w:after="0" w:line="240" w:lineRule="auto"/>
              <w:rPr>
                <w:b/>
                <w:i/>
                <w:sz w:val="20"/>
                <w:szCs w:val="20"/>
              </w:rPr>
            </w:pPr>
            <w:r w:rsidRPr="00EB5860">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07D07810" w14:textId="77777777" w:rsidR="00E53D71" w:rsidRPr="00EB5860" w:rsidRDefault="00E53D71" w:rsidP="00E53D71">
            <w:pPr>
              <w:spacing w:after="0" w:line="240" w:lineRule="auto"/>
              <w:rPr>
                <w:b/>
                <w:i/>
                <w:sz w:val="20"/>
                <w:szCs w:val="20"/>
              </w:rPr>
            </w:pPr>
            <w:r w:rsidRPr="00EB5860">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639AA419" w14:textId="77777777" w:rsidR="00E53D71" w:rsidRPr="00EB5860" w:rsidRDefault="00E53D71" w:rsidP="00E53D71">
            <w:pPr>
              <w:spacing w:after="0" w:line="240" w:lineRule="auto"/>
              <w:rPr>
                <w:b/>
                <w:i/>
                <w:sz w:val="20"/>
                <w:szCs w:val="20"/>
              </w:rPr>
            </w:pPr>
            <w:r w:rsidRPr="00EB5860">
              <w:rPr>
                <w:sz w:val="20"/>
                <w:szCs w:val="20"/>
              </w:rPr>
              <w:t>–</w:t>
            </w:r>
          </w:p>
        </w:tc>
        <w:tc>
          <w:tcPr>
            <w:tcW w:w="1221" w:type="dxa"/>
            <w:tcBorders>
              <w:top w:val="single" w:sz="4" w:space="0" w:color="auto"/>
              <w:left w:val="single" w:sz="4" w:space="0" w:color="auto"/>
              <w:bottom w:val="single" w:sz="4" w:space="0" w:color="auto"/>
              <w:right w:val="single" w:sz="4" w:space="0" w:color="auto"/>
            </w:tcBorders>
            <w:hideMark/>
          </w:tcPr>
          <w:p w14:paraId="3E964C51" w14:textId="77777777" w:rsidR="00E53D71" w:rsidRPr="00EB5860" w:rsidRDefault="00E53D71" w:rsidP="00E53D71">
            <w:pPr>
              <w:spacing w:after="0" w:line="240" w:lineRule="auto"/>
              <w:rPr>
                <w:b/>
                <w:i/>
                <w:sz w:val="20"/>
                <w:szCs w:val="20"/>
              </w:rPr>
            </w:pPr>
            <w:r w:rsidRPr="00EB5860">
              <w:rPr>
                <w:sz w:val="20"/>
                <w:szCs w:val="20"/>
              </w:rPr>
              <w:t>–</w:t>
            </w:r>
          </w:p>
        </w:tc>
        <w:tc>
          <w:tcPr>
            <w:tcW w:w="1356" w:type="dxa"/>
            <w:tcBorders>
              <w:top w:val="single" w:sz="4" w:space="0" w:color="auto"/>
              <w:left w:val="single" w:sz="4" w:space="0" w:color="auto"/>
              <w:bottom w:val="single" w:sz="4" w:space="0" w:color="auto"/>
              <w:right w:val="single" w:sz="4" w:space="0" w:color="auto"/>
            </w:tcBorders>
            <w:hideMark/>
          </w:tcPr>
          <w:p w14:paraId="26FA9538"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763B5E5B"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с момента получения</w:t>
            </w:r>
          </w:p>
        </w:tc>
        <w:tc>
          <w:tcPr>
            <w:tcW w:w="813" w:type="dxa"/>
            <w:tcBorders>
              <w:top w:val="single" w:sz="4" w:space="0" w:color="auto"/>
              <w:left w:val="single" w:sz="4" w:space="0" w:color="auto"/>
              <w:bottom w:val="single" w:sz="4" w:space="0" w:color="auto"/>
              <w:right w:val="single" w:sz="4" w:space="0" w:color="auto"/>
            </w:tcBorders>
            <w:hideMark/>
          </w:tcPr>
          <w:p w14:paraId="5E9FC12B" w14:textId="77777777" w:rsidR="00E53D71" w:rsidRPr="00EB5860" w:rsidRDefault="00E53D71" w:rsidP="00E53D71">
            <w:pPr>
              <w:spacing w:after="0" w:line="240" w:lineRule="auto"/>
              <w:ind w:firstLine="0"/>
              <w:rPr>
                <w:b/>
                <w:i/>
                <w:sz w:val="20"/>
                <w:szCs w:val="20"/>
              </w:rPr>
            </w:pPr>
            <w:r w:rsidRPr="00EB5860">
              <w:rPr>
                <w:sz w:val="20"/>
                <w:szCs w:val="20"/>
              </w:rPr>
              <w:t>Скан-копии по электронной почте</w:t>
            </w:r>
          </w:p>
        </w:tc>
        <w:tc>
          <w:tcPr>
            <w:tcW w:w="949" w:type="dxa"/>
            <w:tcBorders>
              <w:top w:val="single" w:sz="4" w:space="0" w:color="auto"/>
              <w:left w:val="single" w:sz="4" w:space="0" w:color="auto"/>
              <w:bottom w:val="single" w:sz="4" w:space="0" w:color="auto"/>
              <w:right w:val="single" w:sz="4" w:space="0" w:color="auto"/>
            </w:tcBorders>
            <w:hideMark/>
          </w:tcPr>
          <w:p w14:paraId="31C26F0E" w14:textId="77777777" w:rsidR="00E53D71" w:rsidRPr="00EB5860" w:rsidRDefault="00E53D71" w:rsidP="00E53D71">
            <w:pPr>
              <w:spacing w:after="0" w:line="240" w:lineRule="auto"/>
              <w:ind w:firstLine="0"/>
              <w:rPr>
                <w:b/>
                <w:i/>
                <w:sz w:val="20"/>
                <w:szCs w:val="20"/>
              </w:rPr>
            </w:pPr>
            <w:r w:rsidRPr="00EB5860">
              <w:rPr>
                <w:sz w:val="20"/>
                <w:szCs w:val="20"/>
              </w:rPr>
              <w:t>Служба входного контроля централизованной бухгалтерии</w:t>
            </w:r>
          </w:p>
        </w:tc>
        <w:tc>
          <w:tcPr>
            <w:tcW w:w="1222" w:type="dxa"/>
            <w:tcBorders>
              <w:top w:val="single" w:sz="4" w:space="0" w:color="auto"/>
              <w:left w:val="single" w:sz="4" w:space="0" w:color="auto"/>
              <w:bottom w:val="single" w:sz="4" w:space="0" w:color="auto"/>
              <w:right w:val="single" w:sz="4" w:space="0" w:color="auto"/>
            </w:tcBorders>
            <w:hideMark/>
          </w:tcPr>
          <w:p w14:paraId="0B2B3D29" w14:textId="77777777" w:rsidR="00E53D71" w:rsidRPr="00EB5860" w:rsidRDefault="00E53D71" w:rsidP="00E53D71">
            <w:pPr>
              <w:spacing w:after="0" w:line="240" w:lineRule="auto"/>
              <w:ind w:firstLine="0"/>
              <w:rPr>
                <w:sz w:val="20"/>
                <w:szCs w:val="20"/>
              </w:rPr>
            </w:pPr>
            <w:r w:rsidRPr="00EB5860">
              <w:rPr>
                <w:sz w:val="20"/>
                <w:szCs w:val="20"/>
              </w:rPr>
              <w:t>Ответственный сотрудник централизованной бухгалтерии</w:t>
            </w:r>
          </w:p>
        </w:tc>
      </w:tr>
      <w:tr w:rsidR="00E53D71" w:rsidRPr="00EB5860" w14:paraId="6919AD98" w14:textId="77777777" w:rsidTr="004C7212">
        <w:trPr>
          <w:trHeight w:val="3872"/>
        </w:trPr>
        <w:tc>
          <w:tcPr>
            <w:tcW w:w="511" w:type="dxa"/>
            <w:tcBorders>
              <w:top w:val="single" w:sz="4" w:space="0" w:color="auto"/>
              <w:left w:val="single" w:sz="4" w:space="0" w:color="auto"/>
              <w:bottom w:val="single" w:sz="4" w:space="0" w:color="auto"/>
              <w:right w:val="single" w:sz="4" w:space="0" w:color="auto"/>
            </w:tcBorders>
            <w:hideMark/>
          </w:tcPr>
          <w:p w14:paraId="741307BF" w14:textId="77777777" w:rsidR="00E53D71" w:rsidRPr="00EB5860" w:rsidRDefault="00E53D71" w:rsidP="00E53D71">
            <w:pPr>
              <w:spacing w:after="0" w:line="240" w:lineRule="auto"/>
              <w:rPr>
                <w:b/>
                <w:i/>
                <w:sz w:val="20"/>
                <w:szCs w:val="20"/>
              </w:rPr>
            </w:pPr>
            <w:r w:rsidRPr="00EB5860">
              <w:rPr>
                <w:sz w:val="20"/>
                <w:szCs w:val="20"/>
              </w:rPr>
              <w:lastRenderedPageBreak/>
              <w:t>2</w:t>
            </w:r>
            <w:r>
              <w:rPr>
                <w:sz w:val="20"/>
                <w:szCs w:val="20"/>
              </w:rPr>
              <w:t>2.</w:t>
            </w:r>
          </w:p>
        </w:tc>
        <w:tc>
          <w:tcPr>
            <w:tcW w:w="1628" w:type="dxa"/>
            <w:tcBorders>
              <w:top w:val="single" w:sz="4" w:space="0" w:color="auto"/>
              <w:left w:val="single" w:sz="4" w:space="0" w:color="auto"/>
              <w:bottom w:val="single" w:sz="4" w:space="0" w:color="auto"/>
              <w:right w:val="single" w:sz="4" w:space="0" w:color="auto"/>
            </w:tcBorders>
            <w:hideMark/>
          </w:tcPr>
          <w:p w14:paraId="191D1982" w14:textId="77777777" w:rsidR="00E53D71" w:rsidRPr="00EB5860" w:rsidRDefault="00E53D71" w:rsidP="00E53D71">
            <w:pPr>
              <w:spacing w:after="0" w:line="240" w:lineRule="auto"/>
              <w:ind w:firstLine="0"/>
              <w:rPr>
                <w:b/>
                <w:i/>
                <w:sz w:val="20"/>
                <w:szCs w:val="20"/>
              </w:rPr>
            </w:pPr>
            <w:r w:rsidRPr="00EB5860">
              <w:rPr>
                <w:sz w:val="20"/>
                <w:szCs w:val="20"/>
              </w:rPr>
              <w:t>Исполнительные листы (алименты)</w:t>
            </w:r>
          </w:p>
        </w:tc>
        <w:tc>
          <w:tcPr>
            <w:tcW w:w="677" w:type="dxa"/>
            <w:tcBorders>
              <w:top w:val="single" w:sz="4" w:space="0" w:color="auto"/>
              <w:left w:val="single" w:sz="4" w:space="0" w:color="auto"/>
              <w:bottom w:val="single" w:sz="4" w:space="0" w:color="auto"/>
              <w:right w:val="single" w:sz="4" w:space="0" w:color="auto"/>
            </w:tcBorders>
            <w:hideMark/>
          </w:tcPr>
          <w:p w14:paraId="0C685218"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1922093C" w14:textId="77777777" w:rsidR="00E53D71" w:rsidRPr="00EB5860" w:rsidRDefault="00E53D71" w:rsidP="00E53D71">
            <w:pPr>
              <w:spacing w:after="0" w:line="240" w:lineRule="auto"/>
              <w:ind w:firstLine="0"/>
              <w:rPr>
                <w:b/>
                <w:i/>
                <w:sz w:val="20"/>
                <w:szCs w:val="20"/>
              </w:rPr>
            </w:pPr>
            <w:r>
              <w:rPr>
                <w:sz w:val="20"/>
                <w:szCs w:val="20"/>
              </w:rPr>
              <w:t>Бухгалтерия</w:t>
            </w:r>
          </w:p>
        </w:tc>
        <w:tc>
          <w:tcPr>
            <w:tcW w:w="815" w:type="dxa"/>
            <w:tcBorders>
              <w:top w:val="single" w:sz="4" w:space="0" w:color="auto"/>
              <w:left w:val="single" w:sz="4" w:space="0" w:color="auto"/>
              <w:bottom w:val="single" w:sz="4" w:space="0" w:color="auto"/>
              <w:right w:val="single" w:sz="4" w:space="0" w:color="auto"/>
            </w:tcBorders>
            <w:hideMark/>
          </w:tcPr>
          <w:p w14:paraId="49C90436" w14:textId="77777777" w:rsidR="00E53D71" w:rsidRPr="00EB5860" w:rsidRDefault="00E53D71" w:rsidP="00E53D71">
            <w:pPr>
              <w:spacing w:after="0" w:line="240" w:lineRule="auto"/>
              <w:ind w:firstLine="0"/>
              <w:rPr>
                <w:b/>
                <w:i/>
                <w:sz w:val="20"/>
                <w:szCs w:val="20"/>
              </w:rPr>
            </w:pPr>
            <w:r w:rsidRPr="00EB5860">
              <w:rPr>
                <w:sz w:val="20"/>
                <w:szCs w:val="20"/>
              </w:rPr>
              <w:t>По мере поступления</w:t>
            </w:r>
          </w:p>
        </w:tc>
        <w:tc>
          <w:tcPr>
            <w:tcW w:w="1085" w:type="dxa"/>
            <w:tcBorders>
              <w:top w:val="single" w:sz="4" w:space="0" w:color="auto"/>
              <w:left w:val="single" w:sz="4" w:space="0" w:color="auto"/>
              <w:bottom w:val="single" w:sz="4" w:space="0" w:color="auto"/>
              <w:right w:val="single" w:sz="4" w:space="0" w:color="auto"/>
            </w:tcBorders>
            <w:hideMark/>
          </w:tcPr>
          <w:p w14:paraId="3FB3550C" w14:textId="77777777" w:rsidR="00E53D71" w:rsidRPr="00EB5860" w:rsidRDefault="00E53D71" w:rsidP="00E53D71">
            <w:pPr>
              <w:spacing w:after="0" w:line="240" w:lineRule="auto"/>
              <w:rPr>
                <w:b/>
                <w:i/>
                <w:sz w:val="20"/>
                <w:szCs w:val="20"/>
              </w:rPr>
            </w:pPr>
            <w:r w:rsidRPr="00EB5860">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5DD2877F" w14:textId="77777777" w:rsidR="00E53D71" w:rsidRPr="00EB5860" w:rsidRDefault="00E53D71" w:rsidP="00E53D71">
            <w:pPr>
              <w:spacing w:after="0" w:line="240" w:lineRule="auto"/>
              <w:rPr>
                <w:b/>
                <w:i/>
                <w:sz w:val="20"/>
                <w:szCs w:val="20"/>
              </w:rPr>
            </w:pPr>
            <w:r w:rsidRPr="00EB5860">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70A500AE" w14:textId="77777777" w:rsidR="00E53D71" w:rsidRPr="00EB5860" w:rsidRDefault="00E53D71" w:rsidP="00E53D71">
            <w:pPr>
              <w:spacing w:after="0" w:line="240" w:lineRule="auto"/>
              <w:rPr>
                <w:b/>
                <w:i/>
                <w:sz w:val="20"/>
                <w:szCs w:val="20"/>
              </w:rPr>
            </w:pPr>
            <w:r w:rsidRPr="00EB5860">
              <w:rPr>
                <w:sz w:val="20"/>
                <w:szCs w:val="20"/>
              </w:rPr>
              <w:t>–</w:t>
            </w:r>
          </w:p>
        </w:tc>
        <w:tc>
          <w:tcPr>
            <w:tcW w:w="1221" w:type="dxa"/>
            <w:tcBorders>
              <w:top w:val="single" w:sz="4" w:space="0" w:color="auto"/>
              <w:left w:val="single" w:sz="4" w:space="0" w:color="auto"/>
              <w:bottom w:val="single" w:sz="4" w:space="0" w:color="auto"/>
              <w:right w:val="single" w:sz="4" w:space="0" w:color="auto"/>
            </w:tcBorders>
            <w:hideMark/>
          </w:tcPr>
          <w:p w14:paraId="0518027C" w14:textId="77777777" w:rsidR="00E53D71" w:rsidRPr="00EB5860" w:rsidRDefault="00E53D71" w:rsidP="00E53D71">
            <w:pPr>
              <w:spacing w:after="0" w:line="240" w:lineRule="auto"/>
              <w:rPr>
                <w:b/>
                <w:i/>
                <w:sz w:val="20"/>
                <w:szCs w:val="20"/>
              </w:rPr>
            </w:pPr>
            <w:r w:rsidRPr="00EB5860">
              <w:rPr>
                <w:sz w:val="20"/>
                <w:szCs w:val="20"/>
              </w:rPr>
              <w:t>–</w:t>
            </w:r>
          </w:p>
        </w:tc>
        <w:tc>
          <w:tcPr>
            <w:tcW w:w="1356" w:type="dxa"/>
            <w:tcBorders>
              <w:top w:val="single" w:sz="4" w:space="0" w:color="auto"/>
              <w:left w:val="single" w:sz="4" w:space="0" w:color="auto"/>
              <w:bottom w:val="single" w:sz="4" w:space="0" w:color="auto"/>
              <w:right w:val="single" w:sz="4" w:space="0" w:color="auto"/>
            </w:tcBorders>
            <w:hideMark/>
          </w:tcPr>
          <w:p w14:paraId="0523F87C"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500071AE" w14:textId="77777777" w:rsidR="00E53D71" w:rsidRPr="00EB5860" w:rsidRDefault="00E53D71" w:rsidP="00E53D71">
            <w:pPr>
              <w:spacing w:after="0" w:line="240" w:lineRule="auto"/>
              <w:ind w:firstLine="0"/>
              <w:rPr>
                <w:b/>
                <w:i/>
                <w:sz w:val="20"/>
                <w:szCs w:val="20"/>
              </w:rPr>
            </w:pPr>
            <w:r w:rsidRPr="00EB5860">
              <w:rPr>
                <w:sz w:val="20"/>
                <w:szCs w:val="20"/>
              </w:rPr>
              <w:t>По мере возникновения, но не позднее 3 числа месяца, следующего за отчетным</w:t>
            </w:r>
          </w:p>
        </w:tc>
        <w:tc>
          <w:tcPr>
            <w:tcW w:w="813" w:type="dxa"/>
            <w:tcBorders>
              <w:top w:val="single" w:sz="4" w:space="0" w:color="auto"/>
              <w:left w:val="single" w:sz="4" w:space="0" w:color="auto"/>
              <w:bottom w:val="single" w:sz="4" w:space="0" w:color="auto"/>
              <w:right w:val="single" w:sz="4" w:space="0" w:color="auto"/>
            </w:tcBorders>
            <w:hideMark/>
          </w:tcPr>
          <w:p w14:paraId="3C1608BD" w14:textId="77777777" w:rsidR="00E53D71" w:rsidRPr="00EB5860" w:rsidRDefault="00E53D71" w:rsidP="00E53D71">
            <w:pPr>
              <w:spacing w:after="0" w:line="240" w:lineRule="auto"/>
              <w:ind w:firstLine="0"/>
              <w:rPr>
                <w:b/>
                <w:i/>
                <w:sz w:val="20"/>
                <w:szCs w:val="20"/>
              </w:rPr>
            </w:pPr>
            <w:r w:rsidRPr="00EB5860">
              <w:rPr>
                <w:sz w:val="20"/>
                <w:szCs w:val="20"/>
              </w:rPr>
              <w:t>На бумажном носителе</w:t>
            </w:r>
          </w:p>
        </w:tc>
        <w:tc>
          <w:tcPr>
            <w:tcW w:w="949" w:type="dxa"/>
            <w:tcBorders>
              <w:top w:val="single" w:sz="4" w:space="0" w:color="auto"/>
              <w:left w:val="single" w:sz="4" w:space="0" w:color="auto"/>
              <w:bottom w:val="single" w:sz="4" w:space="0" w:color="auto"/>
              <w:right w:val="single" w:sz="4" w:space="0" w:color="auto"/>
            </w:tcBorders>
            <w:hideMark/>
          </w:tcPr>
          <w:p w14:paraId="3459FD0C" w14:textId="77777777" w:rsidR="00E53D71" w:rsidRPr="00EB5860" w:rsidRDefault="00E53D71" w:rsidP="00E53D71">
            <w:pPr>
              <w:spacing w:after="0" w:line="240" w:lineRule="auto"/>
              <w:ind w:firstLine="0"/>
              <w:rPr>
                <w:b/>
                <w:i/>
                <w:sz w:val="20"/>
                <w:szCs w:val="20"/>
              </w:rPr>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hideMark/>
          </w:tcPr>
          <w:p w14:paraId="7B4D8CA6" w14:textId="77777777" w:rsidR="00E53D71" w:rsidRPr="00EB5860" w:rsidRDefault="00E53D71" w:rsidP="00E53D71">
            <w:pPr>
              <w:spacing w:after="0" w:line="240" w:lineRule="auto"/>
              <w:ind w:firstLine="0"/>
              <w:rPr>
                <w:sz w:val="20"/>
                <w:szCs w:val="20"/>
              </w:rPr>
            </w:pPr>
            <w:r>
              <w:rPr>
                <w:sz w:val="20"/>
                <w:szCs w:val="20"/>
              </w:rPr>
              <w:t>Специалист</w:t>
            </w:r>
            <w:r w:rsidRPr="00EB5860">
              <w:rPr>
                <w:sz w:val="20"/>
                <w:szCs w:val="20"/>
              </w:rPr>
              <w:t xml:space="preserve"> по учету расчетов с персоналом</w:t>
            </w:r>
          </w:p>
        </w:tc>
      </w:tr>
      <w:tr w:rsidR="00E53D71" w:rsidRPr="00EB5860" w14:paraId="5C164AE0" w14:textId="77777777" w:rsidTr="004C7212">
        <w:trPr>
          <w:trHeight w:val="2838"/>
        </w:trPr>
        <w:tc>
          <w:tcPr>
            <w:tcW w:w="511" w:type="dxa"/>
            <w:tcBorders>
              <w:top w:val="single" w:sz="4" w:space="0" w:color="auto"/>
              <w:left w:val="single" w:sz="4" w:space="0" w:color="auto"/>
              <w:bottom w:val="single" w:sz="4" w:space="0" w:color="auto"/>
              <w:right w:val="single" w:sz="4" w:space="0" w:color="auto"/>
            </w:tcBorders>
            <w:hideMark/>
          </w:tcPr>
          <w:p w14:paraId="192592A3" w14:textId="77777777" w:rsidR="00E53D71" w:rsidRPr="00EB5860" w:rsidRDefault="00E53D71" w:rsidP="00E53D71">
            <w:pPr>
              <w:spacing w:after="0" w:line="240" w:lineRule="auto"/>
              <w:rPr>
                <w:b/>
                <w:i/>
                <w:sz w:val="20"/>
                <w:szCs w:val="20"/>
              </w:rPr>
            </w:pPr>
            <w:r w:rsidRPr="00EB5860">
              <w:rPr>
                <w:sz w:val="20"/>
                <w:szCs w:val="20"/>
              </w:rPr>
              <w:t>3</w:t>
            </w:r>
            <w:r>
              <w:rPr>
                <w:sz w:val="20"/>
                <w:szCs w:val="20"/>
              </w:rPr>
              <w:t>3.</w:t>
            </w:r>
          </w:p>
        </w:tc>
        <w:tc>
          <w:tcPr>
            <w:tcW w:w="1628" w:type="dxa"/>
            <w:tcBorders>
              <w:top w:val="single" w:sz="4" w:space="0" w:color="auto"/>
              <w:left w:val="single" w:sz="4" w:space="0" w:color="auto"/>
              <w:bottom w:val="single" w:sz="4" w:space="0" w:color="auto"/>
              <w:right w:val="single" w:sz="4" w:space="0" w:color="auto"/>
            </w:tcBorders>
            <w:hideMark/>
          </w:tcPr>
          <w:p w14:paraId="517738B4" w14:textId="77777777" w:rsidR="00E53D71" w:rsidRPr="00EB5860" w:rsidRDefault="00E53D71" w:rsidP="00E53D71">
            <w:pPr>
              <w:spacing w:after="0" w:line="240" w:lineRule="auto"/>
              <w:ind w:firstLine="0"/>
              <w:rPr>
                <w:b/>
                <w:i/>
                <w:sz w:val="20"/>
                <w:szCs w:val="20"/>
              </w:rPr>
            </w:pPr>
            <w:r w:rsidRPr="00EB5860">
              <w:rPr>
                <w:sz w:val="20"/>
                <w:szCs w:val="20"/>
              </w:rPr>
              <w:t>Копия решения суда</w:t>
            </w:r>
            <w:r>
              <w:rPr>
                <w:sz w:val="20"/>
                <w:szCs w:val="20"/>
              </w:rPr>
              <w:t xml:space="preserve"> (исполнительны е листы)</w:t>
            </w:r>
          </w:p>
        </w:tc>
        <w:tc>
          <w:tcPr>
            <w:tcW w:w="677" w:type="dxa"/>
            <w:tcBorders>
              <w:top w:val="single" w:sz="4" w:space="0" w:color="auto"/>
              <w:left w:val="single" w:sz="4" w:space="0" w:color="auto"/>
              <w:bottom w:val="single" w:sz="4" w:space="0" w:color="auto"/>
              <w:right w:val="single" w:sz="4" w:space="0" w:color="auto"/>
            </w:tcBorders>
            <w:hideMark/>
          </w:tcPr>
          <w:p w14:paraId="65C721C9" w14:textId="77777777" w:rsidR="00E53D71" w:rsidRPr="00EB5860" w:rsidRDefault="00E53D71" w:rsidP="00E53D71">
            <w:pPr>
              <w:spacing w:after="0" w:line="240" w:lineRule="auto"/>
              <w:rPr>
                <w:b/>
                <w:i/>
                <w:sz w:val="20"/>
                <w:szCs w:val="20"/>
              </w:rPr>
            </w:pPr>
            <w:r w:rsidRPr="00EB5860">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14:paraId="23681867" w14:textId="77777777" w:rsidR="00E53D71" w:rsidRPr="00EB5860" w:rsidRDefault="00E53D71" w:rsidP="00E53D71">
            <w:pPr>
              <w:spacing w:after="0" w:line="240" w:lineRule="auto"/>
              <w:ind w:firstLine="0"/>
              <w:rPr>
                <w:b/>
                <w:i/>
                <w:sz w:val="20"/>
                <w:szCs w:val="20"/>
              </w:rPr>
            </w:pPr>
            <w:r>
              <w:rPr>
                <w:sz w:val="20"/>
                <w:szCs w:val="20"/>
              </w:rPr>
              <w:t>Бухгалтерия</w:t>
            </w:r>
          </w:p>
        </w:tc>
        <w:tc>
          <w:tcPr>
            <w:tcW w:w="815" w:type="dxa"/>
            <w:tcBorders>
              <w:top w:val="single" w:sz="4" w:space="0" w:color="auto"/>
              <w:left w:val="single" w:sz="4" w:space="0" w:color="auto"/>
              <w:bottom w:val="single" w:sz="4" w:space="0" w:color="auto"/>
              <w:right w:val="single" w:sz="4" w:space="0" w:color="auto"/>
            </w:tcBorders>
            <w:hideMark/>
          </w:tcPr>
          <w:p w14:paraId="6B7CEEF9" w14:textId="77777777" w:rsidR="00E53D71" w:rsidRPr="00EB5860" w:rsidRDefault="00E53D71" w:rsidP="00E53D71">
            <w:pPr>
              <w:spacing w:after="0" w:line="240" w:lineRule="auto"/>
              <w:ind w:firstLine="0"/>
              <w:rPr>
                <w:b/>
                <w:i/>
                <w:sz w:val="20"/>
                <w:szCs w:val="20"/>
              </w:rPr>
            </w:pPr>
            <w:r w:rsidRPr="00EB5860">
              <w:rPr>
                <w:sz w:val="20"/>
                <w:szCs w:val="20"/>
              </w:rPr>
              <w:t>По мере поступления</w:t>
            </w:r>
          </w:p>
        </w:tc>
        <w:tc>
          <w:tcPr>
            <w:tcW w:w="1085" w:type="dxa"/>
            <w:tcBorders>
              <w:top w:val="single" w:sz="4" w:space="0" w:color="auto"/>
              <w:left w:val="single" w:sz="4" w:space="0" w:color="auto"/>
              <w:bottom w:val="single" w:sz="4" w:space="0" w:color="auto"/>
              <w:right w:val="single" w:sz="4" w:space="0" w:color="auto"/>
            </w:tcBorders>
            <w:hideMark/>
          </w:tcPr>
          <w:p w14:paraId="32E8B234" w14:textId="77777777" w:rsidR="00E53D71" w:rsidRPr="00EB5860" w:rsidRDefault="00E53D71" w:rsidP="00E53D71">
            <w:pPr>
              <w:spacing w:after="0" w:line="240" w:lineRule="auto"/>
              <w:rPr>
                <w:b/>
                <w:i/>
                <w:sz w:val="20"/>
                <w:szCs w:val="20"/>
              </w:rPr>
            </w:pPr>
            <w:r w:rsidRPr="00EB5860">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24095686" w14:textId="77777777" w:rsidR="00E53D71" w:rsidRPr="00EB5860" w:rsidRDefault="00E53D71" w:rsidP="00E53D71">
            <w:pPr>
              <w:spacing w:after="0" w:line="240" w:lineRule="auto"/>
              <w:rPr>
                <w:b/>
                <w:i/>
                <w:sz w:val="20"/>
                <w:szCs w:val="20"/>
              </w:rPr>
            </w:pPr>
            <w:r w:rsidRPr="00EB5860">
              <w:rPr>
                <w:sz w:val="20"/>
                <w:szCs w:val="20"/>
              </w:rPr>
              <w:t>–</w:t>
            </w:r>
          </w:p>
        </w:tc>
        <w:tc>
          <w:tcPr>
            <w:tcW w:w="1085" w:type="dxa"/>
            <w:tcBorders>
              <w:top w:val="single" w:sz="4" w:space="0" w:color="auto"/>
              <w:left w:val="single" w:sz="4" w:space="0" w:color="auto"/>
              <w:bottom w:val="single" w:sz="4" w:space="0" w:color="auto"/>
              <w:right w:val="single" w:sz="4" w:space="0" w:color="auto"/>
            </w:tcBorders>
            <w:hideMark/>
          </w:tcPr>
          <w:p w14:paraId="15492029" w14:textId="77777777" w:rsidR="00E53D71" w:rsidRPr="00EB5860" w:rsidRDefault="00E53D71" w:rsidP="00E53D71">
            <w:pPr>
              <w:spacing w:after="0" w:line="240" w:lineRule="auto"/>
              <w:rPr>
                <w:b/>
                <w:i/>
                <w:sz w:val="20"/>
                <w:szCs w:val="20"/>
              </w:rPr>
            </w:pPr>
            <w:r w:rsidRPr="00EB5860">
              <w:rPr>
                <w:sz w:val="20"/>
                <w:szCs w:val="20"/>
              </w:rPr>
              <w:t>–</w:t>
            </w:r>
          </w:p>
        </w:tc>
        <w:tc>
          <w:tcPr>
            <w:tcW w:w="1221" w:type="dxa"/>
            <w:tcBorders>
              <w:top w:val="single" w:sz="4" w:space="0" w:color="auto"/>
              <w:left w:val="single" w:sz="4" w:space="0" w:color="auto"/>
              <w:bottom w:val="single" w:sz="4" w:space="0" w:color="auto"/>
              <w:right w:val="single" w:sz="4" w:space="0" w:color="auto"/>
            </w:tcBorders>
            <w:hideMark/>
          </w:tcPr>
          <w:p w14:paraId="31637154" w14:textId="77777777" w:rsidR="00E53D71" w:rsidRPr="00EB5860" w:rsidRDefault="00E53D71" w:rsidP="00E53D71">
            <w:pPr>
              <w:spacing w:after="0" w:line="240" w:lineRule="auto"/>
              <w:rPr>
                <w:b/>
                <w:i/>
                <w:sz w:val="20"/>
                <w:szCs w:val="20"/>
              </w:rPr>
            </w:pPr>
            <w:r w:rsidRPr="00EB5860">
              <w:rPr>
                <w:sz w:val="20"/>
                <w:szCs w:val="20"/>
              </w:rPr>
              <w:t>–</w:t>
            </w:r>
          </w:p>
        </w:tc>
        <w:tc>
          <w:tcPr>
            <w:tcW w:w="1356" w:type="dxa"/>
            <w:tcBorders>
              <w:top w:val="single" w:sz="4" w:space="0" w:color="auto"/>
              <w:left w:val="single" w:sz="4" w:space="0" w:color="auto"/>
              <w:bottom w:val="single" w:sz="4" w:space="0" w:color="auto"/>
              <w:right w:val="single" w:sz="4" w:space="0" w:color="auto"/>
            </w:tcBorders>
            <w:hideMark/>
          </w:tcPr>
          <w:p w14:paraId="4EFF7257" w14:textId="77777777" w:rsidR="00E53D71" w:rsidRPr="00EB5860" w:rsidRDefault="00E53D71" w:rsidP="00E53D71">
            <w:pPr>
              <w:spacing w:after="0" w:line="240" w:lineRule="auto"/>
              <w:ind w:firstLine="0"/>
              <w:rPr>
                <w:b/>
                <w:i/>
                <w:sz w:val="20"/>
                <w:szCs w:val="20"/>
              </w:rPr>
            </w:pPr>
            <w:r w:rsidRPr="00EB5860">
              <w:rPr>
                <w:sz w:val="20"/>
                <w:szCs w:val="20"/>
              </w:rPr>
              <w:t>Сотрудник, ответственный за представление первичной документации</w:t>
            </w:r>
          </w:p>
        </w:tc>
        <w:tc>
          <w:tcPr>
            <w:tcW w:w="814" w:type="dxa"/>
            <w:tcBorders>
              <w:top w:val="single" w:sz="4" w:space="0" w:color="auto"/>
              <w:left w:val="single" w:sz="4" w:space="0" w:color="auto"/>
              <w:bottom w:val="single" w:sz="4" w:space="0" w:color="auto"/>
              <w:right w:val="single" w:sz="4" w:space="0" w:color="auto"/>
            </w:tcBorders>
            <w:hideMark/>
          </w:tcPr>
          <w:p w14:paraId="38D250BE" w14:textId="77777777" w:rsidR="00E53D71" w:rsidRPr="00EB5860" w:rsidRDefault="00E53D71" w:rsidP="00E53D71">
            <w:pPr>
              <w:spacing w:after="0" w:line="240" w:lineRule="auto"/>
              <w:ind w:firstLine="0"/>
              <w:rPr>
                <w:b/>
                <w:i/>
                <w:sz w:val="20"/>
                <w:szCs w:val="20"/>
              </w:rPr>
            </w:pPr>
            <w:r w:rsidRPr="00EB5860">
              <w:rPr>
                <w:sz w:val="20"/>
                <w:szCs w:val="20"/>
              </w:rPr>
              <w:t>В течение трех рабочих дней с момента вынесения решения судом</w:t>
            </w:r>
          </w:p>
        </w:tc>
        <w:tc>
          <w:tcPr>
            <w:tcW w:w="813" w:type="dxa"/>
            <w:tcBorders>
              <w:top w:val="single" w:sz="4" w:space="0" w:color="auto"/>
              <w:left w:val="single" w:sz="4" w:space="0" w:color="auto"/>
              <w:bottom w:val="single" w:sz="4" w:space="0" w:color="auto"/>
              <w:right w:val="single" w:sz="4" w:space="0" w:color="auto"/>
            </w:tcBorders>
            <w:hideMark/>
          </w:tcPr>
          <w:p w14:paraId="77705A64" w14:textId="77777777" w:rsidR="00E53D71" w:rsidRPr="00EB5860" w:rsidRDefault="00E53D71" w:rsidP="00E53D71">
            <w:pPr>
              <w:spacing w:after="0" w:line="240" w:lineRule="auto"/>
              <w:ind w:firstLine="0"/>
              <w:rPr>
                <w:b/>
                <w:i/>
                <w:sz w:val="20"/>
                <w:szCs w:val="20"/>
              </w:rPr>
            </w:pPr>
            <w:r w:rsidRPr="00EB5860">
              <w:rPr>
                <w:sz w:val="20"/>
                <w:szCs w:val="20"/>
              </w:rPr>
              <w:t>Скан-копии по электронной почте</w:t>
            </w:r>
            <w:r>
              <w:rPr>
                <w:sz w:val="20"/>
                <w:szCs w:val="20"/>
              </w:rPr>
              <w:t>/бумажном листе</w:t>
            </w:r>
          </w:p>
        </w:tc>
        <w:tc>
          <w:tcPr>
            <w:tcW w:w="949" w:type="dxa"/>
            <w:tcBorders>
              <w:top w:val="single" w:sz="4" w:space="0" w:color="auto"/>
              <w:left w:val="single" w:sz="4" w:space="0" w:color="auto"/>
              <w:bottom w:val="single" w:sz="4" w:space="0" w:color="auto"/>
              <w:right w:val="single" w:sz="4" w:space="0" w:color="auto"/>
            </w:tcBorders>
            <w:hideMark/>
          </w:tcPr>
          <w:p w14:paraId="2C48B893" w14:textId="77777777" w:rsidR="00E53D71" w:rsidRPr="00EB5860" w:rsidRDefault="00E53D71" w:rsidP="00E53D71">
            <w:pPr>
              <w:spacing w:after="0" w:line="240" w:lineRule="auto"/>
              <w:ind w:firstLine="0"/>
              <w:rPr>
                <w:b/>
                <w:i/>
                <w:sz w:val="20"/>
                <w:szCs w:val="20"/>
              </w:rPr>
            </w:pPr>
            <w:r>
              <w:rPr>
                <w:sz w:val="20"/>
                <w:szCs w:val="20"/>
              </w:rPr>
              <w:t>Ведущий бухгалтер</w:t>
            </w:r>
          </w:p>
        </w:tc>
        <w:tc>
          <w:tcPr>
            <w:tcW w:w="1222" w:type="dxa"/>
            <w:tcBorders>
              <w:top w:val="single" w:sz="4" w:space="0" w:color="auto"/>
              <w:left w:val="single" w:sz="4" w:space="0" w:color="auto"/>
              <w:bottom w:val="single" w:sz="4" w:space="0" w:color="auto"/>
              <w:right w:val="single" w:sz="4" w:space="0" w:color="auto"/>
            </w:tcBorders>
            <w:hideMark/>
          </w:tcPr>
          <w:p w14:paraId="7CDD97D2" w14:textId="77777777" w:rsidR="00E53D71" w:rsidRPr="00EB5860" w:rsidRDefault="00E53D71" w:rsidP="00E53D71">
            <w:pPr>
              <w:spacing w:after="0" w:line="240" w:lineRule="auto"/>
              <w:rPr>
                <w:sz w:val="20"/>
                <w:szCs w:val="20"/>
              </w:rPr>
            </w:pPr>
          </w:p>
        </w:tc>
      </w:tr>
    </w:tbl>
    <w:p w14:paraId="5E434951" w14:textId="77777777" w:rsidR="00CC0530" w:rsidRPr="00CC0530" w:rsidRDefault="00CC0530" w:rsidP="00CC0530">
      <w:pPr>
        <w:sectPr w:rsidR="00CC0530" w:rsidRPr="00CC0530">
          <w:headerReference w:type="default" r:id="rId362"/>
          <w:footerReference w:type="default" r:id="rId363"/>
          <w:footerReference w:type="first" r:id="rId364"/>
          <w:footnotePr>
            <w:numRestart w:val="eachSect"/>
          </w:footnotePr>
          <w:pgSz w:w="16839" w:h="11907" w:orient="landscape" w:code="9"/>
          <w:pgMar w:top="1134" w:right="850" w:bottom="1134" w:left="1701" w:header="720" w:footer="720" w:gutter="0"/>
          <w:pgNumType w:start="1"/>
          <w:cols w:space="720"/>
          <w:titlePg/>
        </w:sectPr>
      </w:pPr>
    </w:p>
    <w:p w14:paraId="56608F60"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_ref_1-72f8f8713a4142 \h \n \! </w:instrText>
      </w:r>
      <w:r w:rsidR="00A4346F">
        <w:fldChar w:fldCharType="separate"/>
      </w:r>
      <w:r>
        <w:t>4</w:t>
      </w:r>
      <w:r w:rsidR="00A4346F">
        <w:fldChar w:fldCharType="end"/>
      </w:r>
      <w:r>
        <w:br/>
        <w:t>к Учетной политике</w:t>
      </w:r>
      <w:r>
        <w:br/>
        <w:t>для целей бухгалтерского учета</w:t>
      </w:r>
    </w:p>
    <w:p w14:paraId="516945BE" w14:textId="77777777" w:rsidR="00A4346F" w:rsidRDefault="001E7965" w:rsidP="001C7F5B">
      <w:pPr>
        <w:pStyle w:val="a4"/>
      </w:pPr>
      <w:bookmarkStart w:id="179" w:name="_docStart_6"/>
      <w:bookmarkStart w:id="180" w:name="_title_6"/>
      <w:bookmarkStart w:id="181" w:name="_ref_1-72f8f8713a4142"/>
      <w:bookmarkEnd w:id="179"/>
      <w:r>
        <w:t>Самостоятельно разработанные формы регистров учета</w:t>
      </w:r>
      <w:bookmarkEnd w:id="180"/>
      <w:bookmarkEnd w:id="181"/>
    </w:p>
    <w:tbl>
      <w:tblPr>
        <w:tblW w:w="10311" w:type="dxa"/>
        <w:tblInd w:w="-893" w:type="dxa"/>
        <w:tblLook w:val="04A0" w:firstRow="1" w:lastRow="0" w:firstColumn="1" w:lastColumn="0" w:noHBand="0" w:noVBand="1"/>
      </w:tblPr>
      <w:tblGrid>
        <w:gridCol w:w="1133"/>
        <w:gridCol w:w="413"/>
        <w:gridCol w:w="220"/>
        <w:gridCol w:w="266"/>
        <w:gridCol w:w="147"/>
        <w:gridCol w:w="208"/>
        <w:gridCol w:w="58"/>
        <w:gridCol w:w="96"/>
        <w:gridCol w:w="68"/>
        <w:gridCol w:w="222"/>
        <w:gridCol w:w="191"/>
        <w:gridCol w:w="152"/>
        <w:gridCol w:w="70"/>
        <w:gridCol w:w="196"/>
        <w:gridCol w:w="355"/>
        <w:gridCol w:w="58"/>
        <w:gridCol w:w="164"/>
        <w:gridCol w:w="58"/>
        <w:gridCol w:w="164"/>
        <w:gridCol w:w="27"/>
        <w:gridCol w:w="31"/>
        <w:gridCol w:w="191"/>
        <w:gridCol w:w="222"/>
        <w:gridCol w:w="71"/>
        <w:gridCol w:w="266"/>
        <w:gridCol w:w="147"/>
        <w:gridCol w:w="67"/>
        <w:gridCol w:w="130"/>
        <w:gridCol w:w="69"/>
        <w:gridCol w:w="23"/>
        <w:gridCol w:w="222"/>
        <w:gridCol w:w="99"/>
        <w:gridCol w:w="385"/>
        <w:gridCol w:w="266"/>
        <w:gridCol w:w="344"/>
        <w:gridCol w:w="817"/>
        <w:gridCol w:w="413"/>
        <w:gridCol w:w="874"/>
        <w:gridCol w:w="121"/>
        <w:gridCol w:w="1287"/>
      </w:tblGrid>
      <w:tr w:rsidR="00E53D71" w:rsidRPr="00B87F80" w14:paraId="4BFB3DCA" w14:textId="77777777" w:rsidTr="00E53D71">
        <w:trPr>
          <w:gridAfter w:val="4"/>
          <w:wAfter w:w="2695" w:type="dxa"/>
          <w:trHeight w:val="285"/>
        </w:trPr>
        <w:tc>
          <w:tcPr>
            <w:tcW w:w="5391" w:type="dxa"/>
            <w:gridSpan w:val="28"/>
            <w:tcBorders>
              <w:top w:val="nil"/>
              <w:left w:val="nil"/>
              <w:bottom w:val="nil"/>
              <w:right w:val="nil"/>
            </w:tcBorders>
            <w:shd w:val="clear" w:color="auto" w:fill="auto"/>
            <w:noWrap/>
            <w:vAlign w:val="bottom"/>
            <w:hideMark/>
          </w:tcPr>
          <w:p w14:paraId="4EA56B21" w14:textId="77777777" w:rsidR="00E53D71" w:rsidRPr="00B87F80" w:rsidRDefault="00E53D71" w:rsidP="00E53D71">
            <w:pPr>
              <w:spacing w:before="0" w:after="0" w:line="240" w:lineRule="auto"/>
              <w:ind w:firstLine="0"/>
              <w:jc w:val="center"/>
              <w:rPr>
                <w:b/>
                <w:bCs/>
              </w:rPr>
            </w:pPr>
            <w:r w:rsidRPr="00B87F80">
              <w:rPr>
                <w:b/>
                <w:bCs/>
              </w:rPr>
              <w:t>Карточка</w:t>
            </w:r>
          </w:p>
        </w:tc>
        <w:tc>
          <w:tcPr>
            <w:tcW w:w="2225" w:type="dxa"/>
            <w:gridSpan w:val="8"/>
            <w:tcBorders>
              <w:top w:val="nil"/>
              <w:left w:val="nil"/>
              <w:bottom w:val="nil"/>
              <w:right w:val="nil"/>
            </w:tcBorders>
            <w:shd w:val="clear" w:color="auto" w:fill="auto"/>
            <w:noWrap/>
            <w:vAlign w:val="bottom"/>
            <w:hideMark/>
          </w:tcPr>
          <w:p w14:paraId="3B0BBA6A" w14:textId="77777777" w:rsidR="00E53D71" w:rsidRPr="00B87F80" w:rsidRDefault="00E53D71" w:rsidP="00E53D71">
            <w:pPr>
              <w:spacing w:before="0" w:after="0" w:line="240" w:lineRule="auto"/>
              <w:ind w:firstLine="0"/>
              <w:jc w:val="left"/>
              <w:rPr>
                <w:sz w:val="18"/>
                <w:szCs w:val="18"/>
              </w:rPr>
            </w:pPr>
          </w:p>
        </w:tc>
      </w:tr>
      <w:tr w:rsidR="00E53D71" w:rsidRPr="00B87F80" w14:paraId="0DC50E88" w14:textId="77777777" w:rsidTr="00E53D71">
        <w:trPr>
          <w:gridAfter w:val="4"/>
          <w:wAfter w:w="2695" w:type="dxa"/>
          <w:trHeight w:val="285"/>
        </w:trPr>
        <w:tc>
          <w:tcPr>
            <w:tcW w:w="5391" w:type="dxa"/>
            <w:gridSpan w:val="28"/>
            <w:tcBorders>
              <w:top w:val="nil"/>
              <w:left w:val="nil"/>
              <w:bottom w:val="nil"/>
              <w:right w:val="nil"/>
            </w:tcBorders>
            <w:shd w:val="clear" w:color="auto" w:fill="auto"/>
            <w:noWrap/>
            <w:vAlign w:val="bottom"/>
            <w:hideMark/>
          </w:tcPr>
          <w:p w14:paraId="007E3A97" w14:textId="77777777" w:rsidR="00E53D71" w:rsidRPr="00B87F80" w:rsidRDefault="00E53D71" w:rsidP="00E53D71">
            <w:pPr>
              <w:spacing w:before="0" w:after="0" w:line="240" w:lineRule="auto"/>
              <w:ind w:firstLine="0"/>
              <w:jc w:val="center"/>
              <w:rPr>
                <w:b/>
                <w:bCs/>
              </w:rPr>
            </w:pPr>
            <w:r w:rsidRPr="00B87F80">
              <w:rPr>
                <w:b/>
                <w:bCs/>
              </w:rPr>
              <w:t>прогнозных (плановых) назначений</w:t>
            </w:r>
          </w:p>
        </w:tc>
        <w:tc>
          <w:tcPr>
            <w:tcW w:w="2225" w:type="dxa"/>
            <w:gridSpan w:val="8"/>
            <w:tcBorders>
              <w:top w:val="nil"/>
              <w:left w:val="nil"/>
              <w:bottom w:val="nil"/>
              <w:right w:val="nil"/>
            </w:tcBorders>
            <w:shd w:val="clear" w:color="auto" w:fill="auto"/>
            <w:noWrap/>
            <w:vAlign w:val="bottom"/>
            <w:hideMark/>
          </w:tcPr>
          <w:p w14:paraId="059A5BEC" w14:textId="77777777" w:rsidR="00E53D71" w:rsidRPr="00B87F80" w:rsidRDefault="00E53D71" w:rsidP="00E53D71">
            <w:pPr>
              <w:spacing w:before="0" w:after="0" w:line="240" w:lineRule="auto"/>
              <w:ind w:firstLine="0"/>
              <w:jc w:val="left"/>
              <w:rPr>
                <w:sz w:val="18"/>
                <w:szCs w:val="18"/>
              </w:rPr>
            </w:pPr>
          </w:p>
        </w:tc>
      </w:tr>
      <w:tr w:rsidR="00E53D71" w:rsidRPr="00B87F80" w14:paraId="1CA53A67" w14:textId="77777777" w:rsidTr="00E53D71">
        <w:trPr>
          <w:gridAfter w:val="4"/>
          <w:wAfter w:w="2695" w:type="dxa"/>
          <w:trHeight w:val="285"/>
        </w:trPr>
        <w:tc>
          <w:tcPr>
            <w:tcW w:w="1133" w:type="dxa"/>
            <w:tcBorders>
              <w:top w:val="nil"/>
              <w:left w:val="nil"/>
              <w:bottom w:val="nil"/>
              <w:right w:val="nil"/>
            </w:tcBorders>
            <w:shd w:val="clear" w:color="auto" w:fill="auto"/>
            <w:noWrap/>
            <w:vAlign w:val="bottom"/>
            <w:hideMark/>
          </w:tcPr>
          <w:p w14:paraId="5BCB334E" w14:textId="77777777" w:rsidR="00E53D71" w:rsidRPr="00B87F80" w:rsidRDefault="00E53D71" w:rsidP="00E53D71">
            <w:pPr>
              <w:spacing w:before="0" w:after="0" w:line="240" w:lineRule="auto"/>
              <w:ind w:firstLine="0"/>
              <w:jc w:val="center"/>
              <w:rPr>
                <w:b/>
                <w:bCs/>
                <w:sz w:val="18"/>
                <w:szCs w:val="18"/>
              </w:rPr>
            </w:pPr>
          </w:p>
        </w:tc>
        <w:tc>
          <w:tcPr>
            <w:tcW w:w="3914" w:type="dxa"/>
            <w:gridSpan w:val="24"/>
            <w:tcBorders>
              <w:top w:val="nil"/>
              <w:left w:val="nil"/>
              <w:bottom w:val="nil"/>
              <w:right w:val="nil"/>
            </w:tcBorders>
            <w:shd w:val="clear" w:color="auto" w:fill="auto"/>
            <w:noWrap/>
            <w:vAlign w:val="bottom"/>
            <w:hideMark/>
          </w:tcPr>
          <w:p w14:paraId="1D7C253D" w14:textId="77777777" w:rsidR="00E53D71" w:rsidRPr="00B87F80" w:rsidRDefault="00E53D71" w:rsidP="00E53D71">
            <w:pPr>
              <w:spacing w:before="0" w:after="0" w:line="240" w:lineRule="auto"/>
              <w:ind w:firstLine="0"/>
              <w:jc w:val="center"/>
              <w:rPr>
                <w:b/>
                <w:bCs/>
              </w:rPr>
            </w:pPr>
          </w:p>
        </w:tc>
        <w:tc>
          <w:tcPr>
            <w:tcW w:w="2569" w:type="dxa"/>
            <w:gridSpan w:val="11"/>
            <w:tcBorders>
              <w:top w:val="nil"/>
              <w:left w:val="nil"/>
              <w:bottom w:val="nil"/>
              <w:right w:val="nil"/>
            </w:tcBorders>
            <w:shd w:val="clear" w:color="auto" w:fill="auto"/>
            <w:noWrap/>
            <w:vAlign w:val="bottom"/>
            <w:hideMark/>
          </w:tcPr>
          <w:p w14:paraId="3EAD6269" w14:textId="77777777" w:rsidR="00E53D71" w:rsidRPr="00B87F80" w:rsidRDefault="00E53D71" w:rsidP="00E53D71">
            <w:pPr>
              <w:spacing w:before="0" w:after="0" w:line="240" w:lineRule="auto"/>
              <w:ind w:firstLine="0"/>
              <w:jc w:val="right"/>
              <w:rPr>
                <w:sz w:val="18"/>
                <w:szCs w:val="18"/>
              </w:rPr>
            </w:pPr>
            <w:r w:rsidRPr="00B87F80">
              <w:rPr>
                <w:sz w:val="18"/>
                <w:szCs w:val="18"/>
              </w:rPr>
              <w:t xml:space="preserve">Форма по ОКУД  </w:t>
            </w:r>
          </w:p>
        </w:tc>
      </w:tr>
      <w:tr w:rsidR="00E53D71" w:rsidRPr="00B87F80" w14:paraId="607068CE" w14:textId="77777777" w:rsidTr="00E53D71">
        <w:trPr>
          <w:gridAfter w:val="4"/>
          <w:wAfter w:w="2695" w:type="dxa"/>
          <w:trHeight w:val="300"/>
        </w:trPr>
        <w:tc>
          <w:tcPr>
            <w:tcW w:w="1766" w:type="dxa"/>
            <w:gridSpan w:val="3"/>
            <w:tcBorders>
              <w:top w:val="nil"/>
              <w:left w:val="nil"/>
              <w:bottom w:val="nil"/>
              <w:right w:val="nil"/>
            </w:tcBorders>
            <w:shd w:val="clear" w:color="auto" w:fill="auto"/>
            <w:noWrap/>
            <w:vAlign w:val="bottom"/>
            <w:hideMark/>
          </w:tcPr>
          <w:p w14:paraId="09BE363F" w14:textId="77777777" w:rsidR="00E53D71" w:rsidRPr="00B87F80" w:rsidRDefault="00E53D71" w:rsidP="00E53D71">
            <w:pPr>
              <w:spacing w:before="0" w:after="0" w:line="240" w:lineRule="auto"/>
              <w:ind w:firstLine="0"/>
              <w:jc w:val="right"/>
              <w:rPr>
                <w:sz w:val="18"/>
                <w:szCs w:val="18"/>
              </w:rPr>
            </w:pPr>
            <w:r w:rsidRPr="00B87F80">
              <w:rPr>
                <w:sz w:val="18"/>
                <w:szCs w:val="18"/>
              </w:rPr>
              <w:t>на "</w:t>
            </w:r>
          </w:p>
        </w:tc>
        <w:tc>
          <w:tcPr>
            <w:tcW w:w="266" w:type="dxa"/>
            <w:tcBorders>
              <w:top w:val="nil"/>
              <w:left w:val="nil"/>
              <w:bottom w:val="single" w:sz="4" w:space="0" w:color="auto"/>
              <w:right w:val="nil"/>
            </w:tcBorders>
            <w:shd w:val="clear" w:color="auto" w:fill="auto"/>
            <w:noWrap/>
            <w:vAlign w:val="bottom"/>
            <w:hideMark/>
          </w:tcPr>
          <w:p w14:paraId="6133C489"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5" w:type="dxa"/>
            <w:gridSpan w:val="2"/>
            <w:tcBorders>
              <w:top w:val="nil"/>
              <w:left w:val="nil"/>
              <w:bottom w:val="nil"/>
              <w:right w:val="nil"/>
            </w:tcBorders>
            <w:shd w:val="clear" w:color="auto" w:fill="auto"/>
            <w:noWrap/>
            <w:vAlign w:val="bottom"/>
            <w:hideMark/>
          </w:tcPr>
          <w:p w14:paraId="1A0797B6" w14:textId="77777777" w:rsidR="00E53D71" w:rsidRPr="00B87F80" w:rsidRDefault="00E53D71" w:rsidP="00E53D71">
            <w:pPr>
              <w:spacing w:before="0" w:after="0" w:line="240" w:lineRule="auto"/>
              <w:ind w:firstLine="0"/>
              <w:jc w:val="left"/>
              <w:rPr>
                <w:sz w:val="18"/>
                <w:szCs w:val="18"/>
              </w:rPr>
            </w:pPr>
            <w:r w:rsidRPr="00B87F80">
              <w:rPr>
                <w:sz w:val="18"/>
                <w:szCs w:val="18"/>
              </w:rPr>
              <w:t>"</w:t>
            </w:r>
          </w:p>
        </w:tc>
        <w:tc>
          <w:tcPr>
            <w:tcW w:w="1910" w:type="dxa"/>
            <w:gridSpan w:val="15"/>
            <w:tcBorders>
              <w:top w:val="nil"/>
              <w:left w:val="nil"/>
              <w:bottom w:val="single" w:sz="4" w:space="0" w:color="auto"/>
              <w:right w:val="nil"/>
            </w:tcBorders>
            <w:shd w:val="clear" w:color="auto" w:fill="auto"/>
            <w:noWrap/>
            <w:vAlign w:val="bottom"/>
            <w:hideMark/>
          </w:tcPr>
          <w:p w14:paraId="3053CFB9"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484" w:type="dxa"/>
            <w:gridSpan w:val="3"/>
            <w:tcBorders>
              <w:top w:val="nil"/>
              <w:left w:val="nil"/>
              <w:bottom w:val="nil"/>
              <w:right w:val="nil"/>
            </w:tcBorders>
            <w:shd w:val="clear" w:color="auto" w:fill="auto"/>
            <w:noWrap/>
            <w:vAlign w:val="bottom"/>
            <w:hideMark/>
          </w:tcPr>
          <w:p w14:paraId="1A54C54D" w14:textId="77777777" w:rsidR="00E53D71" w:rsidRPr="00B87F80" w:rsidRDefault="00E53D71" w:rsidP="00E53D71">
            <w:pPr>
              <w:spacing w:before="0" w:after="0" w:line="240" w:lineRule="auto"/>
              <w:ind w:firstLine="0"/>
              <w:jc w:val="right"/>
              <w:rPr>
                <w:sz w:val="18"/>
                <w:szCs w:val="18"/>
              </w:rPr>
            </w:pPr>
            <w:r w:rsidRPr="00B87F80">
              <w:rPr>
                <w:sz w:val="18"/>
                <w:szCs w:val="18"/>
              </w:rPr>
              <w:t>20</w:t>
            </w:r>
          </w:p>
        </w:tc>
        <w:tc>
          <w:tcPr>
            <w:tcW w:w="266" w:type="dxa"/>
            <w:tcBorders>
              <w:top w:val="nil"/>
              <w:left w:val="nil"/>
              <w:bottom w:val="single" w:sz="4" w:space="0" w:color="auto"/>
              <w:right w:val="nil"/>
            </w:tcBorders>
            <w:shd w:val="clear" w:color="auto" w:fill="auto"/>
            <w:noWrap/>
            <w:vAlign w:val="bottom"/>
            <w:hideMark/>
          </w:tcPr>
          <w:p w14:paraId="4121CD53"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44" w:type="dxa"/>
            <w:gridSpan w:val="3"/>
            <w:tcBorders>
              <w:top w:val="nil"/>
              <w:left w:val="nil"/>
              <w:bottom w:val="nil"/>
              <w:right w:val="nil"/>
            </w:tcBorders>
            <w:shd w:val="clear" w:color="auto" w:fill="auto"/>
            <w:noWrap/>
            <w:vAlign w:val="bottom"/>
            <w:hideMark/>
          </w:tcPr>
          <w:p w14:paraId="48CEC564" w14:textId="77777777" w:rsidR="00E53D71" w:rsidRPr="00B87F80" w:rsidRDefault="00E53D71" w:rsidP="00E53D71">
            <w:pPr>
              <w:spacing w:before="0" w:after="0" w:line="240" w:lineRule="auto"/>
              <w:ind w:firstLine="0"/>
              <w:jc w:val="left"/>
              <w:rPr>
                <w:sz w:val="18"/>
                <w:szCs w:val="18"/>
              </w:rPr>
            </w:pPr>
            <w:r w:rsidRPr="00B87F80">
              <w:rPr>
                <w:sz w:val="18"/>
                <w:szCs w:val="18"/>
              </w:rPr>
              <w:t>г.</w:t>
            </w:r>
          </w:p>
        </w:tc>
        <w:tc>
          <w:tcPr>
            <w:tcW w:w="2225" w:type="dxa"/>
            <w:gridSpan w:val="8"/>
            <w:tcBorders>
              <w:top w:val="nil"/>
              <w:left w:val="nil"/>
              <w:bottom w:val="nil"/>
              <w:right w:val="nil"/>
            </w:tcBorders>
            <w:shd w:val="clear" w:color="auto" w:fill="auto"/>
            <w:noWrap/>
            <w:vAlign w:val="bottom"/>
            <w:hideMark/>
          </w:tcPr>
          <w:p w14:paraId="3F7757CF" w14:textId="77777777" w:rsidR="00E53D71" w:rsidRPr="00B87F80" w:rsidRDefault="00E53D71" w:rsidP="00E53D71">
            <w:pPr>
              <w:spacing w:before="0" w:after="0" w:line="240" w:lineRule="auto"/>
              <w:ind w:firstLine="0"/>
              <w:jc w:val="right"/>
              <w:rPr>
                <w:sz w:val="18"/>
                <w:szCs w:val="18"/>
              </w:rPr>
            </w:pPr>
            <w:r w:rsidRPr="00B87F80">
              <w:rPr>
                <w:sz w:val="18"/>
                <w:szCs w:val="18"/>
              </w:rPr>
              <w:t xml:space="preserve">Дата  </w:t>
            </w:r>
          </w:p>
        </w:tc>
      </w:tr>
      <w:tr w:rsidR="00E53D71" w:rsidRPr="00B87F80" w14:paraId="2F655F29" w14:textId="77777777" w:rsidTr="00E53D71">
        <w:trPr>
          <w:gridAfter w:val="1"/>
          <w:wAfter w:w="1287" w:type="dxa"/>
          <w:trHeight w:val="345"/>
        </w:trPr>
        <w:tc>
          <w:tcPr>
            <w:tcW w:w="6799" w:type="dxa"/>
            <w:gridSpan w:val="35"/>
            <w:tcBorders>
              <w:top w:val="nil"/>
              <w:left w:val="nil"/>
              <w:bottom w:val="nil"/>
              <w:right w:val="nil"/>
            </w:tcBorders>
            <w:shd w:val="clear" w:color="auto" w:fill="auto"/>
            <w:noWrap/>
            <w:vAlign w:val="bottom"/>
            <w:hideMark/>
          </w:tcPr>
          <w:p w14:paraId="5371810C" w14:textId="77777777" w:rsidR="00E53D71" w:rsidRPr="00B87F80" w:rsidRDefault="00E53D71" w:rsidP="00E53D71">
            <w:pPr>
              <w:spacing w:before="0" w:after="0" w:line="240" w:lineRule="auto"/>
              <w:ind w:firstLine="0"/>
              <w:jc w:val="left"/>
              <w:rPr>
                <w:sz w:val="18"/>
                <w:szCs w:val="18"/>
              </w:rPr>
            </w:pPr>
          </w:p>
        </w:tc>
        <w:tc>
          <w:tcPr>
            <w:tcW w:w="2225" w:type="dxa"/>
            <w:gridSpan w:val="4"/>
            <w:tcBorders>
              <w:top w:val="nil"/>
              <w:left w:val="nil"/>
              <w:bottom w:val="nil"/>
              <w:right w:val="nil"/>
            </w:tcBorders>
            <w:shd w:val="clear" w:color="auto" w:fill="auto"/>
            <w:noWrap/>
            <w:vAlign w:val="bottom"/>
            <w:hideMark/>
          </w:tcPr>
          <w:p w14:paraId="44709DDF" w14:textId="77777777" w:rsidR="00E53D71" w:rsidRPr="00B87F80" w:rsidRDefault="00E53D71" w:rsidP="00E53D71">
            <w:pPr>
              <w:spacing w:before="0" w:after="0" w:line="240" w:lineRule="auto"/>
              <w:ind w:firstLine="0"/>
              <w:jc w:val="left"/>
              <w:rPr>
                <w:sz w:val="18"/>
                <w:szCs w:val="18"/>
              </w:rPr>
            </w:pPr>
          </w:p>
        </w:tc>
      </w:tr>
      <w:tr w:rsidR="00E53D71" w:rsidRPr="00B87F80" w14:paraId="27BDE9EA" w14:textId="77777777" w:rsidTr="00E53D71">
        <w:trPr>
          <w:gridAfter w:val="1"/>
          <w:wAfter w:w="1287" w:type="dxa"/>
          <w:trHeight w:val="225"/>
        </w:trPr>
        <w:tc>
          <w:tcPr>
            <w:tcW w:w="2541" w:type="dxa"/>
            <w:gridSpan w:val="8"/>
            <w:vMerge w:val="restart"/>
            <w:tcBorders>
              <w:top w:val="nil"/>
              <w:left w:val="nil"/>
              <w:bottom w:val="nil"/>
              <w:right w:val="nil"/>
            </w:tcBorders>
            <w:shd w:val="clear" w:color="auto" w:fill="auto"/>
            <w:vAlign w:val="bottom"/>
            <w:hideMark/>
          </w:tcPr>
          <w:p w14:paraId="5F0077FE" w14:textId="77777777" w:rsidR="00E53D71" w:rsidRPr="00B87F80" w:rsidRDefault="00E53D71" w:rsidP="00E53D71">
            <w:pPr>
              <w:spacing w:before="0" w:after="0" w:line="240" w:lineRule="auto"/>
              <w:ind w:firstLine="0"/>
              <w:jc w:val="left"/>
              <w:rPr>
                <w:sz w:val="18"/>
                <w:szCs w:val="18"/>
              </w:rPr>
            </w:pPr>
            <w:r w:rsidRPr="00B87F80">
              <w:rPr>
                <w:sz w:val="18"/>
                <w:szCs w:val="18"/>
              </w:rPr>
              <w:t>Наименование главного администратора</w:t>
            </w:r>
          </w:p>
        </w:tc>
        <w:tc>
          <w:tcPr>
            <w:tcW w:w="4258" w:type="dxa"/>
            <w:gridSpan w:val="27"/>
            <w:vMerge w:val="restart"/>
            <w:tcBorders>
              <w:top w:val="nil"/>
              <w:left w:val="nil"/>
              <w:bottom w:val="single" w:sz="4" w:space="0" w:color="000000"/>
              <w:right w:val="nil"/>
            </w:tcBorders>
            <w:shd w:val="clear" w:color="auto" w:fill="auto"/>
            <w:vAlign w:val="bottom"/>
            <w:hideMark/>
          </w:tcPr>
          <w:p w14:paraId="30082BC8" w14:textId="77777777" w:rsidR="00E53D71" w:rsidRPr="00B87F80" w:rsidRDefault="00E53D71" w:rsidP="00E53D71">
            <w:pPr>
              <w:spacing w:before="0" w:after="0" w:line="240" w:lineRule="auto"/>
              <w:ind w:firstLine="0"/>
              <w:jc w:val="center"/>
              <w:rPr>
                <w:color w:val="000000"/>
                <w:sz w:val="20"/>
                <w:szCs w:val="20"/>
              </w:rPr>
            </w:pPr>
          </w:p>
        </w:tc>
        <w:tc>
          <w:tcPr>
            <w:tcW w:w="2225" w:type="dxa"/>
            <w:gridSpan w:val="4"/>
            <w:tcBorders>
              <w:top w:val="nil"/>
              <w:left w:val="nil"/>
              <w:bottom w:val="nil"/>
              <w:right w:val="nil"/>
            </w:tcBorders>
            <w:shd w:val="clear" w:color="auto" w:fill="auto"/>
            <w:noWrap/>
            <w:vAlign w:val="bottom"/>
            <w:hideMark/>
          </w:tcPr>
          <w:p w14:paraId="44846FB2" w14:textId="77777777" w:rsidR="00E53D71" w:rsidRPr="00B87F80" w:rsidRDefault="00E53D71" w:rsidP="00E53D71">
            <w:pPr>
              <w:spacing w:before="0" w:after="0" w:line="240" w:lineRule="auto"/>
              <w:ind w:firstLine="0"/>
              <w:jc w:val="right"/>
              <w:rPr>
                <w:sz w:val="18"/>
                <w:szCs w:val="18"/>
              </w:rPr>
            </w:pPr>
            <w:r w:rsidRPr="00B87F80">
              <w:rPr>
                <w:sz w:val="18"/>
                <w:szCs w:val="18"/>
              </w:rPr>
              <w:t xml:space="preserve">по ОКПО  </w:t>
            </w:r>
          </w:p>
        </w:tc>
      </w:tr>
      <w:tr w:rsidR="00E53D71" w:rsidRPr="00B87F80" w14:paraId="290E05D3" w14:textId="77777777" w:rsidTr="00E53D71">
        <w:trPr>
          <w:gridAfter w:val="1"/>
          <w:wAfter w:w="1287" w:type="dxa"/>
          <w:trHeight w:val="345"/>
        </w:trPr>
        <w:tc>
          <w:tcPr>
            <w:tcW w:w="2541" w:type="dxa"/>
            <w:gridSpan w:val="8"/>
            <w:vMerge/>
            <w:tcBorders>
              <w:top w:val="nil"/>
              <w:left w:val="nil"/>
              <w:bottom w:val="nil"/>
              <w:right w:val="nil"/>
            </w:tcBorders>
            <w:vAlign w:val="center"/>
            <w:hideMark/>
          </w:tcPr>
          <w:p w14:paraId="3BC37F37" w14:textId="77777777" w:rsidR="00E53D71" w:rsidRPr="00B87F80" w:rsidRDefault="00E53D71" w:rsidP="00E53D71">
            <w:pPr>
              <w:spacing w:before="0" w:after="0" w:line="240" w:lineRule="auto"/>
              <w:ind w:firstLine="0"/>
              <w:jc w:val="left"/>
              <w:rPr>
                <w:sz w:val="18"/>
                <w:szCs w:val="18"/>
              </w:rPr>
            </w:pPr>
          </w:p>
        </w:tc>
        <w:tc>
          <w:tcPr>
            <w:tcW w:w="4258" w:type="dxa"/>
            <w:gridSpan w:val="27"/>
            <w:vMerge/>
            <w:tcBorders>
              <w:top w:val="nil"/>
              <w:left w:val="nil"/>
              <w:bottom w:val="single" w:sz="4" w:space="0" w:color="000000"/>
              <w:right w:val="nil"/>
            </w:tcBorders>
            <w:vAlign w:val="center"/>
            <w:hideMark/>
          </w:tcPr>
          <w:p w14:paraId="55F42637" w14:textId="77777777" w:rsidR="00E53D71" w:rsidRPr="00B87F80" w:rsidRDefault="00E53D71" w:rsidP="00E53D71">
            <w:pPr>
              <w:spacing w:before="0" w:after="0" w:line="240" w:lineRule="auto"/>
              <w:ind w:firstLine="0"/>
              <w:jc w:val="left"/>
              <w:rPr>
                <w:color w:val="000000"/>
                <w:sz w:val="20"/>
                <w:szCs w:val="20"/>
              </w:rPr>
            </w:pPr>
          </w:p>
        </w:tc>
        <w:tc>
          <w:tcPr>
            <w:tcW w:w="2225" w:type="dxa"/>
            <w:gridSpan w:val="4"/>
            <w:tcBorders>
              <w:top w:val="nil"/>
              <w:left w:val="nil"/>
              <w:bottom w:val="nil"/>
              <w:right w:val="nil"/>
            </w:tcBorders>
            <w:shd w:val="clear" w:color="auto" w:fill="auto"/>
            <w:noWrap/>
            <w:vAlign w:val="bottom"/>
            <w:hideMark/>
          </w:tcPr>
          <w:p w14:paraId="126ADF87" w14:textId="77777777" w:rsidR="00E53D71" w:rsidRPr="00B87F80" w:rsidRDefault="00E53D71" w:rsidP="00E53D71">
            <w:pPr>
              <w:spacing w:before="0" w:after="0" w:line="240" w:lineRule="auto"/>
              <w:ind w:firstLine="0"/>
              <w:jc w:val="right"/>
              <w:rPr>
                <w:sz w:val="18"/>
                <w:szCs w:val="18"/>
              </w:rPr>
            </w:pPr>
            <w:r w:rsidRPr="00B87F80">
              <w:rPr>
                <w:sz w:val="18"/>
                <w:szCs w:val="18"/>
              </w:rPr>
              <w:t xml:space="preserve">Глава по БК  </w:t>
            </w:r>
          </w:p>
        </w:tc>
      </w:tr>
      <w:tr w:rsidR="00E53D71" w:rsidRPr="00B87F80" w14:paraId="3046FC47" w14:textId="77777777" w:rsidTr="00E53D71">
        <w:trPr>
          <w:gridAfter w:val="1"/>
          <w:wAfter w:w="1287" w:type="dxa"/>
          <w:trHeight w:val="300"/>
        </w:trPr>
        <w:tc>
          <w:tcPr>
            <w:tcW w:w="2541" w:type="dxa"/>
            <w:gridSpan w:val="8"/>
            <w:tcBorders>
              <w:top w:val="nil"/>
              <w:left w:val="nil"/>
              <w:bottom w:val="nil"/>
              <w:right w:val="nil"/>
            </w:tcBorders>
            <w:shd w:val="clear" w:color="auto" w:fill="auto"/>
            <w:noWrap/>
            <w:vAlign w:val="bottom"/>
            <w:hideMark/>
          </w:tcPr>
          <w:p w14:paraId="1A0249F2" w14:textId="77777777" w:rsidR="00E53D71" w:rsidRPr="00B87F80" w:rsidRDefault="00E53D71" w:rsidP="00E53D71">
            <w:pPr>
              <w:spacing w:before="0" w:after="0" w:line="240" w:lineRule="auto"/>
              <w:ind w:firstLine="0"/>
              <w:jc w:val="left"/>
              <w:rPr>
                <w:sz w:val="18"/>
                <w:szCs w:val="18"/>
              </w:rPr>
            </w:pPr>
            <w:r w:rsidRPr="00B87F80">
              <w:rPr>
                <w:sz w:val="18"/>
                <w:szCs w:val="18"/>
              </w:rPr>
              <w:t>Структурное подразделение</w:t>
            </w:r>
          </w:p>
        </w:tc>
        <w:tc>
          <w:tcPr>
            <w:tcW w:w="4258" w:type="dxa"/>
            <w:gridSpan w:val="27"/>
            <w:tcBorders>
              <w:top w:val="single" w:sz="4" w:space="0" w:color="auto"/>
              <w:left w:val="nil"/>
              <w:bottom w:val="single" w:sz="4" w:space="0" w:color="auto"/>
              <w:right w:val="nil"/>
            </w:tcBorders>
            <w:shd w:val="clear" w:color="auto" w:fill="auto"/>
            <w:noWrap/>
            <w:vAlign w:val="bottom"/>
            <w:hideMark/>
          </w:tcPr>
          <w:p w14:paraId="64DB77AB" w14:textId="77777777" w:rsidR="00E53D71" w:rsidRPr="00B87F80" w:rsidRDefault="00E53D71" w:rsidP="00E53D71">
            <w:pPr>
              <w:spacing w:before="0" w:after="0" w:line="240" w:lineRule="auto"/>
              <w:ind w:firstLine="0"/>
              <w:jc w:val="center"/>
              <w:rPr>
                <w:sz w:val="20"/>
                <w:szCs w:val="20"/>
              </w:rPr>
            </w:pPr>
            <w:r w:rsidRPr="00B87F80">
              <w:rPr>
                <w:sz w:val="20"/>
                <w:szCs w:val="20"/>
              </w:rPr>
              <w:t> </w:t>
            </w:r>
          </w:p>
        </w:tc>
        <w:tc>
          <w:tcPr>
            <w:tcW w:w="2225" w:type="dxa"/>
            <w:gridSpan w:val="4"/>
            <w:tcBorders>
              <w:top w:val="nil"/>
              <w:left w:val="nil"/>
              <w:bottom w:val="nil"/>
              <w:right w:val="nil"/>
            </w:tcBorders>
            <w:shd w:val="clear" w:color="auto" w:fill="auto"/>
            <w:noWrap/>
            <w:vAlign w:val="bottom"/>
            <w:hideMark/>
          </w:tcPr>
          <w:p w14:paraId="528AC226" w14:textId="77777777" w:rsidR="00E53D71" w:rsidRPr="00B87F80" w:rsidRDefault="00E53D71" w:rsidP="00E53D71">
            <w:pPr>
              <w:spacing w:before="0" w:after="0" w:line="240" w:lineRule="auto"/>
              <w:ind w:firstLine="0"/>
              <w:jc w:val="right"/>
              <w:rPr>
                <w:sz w:val="18"/>
                <w:szCs w:val="18"/>
              </w:rPr>
            </w:pPr>
          </w:p>
        </w:tc>
      </w:tr>
      <w:tr w:rsidR="00E53D71" w:rsidRPr="00B87F80" w14:paraId="602C2447" w14:textId="77777777" w:rsidTr="00E53D71">
        <w:trPr>
          <w:gridAfter w:val="1"/>
          <w:wAfter w:w="1287" w:type="dxa"/>
          <w:trHeight w:val="345"/>
        </w:trPr>
        <w:tc>
          <w:tcPr>
            <w:tcW w:w="2541" w:type="dxa"/>
            <w:gridSpan w:val="8"/>
            <w:tcBorders>
              <w:top w:val="nil"/>
              <w:left w:val="nil"/>
              <w:bottom w:val="nil"/>
              <w:right w:val="nil"/>
            </w:tcBorders>
            <w:shd w:val="clear" w:color="auto" w:fill="auto"/>
            <w:noWrap/>
            <w:vAlign w:val="bottom"/>
            <w:hideMark/>
          </w:tcPr>
          <w:p w14:paraId="2E490CC8" w14:textId="77777777" w:rsidR="00E53D71" w:rsidRPr="00B87F80" w:rsidRDefault="00E53D71" w:rsidP="00E53D71">
            <w:pPr>
              <w:spacing w:before="0" w:after="0" w:line="240" w:lineRule="auto"/>
              <w:ind w:firstLine="0"/>
              <w:jc w:val="left"/>
              <w:rPr>
                <w:sz w:val="18"/>
                <w:szCs w:val="18"/>
              </w:rPr>
            </w:pPr>
            <w:r w:rsidRPr="00B87F80">
              <w:rPr>
                <w:sz w:val="18"/>
                <w:szCs w:val="18"/>
              </w:rPr>
              <w:t>Наименование бюджета</w:t>
            </w:r>
          </w:p>
        </w:tc>
        <w:tc>
          <w:tcPr>
            <w:tcW w:w="4258" w:type="dxa"/>
            <w:gridSpan w:val="27"/>
            <w:tcBorders>
              <w:top w:val="single" w:sz="4" w:space="0" w:color="auto"/>
              <w:left w:val="nil"/>
              <w:bottom w:val="single" w:sz="4" w:space="0" w:color="auto"/>
              <w:right w:val="nil"/>
            </w:tcBorders>
            <w:shd w:val="clear" w:color="auto" w:fill="auto"/>
            <w:noWrap/>
            <w:vAlign w:val="bottom"/>
            <w:hideMark/>
          </w:tcPr>
          <w:p w14:paraId="437C1818"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2225" w:type="dxa"/>
            <w:gridSpan w:val="4"/>
            <w:tcBorders>
              <w:top w:val="nil"/>
              <w:left w:val="nil"/>
              <w:bottom w:val="nil"/>
              <w:right w:val="nil"/>
            </w:tcBorders>
            <w:shd w:val="clear" w:color="auto" w:fill="auto"/>
            <w:noWrap/>
            <w:vAlign w:val="bottom"/>
            <w:hideMark/>
          </w:tcPr>
          <w:p w14:paraId="0AB5167B" w14:textId="77777777" w:rsidR="00E53D71" w:rsidRPr="00B87F80" w:rsidRDefault="00E53D71" w:rsidP="00E53D71">
            <w:pPr>
              <w:spacing w:before="0" w:after="0" w:line="240" w:lineRule="auto"/>
              <w:ind w:firstLine="0"/>
              <w:jc w:val="right"/>
              <w:rPr>
                <w:sz w:val="18"/>
                <w:szCs w:val="18"/>
              </w:rPr>
            </w:pPr>
            <w:r w:rsidRPr="00B87F80">
              <w:rPr>
                <w:sz w:val="18"/>
                <w:szCs w:val="18"/>
              </w:rPr>
              <w:t xml:space="preserve">по ОКТМО  </w:t>
            </w:r>
          </w:p>
        </w:tc>
      </w:tr>
      <w:tr w:rsidR="00E53D71" w:rsidRPr="00B87F80" w14:paraId="43795477" w14:textId="77777777" w:rsidTr="00E53D71">
        <w:trPr>
          <w:gridAfter w:val="1"/>
          <w:wAfter w:w="1287" w:type="dxa"/>
          <w:trHeight w:val="540"/>
        </w:trPr>
        <w:tc>
          <w:tcPr>
            <w:tcW w:w="2541" w:type="dxa"/>
            <w:gridSpan w:val="8"/>
            <w:tcBorders>
              <w:top w:val="nil"/>
              <w:left w:val="nil"/>
              <w:bottom w:val="nil"/>
              <w:right w:val="nil"/>
            </w:tcBorders>
            <w:shd w:val="clear" w:color="auto" w:fill="auto"/>
            <w:vAlign w:val="bottom"/>
            <w:hideMark/>
          </w:tcPr>
          <w:p w14:paraId="1878AF75" w14:textId="77777777" w:rsidR="00E53D71" w:rsidRPr="00B87F80" w:rsidRDefault="00E53D71" w:rsidP="00E53D71">
            <w:pPr>
              <w:spacing w:before="0" w:after="0" w:line="240" w:lineRule="auto"/>
              <w:ind w:firstLine="0"/>
              <w:jc w:val="left"/>
              <w:rPr>
                <w:sz w:val="18"/>
                <w:szCs w:val="18"/>
              </w:rPr>
            </w:pPr>
            <w:r w:rsidRPr="00B87F80">
              <w:rPr>
                <w:sz w:val="18"/>
                <w:szCs w:val="18"/>
              </w:rPr>
              <w:t>Год, на который утверждены назначения</w:t>
            </w:r>
          </w:p>
        </w:tc>
        <w:tc>
          <w:tcPr>
            <w:tcW w:w="4258" w:type="dxa"/>
            <w:gridSpan w:val="27"/>
            <w:tcBorders>
              <w:top w:val="single" w:sz="4" w:space="0" w:color="auto"/>
              <w:left w:val="nil"/>
              <w:bottom w:val="single" w:sz="4" w:space="0" w:color="auto"/>
              <w:right w:val="nil"/>
            </w:tcBorders>
            <w:shd w:val="clear" w:color="auto" w:fill="auto"/>
            <w:noWrap/>
            <w:vAlign w:val="bottom"/>
            <w:hideMark/>
          </w:tcPr>
          <w:p w14:paraId="68EFD20D"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2225" w:type="dxa"/>
            <w:gridSpan w:val="4"/>
            <w:tcBorders>
              <w:top w:val="nil"/>
              <w:left w:val="nil"/>
              <w:bottom w:val="nil"/>
              <w:right w:val="nil"/>
            </w:tcBorders>
            <w:shd w:val="clear" w:color="auto" w:fill="auto"/>
            <w:noWrap/>
            <w:vAlign w:val="bottom"/>
            <w:hideMark/>
          </w:tcPr>
          <w:p w14:paraId="535A1F8D" w14:textId="77777777" w:rsidR="00E53D71" w:rsidRPr="00B87F80" w:rsidRDefault="00E53D71" w:rsidP="00E53D71">
            <w:pPr>
              <w:spacing w:before="0" w:after="0" w:line="240" w:lineRule="auto"/>
              <w:ind w:firstLine="0"/>
              <w:jc w:val="right"/>
              <w:rPr>
                <w:sz w:val="18"/>
                <w:szCs w:val="18"/>
              </w:rPr>
            </w:pPr>
          </w:p>
        </w:tc>
      </w:tr>
      <w:tr w:rsidR="00E53D71" w:rsidRPr="00B87F80" w14:paraId="21599E8B" w14:textId="77777777" w:rsidTr="00E53D71">
        <w:trPr>
          <w:gridAfter w:val="4"/>
          <w:wAfter w:w="2695" w:type="dxa"/>
          <w:trHeight w:val="195"/>
        </w:trPr>
        <w:tc>
          <w:tcPr>
            <w:tcW w:w="5391" w:type="dxa"/>
            <w:gridSpan w:val="28"/>
            <w:tcBorders>
              <w:top w:val="nil"/>
              <w:left w:val="nil"/>
              <w:bottom w:val="nil"/>
              <w:right w:val="nil"/>
            </w:tcBorders>
            <w:shd w:val="clear" w:color="auto" w:fill="auto"/>
            <w:noWrap/>
            <w:vAlign w:val="bottom"/>
            <w:hideMark/>
          </w:tcPr>
          <w:p w14:paraId="20AA36D1" w14:textId="77777777" w:rsidR="00E53D71" w:rsidRPr="00B87F80" w:rsidRDefault="00E53D71" w:rsidP="00E53D71">
            <w:pPr>
              <w:spacing w:before="0" w:after="0" w:line="240" w:lineRule="auto"/>
              <w:ind w:firstLine="0"/>
              <w:jc w:val="center"/>
              <w:rPr>
                <w:sz w:val="18"/>
                <w:szCs w:val="18"/>
              </w:rPr>
            </w:pPr>
          </w:p>
        </w:tc>
        <w:tc>
          <w:tcPr>
            <w:tcW w:w="2225" w:type="dxa"/>
            <w:gridSpan w:val="8"/>
            <w:tcBorders>
              <w:top w:val="nil"/>
              <w:left w:val="nil"/>
              <w:bottom w:val="nil"/>
              <w:right w:val="nil"/>
            </w:tcBorders>
            <w:shd w:val="clear" w:color="auto" w:fill="auto"/>
            <w:noWrap/>
            <w:vAlign w:val="bottom"/>
            <w:hideMark/>
          </w:tcPr>
          <w:p w14:paraId="3D05C4BF" w14:textId="77777777" w:rsidR="00E53D71" w:rsidRPr="00B87F80" w:rsidRDefault="00E53D71" w:rsidP="00E53D71">
            <w:pPr>
              <w:spacing w:before="0" w:after="0" w:line="240" w:lineRule="auto"/>
              <w:ind w:firstLine="0"/>
              <w:jc w:val="left"/>
              <w:rPr>
                <w:sz w:val="18"/>
                <w:szCs w:val="18"/>
              </w:rPr>
            </w:pPr>
          </w:p>
        </w:tc>
      </w:tr>
      <w:tr w:rsidR="00E53D71" w:rsidRPr="00B87F80" w14:paraId="04A385FF" w14:textId="77777777" w:rsidTr="00E53D71">
        <w:trPr>
          <w:gridAfter w:val="1"/>
          <w:wAfter w:w="1287" w:type="dxa"/>
          <w:trHeight w:val="345"/>
        </w:trPr>
        <w:tc>
          <w:tcPr>
            <w:tcW w:w="6799" w:type="dxa"/>
            <w:gridSpan w:val="35"/>
            <w:tcBorders>
              <w:top w:val="nil"/>
              <w:left w:val="nil"/>
              <w:bottom w:val="nil"/>
              <w:right w:val="nil"/>
            </w:tcBorders>
            <w:shd w:val="clear" w:color="auto" w:fill="auto"/>
            <w:noWrap/>
            <w:vAlign w:val="bottom"/>
            <w:hideMark/>
          </w:tcPr>
          <w:p w14:paraId="0623F518" w14:textId="77777777" w:rsidR="00E53D71" w:rsidRPr="00B87F80" w:rsidRDefault="00E53D71" w:rsidP="00E53D71">
            <w:pPr>
              <w:spacing w:before="0" w:after="0" w:line="240" w:lineRule="auto"/>
              <w:ind w:firstLine="0"/>
              <w:jc w:val="left"/>
              <w:rPr>
                <w:sz w:val="18"/>
                <w:szCs w:val="18"/>
              </w:rPr>
            </w:pPr>
            <w:r w:rsidRPr="00B87F80">
              <w:rPr>
                <w:sz w:val="18"/>
                <w:szCs w:val="18"/>
              </w:rPr>
              <w:t xml:space="preserve">Наименование </w:t>
            </w:r>
            <w:proofErr w:type="gramStart"/>
            <w:r w:rsidRPr="00B87F80">
              <w:rPr>
                <w:sz w:val="18"/>
                <w:szCs w:val="18"/>
              </w:rPr>
              <w:t>финансового  органа</w:t>
            </w:r>
            <w:proofErr w:type="gramEnd"/>
            <w:r w:rsidRPr="00B87F80">
              <w:rPr>
                <w:sz w:val="18"/>
                <w:szCs w:val="18"/>
              </w:rPr>
              <w:t xml:space="preserve">, </w:t>
            </w:r>
          </w:p>
        </w:tc>
        <w:tc>
          <w:tcPr>
            <w:tcW w:w="2225" w:type="dxa"/>
            <w:gridSpan w:val="4"/>
            <w:tcBorders>
              <w:top w:val="nil"/>
              <w:left w:val="nil"/>
              <w:bottom w:val="nil"/>
              <w:right w:val="nil"/>
            </w:tcBorders>
            <w:shd w:val="clear" w:color="auto" w:fill="auto"/>
            <w:noWrap/>
            <w:vAlign w:val="bottom"/>
            <w:hideMark/>
          </w:tcPr>
          <w:p w14:paraId="2C7E4ED8" w14:textId="77777777" w:rsidR="00E53D71" w:rsidRPr="00B87F80" w:rsidRDefault="00E53D71" w:rsidP="00E53D71">
            <w:pPr>
              <w:spacing w:before="0" w:after="0" w:line="240" w:lineRule="auto"/>
              <w:ind w:firstLine="0"/>
              <w:jc w:val="left"/>
              <w:rPr>
                <w:sz w:val="18"/>
                <w:szCs w:val="18"/>
              </w:rPr>
            </w:pPr>
          </w:p>
        </w:tc>
      </w:tr>
      <w:tr w:rsidR="00E53D71" w:rsidRPr="00B87F80" w14:paraId="4592F4A3" w14:textId="77777777" w:rsidTr="00E53D71">
        <w:trPr>
          <w:gridAfter w:val="1"/>
          <w:wAfter w:w="1287" w:type="dxa"/>
          <w:trHeight w:val="225"/>
        </w:trPr>
        <w:tc>
          <w:tcPr>
            <w:tcW w:w="6799" w:type="dxa"/>
            <w:gridSpan w:val="35"/>
            <w:tcBorders>
              <w:top w:val="nil"/>
              <w:left w:val="nil"/>
              <w:bottom w:val="nil"/>
              <w:right w:val="nil"/>
            </w:tcBorders>
            <w:shd w:val="clear" w:color="auto" w:fill="auto"/>
            <w:noWrap/>
            <w:vAlign w:val="bottom"/>
            <w:hideMark/>
          </w:tcPr>
          <w:p w14:paraId="10582CBB" w14:textId="77777777" w:rsidR="00E53D71" w:rsidRPr="00B87F80" w:rsidRDefault="00E53D71" w:rsidP="00E53D71">
            <w:pPr>
              <w:spacing w:before="0" w:after="0" w:line="240" w:lineRule="auto"/>
              <w:ind w:firstLine="0"/>
              <w:jc w:val="left"/>
              <w:rPr>
                <w:sz w:val="18"/>
                <w:szCs w:val="18"/>
              </w:rPr>
            </w:pPr>
            <w:r w:rsidRPr="00B87F80">
              <w:rPr>
                <w:sz w:val="18"/>
                <w:szCs w:val="18"/>
              </w:rPr>
              <w:t xml:space="preserve">органа, осуществляющего кассовое </w:t>
            </w:r>
          </w:p>
        </w:tc>
        <w:tc>
          <w:tcPr>
            <w:tcW w:w="2225" w:type="dxa"/>
            <w:gridSpan w:val="4"/>
            <w:tcBorders>
              <w:top w:val="nil"/>
              <w:left w:val="nil"/>
              <w:bottom w:val="nil"/>
              <w:right w:val="nil"/>
            </w:tcBorders>
            <w:shd w:val="clear" w:color="auto" w:fill="auto"/>
            <w:noWrap/>
            <w:vAlign w:val="bottom"/>
            <w:hideMark/>
          </w:tcPr>
          <w:p w14:paraId="21B8B20A" w14:textId="77777777" w:rsidR="00E53D71" w:rsidRPr="00B87F80" w:rsidRDefault="00E53D71" w:rsidP="00E53D71">
            <w:pPr>
              <w:spacing w:before="0" w:after="0" w:line="240" w:lineRule="auto"/>
              <w:ind w:firstLine="0"/>
              <w:jc w:val="left"/>
              <w:rPr>
                <w:sz w:val="18"/>
                <w:szCs w:val="18"/>
              </w:rPr>
            </w:pPr>
          </w:p>
        </w:tc>
      </w:tr>
      <w:tr w:rsidR="00E53D71" w:rsidRPr="00B87F80" w14:paraId="0877CCD2" w14:textId="77777777" w:rsidTr="00E53D71">
        <w:trPr>
          <w:gridAfter w:val="1"/>
          <w:wAfter w:w="1287" w:type="dxa"/>
          <w:trHeight w:val="225"/>
        </w:trPr>
        <w:tc>
          <w:tcPr>
            <w:tcW w:w="6799" w:type="dxa"/>
            <w:gridSpan w:val="35"/>
            <w:tcBorders>
              <w:top w:val="nil"/>
              <w:left w:val="nil"/>
              <w:bottom w:val="nil"/>
              <w:right w:val="nil"/>
            </w:tcBorders>
            <w:shd w:val="clear" w:color="auto" w:fill="auto"/>
            <w:noWrap/>
            <w:vAlign w:val="bottom"/>
            <w:hideMark/>
          </w:tcPr>
          <w:p w14:paraId="31BFE43D" w14:textId="77777777" w:rsidR="00E53D71" w:rsidRPr="00B87F80" w:rsidRDefault="00E53D71" w:rsidP="00E53D71">
            <w:pPr>
              <w:spacing w:before="0" w:after="0" w:line="240" w:lineRule="auto"/>
              <w:ind w:firstLine="0"/>
              <w:jc w:val="left"/>
              <w:rPr>
                <w:sz w:val="18"/>
                <w:szCs w:val="18"/>
              </w:rPr>
            </w:pPr>
            <w:proofErr w:type="gramStart"/>
            <w:r w:rsidRPr="00B87F80">
              <w:rPr>
                <w:sz w:val="18"/>
                <w:szCs w:val="18"/>
              </w:rPr>
              <w:t>обслуживание;  главного</w:t>
            </w:r>
            <w:proofErr w:type="gramEnd"/>
            <w:r w:rsidRPr="00B87F80">
              <w:rPr>
                <w:sz w:val="18"/>
                <w:szCs w:val="18"/>
              </w:rPr>
              <w:t xml:space="preserve"> распорядителя, </w:t>
            </w:r>
          </w:p>
        </w:tc>
        <w:tc>
          <w:tcPr>
            <w:tcW w:w="2225" w:type="dxa"/>
            <w:gridSpan w:val="4"/>
            <w:tcBorders>
              <w:top w:val="nil"/>
              <w:left w:val="nil"/>
              <w:bottom w:val="nil"/>
              <w:right w:val="nil"/>
            </w:tcBorders>
            <w:shd w:val="clear" w:color="auto" w:fill="auto"/>
            <w:noWrap/>
            <w:vAlign w:val="bottom"/>
            <w:hideMark/>
          </w:tcPr>
          <w:p w14:paraId="29A3B587" w14:textId="77777777" w:rsidR="00E53D71" w:rsidRPr="00B87F80" w:rsidRDefault="00E53D71" w:rsidP="00E53D71">
            <w:pPr>
              <w:spacing w:before="0" w:after="0" w:line="240" w:lineRule="auto"/>
              <w:ind w:firstLine="0"/>
              <w:jc w:val="right"/>
              <w:rPr>
                <w:sz w:val="18"/>
                <w:szCs w:val="18"/>
              </w:rPr>
            </w:pPr>
            <w:r w:rsidRPr="00B87F80">
              <w:rPr>
                <w:sz w:val="18"/>
                <w:szCs w:val="18"/>
              </w:rPr>
              <w:t xml:space="preserve">по ОКПО  </w:t>
            </w:r>
          </w:p>
        </w:tc>
      </w:tr>
      <w:tr w:rsidR="00E53D71" w:rsidRPr="00B87F80" w14:paraId="7C720E8E" w14:textId="77777777" w:rsidTr="00E53D71">
        <w:trPr>
          <w:gridAfter w:val="1"/>
          <w:wAfter w:w="1287" w:type="dxa"/>
          <w:trHeight w:val="225"/>
        </w:trPr>
        <w:tc>
          <w:tcPr>
            <w:tcW w:w="2541" w:type="dxa"/>
            <w:gridSpan w:val="8"/>
            <w:tcBorders>
              <w:top w:val="nil"/>
              <w:left w:val="nil"/>
              <w:bottom w:val="nil"/>
              <w:right w:val="nil"/>
            </w:tcBorders>
            <w:shd w:val="clear" w:color="auto" w:fill="auto"/>
            <w:noWrap/>
            <w:vAlign w:val="bottom"/>
            <w:hideMark/>
          </w:tcPr>
          <w:p w14:paraId="76F9406B" w14:textId="77777777" w:rsidR="00E53D71" w:rsidRPr="00B87F80" w:rsidRDefault="00E53D71" w:rsidP="00E53D71">
            <w:pPr>
              <w:spacing w:before="0" w:after="0" w:line="240" w:lineRule="auto"/>
              <w:ind w:firstLine="0"/>
              <w:jc w:val="left"/>
              <w:rPr>
                <w:sz w:val="18"/>
                <w:szCs w:val="18"/>
              </w:rPr>
            </w:pPr>
            <w:r w:rsidRPr="00B87F80">
              <w:rPr>
                <w:sz w:val="18"/>
                <w:szCs w:val="18"/>
              </w:rPr>
              <w:t>распорядителя, получателя</w:t>
            </w:r>
          </w:p>
        </w:tc>
        <w:tc>
          <w:tcPr>
            <w:tcW w:w="4258" w:type="dxa"/>
            <w:gridSpan w:val="27"/>
            <w:tcBorders>
              <w:top w:val="nil"/>
              <w:left w:val="nil"/>
              <w:bottom w:val="single" w:sz="4" w:space="0" w:color="auto"/>
              <w:right w:val="nil"/>
            </w:tcBorders>
            <w:shd w:val="clear" w:color="auto" w:fill="auto"/>
            <w:noWrap/>
            <w:vAlign w:val="bottom"/>
            <w:hideMark/>
          </w:tcPr>
          <w:p w14:paraId="5329488C" w14:textId="77777777" w:rsidR="00E53D71" w:rsidRPr="00B87F80" w:rsidRDefault="00E53D71" w:rsidP="00E53D71">
            <w:pPr>
              <w:spacing w:before="0" w:after="0" w:line="240" w:lineRule="auto"/>
              <w:ind w:firstLine="0"/>
              <w:jc w:val="center"/>
              <w:rPr>
                <w:color w:val="000000"/>
                <w:sz w:val="18"/>
                <w:szCs w:val="18"/>
              </w:rPr>
            </w:pPr>
            <w:r w:rsidRPr="00B87F80">
              <w:rPr>
                <w:color w:val="000000"/>
                <w:sz w:val="18"/>
                <w:szCs w:val="18"/>
              </w:rPr>
              <w:t> </w:t>
            </w:r>
          </w:p>
        </w:tc>
        <w:tc>
          <w:tcPr>
            <w:tcW w:w="2225" w:type="dxa"/>
            <w:gridSpan w:val="4"/>
            <w:tcBorders>
              <w:top w:val="nil"/>
              <w:left w:val="nil"/>
              <w:bottom w:val="nil"/>
              <w:right w:val="nil"/>
            </w:tcBorders>
            <w:shd w:val="clear" w:color="auto" w:fill="auto"/>
            <w:noWrap/>
            <w:vAlign w:val="bottom"/>
            <w:hideMark/>
          </w:tcPr>
          <w:p w14:paraId="71D1107A" w14:textId="77777777" w:rsidR="00E53D71" w:rsidRPr="00B87F80" w:rsidRDefault="00E53D71" w:rsidP="00E53D71">
            <w:pPr>
              <w:spacing w:before="0" w:after="0" w:line="240" w:lineRule="auto"/>
              <w:ind w:firstLine="0"/>
              <w:jc w:val="right"/>
              <w:rPr>
                <w:sz w:val="18"/>
                <w:szCs w:val="18"/>
              </w:rPr>
            </w:pPr>
            <w:r w:rsidRPr="00B87F80">
              <w:rPr>
                <w:sz w:val="18"/>
                <w:szCs w:val="18"/>
              </w:rPr>
              <w:t xml:space="preserve">по КОФК  </w:t>
            </w:r>
          </w:p>
        </w:tc>
      </w:tr>
      <w:tr w:rsidR="00E53D71" w:rsidRPr="00B87F80" w14:paraId="7B4CFFCB" w14:textId="77777777" w:rsidTr="00E53D71">
        <w:trPr>
          <w:gridAfter w:val="1"/>
          <w:wAfter w:w="1287" w:type="dxa"/>
          <w:trHeight w:val="315"/>
        </w:trPr>
        <w:tc>
          <w:tcPr>
            <w:tcW w:w="2541" w:type="dxa"/>
            <w:gridSpan w:val="8"/>
            <w:tcBorders>
              <w:top w:val="nil"/>
              <w:left w:val="nil"/>
              <w:bottom w:val="nil"/>
              <w:right w:val="nil"/>
            </w:tcBorders>
            <w:shd w:val="clear" w:color="auto" w:fill="auto"/>
            <w:noWrap/>
            <w:vAlign w:val="bottom"/>
            <w:hideMark/>
          </w:tcPr>
          <w:p w14:paraId="3EA54FB4" w14:textId="77777777" w:rsidR="00E53D71" w:rsidRPr="00B87F80" w:rsidRDefault="00E53D71" w:rsidP="00E53D71">
            <w:pPr>
              <w:spacing w:before="0" w:after="0" w:line="240" w:lineRule="auto"/>
              <w:ind w:firstLine="0"/>
              <w:jc w:val="left"/>
              <w:rPr>
                <w:sz w:val="18"/>
                <w:szCs w:val="18"/>
              </w:rPr>
            </w:pPr>
            <w:r w:rsidRPr="00B87F80">
              <w:rPr>
                <w:sz w:val="18"/>
                <w:szCs w:val="18"/>
              </w:rPr>
              <w:t xml:space="preserve">Единица </w:t>
            </w:r>
            <w:proofErr w:type="gramStart"/>
            <w:r w:rsidRPr="00B87F80">
              <w:rPr>
                <w:sz w:val="18"/>
                <w:szCs w:val="18"/>
              </w:rPr>
              <w:t>измерения:  руб.</w:t>
            </w:r>
            <w:proofErr w:type="gramEnd"/>
          </w:p>
        </w:tc>
        <w:tc>
          <w:tcPr>
            <w:tcW w:w="633" w:type="dxa"/>
            <w:gridSpan w:val="4"/>
            <w:tcBorders>
              <w:top w:val="nil"/>
              <w:left w:val="nil"/>
              <w:bottom w:val="nil"/>
              <w:right w:val="nil"/>
            </w:tcBorders>
            <w:shd w:val="clear" w:color="auto" w:fill="auto"/>
            <w:noWrap/>
            <w:vAlign w:val="bottom"/>
            <w:hideMark/>
          </w:tcPr>
          <w:p w14:paraId="66EF7871" w14:textId="77777777" w:rsidR="00E53D71" w:rsidRPr="00B87F80" w:rsidRDefault="00E53D71" w:rsidP="00E53D71">
            <w:pPr>
              <w:spacing w:before="0" w:after="0" w:line="240" w:lineRule="auto"/>
              <w:ind w:firstLine="0"/>
              <w:jc w:val="left"/>
              <w:rPr>
                <w:sz w:val="18"/>
                <w:szCs w:val="18"/>
              </w:rPr>
            </w:pPr>
          </w:p>
        </w:tc>
        <w:tc>
          <w:tcPr>
            <w:tcW w:w="266" w:type="dxa"/>
            <w:gridSpan w:val="2"/>
            <w:tcBorders>
              <w:top w:val="nil"/>
              <w:left w:val="nil"/>
              <w:bottom w:val="nil"/>
              <w:right w:val="nil"/>
            </w:tcBorders>
            <w:shd w:val="clear" w:color="auto" w:fill="auto"/>
            <w:noWrap/>
            <w:vAlign w:val="bottom"/>
            <w:hideMark/>
          </w:tcPr>
          <w:p w14:paraId="0BEC6EE8" w14:textId="77777777" w:rsidR="00E53D71" w:rsidRPr="00B87F80" w:rsidRDefault="00E53D71" w:rsidP="00E53D71">
            <w:pPr>
              <w:spacing w:before="0" w:after="0" w:line="240" w:lineRule="auto"/>
              <w:ind w:firstLine="0"/>
              <w:jc w:val="left"/>
              <w:rPr>
                <w:sz w:val="18"/>
                <w:szCs w:val="18"/>
              </w:rPr>
            </w:pPr>
          </w:p>
        </w:tc>
        <w:tc>
          <w:tcPr>
            <w:tcW w:w="355" w:type="dxa"/>
            <w:tcBorders>
              <w:top w:val="nil"/>
              <w:left w:val="nil"/>
              <w:bottom w:val="nil"/>
              <w:right w:val="nil"/>
            </w:tcBorders>
            <w:shd w:val="clear" w:color="auto" w:fill="auto"/>
            <w:noWrap/>
            <w:vAlign w:val="bottom"/>
            <w:hideMark/>
          </w:tcPr>
          <w:p w14:paraId="08676452" w14:textId="77777777" w:rsidR="00E53D71" w:rsidRPr="00B87F80" w:rsidRDefault="00E53D71" w:rsidP="00E53D71">
            <w:pPr>
              <w:spacing w:before="0" w:after="0" w:line="240" w:lineRule="auto"/>
              <w:ind w:firstLine="0"/>
              <w:jc w:val="left"/>
              <w:rPr>
                <w:sz w:val="18"/>
                <w:szCs w:val="18"/>
              </w:rPr>
            </w:pPr>
          </w:p>
        </w:tc>
        <w:tc>
          <w:tcPr>
            <w:tcW w:w="222" w:type="dxa"/>
            <w:gridSpan w:val="2"/>
            <w:tcBorders>
              <w:top w:val="nil"/>
              <w:left w:val="nil"/>
              <w:bottom w:val="nil"/>
              <w:right w:val="nil"/>
            </w:tcBorders>
            <w:shd w:val="clear" w:color="auto" w:fill="auto"/>
            <w:noWrap/>
            <w:vAlign w:val="bottom"/>
            <w:hideMark/>
          </w:tcPr>
          <w:p w14:paraId="01804D73" w14:textId="77777777" w:rsidR="00E53D71" w:rsidRPr="00B87F80" w:rsidRDefault="00E53D71" w:rsidP="00E53D71">
            <w:pPr>
              <w:spacing w:before="0" w:after="0" w:line="240" w:lineRule="auto"/>
              <w:ind w:firstLine="0"/>
              <w:jc w:val="left"/>
              <w:rPr>
                <w:sz w:val="18"/>
                <w:szCs w:val="18"/>
              </w:rPr>
            </w:pPr>
          </w:p>
        </w:tc>
        <w:tc>
          <w:tcPr>
            <w:tcW w:w="222" w:type="dxa"/>
            <w:gridSpan w:val="2"/>
            <w:tcBorders>
              <w:top w:val="nil"/>
              <w:left w:val="nil"/>
              <w:bottom w:val="nil"/>
              <w:right w:val="nil"/>
            </w:tcBorders>
            <w:shd w:val="clear" w:color="auto" w:fill="auto"/>
            <w:noWrap/>
            <w:vAlign w:val="bottom"/>
            <w:hideMark/>
          </w:tcPr>
          <w:p w14:paraId="3227D5F9" w14:textId="77777777" w:rsidR="00E53D71" w:rsidRPr="00B87F80" w:rsidRDefault="00E53D71" w:rsidP="00E53D71">
            <w:pPr>
              <w:spacing w:before="0" w:after="0" w:line="240" w:lineRule="auto"/>
              <w:ind w:firstLine="0"/>
              <w:jc w:val="left"/>
              <w:rPr>
                <w:b/>
                <w:bCs/>
                <w:sz w:val="18"/>
                <w:szCs w:val="18"/>
              </w:rPr>
            </w:pPr>
          </w:p>
        </w:tc>
        <w:tc>
          <w:tcPr>
            <w:tcW w:w="1022" w:type="dxa"/>
            <w:gridSpan w:val="8"/>
            <w:tcBorders>
              <w:top w:val="nil"/>
              <w:left w:val="nil"/>
              <w:bottom w:val="nil"/>
              <w:right w:val="nil"/>
            </w:tcBorders>
            <w:shd w:val="clear" w:color="auto" w:fill="auto"/>
            <w:noWrap/>
            <w:vAlign w:val="bottom"/>
            <w:hideMark/>
          </w:tcPr>
          <w:p w14:paraId="3D4876D8" w14:textId="77777777" w:rsidR="00E53D71" w:rsidRPr="00B87F80" w:rsidRDefault="00E53D71" w:rsidP="00E53D71">
            <w:pPr>
              <w:spacing w:before="0" w:after="0" w:line="240" w:lineRule="auto"/>
              <w:ind w:firstLine="0"/>
              <w:jc w:val="left"/>
              <w:rPr>
                <w:b/>
                <w:bCs/>
                <w:sz w:val="18"/>
                <w:szCs w:val="18"/>
              </w:rPr>
            </w:pPr>
          </w:p>
        </w:tc>
        <w:tc>
          <w:tcPr>
            <w:tcW w:w="222" w:type="dxa"/>
            <w:gridSpan w:val="3"/>
            <w:tcBorders>
              <w:top w:val="nil"/>
              <w:left w:val="nil"/>
              <w:bottom w:val="nil"/>
              <w:right w:val="nil"/>
            </w:tcBorders>
            <w:shd w:val="clear" w:color="auto" w:fill="auto"/>
            <w:noWrap/>
            <w:vAlign w:val="bottom"/>
            <w:hideMark/>
          </w:tcPr>
          <w:p w14:paraId="20040317" w14:textId="77777777" w:rsidR="00E53D71" w:rsidRPr="00B87F80" w:rsidRDefault="00E53D71" w:rsidP="00E53D71">
            <w:pPr>
              <w:spacing w:before="0" w:after="0" w:line="240" w:lineRule="auto"/>
              <w:ind w:firstLine="0"/>
              <w:jc w:val="left"/>
              <w:rPr>
                <w:b/>
                <w:bCs/>
                <w:sz w:val="18"/>
                <w:szCs w:val="18"/>
              </w:rPr>
            </w:pPr>
          </w:p>
        </w:tc>
        <w:tc>
          <w:tcPr>
            <w:tcW w:w="222" w:type="dxa"/>
            <w:tcBorders>
              <w:top w:val="nil"/>
              <w:left w:val="nil"/>
              <w:bottom w:val="nil"/>
              <w:right w:val="nil"/>
            </w:tcBorders>
            <w:shd w:val="clear" w:color="auto" w:fill="auto"/>
            <w:noWrap/>
            <w:vAlign w:val="bottom"/>
            <w:hideMark/>
          </w:tcPr>
          <w:p w14:paraId="54F75794" w14:textId="77777777" w:rsidR="00E53D71" w:rsidRPr="00B87F80" w:rsidRDefault="00E53D71" w:rsidP="00E53D71">
            <w:pPr>
              <w:spacing w:before="0" w:after="0" w:line="240" w:lineRule="auto"/>
              <w:ind w:firstLine="0"/>
              <w:jc w:val="left"/>
              <w:rPr>
                <w:b/>
                <w:bCs/>
                <w:sz w:val="18"/>
                <w:szCs w:val="18"/>
              </w:rPr>
            </w:pPr>
          </w:p>
        </w:tc>
        <w:tc>
          <w:tcPr>
            <w:tcW w:w="484" w:type="dxa"/>
            <w:gridSpan w:val="2"/>
            <w:tcBorders>
              <w:top w:val="nil"/>
              <w:left w:val="nil"/>
              <w:bottom w:val="nil"/>
              <w:right w:val="nil"/>
            </w:tcBorders>
            <w:shd w:val="clear" w:color="auto" w:fill="auto"/>
            <w:noWrap/>
            <w:vAlign w:val="bottom"/>
            <w:hideMark/>
          </w:tcPr>
          <w:p w14:paraId="2FE7BAE2" w14:textId="77777777" w:rsidR="00E53D71" w:rsidRPr="00B87F80" w:rsidRDefault="00E53D71" w:rsidP="00E53D71">
            <w:pPr>
              <w:spacing w:before="0" w:after="0" w:line="240" w:lineRule="auto"/>
              <w:ind w:firstLine="0"/>
              <w:jc w:val="left"/>
              <w:rPr>
                <w:b/>
                <w:bCs/>
                <w:sz w:val="18"/>
                <w:szCs w:val="18"/>
              </w:rPr>
            </w:pPr>
          </w:p>
        </w:tc>
        <w:tc>
          <w:tcPr>
            <w:tcW w:w="266" w:type="dxa"/>
            <w:tcBorders>
              <w:top w:val="nil"/>
              <w:left w:val="nil"/>
              <w:bottom w:val="nil"/>
              <w:right w:val="nil"/>
            </w:tcBorders>
            <w:shd w:val="clear" w:color="auto" w:fill="auto"/>
            <w:noWrap/>
            <w:vAlign w:val="bottom"/>
            <w:hideMark/>
          </w:tcPr>
          <w:p w14:paraId="67F93C14" w14:textId="77777777" w:rsidR="00E53D71" w:rsidRPr="00B87F80" w:rsidRDefault="00E53D71" w:rsidP="00E53D71">
            <w:pPr>
              <w:spacing w:before="0" w:after="0" w:line="240" w:lineRule="auto"/>
              <w:ind w:firstLine="0"/>
              <w:jc w:val="left"/>
              <w:rPr>
                <w:b/>
                <w:bCs/>
                <w:sz w:val="18"/>
                <w:szCs w:val="18"/>
              </w:rPr>
            </w:pPr>
          </w:p>
        </w:tc>
        <w:tc>
          <w:tcPr>
            <w:tcW w:w="344" w:type="dxa"/>
            <w:tcBorders>
              <w:top w:val="nil"/>
              <w:left w:val="nil"/>
              <w:bottom w:val="nil"/>
              <w:right w:val="nil"/>
            </w:tcBorders>
            <w:shd w:val="clear" w:color="auto" w:fill="auto"/>
            <w:noWrap/>
            <w:vAlign w:val="bottom"/>
            <w:hideMark/>
          </w:tcPr>
          <w:p w14:paraId="5F82AC25" w14:textId="77777777" w:rsidR="00E53D71" w:rsidRPr="00B87F80" w:rsidRDefault="00E53D71" w:rsidP="00E53D71">
            <w:pPr>
              <w:spacing w:before="0" w:after="0" w:line="240" w:lineRule="auto"/>
              <w:ind w:firstLine="0"/>
              <w:jc w:val="left"/>
              <w:rPr>
                <w:sz w:val="18"/>
                <w:szCs w:val="18"/>
              </w:rPr>
            </w:pPr>
          </w:p>
        </w:tc>
        <w:tc>
          <w:tcPr>
            <w:tcW w:w="2225" w:type="dxa"/>
            <w:gridSpan w:val="4"/>
            <w:tcBorders>
              <w:top w:val="nil"/>
              <w:left w:val="nil"/>
              <w:bottom w:val="nil"/>
              <w:right w:val="nil"/>
            </w:tcBorders>
            <w:shd w:val="clear" w:color="auto" w:fill="auto"/>
            <w:noWrap/>
            <w:vAlign w:val="bottom"/>
            <w:hideMark/>
          </w:tcPr>
          <w:p w14:paraId="33130253" w14:textId="77777777" w:rsidR="00E53D71" w:rsidRPr="00B87F80" w:rsidRDefault="00E53D71" w:rsidP="00E53D71">
            <w:pPr>
              <w:spacing w:before="0" w:after="0" w:line="240" w:lineRule="auto"/>
              <w:ind w:firstLine="0"/>
              <w:jc w:val="right"/>
              <w:rPr>
                <w:sz w:val="18"/>
                <w:szCs w:val="18"/>
              </w:rPr>
            </w:pPr>
            <w:r w:rsidRPr="00B87F80">
              <w:rPr>
                <w:sz w:val="18"/>
                <w:szCs w:val="18"/>
              </w:rPr>
              <w:t xml:space="preserve">по ОКЕИ  </w:t>
            </w:r>
          </w:p>
        </w:tc>
      </w:tr>
      <w:tr w:rsidR="00E53D71" w:rsidRPr="00B87F80" w14:paraId="611AEA1C" w14:textId="77777777" w:rsidTr="00E53D71">
        <w:trPr>
          <w:gridAfter w:val="4"/>
          <w:wAfter w:w="2695" w:type="dxa"/>
          <w:trHeight w:val="225"/>
        </w:trPr>
        <w:tc>
          <w:tcPr>
            <w:tcW w:w="1133" w:type="dxa"/>
            <w:tcBorders>
              <w:top w:val="nil"/>
              <w:left w:val="nil"/>
              <w:bottom w:val="nil"/>
              <w:right w:val="nil"/>
            </w:tcBorders>
            <w:shd w:val="clear" w:color="auto" w:fill="auto"/>
            <w:noWrap/>
            <w:vAlign w:val="bottom"/>
            <w:hideMark/>
          </w:tcPr>
          <w:p w14:paraId="53FE0030" w14:textId="77777777" w:rsidR="00E53D71" w:rsidRPr="00B87F80" w:rsidRDefault="00E53D71" w:rsidP="00E53D71">
            <w:pPr>
              <w:spacing w:before="0" w:after="0" w:line="240" w:lineRule="auto"/>
              <w:ind w:firstLine="0"/>
              <w:jc w:val="left"/>
              <w:rPr>
                <w:sz w:val="18"/>
                <w:szCs w:val="18"/>
              </w:rPr>
            </w:pPr>
          </w:p>
        </w:tc>
        <w:tc>
          <w:tcPr>
            <w:tcW w:w="633" w:type="dxa"/>
            <w:gridSpan w:val="2"/>
            <w:tcBorders>
              <w:top w:val="nil"/>
              <w:left w:val="nil"/>
              <w:bottom w:val="nil"/>
              <w:right w:val="nil"/>
            </w:tcBorders>
            <w:shd w:val="clear" w:color="auto" w:fill="auto"/>
            <w:noWrap/>
            <w:vAlign w:val="bottom"/>
            <w:hideMark/>
          </w:tcPr>
          <w:p w14:paraId="525A0B93"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637AF3F2" w14:textId="77777777" w:rsidR="00E53D71" w:rsidRPr="00B87F80" w:rsidRDefault="00E53D71" w:rsidP="00E53D71">
            <w:pPr>
              <w:spacing w:before="0" w:after="0" w:line="240" w:lineRule="auto"/>
              <w:ind w:firstLine="0"/>
              <w:jc w:val="left"/>
              <w:rPr>
                <w:sz w:val="18"/>
                <w:szCs w:val="18"/>
              </w:rPr>
            </w:pPr>
          </w:p>
        </w:tc>
        <w:tc>
          <w:tcPr>
            <w:tcW w:w="355" w:type="dxa"/>
            <w:gridSpan w:val="2"/>
            <w:tcBorders>
              <w:top w:val="nil"/>
              <w:left w:val="nil"/>
              <w:bottom w:val="nil"/>
              <w:right w:val="nil"/>
            </w:tcBorders>
            <w:shd w:val="clear" w:color="auto" w:fill="auto"/>
            <w:noWrap/>
            <w:vAlign w:val="bottom"/>
            <w:hideMark/>
          </w:tcPr>
          <w:p w14:paraId="7EED7A2E" w14:textId="77777777" w:rsidR="00E53D71" w:rsidRPr="00B87F80" w:rsidRDefault="00E53D71" w:rsidP="00E53D71">
            <w:pPr>
              <w:spacing w:before="0" w:after="0" w:line="240" w:lineRule="auto"/>
              <w:ind w:firstLine="0"/>
              <w:jc w:val="left"/>
              <w:rPr>
                <w:sz w:val="18"/>
                <w:szCs w:val="18"/>
              </w:rPr>
            </w:pPr>
          </w:p>
        </w:tc>
        <w:tc>
          <w:tcPr>
            <w:tcW w:w="222" w:type="dxa"/>
            <w:gridSpan w:val="3"/>
            <w:tcBorders>
              <w:top w:val="nil"/>
              <w:left w:val="nil"/>
              <w:bottom w:val="nil"/>
              <w:right w:val="nil"/>
            </w:tcBorders>
            <w:shd w:val="clear" w:color="auto" w:fill="auto"/>
            <w:noWrap/>
            <w:vAlign w:val="bottom"/>
            <w:hideMark/>
          </w:tcPr>
          <w:p w14:paraId="77752CCB" w14:textId="77777777" w:rsidR="00E53D71" w:rsidRPr="00B87F80" w:rsidRDefault="00E53D71" w:rsidP="00E53D71">
            <w:pPr>
              <w:spacing w:before="0" w:after="0" w:line="240" w:lineRule="auto"/>
              <w:ind w:firstLine="0"/>
              <w:jc w:val="left"/>
              <w:rPr>
                <w:sz w:val="18"/>
                <w:szCs w:val="18"/>
              </w:rPr>
            </w:pPr>
          </w:p>
        </w:tc>
        <w:tc>
          <w:tcPr>
            <w:tcW w:w="222" w:type="dxa"/>
            <w:tcBorders>
              <w:top w:val="nil"/>
              <w:left w:val="nil"/>
              <w:bottom w:val="nil"/>
              <w:right w:val="nil"/>
            </w:tcBorders>
            <w:shd w:val="clear" w:color="auto" w:fill="auto"/>
            <w:noWrap/>
            <w:vAlign w:val="bottom"/>
            <w:hideMark/>
          </w:tcPr>
          <w:p w14:paraId="65447223" w14:textId="77777777" w:rsidR="00E53D71" w:rsidRPr="00B87F80" w:rsidRDefault="00E53D71" w:rsidP="00E53D71">
            <w:pPr>
              <w:spacing w:before="0" w:after="0" w:line="240" w:lineRule="auto"/>
              <w:ind w:firstLine="0"/>
              <w:jc w:val="left"/>
              <w:rPr>
                <w:sz w:val="18"/>
                <w:szCs w:val="18"/>
              </w:rPr>
            </w:pPr>
          </w:p>
        </w:tc>
        <w:tc>
          <w:tcPr>
            <w:tcW w:w="1022" w:type="dxa"/>
            <w:gridSpan w:val="6"/>
            <w:tcBorders>
              <w:top w:val="nil"/>
              <w:left w:val="nil"/>
              <w:bottom w:val="nil"/>
              <w:right w:val="nil"/>
            </w:tcBorders>
            <w:shd w:val="clear" w:color="auto" w:fill="auto"/>
            <w:noWrap/>
            <w:vAlign w:val="bottom"/>
            <w:hideMark/>
          </w:tcPr>
          <w:p w14:paraId="0DDB9570" w14:textId="77777777" w:rsidR="00E53D71" w:rsidRPr="00B87F80" w:rsidRDefault="00E53D71" w:rsidP="00E53D71">
            <w:pPr>
              <w:spacing w:before="0" w:after="0" w:line="240" w:lineRule="auto"/>
              <w:ind w:firstLine="0"/>
              <w:jc w:val="left"/>
              <w:rPr>
                <w:sz w:val="18"/>
                <w:szCs w:val="18"/>
              </w:rPr>
            </w:pPr>
          </w:p>
        </w:tc>
        <w:tc>
          <w:tcPr>
            <w:tcW w:w="222" w:type="dxa"/>
            <w:gridSpan w:val="2"/>
            <w:tcBorders>
              <w:top w:val="nil"/>
              <w:left w:val="nil"/>
              <w:bottom w:val="nil"/>
              <w:right w:val="nil"/>
            </w:tcBorders>
            <w:shd w:val="clear" w:color="auto" w:fill="auto"/>
            <w:noWrap/>
            <w:vAlign w:val="bottom"/>
            <w:hideMark/>
          </w:tcPr>
          <w:p w14:paraId="3C00B2AB" w14:textId="77777777" w:rsidR="00E53D71" w:rsidRPr="00B87F80" w:rsidRDefault="00E53D71" w:rsidP="00E53D71">
            <w:pPr>
              <w:spacing w:before="0" w:after="0" w:line="240" w:lineRule="auto"/>
              <w:ind w:firstLine="0"/>
              <w:jc w:val="left"/>
              <w:rPr>
                <w:sz w:val="18"/>
                <w:szCs w:val="18"/>
              </w:rPr>
            </w:pPr>
          </w:p>
        </w:tc>
        <w:tc>
          <w:tcPr>
            <w:tcW w:w="222" w:type="dxa"/>
            <w:gridSpan w:val="3"/>
            <w:tcBorders>
              <w:top w:val="nil"/>
              <w:left w:val="nil"/>
              <w:bottom w:val="nil"/>
              <w:right w:val="nil"/>
            </w:tcBorders>
            <w:shd w:val="clear" w:color="auto" w:fill="auto"/>
            <w:noWrap/>
            <w:vAlign w:val="bottom"/>
            <w:hideMark/>
          </w:tcPr>
          <w:p w14:paraId="01D320D1" w14:textId="77777777" w:rsidR="00E53D71" w:rsidRPr="00B87F80" w:rsidRDefault="00E53D71" w:rsidP="00E53D71">
            <w:pPr>
              <w:spacing w:before="0" w:after="0" w:line="240" w:lineRule="auto"/>
              <w:ind w:firstLine="0"/>
              <w:jc w:val="left"/>
              <w:rPr>
                <w:sz w:val="18"/>
                <w:szCs w:val="18"/>
              </w:rPr>
            </w:pPr>
          </w:p>
        </w:tc>
        <w:tc>
          <w:tcPr>
            <w:tcW w:w="484" w:type="dxa"/>
            <w:gridSpan w:val="3"/>
            <w:tcBorders>
              <w:top w:val="nil"/>
              <w:left w:val="nil"/>
              <w:bottom w:val="nil"/>
              <w:right w:val="nil"/>
            </w:tcBorders>
            <w:shd w:val="clear" w:color="auto" w:fill="auto"/>
            <w:noWrap/>
            <w:vAlign w:val="bottom"/>
            <w:hideMark/>
          </w:tcPr>
          <w:p w14:paraId="1B9EAB79"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3125079E" w14:textId="77777777" w:rsidR="00E53D71" w:rsidRPr="00B87F80" w:rsidRDefault="00E53D71" w:rsidP="00E53D71">
            <w:pPr>
              <w:spacing w:before="0" w:after="0" w:line="240" w:lineRule="auto"/>
              <w:ind w:firstLine="0"/>
              <w:jc w:val="left"/>
              <w:rPr>
                <w:sz w:val="18"/>
                <w:szCs w:val="18"/>
              </w:rPr>
            </w:pPr>
          </w:p>
        </w:tc>
        <w:tc>
          <w:tcPr>
            <w:tcW w:w="344" w:type="dxa"/>
            <w:gridSpan w:val="3"/>
            <w:tcBorders>
              <w:top w:val="nil"/>
              <w:left w:val="nil"/>
              <w:bottom w:val="nil"/>
              <w:right w:val="nil"/>
            </w:tcBorders>
            <w:shd w:val="clear" w:color="auto" w:fill="auto"/>
            <w:noWrap/>
            <w:vAlign w:val="bottom"/>
            <w:hideMark/>
          </w:tcPr>
          <w:p w14:paraId="74A20DE4" w14:textId="77777777" w:rsidR="00E53D71" w:rsidRPr="00B87F80" w:rsidRDefault="00E53D71" w:rsidP="00E53D71">
            <w:pPr>
              <w:spacing w:before="0" w:after="0" w:line="240" w:lineRule="auto"/>
              <w:ind w:firstLine="0"/>
              <w:jc w:val="left"/>
              <w:rPr>
                <w:sz w:val="18"/>
                <w:szCs w:val="18"/>
              </w:rPr>
            </w:pPr>
          </w:p>
        </w:tc>
        <w:tc>
          <w:tcPr>
            <w:tcW w:w="2225" w:type="dxa"/>
            <w:gridSpan w:val="8"/>
            <w:tcBorders>
              <w:top w:val="nil"/>
              <w:left w:val="nil"/>
              <w:bottom w:val="nil"/>
              <w:right w:val="nil"/>
            </w:tcBorders>
            <w:shd w:val="clear" w:color="auto" w:fill="auto"/>
            <w:noWrap/>
            <w:vAlign w:val="bottom"/>
            <w:hideMark/>
          </w:tcPr>
          <w:p w14:paraId="07FBC756" w14:textId="77777777" w:rsidR="00E53D71" w:rsidRPr="00B87F80" w:rsidRDefault="00E53D71" w:rsidP="00E53D71">
            <w:pPr>
              <w:spacing w:before="0" w:after="0" w:line="240" w:lineRule="auto"/>
              <w:ind w:firstLine="0"/>
              <w:jc w:val="left"/>
              <w:rPr>
                <w:sz w:val="18"/>
                <w:szCs w:val="18"/>
              </w:rPr>
            </w:pPr>
          </w:p>
        </w:tc>
      </w:tr>
      <w:tr w:rsidR="00E53D71" w:rsidRPr="00B87F80" w14:paraId="7175D73E" w14:textId="77777777" w:rsidTr="00E53D71">
        <w:trPr>
          <w:trHeight w:val="253"/>
        </w:trPr>
        <w:tc>
          <w:tcPr>
            <w:tcW w:w="2541"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0941308" w14:textId="77777777" w:rsidR="00E53D71" w:rsidRPr="00B87F80" w:rsidRDefault="00E53D71" w:rsidP="00E53D71">
            <w:pPr>
              <w:spacing w:before="0" w:after="0" w:line="240" w:lineRule="auto"/>
              <w:ind w:firstLine="0"/>
              <w:jc w:val="center"/>
              <w:rPr>
                <w:sz w:val="18"/>
                <w:szCs w:val="18"/>
              </w:rPr>
            </w:pPr>
            <w:r w:rsidRPr="00B87F80">
              <w:rPr>
                <w:sz w:val="18"/>
                <w:szCs w:val="18"/>
              </w:rPr>
              <w:t>Номер счета</w:t>
            </w:r>
          </w:p>
        </w:tc>
        <w:tc>
          <w:tcPr>
            <w:tcW w:w="4258" w:type="dxa"/>
            <w:gridSpan w:val="27"/>
            <w:vMerge w:val="restart"/>
            <w:tcBorders>
              <w:top w:val="single" w:sz="4" w:space="0" w:color="auto"/>
              <w:left w:val="single" w:sz="4" w:space="0" w:color="auto"/>
              <w:bottom w:val="nil"/>
              <w:right w:val="single" w:sz="4" w:space="0" w:color="000000"/>
            </w:tcBorders>
            <w:shd w:val="clear" w:color="auto" w:fill="auto"/>
            <w:vAlign w:val="center"/>
            <w:hideMark/>
          </w:tcPr>
          <w:p w14:paraId="2BAAF219" w14:textId="77777777" w:rsidR="00E53D71" w:rsidRPr="00B87F80" w:rsidRDefault="00E53D71" w:rsidP="00E53D71">
            <w:pPr>
              <w:spacing w:before="0" w:after="0" w:line="240" w:lineRule="auto"/>
              <w:ind w:firstLine="0"/>
              <w:jc w:val="center"/>
              <w:rPr>
                <w:sz w:val="18"/>
                <w:szCs w:val="18"/>
              </w:rPr>
            </w:pPr>
            <w:r w:rsidRPr="00B87F80">
              <w:rPr>
                <w:sz w:val="18"/>
                <w:szCs w:val="18"/>
              </w:rPr>
              <w:t>Лимиты бюджетных обязательств (ЛБО),</w:t>
            </w:r>
            <w:r w:rsidRPr="00B87F80">
              <w:rPr>
                <w:sz w:val="18"/>
                <w:szCs w:val="18"/>
              </w:rPr>
              <w:br/>
              <w:t xml:space="preserve">(бюджетных ассигнований) </w:t>
            </w:r>
          </w:p>
        </w:tc>
        <w:tc>
          <w:tcPr>
            <w:tcW w:w="3512"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8167AE7" w14:textId="77777777" w:rsidR="00E53D71" w:rsidRPr="00B87F80" w:rsidRDefault="00E53D71" w:rsidP="00E53D71">
            <w:pPr>
              <w:spacing w:before="0" w:after="0" w:line="240" w:lineRule="auto"/>
              <w:ind w:firstLine="0"/>
              <w:jc w:val="center"/>
              <w:rPr>
                <w:sz w:val="18"/>
                <w:szCs w:val="18"/>
              </w:rPr>
            </w:pPr>
            <w:r w:rsidRPr="00B87F80">
              <w:rPr>
                <w:sz w:val="18"/>
                <w:szCs w:val="18"/>
              </w:rPr>
              <w:t>Примечание</w:t>
            </w:r>
          </w:p>
        </w:tc>
      </w:tr>
      <w:tr w:rsidR="00E53D71" w:rsidRPr="00B87F80" w14:paraId="748F5647" w14:textId="77777777" w:rsidTr="00E53D71">
        <w:trPr>
          <w:trHeight w:val="300"/>
        </w:trPr>
        <w:tc>
          <w:tcPr>
            <w:tcW w:w="2541" w:type="dxa"/>
            <w:gridSpan w:val="8"/>
            <w:vMerge/>
            <w:tcBorders>
              <w:top w:val="single" w:sz="4" w:space="0" w:color="auto"/>
              <w:left w:val="single" w:sz="4" w:space="0" w:color="auto"/>
              <w:bottom w:val="single" w:sz="4" w:space="0" w:color="000000"/>
              <w:right w:val="single" w:sz="4" w:space="0" w:color="000000"/>
            </w:tcBorders>
            <w:vAlign w:val="center"/>
            <w:hideMark/>
          </w:tcPr>
          <w:p w14:paraId="50CF51DE" w14:textId="77777777" w:rsidR="00E53D71" w:rsidRPr="00B87F80" w:rsidRDefault="00E53D71" w:rsidP="00E53D71">
            <w:pPr>
              <w:spacing w:before="0" w:after="0" w:line="240" w:lineRule="auto"/>
              <w:ind w:firstLine="0"/>
              <w:jc w:val="left"/>
              <w:rPr>
                <w:sz w:val="18"/>
                <w:szCs w:val="18"/>
              </w:rPr>
            </w:pPr>
          </w:p>
        </w:tc>
        <w:tc>
          <w:tcPr>
            <w:tcW w:w="4258" w:type="dxa"/>
            <w:gridSpan w:val="27"/>
            <w:vMerge/>
            <w:tcBorders>
              <w:top w:val="single" w:sz="4" w:space="0" w:color="auto"/>
              <w:left w:val="single" w:sz="4" w:space="0" w:color="auto"/>
              <w:bottom w:val="nil"/>
              <w:right w:val="single" w:sz="4" w:space="0" w:color="000000"/>
            </w:tcBorders>
            <w:vAlign w:val="center"/>
            <w:hideMark/>
          </w:tcPr>
          <w:p w14:paraId="3C84A4AA" w14:textId="77777777" w:rsidR="00E53D71" w:rsidRPr="00B87F80" w:rsidRDefault="00E53D71" w:rsidP="00E53D71">
            <w:pPr>
              <w:spacing w:before="0" w:after="0" w:line="240" w:lineRule="auto"/>
              <w:ind w:firstLine="0"/>
              <w:jc w:val="left"/>
              <w:rPr>
                <w:sz w:val="18"/>
                <w:szCs w:val="18"/>
              </w:rPr>
            </w:pPr>
          </w:p>
        </w:tc>
        <w:tc>
          <w:tcPr>
            <w:tcW w:w="3512" w:type="dxa"/>
            <w:gridSpan w:val="5"/>
            <w:vMerge/>
            <w:tcBorders>
              <w:top w:val="single" w:sz="4" w:space="0" w:color="auto"/>
              <w:left w:val="single" w:sz="4" w:space="0" w:color="auto"/>
              <w:bottom w:val="single" w:sz="4" w:space="0" w:color="000000"/>
              <w:right w:val="single" w:sz="4" w:space="0" w:color="000000"/>
            </w:tcBorders>
            <w:vAlign w:val="center"/>
            <w:hideMark/>
          </w:tcPr>
          <w:p w14:paraId="47ADE0A1" w14:textId="77777777" w:rsidR="00E53D71" w:rsidRPr="00B87F80" w:rsidRDefault="00E53D71" w:rsidP="00E53D71">
            <w:pPr>
              <w:spacing w:before="0" w:after="0" w:line="240" w:lineRule="auto"/>
              <w:ind w:firstLine="0"/>
              <w:jc w:val="left"/>
              <w:rPr>
                <w:sz w:val="18"/>
                <w:szCs w:val="18"/>
              </w:rPr>
            </w:pPr>
          </w:p>
        </w:tc>
      </w:tr>
      <w:tr w:rsidR="00E53D71" w:rsidRPr="00B87F80" w14:paraId="75DCA8ED" w14:textId="77777777" w:rsidTr="00E53D71">
        <w:trPr>
          <w:trHeight w:val="450"/>
        </w:trPr>
        <w:tc>
          <w:tcPr>
            <w:tcW w:w="2541" w:type="dxa"/>
            <w:gridSpan w:val="8"/>
            <w:vMerge/>
            <w:tcBorders>
              <w:top w:val="single" w:sz="4" w:space="0" w:color="auto"/>
              <w:left w:val="single" w:sz="4" w:space="0" w:color="auto"/>
              <w:bottom w:val="single" w:sz="4" w:space="0" w:color="000000"/>
              <w:right w:val="single" w:sz="4" w:space="0" w:color="000000"/>
            </w:tcBorders>
            <w:vAlign w:val="center"/>
            <w:hideMark/>
          </w:tcPr>
          <w:p w14:paraId="39EDE12C" w14:textId="77777777" w:rsidR="00E53D71" w:rsidRPr="00B87F80" w:rsidRDefault="00E53D71" w:rsidP="00E53D71">
            <w:pPr>
              <w:spacing w:before="0" w:after="0" w:line="240" w:lineRule="auto"/>
              <w:ind w:firstLine="0"/>
              <w:jc w:val="left"/>
              <w:rPr>
                <w:sz w:val="18"/>
                <w:szCs w:val="18"/>
              </w:rPr>
            </w:pPr>
          </w:p>
        </w:tc>
        <w:tc>
          <w:tcPr>
            <w:tcW w:w="633" w:type="dxa"/>
            <w:gridSpan w:val="4"/>
            <w:tcBorders>
              <w:top w:val="single" w:sz="4" w:space="0" w:color="auto"/>
              <w:left w:val="nil"/>
              <w:bottom w:val="single" w:sz="4" w:space="0" w:color="auto"/>
              <w:right w:val="nil"/>
            </w:tcBorders>
            <w:shd w:val="clear" w:color="auto" w:fill="auto"/>
            <w:vAlign w:val="center"/>
            <w:hideMark/>
          </w:tcPr>
          <w:p w14:paraId="75E426BA" w14:textId="77777777" w:rsidR="00E53D71" w:rsidRPr="00B87F80" w:rsidRDefault="00E53D71" w:rsidP="00E53D71">
            <w:pPr>
              <w:spacing w:before="0" w:after="0" w:line="240" w:lineRule="auto"/>
              <w:ind w:firstLine="0"/>
              <w:jc w:val="left"/>
              <w:rPr>
                <w:sz w:val="18"/>
                <w:szCs w:val="18"/>
              </w:rPr>
            </w:pPr>
            <w:r w:rsidRPr="00B87F80">
              <w:rPr>
                <w:sz w:val="18"/>
                <w:szCs w:val="18"/>
              </w:rPr>
              <w:t> </w:t>
            </w:r>
          </w:p>
        </w:tc>
        <w:tc>
          <w:tcPr>
            <w:tcW w:w="1065" w:type="dxa"/>
            <w:gridSpan w:val="7"/>
            <w:tcBorders>
              <w:top w:val="single" w:sz="4" w:space="0" w:color="auto"/>
              <w:left w:val="nil"/>
              <w:bottom w:val="single" w:sz="4" w:space="0" w:color="auto"/>
              <w:right w:val="nil"/>
            </w:tcBorders>
            <w:shd w:val="clear" w:color="auto" w:fill="auto"/>
            <w:vAlign w:val="center"/>
            <w:hideMark/>
          </w:tcPr>
          <w:p w14:paraId="4CAEB44A" w14:textId="77777777" w:rsidR="00E53D71" w:rsidRPr="00B87F80" w:rsidRDefault="00E53D71" w:rsidP="00E53D71">
            <w:pPr>
              <w:spacing w:before="0" w:after="0" w:line="240" w:lineRule="auto"/>
              <w:ind w:firstLine="0"/>
              <w:jc w:val="right"/>
              <w:rPr>
                <w:sz w:val="18"/>
                <w:szCs w:val="18"/>
              </w:rPr>
            </w:pPr>
            <w:r w:rsidRPr="00B87F80">
              <w:rPr>
                <w:sz w:val="18"/>
                <w:szCs w:val="18"/>
              </w:rPr>
              <w:t>на год</w:t>
            </w:r>
          </w:p>
        </w:tc>
        <w:tc>
          <w:tcPr>
            <w:tcW w:w="1022" w:type="dxa"/>
            <w:gridSpan w:val="8"/>
            <w:tcBorders>
              <w:top w:val="single" w:sz="4" w:space="0" w:color="auto"/>
              <w:left w:val="nil"/>
              <w:bottom w:val="single" w:sz="4" w:space="0" w:color="auto"/>
              <w:right w:val="single" w:sz="4" w:space="0" w:color="auto"/>
            </w:tcBorders>
            <w:shd w:val="clear" w:color="auto" w:fill="auto"/>
            <w:vAlign w:val="center"/>
            <w:hideMark/>
          </w:tcPr>
          <w:p w14:paraId="65476B80" w14:textId="77777777" w:rsidR="00E53D71" w:rsidRPr="00B87F80" w:rsidRDefault="00E53D71" w:rsidP="00E53D71">
            <w:pPr>
              <w:spacing w:before="0" w:after="0" w:line="240" w:lineRule="auto"/>
              <w:ind w:firstLine="0"/>
              <w:jc w:val="left"/>
              <w:rPr>
                <w:sz w:val="18"/>
                <w:szCs w:val="18"/>
              </w:rPr>
            </w:pPr>
            <w:r w:rsidRPr="00B87F80">
              <w:rPr>
                <w:sz w:val="18"/>
                <w:szCs w:val="18"/>
              </w:rPr>
              <w:t> </w:t>
            </w:r>
          </w:p>
        </w:tc>
        <w:tc>
          <w:tcPr>
            <w:tcW w:w="1538" w:type="dxa"/>
            <w:gridSpan w:val="8"/>
            <w:tcBorders>
              <w:top w:val="single" w:sz="4" w:space="0" w:color="auto"/>
              <w:left w:val="nil"/>
              <w:bottom w:val="single" w:sz="4" w:space="0" w:color="auto"/>
              <w:right w:val="single" w:sz="4" w:space="0" w:color="000000"/>
            </w:tcBorders>
            <w:shd w:val="clear" w:color="auto" w:fill="auto"/>
            <w:vAlign w:val="center"/>
            <w:hideMark/>
          </w:tcPr>
          <w:p w14:paraId="7FF3E78F" w14:textId="77777777" w:rsidR="00E53D71" w:rsidRPr="00B87F80" w:rsidRDefault="00E53D71" w:rsidP="00E53D71">
            <w:pPr>
              <w:spacing w:before="0" w:after="0" w:line="240" w:lineRule="auto"/>
              <w:ind w:firstLine="0"/>
              <w:jc w:val="center"/>
              <w:rPr>
                <w:sz w:val="18"/>
                <w:szCs w:val="18"/>
              </w:rPr>
            </w:pPr>
            <w:r w:rsidRPr="00B87F80">
              <w:rPr>
                <w:sz w:val="18"/>
                <w:szCs w:val="18"/>
              </w:rPr>
              <w:t>в том числе текущее изменение за месяц</w:t>
            </w:r>
          </w:p>
        </w:tc>
        <w:tc>
          <w:tcPr>
            <w:tcW w:w="3512" w:type="dxa"/>
            <w:gridSpan w:val="5"/>
            <w:vMerge/>
            <w:tcBorders>
              <w:top w:val="single" w:sz="4" w:space="0" w:color="auto"/>
              <w:left w:val="single" w:sz="4" w:space="0" w:color="auto"/>
              <w:bottom w:val="single" w:sz="4" w:space="0" w:color="000000"/>
              <w:right w:val="single" w:sz="4" w:space="0" w:color="000000"/>
            </w:tcBorders>
            <w:vAlign w:val="center"/>
            <w:hideMark/>
          </w:tcPr>
          <w:p w14:paraId="4B0765E4" w14:textId="77777777" w:rsidR="00E53D71" w:rsidRPr="00B87F80" w:rsidRDefault="00E53D71" w:rsidP="00E53D71">
            <w:pPr>
              <w:spacing w:before="0" w:after="0" w:line="240" w:lineRule="auto"/>
              <w:ind w:firstLine="0"/>
              <w:jc w:val="left"/>
              <w:rPr>
                <w:sz w:val="18"/>
                <w:szCs w:val="18"/>
              </w:rPr>
            </w:pPr>
          </w:p>
        </w:tc>
      </w:tr>
      <w:tr w:rsidR="00E53D71" w:rsidRPr="00B87F80" w14:paraId="617109F5" w14:textId="77777777" w:rsidTr="00E53D71">
        <w:trPr>
          <w:gridAfter w:val="2"/>
          <w:wAfter w:w="1408" w:type="dxa"/>
          <w:trHeight w:val="240"/>
        </w:trPr>
        <w:tc>
          <w:tcPr>
            <w:tcW w:w="1133" w:type="dxa"/>
            <w:tcBorders>
              <w:top w:val="nil"/>
              <w:left w:val="nil"/>
              <w:bottom w:val="single" w:sz="8" w:space="0" w:color="auto"/>
              <w:right w:val="single" w:sz="4" w:space="0" w:color="auto"/>
            </w:tcBorders>
            <w:shd w:val="clear" w:color="auto" w:fill="auto"/>
            <w:noWrap/>
            <w:vAlign w:val="bottom"/>
            <w:hideMark/>
          </w:tcPr>
          <w:p w14:paraId="2D4988C8" w14:textId="77777777" w:rsidR="00E53D71" w:rsidRPr="00B87F80" w:rsidRDefault="00E53D71" w:rsidP="00E53D71">
            <w:pPr>
              <w:spacing w:before="0" w:after="0" w:line="240" w:lineRule="auto"/>
              <w:ind w:firstLine="0"/>
              <w:jc w:val="left"/>
              <w:rPr>
                <w:sz w:val="18"/>
                <w:szCs w:val="18"/>
              </w:rPr>
            </w:pPr>
            <w:r w:rsidRPr="00B87F80">
              <w:rPr>
                <w:sz w:val="18"/>
                <w:szCs w:val="18"/>
              </w:rPr>
              <w:t> </w:t>
            </w:r>
          </w:p>
        </w:tc>
        <w:tc>
          <w:tcPr>
            <w:tcW w:w="2720" w:type="dxa"/>
            <w:gridSpan w:val="15"/>
            <w:tcBorders>
              <w:top w:val="single" w:sz="4" w:space="0" w:color="auto"/>
              <w:left w:val="nil"/>
              <w:bottom w:val="single" w:sz="8" w:space="0" w:color="auto"/>
              <w:right w:val="single" w:sz="4" w:space="0" w:color="000000"/>
            </w:tcBorders>
            <w:shd w:val="clear" w:color="auto" w:fill="auto"/>
            <w:noWrap/>
            <w:vAlign w:val="bottom"/>
            <w:hideMark/>
          </w:tcPr>
          <w:p w14:paraId="79111DB8" w14:textId="77777777" w:rsidR="00E53D71" w:rsidRPr="00B87F80" w:rsidRDefault="00E53D71" w:rsidP="00E53D71">
            <w:pPr>
              <w:spacing w:before="0" w:after="0" w:line="240" w:lineRule="auto"/>
              <w:ind w:firstLine="0"/>
              <w:jc w:val="center"/>
              <w:rPr>
                <w:sz w:val="18"/>
                <w:szCs w:val="18"/>
              </w:rPr>
            </w:pPr>
            <w:r w:rsidRPr="00B87F80">
              <w:rPr>
                <w:sz w:val="18"/>
                <w:szCs w:val="18"/>
              </w:rPr>
              <w:t>2</w:t>
            </w:r>
          </w:p>
        </w:tc>
        <w:tc>
          <w:tcPr>
            <w:tcW w:w="1538" w:type="dxa"/>
            <w:gridSpan w:val="12"/>
            <w:tcBorders>
              <w:top w:val="single" w:sz="4" w:space="0" w:color="auto"/>
              <w:left w:val="nil"/>
              <w:bottom w:val="single" w:sz="8" w:space="0" w:color="auto"/>
              <w:right w:val="single" w:sz="4" w:space="0" w:color="000000"/>
            </w:tcBorders>
            <w:shd w:val="clear" w:color="auto" w:fill="auto"/>
            <w:noWrap/>
            <w:vAlign w:val="bottom"/>
            <w:hideMark/>
          </w:tcPr>
          <w:p w14:paraId="20AE1D79" w14:textId="77777777" w:rsidR="00E53D71" w:rsidRPr="00B87F80" w:rsidRDefault="00E53D71" w:rsidP="00E53D71">
            <w:pPr>
              <w:spacing w:before="0" w:after="0" w:line="240" w:lineRule="auto"/>
              <w:ind w:firstLine="0"/>
              <w:jc w:val="center"/>
              <w:rPr>
                <w:sz w:val="18"/>
                <w:szCs w:val="18"/>
              </w:rPr>
            </w:pPr>
            <w:r w:rsidRPr="00B87F80">
              <w:rPr>
                <w:sz w:val="18"/>
                <w:szCs w:val="18"/>
              </w:rPr>
              <w:t>3</w:t>
            </w:r>
          </w:p>
        </w:tc>
        <w:tc>
          <w:tcPr>
            <w:tcW w:w="3512" w:type="dxa"/>
            <w:gridSpan w:val="10"/>
            <w:tcBorders>
              <w:top w:val="single" w:sz="4" w:space="0" w:color="auto"/>
              <w:left w:val="nil"/>
              <w:bottom w:val="single" w:sz="8" w:space="0" w:color="auto"/>
              <w:right w:val="single" w:sz="4" w:space="0" w:color="000000"/>
            </w:tcBorders>
            <w:shd w:val="clear" w:color="auto" w:fill="auto"/>
            <w:noWrap/>
            <w:vAlign w:val="bottom"/>
            <w:hideMark/>
          </w:tcPr>
          <w:p w14:paraId="52AD67B9" w14:textId="77777777" w:rsidR="00E53D71" w:rsidRPr="00B87F80" w:rsidRDefault="00E53D71" w:rsidP="00E53D71">
            <w:pPr>
              <w:spacing w:before="0" w:after="0" w:line="240" w:lineRule="auto"/>
              <w:ind w:firstLine="0"/>
              <w:jc w:val="center"/>
              <w:rPr>
                <w:sz w:val="18"/>
                <w:szCs w:val="18"/>
              </w:rPr>
            </w:pPr>
            <w:r w:rsidRPr="00B87F80">
              <w:rPr>
                <w:sz w:val="18"/>
                <w:szCs w:val="18"/>
              </w:rPr>
              <w:t>4</w:t>
            </w:r>
          </w:p>
        </w:tc>
      </w:tr>
      <w:tr w:rsidR="00E53D71" w:rsidRPr="00B87F80" w14:paraId="3D33843D" w14:textId="77777777" w:rsidTr="00E53D71">
        <w:trPr>
          <w:trHeight w:val="300"/>
        </w:trPr>
        <w:tc>
          <w:tcPr>
            <w:tcW w:w="2541" w:type="dxa"/>
            <w:gridSpan w:val="8"/>
            <w:tcBorders>
              <w:top w:val="single" w:sz="8" w:space="0" w:color="auto"/>
              <w:left w:val="single" w:sz="8" w:space="0" w:color="auto"/>
              <w:bottom w:val="nil"/>
              <w:right w:val="single" w:sz="4" w:space="0" w:color="auto"/>
            </w:tcBorders>
            <w:shd w:val="clear" w:color="auto" w:fill="auto"/>
            <w:noWrap/>
            <w:vAlign w:val="bottom"/>
            <w:hideMark/>
          </w:tcPr>
          <w:p w14:paraId="4897EF78"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2720" w:type="dxa"/>
            <w:gridSpan w:val="19"/>
            <w:tcBorders>
              <w:top w:val="single" w:sz="8" w:space="0" w:color="auto"/>
              <w:left w:val="nil"/>
              <w:bottom w:val="single" w:sz="4" w:space="0" w:color="auto"/>
              <w:right w:val="single" w:sz="4" w:space="0" w:color="000000"/>
            </w:tcBorders>
            <w:shd w:val="clear" w:color="auto" w:fill="auto"/>
            <w:noWrap/>
            <w:vAlign w:val="bottom"/>
            <w:hideMark/>
          </w:tcPr>
          <w:p w14:paraId="07CAA4EA"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1538" w:type="dxa"/>
            <w:gridSpan w:val="8"/>
            <w:tcBorders>
              <w:top w:val="single" w:sz="8" w:space="0" w:color="auto"/>
              <w:left w:val="nil"/>
              <w:bottom w:val="single" w:sz="4" w:space="0" w:color="auto"/>
              <w:right w:val="single" w:sz="4" w:space="0" w:color="000000"/>
            </w:tcBorders>
            <w:shd w:val="clear" w:color="auto" w:fill="auto"/>
            <w:noWrap/>
            <w:vAlign w:val="bottom"/>
            <w:hideMark/>
          </w:tcPr>
          <w:p w14:paraId="04256214"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12" w:type="dxa"/>
            <w:gridSpan w:val="5"/>
            <w:tcBorders>
              <w:top w:val="single" w:sz="8" w:space="0" w:color="auto"/>
              <w:left w:val="nil"/>
              <w:bottom w:val="single" w:sz="4" w:space="0" w:color="auto"/>
              <w:right w:val="single" w:sz="8" w:space="0" w:color="000000"/>
            </w:tcBorders>
            <w:shd w:val="clear" w:color="auto" w:fill="auto"/>
            <w:noWrap/>
            <w:vAlign w:val="bottom"/>
            <w:hideMark/>
          </w:tcPr>
          <w:p w14:paraId="29304E2B"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r>
      <w:tr w:rsidR="00E53D71" w:rsidRPr="00B87F80" w14:paraId="476B93C6" w14:textId="77777777" w:rsidTr="00E53D71">
        <w:trPr>
          <w:trHeight w:val="300"/>
        </w:trPr>
        <w:tc>
          <w:tcPr>
            <w:tcW w:w="2541" w:type="dxa"/>
            <w:gridSpan w:val="8"/>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7C64EFF9"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2720" w:type="dxa"/>
            <w:gridSpan w:val="19"/>
            <w:tcBorders>
              <w:top w:val="single" w:sz="4" w:space="0" w:color="auto"/>
              <w:left w:val="nil"/>
              <w:bottom w:val="single" w:sz="4" w:space="0" w:color="auto"/>
              <w:right w:val="single" w:sz="4" w:space="0" w:color="000000"/>
            </w:tcBorders>
            <w:shd w:val="clear" w:color="auto" w:fill="auto"/>
            <w:noWrap/>
            <w:vAlign w:val="bottom"/>
            <w:hideMark/>
          </w:tcPr>
          <w:p w14:paraId="47571F2A"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1538" w:type="dxa"/>
            <w:gridSpan w:val="8"/>
            <w:tcBorders>
              <w:top w:val="single" w:sz="4" w:space="0" w:color="auto"/>
              <w:left w:val="nil"/>
              <w:bottom w:val="single" w:sz="4" w:space="0" w:color="auto"/>
              <w:right w:val="single" w:sz="4" w:space="0" w:color="000000"/>
            </w:tcBorders>
            <w:shd w:val="clear" w:color="auto" w:fill="auto"/>
            <w:noWrap/>
            <w:vAlign w:val="bottom"/>
            <w:hideMark/>
          </w:tcPr>
          <w:p w14:paraId="745363E6"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12"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3E2C5FFF"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r>
      <w:tr w:rsidR="00E53D71" w:rsidRPr="00B87F80" w14:paraId="54C62093" w14:textId="77777777" w:rsidTr="00E53D71">
        <w:trPr>
          <w:trHeight w:val="300"/>
        </w:trPr>
        <w:tc>
          <w:tcPr>
            <w:tcW w:w="2541" w:type="dxa"/>
            <w:gridSpan w:val="8"/>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0511007B" w14:textId="77777777" w:rsidR="00E53D71" w:rsidRPr="00B87F80" w:rsidRDefault="00E53D71" w:rsidP="00E53D71">
            <w:pPr>
              <w:spacing w:before="0" w:after="0" w:line="240" w:lineRule="auto"/>
              <w:ind w:firstLine="0"/>
              <w:jc w:val="center"/>
              <w:rPr>
                <w:sz w:val="18"/>
                <w:szCs w:val="18"/>
              </w:rPr>
            </w:pPr>
            <w:r w:rsidRPr="00B87F80">
              <w:rPr>
                <w:sz w:val="18"/>
                <w:szCs w:val="18"/>
              </w:rPr>
              <w:t> </w:t>
            </w:r>
          </w:p>
        </w:tc>
        <w:tc>
          <w:tcPr>
            <w:tcW w:w="2720" w:type="dxa"/>
            <w:gridSpan w:val="19"/>
            <w:tcBorders>
              <w:top w:val="single" w:sz="4" w:space="0" w:color="auto"/>
              <w:left w:val="nil"/>
              <w:bottom w:val="single" w:sz="4" w:space="0" w:color="auto"/>
              <w:right w:val="single" w:sz="4" w:space="0" w:color="000000"/>
            </w:tcBorders>
            <w:shd w:val="clear" w:color="auto" w:fill="auto"/>
            <w:noWrap/>
            <w:vAlign w:val="bottom"/>
            <w:hideMark/>
          </w:tcPr>
          <w:p w14:paraId="784C1139"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1538" w:type="dxa"/>
            <w:gridSpan w:val="8"/>
            <w:tcBorders>
              <w:top w:val="single" w:sz="4" w:space="0" w:color="auto"/>
              <w:left w:val="nil"/>
              <w:bottom w:val="single" w:sz="4" w:space="0" w:color="auto"/>
              <w:right w:val="single" w:sz="4" w:space="0" w:color="000000"/>
            </w:tcBorders>
            <w:shd w:val="clear" w:color="auto" w:fill="auto"/>
            <w:noWrap/>
            <w:vAlign w:val="bottom"/>
            <w:hideMark/>
          </w:tcPr>
          <w:p w14:paraId="193DADCC"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12"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6E4128C6"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r>
      <w:tr w:rsidR="00E53D71" w:rsidRPr="00B87F80" w14:paraId="353EA8A4" w14:textId="77777777" w:rsidTr="00E53D71">
        <w:trPr>
          <w:trHeight w:val="300"/>
        </w:trPr>
        <w:tc>
          <w:tcPr>
            <w:tcW w:w="2541" w:type="dxa"/>
            <w:gridSpan w:val="8"/>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4FDC8FED" w14:textId="77777777" w:rsidR="00E53D71" w:rsidRPr="00B87F80" w:rsidRDefault="00E53D71" w:rsidP="00E53D71">
            <w:pPr>
              <w:spacing w:before="0" w:after="0" w:line="240" w:lineRule="auto"/>
              <w:ind w:firstLine="0"/>
              <w:jc w:val="center"/>
              <w:rPr>
                <w:sz w:val="18"/>
                <w:szCs w:val="18"/>
              </w:rPr>
            </w:pPr>
            <w:r w:rsidRPr="00B87F80">
              <w:rPr>
                <w:sz w:val="18"/>
                <w:szCs w:val="18"/>
              </w:rPr>
              <w:t> </w:t>
            </w:r>
          </w:p>
        </w:tc>
        <w:tc>
          <w:tcPr>
            <w:tcW w:w="2720" w:type="dxa"/>
            <w:gridSpan w:val="19"/>
            <w:tcBorders>
              <w:top w:val="single" w:sz="4" w:space="0" w:color="auto"/>
              <w:left w:val="nil"/>
              <w:bottom w:val="single" w:sz="4" w:space="0" w:color="auto"/>
              <w:right w:val="single" w:sz="4" w:space="0" w:color="000000"/>
            </w:tcBorders>
            <w:shd w:val="clear" w:color="auto" w:fill="auto"/>
            <w:noWrap/>
            <w:vAlign w:val="bottom"/>
            <w:hideMark/>
          </w:tcPr>
          <w:p w14:paraId="5B8A5FD9"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1538" w:type="dxa"/>
            <w:gridSpan w:val="8"/>
            <w:tcBorders>
              <w:top w:val="single" w:sz="4" w:space="0" w:color="auto"/>
              <w:left w:val="nil"/>
              <w:bottom w:val="single" w:sz="4" w:space="0" w:color="auto"/>
              <w:right w:val="single" w:sz="4" w:space="0" w:color="000000"/>
            </w:tcBorders>
            <w:shd w:val="clear" w:color="auto" w:fill="auto"/>
            <w:noWrap/>
            <w:vAlign w:val="bottom"/>
            <w:hideMark/>
          </w:tcPr>
          <w:p w14:paraId="668BDF1F"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12"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1EFB998E"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r>
      <w:tr w:rsidR="00E53D71" w:rsidRPr="00B87F80" w14:paraId="57F8CD34" w14:textId="77777777" w:rsidTr="00E53D71">
        <w:trPr>
          <w:trHeight w:val="300"/>
        </w:trPr>
        <w:tc>
          <w:tcPr>
            <w:tcW w:w="2541" w:type="dxa"/>
            <w:gridSpan w:val="8"/>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FD85D11" w14:textId="77777777" w:rsidR="00E53D71" w:rsidRPr="00B87F80" w:rsidRDefault="00E53D71" w:rsidP="00E53D71">
            <w:pPr>
              <w:spacing w:before="0" w:after="0" w:line="240" w:lineRule="auto"/>
              <w:ind w:firstLine="0"/>
              <w:jc w:val="center"/>
              <w:rPr>
                <w:sz w:val="18"/>
                <w:szCs w:val="18"/>
              </w:rPr>
            </w:pPr>
            <w:r w:rsidRPr="00B87F80">
              <w:rPr>
                <w:sz w:val="18"/>
                <w:szCs w:val="18"/>
              </w:rPr>
              <w:t> </w:t>
            </w:r>
          </w:p>
        </w:tc>
        <w:tc>
          <w:tcPr>
            <w:tcW w:w="2720" w:type="dxa"/>
            <w:gridSpan w:val="19"/>
            <w:tcBorders>
              <w:top w:val="single" w:sz="4" w:space="0" w:color="auto"/>
              <w:left w:val="nil"/>
              <w:bottom w:val="single" w:sz="4" w:space="0" w:color="auto"/>
              <w:right w:val="single" w:sz="4" w:space="0" w:color="000000"/>
            </w:tcBorders>
            <w:shd w:val="clear" w:color="auto" w:fill="auto"/>
            <w:noWrap/>
            <w:vAlign w:val="bottom"/>
            <w:hideMark/>
          </w:tcPr>
          <w:p w14:paraId="6A772592"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1538" w:type="dxa"/>
            <w:gridSpan w:val="8"/>
            <w:tcBorders>
              <w:top w:val="single" w:sz="4" w:space="0" w:color="auto"/>
              <w:left w:val="nil"/>
              <w:bottom w:val="single" w:sz="4" w:space="0" w:color="auto"/>
              <w:right w:val="single" w:sz="4" w:space="0" w:color="000000"/>
            </w:tcBorders>
            <w:shd w:val="clear" w:color="auto" w:fill="auto"/>
            <w:noWrap/>
            <w:vAlign w:val="bottom"/>
            <w:hideMark/>
          </w:tcPr>
          <w:p w14:paraId="77E94E6B"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12" w:type="dxa"/>
            <w:gridSpan w:val="5"/>
            <w:tcBorders>
              <w:top w:val="single" w:sz="4" w:space="0" w:color="auto"/>
              <w:left w:val="nil"/>
              <w:bottom w:val="single" w:sz="4" w:space="0" w:color="auto"/>
              <w:right w:val="single" w:sz="8" w:space="0" w:color="000000"/>
            </w:tcBorders>
            <w:shd w:val="clear" w:color="auto" w:fill="auto"/>
            <w:noWrap/>
            <w:vAlign w:val="bottom"/>
            <w:hideMark/>
          </w:tcPr>
          <w:p w14:paraId="4C724CCA"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r>
      <w:tr w:rsidR="00E53D71" w:rsidRPr="00B87F80" w14:paraId="00024837" w14:textId="77777777" w:rsidTr="00E53D71">
        <w:trPr>
          <w:trHeight w:val="300"/>
        </w:trPr>
        <w:tc>
          <w:tcPr>
            <w:tcW w:w="2541" w:type="dxa"/>
            <w:gridSpan w:val="8"/>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EE52C56" w14:textId="77777777" w:rsidR="00E53D71" w:rsidRPr="00B87F80" w:rsidRDefault="00E53D71" w:rsidP="00E53D71">
            <w:pPr>
              <w:spacing w:before="0" w:after="0" w:line="240" w:lineRule="auto"/>
              <w:ind w:firstLine="0"/>
              <w:jc w:val="center"/>
              <w:rPr>
                <w:sz w:val="18"/>
                <w:szCs w:val="18"/>
              </w:rPr>
            </w:pPr>
            <w:r w:rsidRPr="00B87F80">
              <w:rPr>
                <w:sz w:val="18"/>
                <w:szCs w:val="18"/>
              </w:rPr>
              <w:t> </w:t>
            </w:r>
          </w:p>
        </w:tc>
        <w:tc>
          <w:tcPr>
            <w:tcW w:w="2720" w:type="dxa"/>
            <w:gridSpan w:val="19"/>
            <w:tcBorders>
              <w:top w:val="single" w:sz="4" w:space="0" w:color="auto"/>
              <w:left w:val="nil"/>
              <w:bottom w:val="nil"/>
              <w:right w:val="single" w:sz="4" w:space="0" w:color="000000"/>
            </w:tcBorders>
            <w:shd w:val="clear" w:color="auto" w:fill="auto"/>
            <w:noWrap/>
            <w:vAlign w:val="bottom"/>
            <w:hideMark/>
          </w:tcPr>
          <w:p w14:paraId="38E2E763"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1538" w:type="dxa"/>
            <w:gridSpan w:val="8"/>
            <w:tcBorders>
              <w:top w:val="single" w:sz="4" w:space="0" w:color="auto"/>
              <w:left w:val="nil"/>
              <w:bottom w:val="single" w:sz="4" w:space="0" w:color="auto"/>
              <w:right w:val="single" w:sz="4" w:space="0" w:color="000000"/>
            </w:tcBorders>
            <w:shd w:val="clear" w:color="auto" w:fill="auto"/>
            <w:noWrap/>
            <w:vAlign w:val="bottom"/>
            <w:hideMark/>
          </w:tcPr>
          <w:p w14:paraId="73D39C73"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12" w:type="dxa"/>
            <w:gridSpan w:val="5"/>
            <w:tcBorders>
              <w:top w:val="single" w:sz="4" w:space="0" w:color="auto"/>
              <w:left w:val="nil"/>
              <w:bottom w:val="single" w:sz="8" w:space="0" w:color="auto"/>
              <w:right w:val="single" w:sz="8" w:space="0" w:color="000000"/>
            </w:tcBorders>
            <w:shd w:val="clear" w:color="auto" w:fill="auto"/>
            <w:noWrap/>
            <w:vAlign w:val="bottom"/>
            <w:hideMark/>
          </w:tcPr>
          <w:p w14:paraId="1825DFAA"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r>
      <w:tr w:rsidR="00E53D71" w:rsidRPr="00B87F80" w14:paraId="304FB442" w14:textId="77777777" w:rsidTr="00E53D71">
        <w:trPr>
          <w:gridAfter w:val="2"/>
          <w:wAfter w:w="1408" w:type="dxa"/>
          <w:trHeight w:val="315"/>
        </w:trPr>
        <w:tc>
          <w:tcPr>
            <w:tcW w:w="1133" w:type="dxa"/>
            <w:tcBorders>
              <w:top w:val="nil"/>
              <w:left w:val="nil"/>
              <w:bottom w:val="nil"/>
              <w:right w:val="nil"/>
            </w:tcBorders>
            <w:shd w:val="clear" w:color="auto" w:fill="auto"/>
            <w:noWrap/>
            <w:vAlign w:val="bottom"/>
            <w:hideMark/>
          </w:tcPr>
          <w:p w14:paraId="72991615" w14:textId="77777777" w:rsidR="00E53D71" w:rsidRPr="00B87F80" w:rsidRDefault="00E53D71" w:rsidP="00E53D71">
            <w:pPr>
              <w:spacing w:before="0" w:after="0" w:line="240" w:lineRule="auto"/>
              <w:ind w:firstLine="0"/>
              <w:jc w:val="center"/>
              <w:rPr>
                <w:sz w:val="18"/>
                <w:szCs w:val="18"/>
              </w:rPr>
            </w:pPr>
            <w:r w:rsidRPr="00B87F80">
              <w:rPr>
                <w:sz w:val="18"/>
                <w:szCs w:val="18"/>
              </w:rPr>
              <w:t>Итого</w:t>
            </w:r>
          </w:p>
        </w:tc>
        <w:tc>
          <w:tcPr>
            <w:tcW w:w="2720" w:type="dxa"/>
            <w:gridSpan w:val="15"/>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75F114FE"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1538" w:type="dxa"/>
            <w:gridSpan w:val="12"/>
            <w:tcBorders>
              <w:top w:val="single" w:sz="4" w:space="0" w:color="auto"/>
              <w:left w:val="nil"/>
              <w:bottom w:val="single" w:sz="8" w:space="0" w:color="auto"/>
              <w:right w:val="single" w:sz="8" w:space="0" w:color="000000"/>
            </w:tcBorders>
            <w:shd w:val="clear" w:color="auto" w:fill="auto"/>
            <w:noWrap/>
            <w:vAlign w:val="bottom"/>
            <w:hideMark/>
          </w:tcPr>
          <w:p w14:paraId="3CBF5B85"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12" w:type="dxa"/>
            <w:gridSpan w:val="10"/>
            <w:tcBorders>
              <w:top w:val="nil"/>
              <w:left w:val="nil"/>
              <w:bottom w:val="nil"/>
              <w:right w:val="nil"/>
            </w:tcBorders>
            <w:shd w:val="clear" w:color="auto" w:fill="auto"/>
            <w:noWrap/>
            <w:vAlign w:val="bottom"/>
            <w:hideMark/>
          </w:tcPr>
          <w:p w14:paraId="1426D1EA" w14:textId="77777777" w:rsidR="00E53D71" w:rsidRPr="00B87F80" w:rsidRDefault="00E53D71" w:rsidP="00E53D71">
            <w:pPr>
              <w:spacing w:before="0" w:after="0" w:line="240" w:lineRule="auto"/>
              <w:ind w:firstLine="0"/>
              <w:jc w:val="center"/>
              <w:rPr>
                <w:color w:val="000000"/>
                <w:sz w:val="20"/>
                <w:szCs w:val="20"/>
              </w:rPr>
            </w:pPr>
          </w:p>
        </w:tc>
      </w:tr>
      <w:tr w:rsidR="00E53D71" w:rsidRPr="00B87F80" w14:paraId="0A3E6513" w14:textId="77777777" w:rsidTr="00E53D71">
        <w:trPr>
          <w:gridAfter w:val="4"/>
          <w:wAfter w:w="2695" w:type="dxa"/>
          <w:trHeight w:val="240"/>
        </w:trPr>
        <w:tc>
          <w:tcPr>
            <w:tcW w:w="1133" w:type="dxa"/>
            <w:tcBorders>
              <w:top w:val="nil"/>
              <w:left w:val="nil"/>
              <w:bottom w:val="nil"/>
              <w:right w:val="nil"/>
            </w:tcBorders>
            <w:shd w:val="clear" w:color="auto" w:fill="auto"/>
            <w:noWrap/>
            <w:vAlign w:val="bottom"/>
            <w:hideMark/>
          </w:tcPr>
          <w:p w14:paraId="7CC30EEE" w14:textId="77777777" w:rsidR="00E53D71" w:rsidRPr="00B87F80" w:rsidRDefault="00E53D71" w:rsidP="00E53D71">
            <w:pPr>
              <w:spacing w:before="0" w:after="0" w:line="240" w:lineRule="auto"/>
              <w:ind w:firstLine="0"/>
              <w:jc w:val="left"/>
              <w:rPr>
                <w:sz w:val="18"/>
                <w:szCs w:val="18"/>
              </w:rPr>
            </w:pPr>
          </w:p>
        </w:tc>
        <w:tc>
          <w:tcPr>
            <w:tcW w:w="633" w:type="dxa"/>
            <w:gridSpan w:val="2"/>
            <w:tcBorders>
              <w:top w:val="nil"/>
              <w:left w:val="nil"/>
              <w:bottom w:val="nil"/>
              <w:right w:val="nil"/>
            </w:tcBorders>
            <w:shd w:val="clear" w:color="auto" w:fill="auto"/>
            <w:noWrap/>
            <w:vAlign w:val="bottom"/>
            <w:hideMark/>
          </w:tcPr>
          <w:p w14:paraId="6220C130"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1DA02AAD" w14:textId="77777777" w:rsidR="00E53D71" w:rsidRPr="00B87F80" w:rsidRDefault="00E53D71" w:rsidP="00E53D71">
            <w:pPr>
              <w:spacing w:before="0" w:after="0" w:line="240" w:lineRule="auto"/>
              <w:ind w:firstLine="0"/>
              <w:jc w:val="left"/>
              <w:rPr>
                <w:sz w:val="18"/>
                <w:szCs w:val="18"/>
              </w:rPr>
            </w:pPr>
          </w:p>
        </w:tc>
        <w:tc>
          <w:tcPr>
            <w:tcW w:w="355" w:type="dxa"/>
            <w:gridSpan w:val="2"/>
            <w:tcBorders>
              <w:top w:val="nil"/>
              <w:left w:val="nil"/>
              <w:bottom w:val="nil"/>
              <w:right w:val="nil"/>
            </w:tcBorders>
            <w:shd w:val="clear" w:color="auto" w:fill="auto"/>
            <w:noWrap/>
            <w:vAlign w:val="bottom"/>
            <w:hideMark/>
          </w:tcPr>
          <w:p w14:paraId="2491F954" w14:textId="77777777" w:rsidR="00E53D71" w:rsidRPr="00B87F80" w:rsidRDefault="00E53D71" w:rsidP="00E53D71">
            <w:pPr>
              <w:spacing w:before="0" w:after="0" w:line="240" w:lineRule="auto"/>
              <w:ind w:firstLine="0"/>
              <w:jc w:val="left"/>
              <w:rPr>
                <w:sz w:val="18"/>
                <w:szCs w:val="18"/>
              </w:rPr>
            </w:pPr>
          </w:p>
        </w:tc>
        <w:tc>
          <w:tcPr>
            <w:tcW w:w="222" w:type="dxa"/>
            <w:gridSpan w:val="3"/>
            <w:tcBorders>
              <w:top w:val="nil"/>
              <w:left w:val="nil"/>
              <w:bottom w:val="nil"/>
              <w:right w:val="nil"/>
            </w:tcBorders>
            <w:shd w:val="clear" w:color="auto" w:fill="auto"/>
            <w:noWrap/>
            <w:vAlign w:val="bottom"/>
            <w:hideMark/>
          </w:tcPr>
          <w:p w14:paraId="0F16D420" w14:textId="77777777" w:rsidR="00E53D71" w:rsidRPr="00B87F80" w:rsidRDefault="00E53D71" w:rsidP="00E53D71">
            <w:pPr>
              <w:spacing w:before="0" w:after="0" w:line="240" w:lineRule="auto"/>
              <w:ind w:firstLine="0"/>
              <w:jc w:val="left"/>
              <w:rPr>
                <w:sz w:val="18"/>
                <w:szCs w:val="18"/>
              </w:rPr>
            </w:pPr>
          </w:p>
        </w:tc>
        <w:tc>
          <w:tcPr>
            <w:tcW w:w="222" w:type="dxa"/>
            <w:tcBorders>
              <w:top w:val="nil"/>
              <w:left w:val="nil"/>
              <w:bottom w:val="nil"/>
              <w:right w:val="nil"/>
            </w:tcBorders>
            <w:shd w:val="clear" w:color="auto" w:fill="auto"/>
            <w:noWrap/>
            <w:vAlign w:val="bottom"/>
            <w:hideMark/>
          </w:tcPr>
          <w:p w14:paraId="79D48379" w14:textId="77777777" w:rsidR="00E53D71" w:rsidRPr="00B87F80" w:rsidRDefault="00E53D71" w:rsidP="00E53D71">
            <w:pPr>
              <w:spacing w:before="0" w:after="0" w:line="240" w:lineRule="auto"/>
              <w:ind w:firstLine="0"/>
              <w:jc w:val="left"/>
              <w:rPr>
                <w:sz w:val="18"/>
                <w:szCs w:val="18"/>
              </w:rPr>
            </w:pPr>
          </w:p>
        </w:tc>
        <w:tc>
          <w:tcPr>
            <w:tcW w:w="1022" w:type="dxa"/>
            <w:gridSpan w:val="6"/>
            <w:tcBorders>
              <w:top w:val="nil"/>
              <w:left w:val="nil"/>
              <w:bottom w:val="nil"/>
              <w:right w:val="nil"/>
            </w:tcBorders>
            <w:shd w:val="clear" w:color="auto" w:fill="auto"/>
            <w:noWrap/>
            <w:vAlign w:val="bottom"/>
            <w:hideMark/>
          </w:tcPr>
          <w:p w14:paraId="68C4AD78" w14:textId="77777777" w:rsidR="00E53D71" w:rsidRPr="00B87F80" w:rsidRDefault="00E53D71" w:rsidP="00E53D71">
            <w:pPr>
              <w:spacing w:before="0" w:after="0" w:line="240" w:lineRule="auto"/>
              <w:ind w:firstLine="0"/>
              <w:jc w:val="left"/>
              <w:rPr>
                <w:sz w:val="18"/>
                <w:szCs w:val="18"/>
              </w:rPr>
            </w:pPr>
          </w:p>
        </w:tc>
        <w:tc>
          <w:tcPr>
            <w:tcW w:w="222" w:type="dxa"/>
            <w:gridSpan w:val="2"/>
            <w:tcBorders>
              <w:top w:val="nil"/>
              <w:left w:val="nil"/>
              <w:bottom w:val="nil"/>
              <w:right w:val="nil"/>
            </w:tcBorders>
            <w:shd w:val="clear" w:color="auto" w:fill="auto"/>
            <w:noWrap/>
            <w:vAlign w:val="bottom"/>
            <w:hideMark/>
          </w:tcPr>
          <w:p w14:paraId="5C3FBFD1" w14:textId="77777777" w:rsidR="00E53D71" w:rsidRPr="00B87F80" w:rsidRDefault="00E53D71" w:rsidP="00E53D71">
            <w:pPr>
              <w:spacing w:before="0" w:after="0" w:line="240" w:lineRule="auto"/>
              <w:ind w:firstLine="0"/>
              <w:jc w:val="left"/>
              <w:rPr>
                <w:sz w:val="18"/>
                <w:szCs w:val="18"/>
              </w:rPr>
            </w:pPr>
          </w:p>
        </w:tc>
        <w:tc>
          <w:tcPr>
            <w:tcW w:w="222" w:type="dxa"/>
            <w:gridSpan w:val="3"/>
            <w:tcBorders>
              <w:top w:val="nil"/>
              <w:left w:val="nil"/>
              <w:bottom w:val="nil"/>
              <w:right w:val="nil"/>
            </w:tcBorders>
            <w:shd w:val="clear" w:color="auto" w:fill="auto"/>
            <w:noWrap/>
            <w:vAlign w:val="bottom"/>
            <w:hideMark/>
          </w:tcPr>
          <w:p w14:paraId="14AE8BFF" w14:textId="77777777" w:rsidR="00E53D71" w:rsidRPr="00B87F80" w:rsidRDefault="00E53D71" w:rsidP="00E53D71">
            <w:pPr>
              <w:spacing w:before="0" w:after="0" w:line="240" w:lineRule="auto"/>
              <w:ind w:firstLine="0"/>
              <w:jc w:val="left"/>
              <w:rPr>
                <w:sz w:val="18"/>
                <w:szCs w:val="18"/>
              </w:rPr>
            </w:pPr>
          </w:p>
        </w:tc>
        <w:tc>
          <w:tcPr>
            <w:tcW w:w="484" w:type="dxa"/>
            <w:gridSpan w:val="3"/>
            <w:tcBorders>
              <w:top w:val="nil"/>
              <w:left w:val="nil"/>
              <w:bottom w:val="nil"/>
              <w:right w:val="nil"/>
            </w:tcBorders>
            <w:shd w:val="clear" w:color="auto" w:fill="auto"/>
            <w:noWrap/>
            <w:vAlign w:val="bottom"/>
            <w:hideMark/>
          </w:tcPr>
          <w:p w14:paraId="073D6BAA"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5A580ACF" w14:textId="77777777" w:rsidR="00E53D71" w:rsidRPr="00B87F80" w:rsidRDefault="00E53D71" w:rsidP="00E53D71">
            <w:pPr>
              <w:spacing w:before="0" w:after="0" w:line="240" w:lineRule="auto"/>
              <w:ind w:firstLine="0"/>
              <w:jc w:val="left"/>
              <w:rPr>
                <w:sz w:val="18"/>
                <w:szCs w:val="18"/>
              </w:rPr>
            </w:pPr>
          </w:p>
        </w:tc>
        <w:tc>
          <w:tcPr>
            <w:tcW w:w="344" w:type="dxa"/>
            <w:gridSpan w:val="3"/>
            <w:tcBorders>
              <w:top w:val="nil"/>
              <w:left w:val="nil"/>
              <w:bottom w:val="nil"/>
              <w:right w:val="nil"/>
            </w:tcBorders>
            <w:shd w:val="clear" w:color="auto" w:fill="auto"/>
            <w:noWrap/>
            <w:vAlign w:val="bottom"/>
            <w:hideMark/>
          </w:tcPr>
          <w:p w14:paraId="7EA38DEC" w14:textId="77777777" w:rsidR="00E53D71" w:rsidRPr="00B87F80" w:rsidRDefault="00E53D71" w:rsidP="00E53D71">
            <w:pPr>
              <w:spacing w:before="0" w:after="0" w:line="240" w:lineRule="auto"/>
              <w:ind w:firstLine="0"/>
              <w:jc w:val="left"/>
              <w:rPr>
                <w:sz w:val="18"/>
                <w:szCs w:val="18"/>
              </w:rPr>
            </w:pPr>
          </w:p>
        </w:tc>
        <w:tc>
          <w:tcPr>
            <w:tcW w:w="2225" w:type="dxa"/>
            <w:gridSpan w:val="8"/>
            <w:tcBorders>
              <w:top w:val="nil"/>
              <w:left w:val="nil"/>
              <w:bottom w:val="nil"/>
              <w:right w:val="nil"/>
            </w:tcBorders>
            <w:shd w:val="clear" w:color="auto" w:fill="auto"/>
            <w:noWrap/>
            <w:vAlign w:val="bottom"/>
            <w:hideMark/>
          </w:tcPr>
          <w:p w14:paraId="6388980F" w14:textId="77777777" w:rsidR="00E53D71" w:rsidRPr="00B87F80" w:rsidRDefault="00E53D71" w:rsidP="00E53D71">
            <w:pPr>
              <w:spacing w:before="0" w:after="0" w:line="240" w:lineRule="auto"/>
              <w:ind w:firstLine="0"/>
              <w:jc w:val="left"/>
              <w:rPr>
                <w:sz w:val="18"/>
                <w:szCs w:val="18"/>
              </w:rPr>
            </w:pPr>
          </w:p>
        </w:tc>
      </w:tr>
      <w:tr w:rsidR="00E53D71" w:rsidRPr="00B87F80" w14:paraId="1928D352" w14:textId="77777777" w:rsidTr="00E53D71">
        <w:trPr>
          <w:gridAfter w:val="4"/>
          <w:wAfter w:w="2695" w:type="dxa"/>
          <w:trHeight w:val="285"/>
        </w:trPr>
        <w:tc>
          <w:tcPr>
            <w:tcW w:w="1766" w:type="dxa"/>
            <w:gridSpan w:val="3"/>
            <w:tcBorders>
              <w:top w:val="nil"/>
              <w:left w:val="nil"/>
              <w:bottom w:val="single" w:sz="4" w:space="0" w:color="auto"/>
              <w:right w:val="nil"/>
            </w:tcBorders>
            <w:shd w:val="clear" w:color="auto" w:fill="auto"/>
            <w:noWrap/>
            <w:vAlign w:val="bottom"/>
            <w:hideMark/>
          </w:tcPr>
          <w:p w14:paraId="16B8336A"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266" w:type="dxa"/>
            <w:tcBorders>
              <w:top w:val="nil"/>
              <w:left w:val="nil"/>
              <w:bottom w:val="nil"/>
              <w:right w:val="nil"/>
            </w:tcBorders>
            <w:shd w:val="clear" w:color="auto" w:fill="auto"/>
            <w:noWrap/>
            <w:vAlign w:val="bottom"/>
            <w:hideMark/>
          </w:tcPr>
          <w:p w14:paraId="3399351D" w14:textId="77777777" w:rsidR="00E53D71" w:rsidRPr="00B87F80" w:rsidRDefault="00E53D71" w:rsidP="00E53D71">
            <w:pPr>
              <w:spacing w:before="0" w:after="0" w:line="240" w:lineRule="auto"/>
              <w:ind w:firstLine="0"/>
              <w:jc w:val="left"/>
              <w:rPr>
                <w:color w:val="000000"/>
                <w:sz w:val="20"/>
                <w:szCs w:val="20"/>
              </w:rPr>
            </w:pPr>
          </w:p>
        </w:tc>
        <w:tc>
          <w:tcPr>
            <w:tcW w:w="2043" w:type="dxa"/>
            <w:gridSpan w:val="14"/>
            <w:tcBorders>
              <w:top w:val="nil"/>
              <w:left w:val="nil"/>
              <w:bottom w:val="single" w:sz="4" w:space="0" w:color="auto"/>
              <w:right w:val="nil"/>
            </w:tcBorders>
            <w:shd w:val="clear" w:color="auto" w:fill="auto"/>
            <w:noWrap/>
            <w:vAlign w:val="bottom"/>
            <w:hideMark/>
          </w:tcPr>
          <w:p w14:paraId="17975794"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222" w:type="dxa"/>
            <w:gridSpan w:val="3"/>
            <w:tcBorders>
              <w:top w:val="nil"/>
              <w:left w:val="nil"/>
              <w:bottom w:val="nil"/>
              <w:right w:val="nil"/>
            </w:tcBorders>
            <w:shd w:val="clear" w:color="auto" w:fill="auto"/>
            <w:noWrap/>
            <w:vAlign w:val="bottom"/>
            <w:hideMark/>
          </w:tcPr>
          <w:p w14:paraId="24078B87" w14:textId="77777777" w:rsidR="00E53D71" w:rsidRPr="00B87F80" w:rsidRDefault="00E53D71" w:rsidP="00E53D71">
            <w:pPr>
              <w:spacing w:before="0" w:after="0" w:line="240" w:lineRule="auto"/>
              <w:ind w:firstLine="0"/>
              <w:jc w:val="left"/>
              <w:rPr>
                <w:sz w:val="18"/>
                <w:szCs w:val="18"/>
              </w:rPr>
            </w:pPr>
          </w:p>
        </w:tc>
        <w:tc>
          <w:tcPr>
            <w:tcW w:w="484" w:type="dxa"/>
            <w:gridSpan w:val="3"/>
            <w:tcBorders>
              <w:top w:val="nil"/>
              <w:left w:val="nil"/>
              <w:bottom w:val="nil"/>
              <w:right w:val="nil"/>
            </w:tcBorders>
            <w:shd w:val="clear" w:color="auto" w:fill="auto"/>
            <w:noWrap/>
            <w:vAlign w:val="bottom"/>
            <w:hideMark/>
          </w:tcPr>
          <w:p w14:paraId="50808DD0"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6ECD413F" w14:textId="77777777" w:rsidR="00E53D71" w:rsidRPr="00B87F80" w:rsidRDefault="00E53D71" w:rsidP="00E53D71">
            <w:pPr>
              <w:spacing w:before="0" w:after="0" w:line="240" w:lineRule="auto"/>
              <w:ind w:firstLine="0"/>
              <w:jc w:val="left"/>
              <w:rPr>
                <w:sz w:val="18"/>
                <w:szCs w:val="18"/>
              </w:rPr>
            </w:pPr>
          </w:p>
        </w:tc>
        <w:tc>
          <w:tcPr>
            <w:tcW w:w="344" w:type="dxa"/>
            <w:gridSpan w:val="3"/>
            <w:tcBorders>
              <w:top w:val="nil"/>
              <w:left w:val="nil"/>
              <w:bottom w:val="nil"/>
              <w:right w:val="nil"/>
            </w:tcBorders>
            <w:shd w:val="clear" w:color="auto" w:fill="auto"/>
            <w:noWrap/>
            <w:vAlign w:val="bottom"/>
            <w:hideMark/>
          </w:tcPr>
          <w:p w14:paraId="534D022D" w14:textId="77777777" w:rsidR="00E53D71" w:rsidRPr="00B87F80" w:rsidRDefault="00E53D71" w:rsidP="00E53D71">
            <w:pPr>
              <w:spacing w:before="0" w:after="0" w:line="240" w:lineRule="auto"/>
              <w:ind w:firstLine="0"/>
              <w:jc w:val="left"/>
              <w:rPr>
                <w:sz w:val="18"/>
                <w:szCs w:val="18"/>
              </w:rPr>
            </w:pPr>
          </w:p>
        </w:tc>
        <w:tc>
          <w:tcPr>
            <w:tcW w:w="2225" w:type="dxa"/>
            <w:gridSpan w:val="8"/>
            <w:tcBorders>
              <w:top w:val="nil"/>
              <w:left w:val="nil"/>
              <w:bottom w:val="nil"/>
              <w:right w:val="nil"/>
            </w:tcBorders>
            <w:shd w:val="clear" w:color="auto" w:fill="auto"/>
            <w:noWrap/>
            <w:vAlign w:val="bottom"/>
            <w:hideMark/>
          </w:tcPr>
          <w:p w14:paraId="4C594E97" w14:textId="77777777" w:rsidR="00E53D71" w:rsidRPr="00B87F80" w:rsidRDefault="00E53D71" w:rsidP="00E53D71">
            <w:pPr>
              <w:spacing w:before="0" w:after="0" w:line="240" w:lineRule="auto"/>
              <w:ind w:firstLine="0"/>
              <w:jc w:val="left"/>
              <w:rPr>
                <w:sz w:val="18"/>
                <w:szCs w:val="18"/>
              </w:rPr>
            </w:pPr>
          </w:p>
        </w:tc>
      </w:tr>
      <w:tr w:rsidR="00E53D71" w:rsidRPr="00B87F80" w14:paraId="018F2324" w14:textId="77777777" w:rsidTr="00E53D71">
        <w:trPr>
          <w:gridAfter w:val="4"/>
          <w:wAfter w:w="2695" w:type="dxa"/>
          <w:trHeight w:val="222"/>
        </w:trPr>
        <w:tc>
          <w:tcPr>
            <w:tcW w:w="1766" w:type="dxa"/>
            <w:gridSpan w:val="3"/>
            <w:tcBorders>
              <w:top w:val="nil"/>
              <w:left w:val="nil"/>
              <w:bottom w:val="nil"/>
              <w:right w:val="nil"/>
            </w:tcBorders>
            <w:shd w:val="clear" w:color="auto" w:fill="auto"/>
            <w:noWrap/>
            <w:vAlign w:val="bottom"/>
            <w:hideMark/>
          </w:tcPr>
          <w:p w14:paraId="4E3FA9CF" w14:textId="77777777" w:rsidR="00E53D71" w:rsidRPr="00B87F80" w:rsidRDefault="00E53D71" w:rsidP="00E53D71">
            <w:pPr>
              <w:spacing w:before="0" w:after="0" w:line="240" w:lineRule="auto"/>
              <w:ind w:firstLine="0"/>
              <w:jc w:val="center"/>
              <w:rPr>
                <w:sz w:val="18"/>
                <w:szCs w:val="18"/>
              </w:rPr>
            </w:pPr>
            <w:r w:rsidRPr="00B87F80">
              <w:rPr>
                <w:sz w:val="18"/>
                <w:szCs w:val="18"/>
              </w:rPr>
              <w:t>(подпись)</w:t>
            </w:r>
          </w:p>
        </w:tc>
        <w:tc>
          <w:tcPr>
            <w:tcW w:w="266" w:type="dxa"/>
            <w:tcBorders>
              <w:top w:val="nil"/>
              <w:left w:val="nil"/>
              <w:bottom w:val="nil"/>
              <w:right w:val="nil"/>
            </w:tcBorders>
            <w:shd w:val="clear" w:color="auto" w:fill="auto"/>
            <w:noWrap/>
            <w:vAlign w:val="bottom"/>
            <w:hideMark/>
          </w:tcPr>
          <w:p w14:paraId="7B624CCD" w14:textId="77777777" w:rsidR="00E53D71" w:rsidRPr="00B87F80" w:rsidRDefault="00E53D71" w:rsidP="00E53D71">
            <w:pPr>
              <w:spacing w:before="0" w:after="0" w:line="240" w:lineRule="auto"/>
              <w:ind w:firstLine="0"/>
              <w:jc w:val="left"/>
              <w:rPr>
                <w:sz w:val="18"/>
                <w:szCs w:val="18"/>
              </w:rPr>
            </w:pPr>
          </w:p>
        </w:tc>
        <w:tc>
          <w:tcPr>
            <w:tcW w:w="2043" w:type="dxa"/>
            <w:gridSpan w:val="14"/>
            <w:tcBorders>
              <w:top w:val="nil"/>
              <w:left w:val="nil"/>
              <w:bottom w:val="nil"/>
              <w:right w:val="nil"/>
            </w:tcBorders>
            <w:shd w:val="clear" w:color="auto" w:fill="auto"/>
            <w:noWrap/>
            <w:vAlign w:val="bottom"/>
            <w:hideMark/>
          </w:tcPr>
          <w:p w14:paraId="0529562D" w14:textId="77777777" w:rsidR="00E53D71" w:rsidRPr="00B87F80" w:rsidRDefault="00E53D71" w:rsidP="00E53D71">
            <w:pPr>
              <w:spacing w:before="0" w:after="0" w:line="240" w:lineRule="auto"/>
              <w:ind w:firstLine="0"/>
              <w:jc w:val="center"/>
              <w:rPr>
                <w:sz w:val="18"/>
                <w:szCs w:val="18"/>
              </w:rPr>
            </w:pPr>
            <w:r w:rsidRPr="00B87F80">
              <w:rPr>
                <w:sz w:val="18"/>
                <w:szCs w:val="18"/>
              </w:rPr>
              <w:t>(расшифровка подписи)</w:t>
            </w:r>
          </w:p>
        </w:tc>
        <w:tc>
          <w:tcPr>
            <w:tcW w:w="222" w:type="dxa"/>
            <w:gridSpan w:val="3"/>
            <w:tcBorders>
              <w:top w:val="nil"/>
              <w:left w:val="nil"/>
              <w:bottom w:val="nil"/>
              <w:right w:val="nil"/>
            </w:tcBorders>
            <w:shd w:val="clear" w:color="auto" w:fill="auto"/>
            <w:noWrap/>
            <w:vAlign w:val="bottom"/>
            <w:hideMark/>
          </w:tcPr>
          <w:p w14:paraId="1DDBC003" w14:textId="77777777" w:rsidR="00E53D71" w:rsidRPr="00B87F80" w:rsidRDefault="00E53D71" w:rsidP="00E53D71">
            <w:pPr>
              <w:spacing w:before="0" w:after="0" w:line="240" w:lineRule="auto"/>
              <w:ind w:firstLine="0"/>
              <w:jc w:val="left"/>
              <w:rPr>
                <w:sz w:val="18"/>
                <w:szCs w:val="18"/>
              </w:rPr>
            </w:pPr>
          </w:p>
        </w:tc>
        <w:tc>
          <w:tcPr>
            <w:tcW w:w="484" w:type="dxa"/>
            <w:gridSpan w:val="3"/>
            <w:tcBorders>
              <w:top w:val="nil"/>
              <w:left w:val="nil"/>
              <w:bottom w:val="nil"/>
              <w:right w:val="nil"/>
            </w:tcBorders>
            <w:shd w:val="clear" w:color="auto" w:fill="auto"/>
            <w:noWrap/>
            <w:vAlign w:val="bottom"/>
            <w:hideMark/>
          </w:tcPr>
          <w:p w14:paraId="1261E765"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50F6B8ED" w14:textId="77777777" w:rsidR="00E53D71" w:rsidRPr="00B87F80" w:rsidRDefault="00E53D71" w:rsidP="00E53D71">
            <w:pPr>
              <w:spacing w:before="0" w:after="0" w:line="240" w:lineRule="auto"/>
              <w:ind w:firstLine="0"/>
              <w:jc w:val="left"/>
              <w:rPr>
                <w:sz w:val="18"/>
                <w:szCs w:val="18"/>
              </w:rPr>
            </w:pPr>
          </w:p>
        </w:tc>
        <w:tc>
          <w:tcPr>
            <w:tcW w:w="344" w:type="dxa"/>
            <w:gridSpan w:val="3"/>
            <w:tcBorders>
              <w:top w:val="nil"/>
              <w:left w:val="nil"/>
              <w:bottom w:val="nil"/>
              <w:right w:val="nil"/>
            </w:tcBorders>
            <w:shd w:val="clear" w:color="auto" w:fill="auto"/>
            <w:noWrap/>
            <w:vAlign w:val="bottom"/>
            <w:hideMark/>
          </w:tcPr>
          <w:p w14:paraId="24212E85" w14:textId="77777777" w:rsidR="00E53D71" w:rsidRPr="00B87F80" w:rsidRDefault="00E53D71" w:rsidP="00E53D71">
            <w:pPr>
              <w:spacing w:before="0" w:after="0" w:line="240" w:lineRule="auto"/>
              <w:ind w:firstLine="0"/>
              <w:jc w:val="left"/>
              <w:rPr>
                <w:sz w:val="18"/>
                <w:szCs w:val="18"/>
              </w:rPr>
            </w:pPr>
          </w:p>
        </w:tc>
        <w:tc>
          <w:tcPr>
            <w:tcW w:w="2225" w:type="dxa"/>
            <w:gridSpan w:val="8"/>
            <w:tcBorders>
              <w:top w:val="nil"/>
              <w:left w:val="nil"/>
              <w:bottom w:val="nil"/>
              <w:right w:val="nil"/>
            </w:tcBorders>
            <w:shd w:val="clear" w:color="auto" w:fill="auto"/>
            <w:noWrap/>
            <w:vAlign w:val="bottom"/>
            <w:hideMark/>
          </w:tcPr>
          <w:p w14:paraId="280276AA" w14:textId="77777777" w:rsidR="00E53D71" w:rsidRPr="00B87F80" w:rsidRDefault="00E53D71" w:rsidP="00E53D71">
            <w:pPr>
              <w:spacing w:before="0" w:after="0" w:line="240" w:lineRule="auto"/>
              <w:ind w:firstLine="0"/>
              <w:jc w:val="left"/>
              <w:rPr>
                <w:sz w:val="18"/>
                <w:szCs w:val="18"/>
              </w:rPr>
            </w:pPr>
          </w:p>
        </w:tc>
      </w:tr>
      <w:tr w:rsidR="00E53D71" w:rsidRPr="00B87F80" w14:paraId="7DFB7818" w14:textId="77777777" w:rsidTr="00E53D71">
        <w:trPr>
          <w:gridAfter w:val="4"/>
          <w:wAfter w:w="2695" w:type="dxa"/>
          <w:trHeight w:val="222"/>
        </w:trPr>
        <w:tc>
          <w:tcPr>
            <w:tcW w:w="1133" w:type="dxa"/>
            <w:tcBorders>
              <w:top w:val="nil"/>
              <w:left w:val="nil"/>
              <w:bottom w:val="nil"/>
              <w:right w:val="nil"/>
            </w:tcBorders>
            <w:shd w:val="clear" w:color="auto" w:fill="auto"/>
            <w:noWrap/>
            <w:vAlign w:val="bottom"/>
            <w:hideMark/>
          </w:tcPr>
          <w:p w14:paraId="6B43C536" w14:textId="77777777" w:rsidR="00E53D71" w:rsidRPr="00B87F80" w:rsidRDefault="00E53D71" w:rsidP="00E53D71">
            <w:pPr>
              <w:spacing w:before="0" w:after="0" w:line="240" w:lineRule="auto"/>
              <w:ind w:firstLine="0"/>
              <w:jc w:val="left"/>
              <w:rPr>
                <w:sz w:val="18"/>
                <w:szCs w:val="18"/>
              </w:rPr>
            </w:pPr>
          </w:p>
        </w:tc>
        <w:tc>
          <w:tcPr>
            <w:tcW w:w="633" w:type="dxa"/>
            <w:gridSpan w:val="2"/>
            <w:tcBorders>
              <w:top w:val="nil"/>
              <w:left w:val="nil"/>
              <w:bottom w:val="nil"/>
              <w:right w:val="nil"/>
            </w:tcBorders>
            <w:shd w:val="clear" w:color="auto" w:fill="auto"/>
            <w:noWrap/>
            <w:vAlign w:val="bottom"/>
            <w:hideMark/>
          </w:tcPr>
          <w:p w14:paraId="21F19E1C"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4D4B4FFE" w14:textId="77777777" w:rsidR="00E53D71" w:rsidRPr="00B87F80" w:rsidRDefault="00E53D71" w:rsidP="00E53D71">
            <w:pPr>
              <w:spacing w:before="0" w:after="0" w:line="240" w:lineRule="auto"/>
              <w:ind w:firstLine="0"/>
              <w:jc w:val="left"/>
              <w:rPr>
                <w:sz w:val="18"/>
                <w:szCs w:val="18"/>
              </w:rPr>
            </w:pPr>
          </w:p>
        </w:tc>
        <w:tc>
          <w:tcPr>
            <w:tcW w:w="1821" w:type="dxa"/>
            <w:gridSpan w:val="12"/>
            <w:tcBorders>
              <w:top w:val="nil"/>
              <w:left w:val="nil"/>
              <w:bottom w:val="nil"/>
              <w:right w:val="nil"/>
            </w:tcBorders>
            <w:shd w:val="clear" w:color="auto" w:fill="auto"/>
            <w:noWrap/>
            <w:vAlign w:val="bottom"/>
            <w:hideMark/>
          </w:tcPr>
          <w:p w14:paraId="5D48A979" w14:textId="77777777" w:rsidR="00E53D71" w:rsidRPr="00B87F80" w:rsidRDefault="00E53D71" w:rsidP="00E53D71">
            <w:pPr>
              <w:spacing w:before="0" w:after="0" w:line="240" w:lineRule="auto"/>
              <w:ind w:firstLine="0"/>
              <w:jc w:val="left"/>
              <w:rPr>
                <w:sz w:val="18"/>
                <w:szCs w:val="18"/>
              </w:rPr>
            </w:pPr>
          </w:p>
        </w:tc>
        <w:tc>
          <w:tcPr>
            <w:tcW w:w="222" w:type="dxa"/>
            <w:gridSpan w:val="2"/>
            <w:tcBorders>
              <w:top w:val="nil"/>
              <w:left w:val="nil"/>
              <w:bottom w:val="nil"/>
              <w:right w:val="nil"/>
            </w:tcBorders>
            <w:shd w:val="clear" w:color="auto" w:fill="auto"/>
            <w:noWrap/>
            <w:vAlign w:val="bottom"/>
            <w:hideMark/>
          </w:tcPr>
          <w:p w14:paraId="479A7DDE" w14:textId="77777777" w:rsidR="00E53D71" w:rsidRPr="00B87F80" w:rsidRDefault="00E53D71" w:rsidP="00E53D71">
            <w:pPr>
              <w:spacing w:before="0" w:after="0" w:line="240" w:lineRule="auto"/>
              <w:ind w:firstLine="0"/>
              <w:jc w:val="left"/>
              <w:rPr>
                <w:sz w:val="18"/>
                <w:szCs w:val="18"/>
              </w:rPr>
            </w:pPr>
          </w:p>
        </w:tc>
        <w:tc>
          <w:tcPr>
            <w:tcW w:w="222" w:type="dxa"/>
            <w:gridSpan w:val="3"/>
            <w:tcBorders>
              <w:top w:val="nil"/>
              <w:left w:val="nil"/>
              <w:bottom w:val="nil"/>
              <w:right w:val="nil"/>
            </w:tcBorders>
            <w:shd w:val="clear" w:color="auto" w:fill="auto"/>
            <w:noWrap/>
            <w:vAlign w:val="bottom"/>
            <w:hideMark/>
          </w:tcPr>
          <w:p w14:paraId="0CDB919B" w14:textId="77777777" w:rsidR="00E53D71" w:rsidRPr="00B87F80" w:rsidRDefault="00E53D71" w:rsidP="00E53D71">
            <w:pPr>
              <w:spacing w:before="0" w:after="0" w:line="240" w:lineRule="auto"/>
              <w:ind w:firstLine="0"/>
              <w:jc w:val="left"/>
              <w:rPr>
                <w:sz w:val="18"/>
                <w:szCs w:val="18"/>
              </w:rPr>
            </w:pPr>
          </w:p>
        </w:tc>
        <w:tc>
          <w:tcPr>
            <w:tcW w:w="484" w:type="dxa"/>
            <w:gridSpan w:val="3"/>
            <w:tcBorders>
              <w:top w:val="nil"/>
              <w:left w:val="nil"/>
              <w:bottom w:val="nil"/>
              <w:right w:val="nil"/>
            </w:tcBorders>
            <w:shd w:val="clear" w:color="auto" w:fill="auto"/>
            <w:noWrap/>
            <w:vAlign w:val="bottom"/>
            <w:hideMark/>
          </w:tcPr>
          <w:p w14:paraId="5E6DA69F"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2F9E0E42" w14:textId="77777777" w:rsidR="00E53D71" w:rsidRPr="00B87F80" w:rsidRDefault="00E53D71" w:rsidP="00E53D71">
            <w:pPr>
              <w:spacing w:before="0" w:after="0" w:line="240" w:lineRule="auto"/>
              <w:ind w:firstLine="0"/>
              <w:jc w:val="left"/>
              <w:rPr>
                <w:sz w:val="18"/>
                <w:szCs w:val="18"/>
              </w:rPr>
            </w:pPr>
          </w:p>
        </w:tc>
        <w:tc>
          <w:tcPr>
            <w:tcW w:w="344" w:type="dxa"/>
            <w:gridSpan w:val="3"/>
            <w:tcBorders>
              <w:top w:val="nil"/>
              <w:left w:val="nil"/>
              <w:bottom w:val="nil"/>
              <w:right w:val="nil"/>
            </w:tcBorders>
            <w:shd w:val="clear" w:color="auto" w:fill="auto"/>
            <w:noWrap/>
            <w:vAlign w:val="bottom"/>
            <w:hideMark/>
          </w:tcPr>
          <w:p w14:paraId="5D95D46A" w14:textId="77777777" w:rsidR="00E53D71" w:rsidRPr="00B87F80" w:rsidRDefault="00E53D71" w:rsidP="00E53D71">
            <w:pPr>
              <w:spacing w:before="0" w:after="0" w:line="240" w:lineRule="auto"/>
              <w:ind w:firstLine="0"/>
              <w:jc w:val="left"/>
              <w:rPr>
                <w:sz w:val="18"/>
                <w:szCs w:val="18"/>
              </w:rPr>
            </w:pPr>
          </w:p>
        </w:tc>
        <w:tc>
          <w:tcPr>
            <w:tcW w:w="2225" w:type="dxa"/>
            <w:gridSpan w:val="8"/>
            <w:tcBorders>
              <w:top w:val="nil"/>
              <w:left w:val="nil"/>
              <w:bottom w:val="nil"/>
              <w:right w:val="nil"/>
            </w:tcBorders>
            <w:shd w:val="clear" w:color="auto" w:fill="auto"/>
            <w:noWrap/>
            <w:vAlign w:val="bottom"/>
            <w:hideMark/>
          </w:tcPr>
          <w:p w14:paraId="5802C990" w14:textId="77777777" w:rsidR="00E53D71" w:rsidRPr="00B87F80" w:rsidRDefault="00E53D71" w:rsidP="00E53D71">
            <w:pPr>
              <w:spacing w:before="0" w:after="0" w:line="240" w:lineRule="auto"/>
              <w:ind w:firstLine="0"/>
              <w:jc w:val="left"/>
              <w:rPr>
                <w:sz w:val="18"/>
                <w:szCs w:val="18"/>
              </w:rPr>
            </w:pPr>
          </w:p>
        </w:tc>
      </w:tr>
      <w:tr w:rsidR="00E53D71" w:rsidRPr="00B87F80" w14:paraId="4187FE5B" w14:textId="77777777" w:rsidTr="00E53D71">
        <w:trPr>
          <w:gridAfter w:val="4"/>
          <w:wAfter w:w="2695" w:type="dxa"/>
          <w:trHeight w:val="255"/>
        </w:trPr>
        <w:tc>
          <w:tcPr>
            <w:tcW w:w="1766" w:type="dxa"/>
            <w:gridSpan w:val="3"/>
            <w:tcBorders>
              <w:top w:val="nil"/>
              <w:left w:val="nil"/>
              <w:bottom w:val="single" w:sz="4" w:space="0" w:color="auto"/>
              <w:right w:val="nil"/>
            </w:tcBorders>
            <w:shd w:val="clear" w:color="auto" w:fill="auto"/>
            <w:noWrap/>
            <w:vAlign w:val="bottom"/>
            <w:hideMark/>
          </w:tcPr>
          <w:p w14:paraId="333B284E" w14:textId="77777777" w:rsidR="00E53D71" w:rsidRPr="00B87F80" w:rsidRDefault="00E53D71" w:rsidP="00E53D71">
            <w:pPr>
              <w:spacing w:before="0" w:after="0" w:line="240" w:lineRule="auto"/>
              <w:ind w:firstLine="0"/>
              <w:jc w:val="center"/>
              <w:rPr>
                <w:sz w:val="18"/>
                <w:szCs w:val="18"/>
              </w:rPr>
            </w:pPr>
            <w:r w:rsidRPr="00B87F80">
              <w:rPr>
                <w:sz w:val="18"/>
                <w:szCs w:val="18"/>
              </w:rPr>
              <w:t> </w:t>
            </w:r>
          </w:p>
        </w:tc>
        <w:tc>
          <w:tcPr>
            <w:tcW w:w="266" w:type="dxa"/>
            <w:tcBorders>
              <w:top w:val="nil"/>
              <w:left w:val="nil"/>
              <w:bottom w:val="nil"/>
              <w:right w:val="nil"/>
            </w:tcBorders>
            <w:shd w:val="clear" w:color="auto" w:fill="auto"/>
            <w:noWrap/>
            <w:vAlign w:val="bottom"/>
            <w:hideMark/>
          </w:tcPr>
          <w:p w14:paraId="7F860E46" w14:textId="77777777" w:rsidR="00E53D71" w:rsidRPr="00B87F80" w:rsidRDefault="00E53D71" w:rsidP="00E53D71">
            <w:pPr>
              <w:spacing w:before="0" w:after="0" w:line="240" w:lineRule="auto"/>
              <w:ind w:firstLine="0"/>
              <w:jc w:val="left"/>
              <w:rPr>
                <w:sz w:val="18"/>
                <w:szCs w:val="18"/>
              </w:rPr>
            </w:pPr>
          </w:p>
        </w:tc>
        <w:tc>
          <w:tcPr>
            <w:tcW w:w="2043" w:type="dxa"/>
            <w:gridSpan w:val="14"/>
            <w:tcBorders>
              <w:top w:val="nil"/>
              <w:left w:val="nil"/>
              <w:bottom w:val="single" w:sz="4" w:space="0" w:color="auto"/>
              <w:right w:val="nil"/>
            </w:tcBorders>
            <w:shd w:val="clear" w:color="auto" w:fill="auto"/>
            <w:noWrap/>
            <w:vAlign w:val="bottom"/>
            <w:hideMark/>
          </w:tcPr>
          <w:p w14:paraId="54DEA0BE" w14:textId="77777777" w:rsidR="00E53D71" w:rsidRPr="00B87F80" w:rsidRDefault="00E53D71" w:rsidP="00E53D71">
            <w:pPr>
              <w:spacing w:before="0" w:after="0" w:line="240" w:lineRule="auto"/>
              <w:ind w:firstLine="0"/>
              <w:jc w:val="center"/>
              <w:rPr>
                <w:sz w:val="18"/>
                <w:szCs w:val="18"/>
              </w:rPr>
            </w:pPr>
            <w:r w:rsidRPr="00B87F80">
              <w:rPr>
                <w:sz w:val="18"/>
                <w:szCs w:val="18"/>
              </w:rPr>
              <w:t> </w:t>
            </w:r>
          </w:p>
        </w:tc>
        <w:tc>
          <w:tcPr>
            <w:tcW w:w="222" w:type="dxa"/>
            <w:gridSpan w:val="3"/>
            <w:tcBorders>
              <w:top w:val="nil"/>
              <w:left w:val="nil"/>
              <w:bottom w:val="nil"/>
              <w:right w:val="nil"/>
            </w:tcBorders>
            <w:shd w:val="clear" w:color="auto" w:fill="auto"/>
            <w:noWrap/>
            <w:vAlign w:val="bottom"/>
            <w:hideMark/>
          </w:tcPr>
          <w:p w14:paraId="7BC9890A" w14:textId="77777777" w:rsidR="00E53D71" w:rsidRPr="00B87F80" w:rsidRDefault="00E53D71" w:rsidP="00E53D71">
            <w:pPr>
              <w:spacing w:before="0" w:after="0" w:line="240" w:lineRule="auto"/>
              <w:ind w:firstLine="0"/>
              <w:jc w:val="left"/>
              <w:rPr>
                <w:sz w:val="18"/>
                <w:szCs w:val="18"/>
              </w:rPr>
            </w:pPr>
          </w:p>
        </w:tc>
        <w:tc>
          <w:tcPr>
            <w:tcW w:w="484" w:type="dxa"/>
            <w:gridSpan w:val="3"/>
            <w:tcBorders>
              <w:top w:val="nil"/>
              <w:left w:val="nil"/>
              <w:bottom w:val="nil"/>
              <w:right w:val="nil"/>
            </w:tcBorders>
            <w:shd w:val="clear" w:color="auto" w:fill="auto"/>
            <w:noWrap/>
            <w:vAlign w:val="bottom"/>
            <w:hideMark/>
          </w:tcPr>
          <w:p w14:paraId="7D9B33AC"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461A552E" w14:textId="77777777" w:rsidR="00E53D71" w:rsidRPr="00B87F80" w:rsidRDefault="00E53D71" w:rsidP="00E53D71">
            <w:pPr>
              <w:spacing w:before="0" w:after="0" w:line="240" w:lineRule="auto"/>
              <w:ind w:firstLine="0"/>
              <w:jc w:val="left"/>
              <w:rPr>
                <w:sz w:val="18"/>
                <w:szCs w:val="18"/>
              </w:rPr>
            </w:pPr>
          </w:p>
        </w:tc>
        <w:tc>
          <w:tcPr>
            <w:tcW w:w="344" w:type="dxa"/>
            <w:gridSpan w:val="3"/>
            <w:tcBorders>
              <w:top w:val="nil"/>
              <w:left w:val="nil"/>
              <w:bottom w:val="nil"/>
              <w:right w:val="nil"/>
            </w:tcBorders>
            <w:shd w:val="clear" w:color="auto" w:fill="auto"/>
            <w:noWrap/>
            <w:vAlign w:val="bottom"/>
            <w:hideMark/>
          </w:tcPr>
          <w:p w14:paraId="7B429DC0" w14:textId="77777777" w:rsidR="00E53D71" w:rsidRPr="00B87F80" w:rsidRDefault="00E53D71" w:rsidP="00E53D71">
            <w:pPr>
              <w:spacing w:before="0" w:after="0" w:line="240" w:lineRule="auto"/>
              <w:ind w:firstLine="0"/>
              <w:jc w:val="left"/>
              <w:rPr>
                <w:sz w:val="18"/>
                <w:szCs w:val="18"/>
              </w:rPr>
            </w:pPr>
          </w:p>
        </w:tc>
        <w:tc>
          <w:tcPr>
            <w:tcW w:w="2225" w:type="dxa"/>
            <w:gridSpan w:val="8"/>
            <w:tcBorders>
              <w:top w:val="nil"/>
              <w:left w:val="nil"/>
              <w:bottom w:val="nil"/>
              <w:right w:val="nil"/>
            </w:tcBorders>
            <w:shd w:val="clear" w:color="auto" w:fill="auto"/>
            <w:noWrap/>
            <w:vAlign w:val="bottom"/>
            <w:hideMark/>
          </w:tcPr>
          <w:p w14:paraId="45AAB900" w14:textId="77777777" w:rsidR="00E53D71" w:rsidRPr="00B87F80" w:rsidRDefault="00E53D71" w:rsidP="00E53D71">
            <w:pPr>
              <w:spacing w:before="0" w:after="0" w:line="240" w:lineRule="auto"/>
              <w:ind w:firstLine="0"/>
              <w:jc w:val="left"/>
              <w:rPr>
                <w:sz w:val="18"/>
                <w:szCs w:val="18"/>
              </w:rPr>
            </w:pPr>
          </w:p>
        </w:tc>
      </w:tr>
      <w:tr w:rsidR="00E53D71" w:rsidRPr="00B87F80" w14:paraId="48F68311" w14:textId="77777777" w:rsidTr="00E53D71">
        <w:trPr>
          <w:gridAfter w:val="4"/>
          <w:wAfter w:w="2695" w:type="dxa"/>
          <w:trHeight w:val="222"/>
        </w:trPr>
        <w:tc>
          <w:tcPr>
            <w:tcW w:w="1766" w:type="dxa"/>
            <w:gridSpan w:val="3"/>
            <w:tcBorders>
              <w:top w:val="nil"/>
              <w:left w:val="nil"/>
              <w:bottom w:val="nil"/>
              <w:right w:val="nil"/>
            </w:tcBorders>
            <w:shd w:val="clear" w:color="auto" w:fill="auto"/>
            <w:noWrap/>
            <w:vAlign w:val="bottom"/>
            <w:hideMark/>
          </w:tcPr>
          <w:p w14:paraId="1935BC3B" w14:textId="77777777" w:rsidR="00E53D71" w:rsidRPr="00B87F80" w:rsidRDefault="00E53D71" w:rsidP="00E53D71">
            <w:pPr>
              <w:spacing w:before="0" w:after="0" w:line="240" w:lineRule="auto"/>
              <w:ind w:firstLine="0"/>
              <w:jc w:val="center"/>
              <w:rPr>
                <w:sz w:val="18"/>
                <w:szCs w:val="18"/>
              </w:rPr>
            </w:pPr>
            <w:r w:rsidRPr="00B87F80">
              <w:rPr>
                <w:sz w:val="18"/>
                <w:szCs w:val="18"/>
              </w:rPr>
              <w:t>(подпись)</w:t>
            </w:r>
          </w:p>
        </w:tc>
        <w:tc>
          <w:tcPr>
            <w:tcW w:w="266" w:type="dxa"/>
            <w:tcBorders>
              <w:top w:val="nil"/>
              <w:left w:val="nil"/>
              <w:bottom w:val="nil"/>
              <w:right w:val="nil"/>
            </w:tcBorders>
            <w:shd w:val="clear" w:color="auto" w:fill="auto"/>
            <w:noWrap/>
            <w:vAlign w:val="bottom"/>
            <w:hideMark/>
          </w:tcPr>
          <w:p w14:paraId="3D82EEBD" w14:textId="77777777" w:rsidR="00E53D71" w:rsidRPr="00B87F80" w:rsidRDefault="00E53D71" w:rsidP="00E53D71">
            <w:pPr>
              <w:spacing w:before="0" w:after="0" w:line="240" w:lineRule="auto"/>
              <w:ind w:firstLine="0"/>
              <w:jc w:val="left"/>
              <w:rPr>
                <w:sz w:val="18"/>
                <w:szCs w:val="18"/>
              </w:rPr>
            </w:pPr>
          </w:p>
        </w:tc>
        <w:tc>
          <w:tcPr>
            <w:tcW w:w="2043" w:type="dxa"/>
            <w:gridSpan w:val="14"/>
            <w:tcBorders>
              <w:top w:val="nil"/>
              <w:left w:val="nil"/>
              <w:bottom w:val="nil"/>
              <w:right w:val="nil"/>
            </w:tcBorders>
            <w:shd w:val="clear" w:color="auto" w:fill="auto"/>
            <w:noWrap/>
            <w:vAlign w:val="bottom"/>
            <w:hideMark/>
          </w:tcPr>
          <w:p w14:paraId="630D9130" w14:textId="77777777" w:rsidR="00E53D71" w:rsidRPr="00B87F80" w:rsidRDefault="00E53D71" w:rsidP="00E53D71">
            <w:pPr>
              <w:spacing w:before="0" w:after="0" w:line="240" w:lineRule="auto"/>
              <w:ind w:firstLine="0"/>
              <w:jc w:val="center"/>
              <w:rPr>
                <w:sz w:val="18"/>
                <w:szCs w:val="18"/>
              </w:rPr>
            </w:pPr>
            <w:r w:rsidRPr="00B87F80">
              <w:rPr>
                <w:sz w:val="18"/>
                <w:szCs w:val="18"/>
              </w:rPr>
              <w:t>(расшифровка подписи)</w:t>
            </w:r>
          </w:p>
        </w:tc>
        <w:tc>
          <w:tcPr>
            <w:tcW w:w="222" w:type="dxa"/>
            <w:gridSpan w:val="3"/>
            <w:tcBorders>
              <w:top w:val="nil"/>
              <w:left w:val="nil"/>
              <w:bottom w:val="nil"/>
              <w:right w:val="nil"/>
            </w:tcBorders>
            <w:shd w:val="clear" w:color="auto" w:fill="auto"/>
            <w:noWrap/>
            <w:vAlign w:val="bottom"/>
            <w:hideMark/>
          </w:tcPr>
          <w:p w14:paraId="1A87D80C" w14:textId="77777777" w:rsidR="00E53D71" w:rsidRPr="00B87F80" w:rsidRDefault="00E53D71" w:rsidP="00E53D71">
            <w:pPr>
              <w:spacing w:before="0" w:after="0" w:line="240" w:lineRule="auto"/>
              <w:ind w:firstLine="0"/>
              <w:jc w:val="left"/>
              <w:rPr>
                <w:sz w:val="18"/>
                <w:szCs w:val="18"/>
              </w:rPr>
            </w:pPr>
          </w:p>
        </w:tc>
        <w:tc>
          <w:tcPr>
            <w:tcW w:w="484" w:type="dxa"/>
            <w:gridSpan w:val="3"/>
            <w:tcBorders>
              <w:top w:val="nil"/>
              <w:left w:val="nil"/>
              <w:bottom w:val="nil"/>
              <w:right w:val="nil"/>
            </w:tcBorders>
            <w:shd w:val="clear" w:color="auto" w:fill="auto"/>
            <w:noWrap/>
            <w:vAlign w:val="bottom"/>
            <w:hideMark/>
          </w:tcPr>
          <w:p w14:paraId="687816A1" w14:textId="77777777" w:rsidR="00E53D71" w:rsidRPr="00B87F80" w:rsidRDefault="00E53D71" w:rsidP="00E53D71">
            <w:pPr>
              <w:spacing w:before="0" w:after="0" w:line="240" w:lineRule="auto"/>
              <w:ind w:firstLine="0"/>
              <w:jc w:val="left"/>
              <w:rPr>
                <w:sz w:val="18"/>
                <w:szCs w:val="18"/>
              </w:rPr>
            </w:pPr>
          </w:p>
        </w:tc>
        <w:tc>
          <w:tcPr>
            <w:tcW w:w="266" w:type="dxa"/>
            <w:tcBorders>
              <w:top w:val="nil"/>
              <w:left w:val="nil"/>
              <w:bottom w:val="nil"/>
              <w:right w:val="nil"/>
            </w:tcBorders>
            <w:shd w:val="clear" w:color="auto" w:fill="auto"/>
            <w:noWrap/>
            <w:vAlign w:val="bottom"/>
            <w:hideMark/>
          </w:tcPr>
          <w:p w14:paraId="62090942" w14:textId="77777777" w:rsidR="00E53D71" w:rsidRPr="00B87F80" w:rsidRDefault="00E53D71" w:rsidP="00E53D71">
            <w:pPr>
              <w:spacing w:before="0" w:after="0" w:line="240" w:lineRule="auto"/>
              <w:ind w:firstLine="0"/>
              <w:jc w:val="left"/>
              <w:rPr>
                <w:sz w:val="18"/>
                <w:szCs w:val="18"/>
              </w:rPr>
            </w:pPr>
          </w:p>
        </w:tc>
        <w:tc>
          <w:tcPr>
            <w:tcW w:w="344" w:type="dxa"/>
            <w:gridSpan w:val="3"/>
            <w:tcBorders>
              <w:top w:val="nil"/>
              <w:left w:val="nil"/>
              <w:bottom w:val="nil"/>
              <w:right w:val="nil"/>
            </w:tcBorders>
            <w:shd w:val="clear" w:color="auto" w:fill="auto"/>
            <w:noWrap/>
            <w:vAlign w:val="bottom"/>
            <w:hideMark/>
          </w:tcPr>
          <w:p w14:paraId="0FB522F7" w14:textId="77777777" w:rsidR="00E53D71" w:rsidRPr="00B87F80" w:rsidRDefault="00E53D71" w:rsidP="00E53D71">
            <w:pPr>
              <w:spacing w:before="0" w:after="0" w:line="240" w:lineRule="auto"/>
              <w:ind w:firstLine="0"/>
              <w:jc w:val="left"/>
              <w:rPr>
                <w:sz w:val="18"/>
                <w:szCs w:val="18"/>
              </w:rPr>
            </w:pPr>
          </w:p>
        </w:tc>
        <w:tc>
          <w:tcPr>
            <w:tcW w:w="2225" w:type="dxa"/>
            <w:gridSpan w:val="8"/>
            <w:tcBorders>
              <w:top w:val="nil"/>
              <w:left w:val="nil"/>
              <w:bottom w:val="nil"/>
              <w:right w:val="nil"/>
            </w:tcBorders>
            <w:shd w:val="clear" w:color="auto" w:fill="auto"/>
            <w:noWrap/>
            <w:vAlign w:val="bottom"/>
            <w:hideMark/>
          </w:tcPr>
          <w:p w14:paraId="330B061E" w14:textId="77777777" w:rsidR="00E53D71" w:rsidRPr="00B87F80" w:rsidRDefault="00E53D71" w:rsidP="00E53D71">
            <w:pPr>
              <w:spacing w:before="0" w:after="0" w:line="240" w:lineRule="auto"/>
              <w:ind w:firstLine="0"/>
              <w:jc w:val="left"/>
              <w:rPr>
                <w:sz w:val="18"/>
                <w:szCs w:val="18"/>
              </w:rPr>
            </w:pPr>
          </w:p>
        </w:tc>
      </w:tr>
      <w:tr w:rsidR="00E53D71" w:rsidRPr="00B87F80" w14:paraId="2697F923" w14:textId="77777777" w:rsidTr="00E53D71">
        <w:trPr>
          <w:gridAfter w:val="4"/>
          <w:wAfter w:w="2695" w:type="dxa"/>
          <w:trHeight w:val="345"/>
        </w:trPr>
        <w:tc>
          <w:tcPr>
            <w:tcW w:w="2032" w:type="dxa"/>
            <w:gridSpan w:val="4"/>
            <w:tcBorders>
              <w:top w:val="nil"/>
              <w:left w:val="nil"/>
              <w:bottom w:val="single" w:sz="4" w:space="0" w:color="auto"/>
              <w:right w:val="nil"/>
            </w:tcBorders>
            <w:shd w:val="clear" w:color="auto" w:fill="auto"/>
            <w:noWrap/>
            <w:vAlign w:val="bottom"/>
            <w:hideMark/>
          </w:tcPr>
          <w:p w14:paraId="340EF8AC"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355" w:type="dxa"/>
            <w:gridSpan w:val="2"/>
            <w:tcBorders>
              <w:top w:val="nil"/>
              <w:left w:val="nil"/>
              <w:bottom w:val="nil"/>
              <w:right w:val="nil"/>
            </w:tcBorders>
            <w:shd w:val="clear" w:color="auto" w:fill="auto"/>
            <w:noWrap/>
            <w:vAlign w:val="bottom"/>
            <w:hideMark/>
          </w:tcPr>
          <w:p w14:paraId="3D669BA0" w14:textId="77777777" w:rsidR="00E53D71" w:rsidRPr="00B87F80" w:rsidRDefault="00E53D71" w:rsidP="00E53D71">
            <w:pPr>
              <w:spacing w:before="0" w:after="0" w:line="240" w:lineRule="auto"/>
              <w:ind w:firstLine="0"/>
              <w:jc w:val="left"/>
              <w:rPr>
                <w:color w:val="000000"/>
                <w:sz w:val="20"/>
                <w:szCs w:val="20"/>
              </w:rPr>
            </w:pPr>
          </w:p>
        </w:tc>
        <w:tc>
          <w:tcPr>
            <w:tcW w:w="1466" w:type="dxa"/>
            <w:gridSpan w:val="10"/>
            <w:tcBorders>
              <w:top w:val="nil"/>
              <w:left w:val="nil"/>
              <w:bottom w:val="single" w:sz="4" w:space="0" w:color="auto"/>
              <w:right w:val="nil"/>
            </w:tcBorders>
            <w:shd w:val="clear" w:color="auto" w:fill="auto"/>
            <w:noWrap/>
            <w:vAlign w:val="bottom"/>
            <w:hideMark/>
          </w:tcPr>
          <w:p w14:paraId="246D2B5C"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c>
          <w:tcPr>
            <w:tcW w:w="222" w:type="dxa"/>
            <w:gridSpan w:val="2"/>
            <w:tcBorders>
              <w:top w:val="nil"/>
              <w:left w:val="nil"/>
              <w:bottom w:val="nil"/>
              <w:right w:val="nil"/>
            </w:tcBorders>
            <w:shd w:val="clear" w:color="auto" w:fill="auto"/>
            <w:noWrap/>
            <w:vAlign w:val="bottom"/>
            <w:hideMark/>
          </w:tcPr>
          <w:p w14:paraId="0B2520EC" w14:textId="77777777" w:rsidR="00E53D71" w:rsidRPr="00B87F80" w:rsidRDefault="00E53D71" w:rsidP="00E53D71">
            <w:pPr>
              <w:spacing w:before="0" w:after="0" w:line="240" w:lineRule="auto"/>
              <w:ind w:firstLine="0"/>
              <w:jc w:val="center"/>
              <w:rPr>
                <w:color w:val="000000"/>
                <w:sz w:val="20"/>
                <w:szCs w:val="20"/>
              </w:rPr>
            </w:pPr>
          </w:p>
        </w:tc>
        <w:tc>
          <w:tcPr>
            <w:tcW w:w="3541" w:type="dxa"/>
            <w:gridSpan w:val="18"/>
            <w:tcBorders>
              <w:top w:val="nil"/>
              <w:left w:val="nil"/>
              <w:bottom w:val="single" w:sz="4" w:space="0" w:color="auto"/>
              <w:right w:val="nil"/>
            </w:tcBorders>
            <w:shd w:val="clear" w:color="auto" w:fill="auto"/>
            <w:noWrap/>
            <w:vAlign w:val="bottom"/>
            <w:hideMark/>
          </w:tcPr>
          <w:p w14:paraId="2A6CAF90" w14:textId="77777777" w:rsidR="00E53D71" w:rsidRPr="00B87F80" w:rsidRDefault="00E53D71" w:rsidP="00E53D71">
            <w:pPr>
              <w:spacing w:before="0" w:after="0" w:line="240" w:lineRule="auto"/>
              <w:ind w:firstLine="0"/>
              <w:jc w:val="center"/>
              <w:rPr>
                <w:color w:val="000000"/>
                <w:sz w:val="20"/>
                <w:szCs w:val="20"/>
              </w:rPr>
            </w:pPr>
            <w:r w:rsidRPr="00B87F80">
              <w:rPr>
                <w:color w:val="000000"/>
                <w:sz w:val="20"/>
                <w:szCs w:val="20"/>
              </w:rPr>
              <w:t> </w:t>
            </w:r>
          </w:p>
        </w:tc>
      </w:tr>
      <w:tr w:rsidR="00E53D71" w:rsidRPr="00B87F80" w14:paraId="2D318487" w14:textId="77777777" w:rsidTr="00E53D71">
        <w:trPr>
          <w:gridAfter w:val="4"/>
          <w:wAfter w:w="2695" w:type="dxa"/>
          <w:trHeight w:val="255"/>
        </w:trPr>
        <w:tc>
          <w:tcPr>
            <w:tcW w:w="2032" w:type="dxa"/>
            <w:gridSpan w:val="4"/>
            <w:tcBorders>
              <w:top w:val="nil"/>
              <w:left w:val="nil"/>
              <w:bottom w:val="nil"/>
              <w:right w:val="nil"/>
            </w:tcBorders>
            <w:shd w:val="clear" w:color="auto" w:fill="auto"/>
            <w:noWrap/>
            <w:vAlign w:val="bottom"/>
            <w:hideMark/>
          </w:tcPr>
          <w:p w14:paraId="2F3D74AE" w14:textId="77777777" w:rsidR="00E53D71" w:rsidRPr="00B87F80" w:rsidRDefault="00E53D71" w:rsidP="00E53D71">
            <w:pPr>
              <w:spacing w:before="0" w:after="0" w:line="240" w:lineRule="auto"/>
              <w:ind w:firstLine="0"/>
              <w:jc w:val="center"/>
              <w:rPr>
                <w:sz w:val="18"/>
                <w:szCs w:val="18"/>
              </w:rPr>
            </w:pPr>
            <w:r w:rsidRPr="00B87F80">
              <w:rPr>
                <w:sz w:val="18"/>
                <w:szCs w:val="18"/>
              </w:rPr>
              <w:t>(должность)</w:t>
            </w:r>
          </w:p>
        </w:tc>
        <w:tc>
          <w:tcPr>
            <w:tcW w:w="355" w:type="dxa"/>
            <w:gridSpan w:val="2"/>
            <w:tcBorders>
              <w:top w:val="nil"/>
              <w:left w:val="nil"/>
              <w:bottom w:val="nil"/>
              <w:right w:val="nil"/>
            </w:tcBorders>
            <w:shd w:val="clear" w:color="auto" w:fill="auto"/>
            <w:noWrap/>
            <w:vAlign w:val="bottom"/>
            <w:hideMark/>
          </w:tcPr>
          <w:p w14:paraId="63B1FD31" w14:textId="77777777" w:rsidR="00E53D71" w:rsidRPr="00B87F80" w:rsidRDefault="00E53D71" w:rsidP="00E53D71">
            <w:pPr>
              <w:spacing w:before="0" w:after="0" w:line="240" w:lineRule="auto"/>
              <w:ind w:firstLine="0"/>
              <w:jc w:val="left"/>
              <w:rPr>
                <w:sz w:val="18"/>
                <w:szCs w:val="18"/>
              </w:rPr>
            </w:pPr>
          </w:p>
        </w:tc>
        <w:tc>
          <w:tcPr>
            <w:tcW w:w="1466" w:type="dxa"/>
            <w:gridSpan w:val="10"/>
            <w:tcBorders>
              <w:top w:val="single" w:sz="4" w:space="0" w:color="auto"/>
              <w:left w:val="nil"/>
              <w:bottom w:val="nil"/>
              <w:right w:val="nil"/>
            </w:tcBorders>
            <w:shd w:val="clear" w:color="auto" w:fill="auto"/>
            <w:noWrap/>
            <w:vAlign w:val="bottom"/>
            <w:hideMark/>
          </w:tcPr>
          <w:p w14:paraId="3E4B33AB" w14:textId="77777777" w:rsidR="00E53D71" w:rsidRPr="00B87F80" w:rsidRDefault="00E53D71" w:rsidP="00E53D71">
            <w:pPr>
              <w:spacing w:before="0" w:after="0" w:line="240" w:lineRule="auto"/>
              <w:ind w:firstLine="0"/>
              <w:jc w:val="center"/>
              <w:rPr>
                <w:sz w:val="18"/>
                <w:szCs w:val="18"/>
              </w:rPr>
            </w:pPr>
            <w:r w:rsidRPr="00B87F80">
              <w:rPr>
                <w:sz w:val="18"/>
                <w:szCs w:val="18"/>
              </w:rPr>
              <w:t>(подпись)</w:t>
            </w:r>
          </w:p>
        </w:tc>
        <w:tc>
          <w:tcPr>
            <w:tcW w:w="222" w:type="dxa"/>
            <w:gridSpan w:val="2"/>
            <w:tcBorders>
              <w:top w:val="nil"/>
              <w:left w:val="nil"/>
              <w:bottom w:val="nil"/>
              <w:right w:val="nil"/>
            </w:tcBorders>
            <w:shd w:val="clear" w:color="auto" w:fill="auto"/>
            <w:noWrap/>
            <w:vAlign w:val="bottom"/>
            <w:hideMark/>
          </w:tcPr>
          <w:p w14:paraId="6609EC0E" w14:textId="77777777" w:rsidR="00E53D71" w:rsidRPr="00B87F80" w:rsidRDefault="00E53D71" w:rsidP="00E53D71">
            <w:pPr>
              <w:spacing w:before="0" w:after="0" w:line="240" w:lineRule="auto"/>
              <w:ind w:firstLine="0"/>
              <w:jc w:val="center"/>
              <w:rPr>
                <w:sz w:val="18"/>
                <w:szCs w:val="18"/>
              </w:rPr>
            </w:pPr>
          </w:p>
        </w:tc>
        <w:tc>
          <w:tcPr>
            <w:tcW w:w="3541" w:type="dxa"/>
            <w:gridSpan w:val="18"/>
            <w:tcBorders>
              <w:top w:val="single" w:sz="4" w:space="0" w:color="auto"/>
              <w:left w:val="nil"/>
              <w:bottom w:val="nil"/>
              <w:right w:val="nil"/>
            </w:tcBorders>
            <w:shd w:val="clear" w:color="auto" w:fill="auto"/>
            <w:noWrap/>
            <w:vAlign w:val="bottom"/>
            <w:hideMark/>
          </w:tcPr>
          <w:p w14:paraId="25B1B31F" w14:textId="77777777" w:rsidR="00E53D71" w:rsidRPr="00B87F80" w:rsidRDefault="00E53D71" w:rsidP="00E53D71">
            <w:pPr>
              <w:spacing w:before="0" w:after="0" w:line="240" w:lineRule="auto"/>
              <w:ind w:firstLine="0"/>
              <w:jc w:val="center"/>
              <w:rPr>
                <w:sz w:val="18"/>
                <w:szCs w:val="18"/>
              </w:rPr>
            </w:pPr>
            <w:r w:rsidRPr="00B87F80">
              <w:rPr>
                <w:sz w:val="18"/>
                <w:szCs w:val="18"/>
              </w:rPr>
              <w:t>(расшифровка подписи)</w:t>
            </w:r>
          </w:p>
        </w:tc>
      </w:tr>
      <w:tr w:rsidR="00E53D71" w:rsidRPr="00B87F80" w14:paraId="1A2A081B" w14:textId="77777777" w:rsidTr="00E53D71">
        <w:trPr>
          <w:gridAfter w:val="3"/>
          <w:wAfter w:w="2282" w:type="dxa"/>
          <w:trHeight w:val="300"/>
        </w:trPr>
        <w:tc>
          <w:tcPr>
            <w:tcW w:w="1546" w:type="dxa"/>
            <w:gridSpan w:val="2"/>
            <w:tcBorders>
              <w:top w:val="nil"/>
              <w:left w:val="nil"/>
              <w:bottom w:val="single" w:sz="4" w:space="0" w:color="auto"/>
              <w:right w:val="nil"/>
            </w:tcBorders>
            <w:shd w:val="clear" w:color="auto" w:fill="auto"/>
            <w:noWrap/>
            <w:vAlign w:val="bottom"/>
            <w:hideMark/>
          </w:tcPr>
          <w:p w14:paraId="5FB607D5" w14:textId="77777777" w:rsidR="00E53D71" w:rsidRPr="00B87F80" w:rsidRDefault="00E53D71" w:rsidP="00E53D71">
            <w:pPr>
              <w:spacing w:before="0" w:after="0" w:line="240" w:lineRule="auto"/>
              <w:ind w:firstLine="0"/>
              <w:jc w:val="center"/>
              <w:rPr>
                <w:color w:val="000000"/>
              </w:rPr>
            </w:pPr>
            <w:r w:rsidRPr="00B87F80">
              <w:rPr>
                <w:color w:val="000000"/>
              </w:rPr>
              <w:t> </w:t>
            </w:r>
          </w:p>
        </w:tc>
        <w:tc>
          <w:tcPr>
            <w:tcW w:w="633" w:type="dxa"/>
            <w:gridSpan w:val="3"/>
            <w:tcBorders>
              <w:top w:val="nil"/>
              <w:left w:val="nil"/>
              <w:bottom w:val="nil"/>
              <w:right w:val="nil"/>
            </w:tcBorders>
            <w:shd w:val="clear" w:color="auto" w:fill="auto"/>
            <w:noWrap/>
            <w:vAlign w:val="bottom"/>
            <w:hideMark/>
          </w:tcPr>
          <w:p w14:paraId="65575995" w14:textId="77777777" w:rsidR="00E53D71" w:rsidRPr="00B87F80" w:rsidRDefault="00E53D71" w:rsidP="00E53D71">
            <w:pPr>
              <w:spacing w:before="0" w:after="0" w:line="240" w:lineRule="auto"/>
              <w:ind w:firstLine="0"/>
              <w:jc w:val="right"/>
              <w:rPr>
                <w:sz w:val="18"/>
                <w:szCs w:val="18"/>
              </w:rPr>
            </w:pPr>
            <w:r w:rsidRPr="00B87F80">
              <w:rPr>
                <w:sz w:val="18"/>
                <w:szCs w:val="18"/>
              </w:rPr>
              <w:t>20</w:t>
            </w:r>
          </w:p>
        </w:tc>
        <w:tc>
          <w:tcPr>
            <w:tcW w:w="266" w:type="dxa"/>
            <w:gridSpan w:val="2"/>
            <w:tcBorders>
              <w:top w:val="nil"/>
              <w:left w:val="nil"/>
              <w:bottom w:val="single" w:sz="4" w:space="0" w:color="auto"/>
              <w:right w:val="nil"/>
            </w:tcBorders>
            <w:shd w:val="clear" w:color="auto" w:fill="auto"/>
            <w:noWrap/>
            <w:vAlign w:val="bottom"/>
            <w:hideMark/>
          </w:tcPr>
          <w:p w14:paraId="631495D9" w14:textId="77777777" w:rsidR="00E53D71" w:rsidRPr="00B87F80" w:rsidRDefault="00E53D71" w:rsidP="00E53D71">
            <w:pPr>
              <w:spacing w:before="0" w:after="0" w:line="240" w:lineRule="auto"/>
              <w:ind w:firstLine="0"/>
              <w:jc w:val="left"/>
              <w:rPr>
                <w:color w:val="000000"/>
                <w:sz w:val="20"/>
                <w:szCs w:val="20"/>
              </w:rPr>
            </w:pPr>
            <w:r w:rsidRPr="00B87F80">
              <w:rPr>
                <w:color w:val="000000"/>
                <w:sz w:val="20"/>
                <w:szCs w:val="20"/>
              </w:rPr>
              <w:t> </w:t>
            </w:r>
          </w:p>
        </w:tc>
        <w:tc>
          <w:tcPr>
            <w:tcW w:w="577" w:type="dxa"/>
            <w:gridSpan w:val="4"/>
            <w:tcBorders>
              <w:top w:val="nil"/>
              <w:left w:val="nil"/>
              <w:bottom w:val="nil"/>
              <w:right w:val="nil"/>
            </w:tcBorders>
            <w:shd w:val="clear" w:color="auto" w:fill="auto"/>
            <w:noWrap/>
            <w:vAlign w:val="bottom"/>
            <w:hideMark/>
          </w:tcPr>
          <w:p w14:paraId="27C5952D" w14:textId="77777777" w:rsidR="00E53D71" w:rsidRPr="00B87F80" w:rsidRDefault="00E53D71" w:rsidP="00E53D71">
            <w:pPr>
              <w:spacing w:before="0" w:after="0" w:line="240" w:lineRule="auto"/>
              <w:ind w:firstLine="0"/>
              <w:jc w:val="left"/>
              <w:rPr>
                <w:sz w:val="18"/>
                <w:szCs w:val="18"/>
              </w:rPr>
            </w:pPr>
            <w:r w:rsidRPr="00B87F80">
              <w:rPr>
                <w:sz w:val="18"/>
                <w:szCs w:val="18"/>
              </w:rPr>
              <w:t>г.</w:t>
            </w:r>
          </w:p>
        </w:tc>
        <w:tc>
          <w:tcPr>
            <w:tcW w:w="222" w:type="dxa"/>
            <w:gridSpan w:val="2"/>
            <w:tcBorders>
              <w:top w:val="nil"/>
              <w:left w:val="nil"/>
              <w:bottom w:val="nil"/>
              <w:right w:val="nil"/>
            </w:tcBorders>
            <w:shd w:val="clear" w:color="auto" w:fill="auto"/>
            <w:noWrap/>
            <w:vAlign w:val="bottom"/>
            <w:hideMark/>
          </w:tcPr>
          <w:p w14:paraId="61F8B60A" w14:textId="77777777" w:rsidR="00E53D71" w:rsidRPr="00B87F80" w:rsidRDefault="00E53D71" w:rsidP="00E53D71">
            <w:pPr>
              <w:spacing w:before="0" w:after="0" w:line="240" w:lineRule="auto"/>
              <w:ind w:firstLine="0"/>
              <w:jc w:val="left"/>
              <w:rPr>
                <w:sz w:val="18"/>
                <w:szCs w:val="18"/>
              </w:rPr>
            </w:pPr>
          </w:p>
        </w:tc>
        <w:tc>
          <w:tcPr>
            <w:tcW w:w="1022" w:type="dxa"/>
            <w:gridSpan w:val="7"/>
            <w:tcBorders>
              <w:top w:val="nil"/>
              <w:left w:val="nil"/>
              <w:bottom w:val="nil"/>
              <w:right w:val="nil"/>
            </w:tcBorders>
            <w:shd w:val="clear" w:color="auto" w:fill="auto"/>
            <w:noWrap/>
            <w:vAlign w:val="bottom"/>
            <w:hideMark/>
          </w:tcPr>
          <w:p w14:paraId="1D6C7D8B" w14:textId="77777777" w:rsidR="00E53D71" w:rsidRPr="00B87F80" w:rsidRDefault="00E53D71" w:rsidP="00E53D71">
            <w:pPr>
              <w:spacing w:before="0" w:after="0" w:line="240" w:lineRule="auto"/>
              <w:ind w:firstLine="0"/>
              <w:jc w:val="left"/>
              <w:rPr>
                <w:sz w:val="18"/>
                <w:szCs w:val="18"/>
              </w:rPr>
            </w:pPr>
          </w:p>
        </w:tc>
        <w:tc>
          <w:tcPr>
            <w:tcW w:w="222" w:type="dxa"/>
            <w:gridSpan w:val="2"/>
            <w:tcBorders>
              <w:top w:val="nil"/>
              <w:left w:val="nil"/>
              <w:bottom w:val="nil"/>
              <w:right w:val="nil"/>
            </w:tcBorders>
            <w:shd w:val="clear" w:color="auto" w:fill="auto"/>
            <w:noWrap/>
            <w:vAlign w:val="bottom"/>
            <w:hideMark/>
          </w:tcPr>
          <w:p w14:paraId="66190427" w14:textId="77777777" w:rsidR="00E53D71" w:rsidRPr="00B87F80" w:rsidRDefault="00E53D71" w:rsidP="00E53D71">
            <w:pPr>
              <w:spacing w:before="0" w:after="0" w:line="240" w:lineRule="auto"/>
              <w:ind w:firstLine="0"/>
              <w:jc w:val="left"/>
              <w:rPr>
                <w:sz w:val="18"/>
                <w:szCs w:val="18"/>
              </w:rPr>
            </w:pPr>
          </w:p>
        </w:tc>
        <w:tc>
          <w:tcPr>
            <w:tcW w:w="222" w:type="dxa"/>
            <w:tcBorders>
              <w:top w:val="nil"/>
              <w:left w:val="nil"/>
              <w:bottom w:val="nil"/>
              <w:right w:val="nil"/>
            </w:tcBorders>
            <w:shd w:val="clear" w:color="auto" w:fill="auto"/>
            <w:noWrap/>
            <w:vAlign w:val="bottom"/>
            <w:hideMark/>
          </w:tcPr>
          <w:p w14:paraId="68C13105" w14:textId="77777777" w:rsidR="00E53D71" w:rsidRPr="00B87F80" w:rsidRDefault="00E53D71" w:rsidP="00E53D71">
            <w:pPr>
              <w:spacing w:before="0" w:after="0" w:line="240" w:lineRule="auto"/>
              <w:ind w:firstLine="0"/>
              <w:jc w:val="left"/>
              <w:rPr>
                <w:sz w:val="18"/>
                <w:szCs w:val="18"/>
              </w:rPr>
            </w:pPr>
          </w:p>
        </w:tc>
        <w:tc>
          <w:tcPr>
            <w:tcW w:w="484" w:type="dxa"/>
            <w:gridSpan w:val="3"/>
            <w:tcBorders>
              <w:top w:val="nil"/>
              <w:left w:val="nil"/>
              <w:bottom w:val="nil"/>
              <w:right w:val="nil"/>
            </w:tcBorders>
            <w:shd w:val="clear" w:color="auto" w:fill="auto"/>
            <w:noWrap/>
            <w:vAlign w:val="bottom"/>
            <w:hideMark/>
          </w:tcPr>
          <w:p w14:paraId="56827963" w14:textId="77777777" w:rsidR="00E53D71" w:rsidRPr="00B87F80" w:rsidRDefault="00E53D71" w:rsidP="00E53D71">
            <w:pPr>
              <w:spacing w:before="0" w:after="0" w:line="240" w:lineRule="auto"/>
              <w:ind w:firstLine="0"/>
              <w:jc w:val="left"/>
              <w:rPr>
                <w:sz w:val="18"/>
                <w:szCs w:val="18"/>
              </w:rPr>
            </w:pPr>
          </w:p>
        </w:tc>
        <w:tc>
          <w:tcPr>
            <w:tcW w:w="266" w:type="dxa"/>
            <w:gridSpan w:val="3"/>
            <w:tcBorders>
              <w:top w:val="nil"/>
              <w:left w:val="nil"/>
              <w:bottom w:val="nil"/>
              <w:right w:val="nil"/>
            </w:tcBorders>
            <w:shd w:val="clear" w:color="auto" w:fill="auto"/>
            <w:noWrap/>
            <w:vAlign w:val="bottom"/>
            <w:hideMark/>
          </w:tcPr>
          <w:p w14:paraId="6677AC5F" w14:textId="77777777" w:rsidR="00E53D71" w:rsidRPr="00B87F80" w:rsidRDefault="00E53D71" w:rsidP="00E53D71">
            <w:pPr>
              <w:spacing w:before="0" w:after="0" w:line="240" w:lineRule="auto"/>
              <w:ind w:firstLine="0"/>
              <w:jc w:val="left"/>
              <w:rPr>
                <w:sz w:val="18"/>
                <w:szCs w:val="18"/>
              </w:rPr>
            </w:pPr>
          </w:p>
        </w:tc>
        <w:tc>
          <w:tcPr>
            <w:tcW w:w="344" w:type="dxa"/>
            <w:gridSpan w:val="3"/>
            <w:tcBorders>
              <w:top w:val="nil"/>
              <w:left w:val="nil"/>
              <w:bottom w:val="nil"/>
              <w:right w:val="nil"/>
            </w:tcBorders>
            <w:shd w:val="clear" w:color="auto" w:fill="auto"/>
            <w:noWrap/>
            <w:vAlign w:val="bottom"/>
            <w:hideMark/>
          </w:tcPr>
          <w:p w14:paraId="181C9773" w14:textId="77777777" w:rsidR="00E53D71" w:rsidRPr="00B87F80" w:rsidRDefault="00E53D71" w:rsidP="00E53D71">
            <w:pPr>
              <w:spacing w:before="0" w:after="0" w:line="240" w:lineRule="auto"/>
              <w:ind w:firstLine="0"/>
              <w:jc w:val="left"/>
              <w:rPr>
                <w:sz w:val="18"/>
                <w:szCs w:val="18"/>
              </w:rPr>
            </w:pPr>
          </w:p>
        </w:tc>
        <w:tc>
          <w:tcPr>
            <w:tcW w:w="2225" w:type="dxa"/>
            <w:gridSpan w:val="5"/>
            <w:tcBorders>
              <w:top w:val="nil"/>
              <w:left w:val="nil"/>
              <w:bottom w:val="nil"/>
              <w:right w:val="nil"/>
            </w:tcBorders>
            <w:shd w:val="clear" w:color="auto" w:fill="auto"/>
            <w:noWrap/>
            <w:vAlign w:val="bottom"/>
            <w:hideMark/>
          </w:tcPr>
          <w:p w14:paraId="1BEACF93" w14:textId="77777777" w:rsidR="00E53D71" w:rsidRPr="00B87F80" w:rsidRDefault="00E53D71" w:rsidP="00E53D71">
            <w:pPr>
              <w:spacing w:before="0" w:after="0" w:line="240" w:lineRule="auto"/>
              <w:ind w:firstLine="0"/>
              <w:jc w:val="left"/>
              <w:rPr>
                <w:sz w:val="18"/>
                <w:szCs w:val="18"/>
              </w:rPr>
            </w:pPr>
          </w:p>
        </w:tc>
      </w:tr>
    </w:tbl>
    <w:p w14:paraId="5985B525" w14:textId="77777777" w:rsidR="00E53D71" w:rsidRDefault="00E53D71" w:rsidP="001C7F5B">
      <w:pPr>
        <w:ind w:firstLine="0"/>
        <w:sectPr w:rsidR="00E53D71">
          <w:headerReference w:type="default" r:id="rId365"/>
          <w:footerReference w:type="default" r:id="rId366"/>
          <w:footerReference w:type="first" r:id="rId367"/>
          <w:footnotePr>
            <w:numRestart w:val="eachSect"/>
          </w:footnotePr>
          <w:pgSz w:w="11907" w:h="16839" w:code="9"/>
          <w:pgMar w:top="1134" w:right="850" w:bottom="1134" w:left="1701" w:header="720" w:footer="720" w:gutter="0"/>
          <w:pgNumType w:start="1"/>
          <w:cols w:space="720"/>
          <w:titlePg/>
        </w:sectPr>
      </w:pPr>
    </w:p>
    <w:p w14:paraId="79833543" w14:textId="77777777" w:rsidR="00A4346F" w:rsidRDefault="001E7965" w:rsidP="00E058D0">
      <w:pPr>
        <w:keepNext/>
        <w:keepLines/>
        <w:spacing w:before="0" w:after="0"/>
        <w:ind w:firstLine="0"/>
        <w:jc w:val="right"/>
      </w:pPr>
      <w:r>
        <w:lastRenderedPageBreak/>
        <w:t xml:space="preserve">Приложение № </w:t>
      </w:r>
      <w:r w:rsidR="00035811">
        <w:fldChar w:fldCharType="begin" w:fldLock="1"/>
      </w:r>
      <w:r w:rsidR="00035811">
        <w:instrText xml:space="preserve"> REF _ref_1-6f7f4e662a6e45 \h \n \!  \* MERGEFORMAT </w:instrText>
      </w:r>
      <w:r w:rsidR="00035811">
        <w:fldChar w:fldCharType="separate"/>
      </w:r>
      <w:r>
        <w:t>6</w:t>
      </w:r>
      <w:r w:rsidR="00035811">
        <w:fldChar w:fldCharType="end"/>
      </w:r>
      <w:r>
        <w:br/>
        <w:t>к Учетной политике</w:t>
      </w:r>
      <w:r>
        <w:br/>
        <w:t>для целей бухгалтерского учета</w:t>
      </w:r>
    </w:p>
    <w:p w14:paraId="399F4FF7" w14:textId="77777777" w:rsidR="00A4346F" w:rsidRDefault="001E7965" w:rsidP="00E058D0">
      <w:pPr>
        <w:pStyle w:val="a4"/>
        <w:spacing w:after="0"/>
      </w:pPr>
      <w:bookmarkStart w:id="182" w:name="_docStart_8"/>
      <w:bookmarkStart w:id="183" w:name="_title_8"/>
      <w:bookmarkStart w:id="184" w:name="_ref_1-6f7f4e662a6e45"/>
      <w:bookmarkEnd w:id="182"/>
      <w:r>
        <w:t>Периодичность формирования регистров учета на бумажном носителе</w:t>
      </w:r>
      <w:bookmarkEnd w:id="183"/>
      <w:bookmarkEnd w:id="184"/>
    </w:p>
    <w:tbl>
      <w:tblPr>
        <w:tblW w:w="5000" w:type="pct"/>
        <w:tblLook w:val="04A0" w:firstRow="1" w:lastRow="0" w:firstColumn="1" w:lastColumn="0" w:noHBand="0" w:noVBand="1"/>
      </w:tblPr>
      <w:tblGrid>
        <w:gridCol w:w="4690"/>
        <w:gridCol w:w="2106"/>
        <w:gridCol w:w="2776"/>
      </w:tblGrid>
      <w:tr w:rsidR="00A4346F" w14:paraId="0F502B5C" w14:textId="77777777">
        <w:tc>
          <w:tcPr>
            <w:tcW w:w="2450" w:type="pct"/>
            <w:tcBorders>
              <w:top w:val="single" w:sz="0" w:space="0" w:color="auto"/>
              <w:left w:val="single" w:sz="0" w:space="0" w:color="auto"/>
              <w:bottom w:val="single" w:sz="0" w:space="0" w:color="auto"/>
              <w:right w:val="single" w:sz="0" w:space="0" w:color="auto"/>
            </w:tcBorders>
          </w:tcPr>
          <w:p w14:paraId="2FCB7DB0" w14:textId="77777777" w:rsidR="00A4346F" w:rsidRDefault="001E7965" w:rsidP="00E058D0">
            <w:pPr>
              <w:pStyle w:val="Normalunindented"/>
              <w:keepNext/>
              <w:spacing w:after="0"/>
              <w:jc w:val="left"/>
            </w:pPr>
            <w:r>
              <w:rPr>
                <w:b/>
              </w:rPr>
              <w:t>Наименование регистра учета</w:t>
            </w:r>
          </w:p>
        </w:tc>
        <w:tc>
          <w:tcPr>
            <w:tcW w:w="1100" w:type="pct"/>
            <w:tcBorders>
              <w:top w:val="single" w:sz="0" w:space="0" w:color="auto"/>
              <w:left w:val="single" w:sz="0" w:space="0" w:color="auto"/>
              <w:bottom w:val="single" w:sz="0" w:space="0" w:color="auto"/>
              <w:right w:val="single" w:sz="0" w:space="0" w:color="auto"/>
            </w:tcBorders>
          </w:tcPr>
          <w:p w14:paraId="2CA1A34D" w14:textId="77777777" w:rsidR="00A4346F" w:rsidRDefault="001E7965" w:rsidP="00E058D0">
            <w:pPr>
              <w:pStyle w:val="Normalunindented"/>
              <w:keepNext/>
              <w:spacing w:after="0"/>
              <w:jc w:val="left"/>
            </w:pPr>
            <w:r>
              <w:rPr>
                <w:b/>
              </w:rPr>
              <w:t>Код формы</w:t>
            </w:r>
          </w:p>
        </w:tc>
        <w:tc>
          <w:tcPr>
            <w:tcW w:w="1450" w:type="pct"/>
            <w:tcBorders>
              <w:top w:val="single" w:sz="0" w:space="0" w:color="auto"/>
              <w:left w:val="single" w:sz="0" w:space="0" w:color="auto"/>
              <w:bottom w:val="single" w:sz="0" w:space="0" w:color="auto"/>
              <w:right w:val="single" w:sz="0" w:space="0" w:color="auto"/>
            </w:tcBorders>
          </w:tcPr>
          <w:p w14:paraId="50029D0F" w14:textId="77777777" w:rsidR="00A4346F" w:rsidRDefault="001E7965" w:rsidP="00E058D0">
            <w:pPr>
              <w:pStyle w:val="Normalunindented"/>
              <w:keepNext/>
              <w:spacing w:after="0"/>
              <w:jc w:val="center"/>
            </w:pPr>
            <w:r>
              <w:rPr>
                <w:b/>
              </w:rPr>
              <w:t>Периодичность</w:t>
            </w:r>
          </w:p>
        </w:tc>
      </w:tr>
      <w:tr w:rsidR="00921893" w14:paraId="5ED1DEC2" w14:textId="77777777">
        <w:tc>
          <w:tcPr>
            <w:tcW w:w="2450" w:type="pct"/>
            <w:tcBorders>
              <w:top w:val="single" w:sz="0" w:space="0" w:color="auto"/>
              <w:left w:val="single" w:sz="0" w:space="0" w:color="auto"/>
              <w:bottom w:val="single" w:sz="0" w:space="0" w:color="auto"/>
              <w:right w:val="single" w:sz="0" w:space="0" w:color="auto"/>
            </w:tcBorders>
          </w:tcPr>
          <w:p w14:paraId="119C12E9" w14:textId="77777777" w:rsidR="00921893" w:rsidRDefault="00921893" w:rsidP="00E058D0">
            <w:pPr>
              <w:pStyle w:val="Normalunindented"/>
              <w:keepNext/>
              <w:spacing w:after="0"/>
              <w:jc w:val="left"/>
            </w:pPr>
            <w:r>
              <w:t>Инвентарная карточка учета нефинансовых активов</w:t>
            </w:r>
          </w:p>
        </w:tc>
        <w:tc>
          <w:tcPr>
            <w:tcW w:w="1100" w:type="pct"/>
            <w:tcBorders>
              <w:top w:val="single" w:sz="0" w:space="0" w:color="auto"/>
              <w:left w:val="single" w:sz="0" w:space="0" w:color="auto"/>
              <w:bottom w:val="single" w:sz="0" w:space="0" w:color="auto"/>
              <w:right w:val="single" w:sz="0" w:space="0" w:color="auto"/>
            </w:tcBorders>
          </w:tcPr>
          <w:p w14:paraId="2B8E27BF" w14:textId="77777777" w:rsidR="00921893" w:rsidRDefault="00CA3BFA" w:rsidP="00E058D0">
            <w:pPr>
              <w:pStyle w:val="Normalunindented"/>
              <w:keepNext/>
              <w:spacing w:after="0"/>
              <w:jc w:val="left"/>
            </w:pPr>
            <w:hyperlink r:id="rId368" w:history="1">
              <w:r w:rsidR="00921893">
                <w:rPr>
                  <w:rStyle w:val="afc"/>
                </w:rPr>
                <w:t>0504031</w:t>
              </w:r>
            </w:hyperlink>
          </w:p>
        </w:tc>
        <w:tc>
          <w:tcPr>
            <w:tcW w:w="1450" w:type="pct"/>
            <w:tcBorders>
              <w:top w:val="single" w:sz="0" w:space="0" w:color="auto"/>
              <w:left w:val="single" w:sz="0" w:space="0" w:color="auto"/>
              <w:bottom w:val="single" w:sz="0" w:space="0" w:color="auto"/>
              <w:right w:val="single" w:sz="0" w:space="0" w:color="auto"/>
            </w:tcBorders>
          </w:tcPr>
          <w:p w14:paraId="07979F95" w14:textId="22DA0604" w:rsidR="00921893" w:rsidRDefault="00921893" w:rsidP="00E058D0">
            <w:pPr>
              <w:pStyle w:val="Normalunindented"/>
              <w:keepNext/>
              <w:spacing w:after="0"/>
            </w:pPr>
            <w:r w:rsidRPr="00480F1F">
              <w:t>Ежегодно</w:t>
            </w:r>
          </w:p>
        </w:tc>
      </w:tr>
      <w:tr w:rsidR="00921893" w14:paraId="12016281" w14:textId="77777777">
        <w:tc>
          <w:tcPr>
            <w:tcW w:w="2450" w:type="pct"/>
            <w:tcBorders>
              <w:top w:val="single" w:sz="0" w:space="0" w:color="auto"/>
              <w:left w:val="single" w:sz="0" w:space="0" w:color="auto"/>
              <w:bottom w:val="single" w:sz="0" w:space="0" w:color="auto"/>
              <w:right w:val="single" w:sz="0" w:space="0" w:color="auto"/>
            </w:tcBorders>
          </w:tcPr>
          <w:p w14:paraId="345BAB31" w14:textId="77777777" w:rsidR="00921893" w:rsidRDefault="00921893" w:rsidP="00E058D0">
            <w:pPr>
              <w:pStyle w:val="Normalunindented"/>
              <w:keepNext/>
              <w:spacing w:after="0"/>
              <w:jc w:val="left"/>
            </w:pPr>
            <w:r>
              <w:t>Инвентарная карточка группового учета нефинансовых активов</w:t>
            </w:r>
          </w:p>
        </w:tc>
        <w:tc>
          <w:tcPr>
            <w:tcW w:w="1100" w:type="pct"/>
            <w:tcBorders>
              <w:top w:val="single" w:sz="0" w:space="0" w:color="auto"/>
              <w:left w:val="single" w:sz="0" w:space="0" w:color="auto"/>
              <w:bottom w:val="single" w:sz="0" w:space="0" w:color="auto"/>
              <w:right w:val="single" w:sz="0" w:space="0" w:color="auto"/>
            </w:tcBorders>
          </w:tcPr>
          <w:p w14:paraId="3BC35429" w14:textId="77777777" w:rsidR="00921893" w:rsidRDefault="00CA3BFA" w:rsidP="00E058D0">
            <w:pPr>
              <w:pStyle w:val="Normalunindented"/>
              <w:keepNext/>
              <w:spacing w:after="0"/>
              <w:jc w:val="left"/>
            </w:pPr>
            <w:hyperlink r:id="rId369" w:history="1">
              <w:r w:rsidR="00921893">
                <w:rPr>
                  <w:rStyle w:val="afc"/>
                </w:rPr>
                <w:t>0504032</w:t>
              </w:r>
            </w:hyperlink>
          </w:p>
        </w:tc>
        <w:tc>
          <w:tcPr>
            <w:tcW w:w="1450" w:type="pct"/>
            <w:tcBorders>
              <w:top w:val="single" w:sz="0" w:space="0" w:color="auto"/>
              <w:left w:val="single" w:sz="0" w:space="0" w:color="auto"/>
              <w:bottom w:val="single" w:sz="0" w:space="0" w:color="auto"/>
              <w:right w:val="single" w:sz="0" w:space="0" w:color="auto"/>
            </w:tcBorders>
          </w:tcPr>
          <w:p w14:paraId="4F808F2C" w14:textId="37795C28" w:rsidR="00921893" w:rsidRDefault="00921893" w:rsidP="00E058D0">
            <w:pPr>
              <w:pStyle w:val="Normalunindented"/>
              <w:keepNext/>
              <w:spacing w:after="0"/>
            </w:pPr>
            <w:r w:rsidRPr="00480F1F">
              <w:t>Ежегодно</w:t>
            </w:r>
          </w:p>
        </w:tc>
      </w:tr>
      <w:tr w:rsidR="007838C6" w14:paraId="616E6F98" w14:textId="77777777">
        <w:tc>
          <w:tcPr>
            <w:tcW w:w="2450" w:type="pct"/>
            <w:tcBorders>
              <w:top w:val="single" w:sz="0" w:space="0" w:color="auto"/>
              <w:left w:val="single" w:sz="0" w:space="0" w:color="auto"/>
              <w:bottom w:val="single" w:sz="0" w:space="0" w:color="auto"/>
              <w:right w:val="single" w:sz="0" w:space="0" w:color="auto"/>
            </w:tcBorders>
          </w:tcPr>
          <w:p w14:paraId="5A2CA855" w14:textId="77777777" w:rsidR="007838C6" w:rsidRDefault="007838C6" w:rsidP="00E058D0">
            <w:pPr>
              <w:pStyle w:val="Normalunindented"/>
              <w:keepNext/>
              <w:spacing w:after="0"/>
              <w:jc w:val="left"/>
            </w:pPr>
            <w:r>
              <w:t>Опись инвентарных карточек по учету нефинансовых активов</w:t>
            </w:r>
          </w:p>
        </w:tc>
        <w:tc>
          <w:tcPr>
            <w:tcW w:w="1100" w:type="pct"/>
            <w:tcBorders>
              <w:top w:val="single" w:sz="0" w:space="0" w:color="auto"/>
              <w:left w:val="single" w:sz="0" w:space="0" w:color="auto"/>
              <w:bottom w:val="single" w:sz="0" w:space="0" w:color="auto"/>
              <w:right w:val="single" w:sz="0" w:space="0" w:color="auto"/>
            </w:tcBorders>
          </w:tcPr>
          <w:p w14:paraId="7E42AAEE" w14:textId="77777777" w:rsidR="007838C6" w:rsidRDefault="00CA3BFA" w:rsidP="00E058D0">
            <w:pPr>
              <w:pStyle w:val="Normalunindented"/>
              <w:keepNext/>
              <w:spacing w:after="0"/>
              <w:jc w:val="left"/>
            </w:pPr>
            <w:hyperlink r:id="rId370" w:history="1">
              <w:r w:rsidR="007838C6">
                <w:rPr>
                  <w:rStyle w:val="afc"/>
                </w:rPr>
                <w:t>0504033</w:t>
              </w:r>
            </w:hyperlink>
          </w:p>
        </w:tc>
        <w:tc>
          <w:tcPr>
            <w:tcW w:w="1450" w:type="pct"/>
            <w:tcBorders>
              <w:top w:val="single" w:sz="0" w:space="0" w:color="auto"/>
              <w:left w:val="single" w:sz="0" w:space="0" w:color="auto"/>
              <w:bottom w:val="single" w:sz="0" w:space="0" w:color="auto"/>
              <w:right w:val="single" w:sz="0" w:space="0" w:color="auto"/>
            </w:tcBorders>
          </w:tcPr>
          <w:p w14:paraId="5EA4556F" w14:textId="5E67A2A6" w:rsidR="007838C6" w:rsidRDefault="007838C6" w:rsidP="00E058D0">
            <w:pPr>
              <w:pStyle w:val="Normalunindented"/>
              <w:keepNext/>
              <w:spacing w:after="0"/>
            </w:pPr>
            <w:r w:rsidRPr="00E13121">
              <w:t>Ежегодно</w:t>
            </w:r>
          </w:p>
        </w:tc>
      </w:tr>
      <w:tr w:rsidR="007838C6" w14:paraId="1BB938C3" w14:textId="77777777">
        <w:tc>
          <w:tcPr>
            <w:tcW w:w="2450" w:type="pct"/>
            <w:tcBorders>
              <w:top w:val="single" w:sz="0" w:space="0" w:color="auto"/>
              <w:left w:val="single" w:sz="0" w:space="0" w:color="auto"/>
              <w:bottom w:val="single" w:sz="0" w:space="0" w:color="auto"/>
              <w:right w:val="single" w:sz="0" w:space="0" w:color="auto"/>
            </w:tcBorders>
          </w:tcPr>
          <w:p w14:paraId="64BC061D" w14:textId="77777777" w:rsidR="007838C6" w:rsidRDefault="007838C6" w:rsidP="00E058D0">
            <w:pPr>
              <w:pStyle w:val="Normalunindented"/>
              <w:keepNext/>
              <w:spacing w:after="0"/>
              <w:jc w:val="left"/>
            </w:pPr>
            <w:r>
              <w:t>Инвентарный список нефинансовых активов</w:t>
            </w:r>
          </w:p>
        </w:tc>
        <w:tc>
          <w:tcPr>
            <w:tcW w:w="1100" w:type="pct"/>
            <w:tcBorders>
              <w:top w:val="single" w:sz="0" w:space="0" w:color="auto"/>
              <w:left w:val="single" w:sz="0" w:space="0" w:color="auto"/>
              <w:bottom w:val="single" w:sz="0" w:space="0" w:color="auto"/>
              <w:right w:val="single" w:sz="0" w:space="0" w:color="auto"/>
            </w:tcBorders>
          </w:tcPr>
          <w:p w14:paraId="1C4375F5" w14:textId="77777777" w:rsidR="007838C6" w:rsidRDefault="00CA3BFA" w:rsidP="00E058D0">
            <w:pPr>
              <w:pStyle w:val="Normalunindented"/>
              <w:keepNext/>
              <w:spacing w:after="0"/>
              <w:jc w:val="left"/>
            </w:pPr>
            <w:hyperlink r:id="rId371" w:history="1">
              <w:r w:rsidR="007838C6">
                <w:rPr>
                  <w:rStyle w:val="afc"/>
                </w:rPr>
                <w:t>0504034</w:t>
              </w:r>
            </w:hyperlink>
          </w:p>
        </w:tc>
        <w:tc>
          <w:tcPr>
            <w:tcW w:w="1450" w:type="pct"/>
            <w:tcBorders>
              <w:top w:val="single" w:sz="0" w:space="0" w:color="auto"/>
              <w:left w:val="single" w:sz="0" w:space="0" w:color="auto"/>
              <w:bottom w:val="single" w:sz="0" w:space="0" w:color="auto"/>
              <w:right w:val="single" w:sz="0" w:space="0" w:color="auto"/>
            </w:tcBorders>
          </w:tcPr>
          <w:p w14:paraId="6310EF4D" w14:textId="117D9F91" w:rsidR="007838C6" w:rsidRDefault="007838C6" w:rsidP="00E058D0">
            <w:pPr>
              <w:pStyle w:val="Normalunindented"/>
              <w:keepNext/>
              <w:spacing w:after="0"/>
            </w:pPr>
            <w:r w:rsidRPr="00E13121">
              <w:t>Ежегодно</w:t>
            </w:r>
          </w:p>
        </w:tc>
      </w:tr>
      <w:tr w:rsidR="00921893" w14:paraId="35ED9E1B" w14:textId="77777777">
        <w:tc>
          <w:tcPr>
            <w:tcW w:w="2450" w:type="pct"/>
            <w:tcBorders>
              <w:top w:val="single" w:sz="0" w:space="0" w:color="auto"/>
              <w:left w:val="single" w:sz="0" w:space="0" w:color="auto"/>
              <w:bottom w:val="single" w:sz="0" w:space="0" w:color="auto"/>
              <w:right w:val="single" w:sz="0" w:space="0" w:color="auto"/>
            </w:tcBorders>
          </w:tcPr>
          <w:p w14:paraId="2BC357E0" w14:textId="77777777" w:rsidR="00921893" w:rsidRDefault="00921893" w:rsidP="00E058D0">
            <w:pPr>
              <w:pStyle w:val="Normalunindented"/>
              <w:keepNext/>
              <w:spacing w:after="0"/>
              <w:jc w:val="left"/>
            </w:pPr>
            <w:r>
              <w:t>Оборотная ведомость по нефинансовым активам</w:t>
            </w:r>
          </w:p>
        </w:tc>
        <w:tc>
          <w:tcPr>
            <w:tcW w:w="1100" w:type="pct"/>
            <w:tcBorders>
              <w:top w:val="single" w:sz="0" w:space="0" w:color="auto"/>
              <w:left w:val="single" w:sz="0" w:space="0" w:color="auto"/>
              <w:bottom w:val="single" w:sz="0" w:space="0" w:color="auto"/>
              <w:right w:val="single" w:sz="0" w:space="0" w:color="auto"/>
            </w:tcBorders>
          </w:tcPr>
          <w:p w14:paraId="000EE759" w14:textId="77777777" w:rsidR="00921893" w:rsidRDefault="00CA3BFA" w:rsidP="00E058D0">
            <w:pPr>
              <w:pStyle w:val="Normalunindented"/>
              <w:keepNext/>
              <w:spacing w:after="0"/>
              <w:jc w:val="left"/>
            </w:pPr>
            <w:hyperlink r:id="rId372" w:history="1">
              <w:r w:rsidR="00921893">
                <w:rPr>
                  <w:rStyle w:val="afc"/>
                </w:rPr>
                <w:t>0504035</w:t>
              </w:r>
            </w:hyperlink>
          </w:p>
        </w:tc>
        <w:tc>
          <w:tcPr>
            <w:tcW w:w="1450" w:type="pct"/>
            <w:tcBorders>
              <w:top w:val="single" w:sz="0" w:space="0" w:color="auto"/>
              <w:left w:val="single" w:sz="0" w:space="0" w:color="auto"/>
              <w:bottom w:val="single" w:sz="0" w:space="0" w:color="auto"/>
              <w:right w:val="single" w:sz="0" w:space="0" w:color="auto"/>
            </w:tcBorders>
          </w:tcPr>
          <w:p w14:paraId="56CDF2EF" w14:textId="3354A0E0" w:rsidR="00921893" w:rsidRDefault="00921893" w:rsidP="00E058D0">
            <w:pPr>
              <w:pStyle w:val="Normalunindented"/>
              <w:keepNext/>
              <w:spacing w:after="0"/>
            </w:pPr>
            <w:r w:rsidRPr="009132DC">
              <w:t>Ежемесячно</w:t>
            </w:r>
          </w:p>
        </w:tc>
      </w:tr>
      <w:tr w:rsidR="00921893" w14:paraId="33C8F8C1" w14:textId="77777777">
        <w:tc>
          <w:tcPr>
            <w:tcW w:w="2450" w:type="pct"/>
            <w:tcBorders>
              <w:top w:val="single" w:sz="0" w:space="0" w:color="auto"/>
              <w:left w:val="single" w:sz="0" w:space="0" w:color="auto"/>
              <w:bottom w:val="single" w:sz="0" w:space="0" w:color="auto"/>
              <w:right w:val="single" w:sz="0" w:space="0" w:color="auto"/>
            </w:tcBorders>
          </w:tcPr>
          <w:p w14:paraId="77D74CC5" w14:textId="77777777" w:rsidR="00921893" w:rsidRDefault="00921893" w:rsidP="00E058D0">
            <w:pPr>
              <w:pStyle w:val="Normalunindented"/>
              <w:keepNext/>
              <w:spacing w:after="0"/>
              <w:jc w:val="left"/>
            </w:pPr>
            <w:r>
              <w:t>Оборотная ведомость</w:t>
            </w:r>
          </w:p>
        </w:tc>
        <w:tc>
          <w:tcPr>
            <w:tcW w:w="1100" w:type="pct"/>
            <w:tcBorders>
              <w:top w:val="single" w:sz="0" w:space="0" w:color="auto"/>
              <w:left w:val="single" w:sz="0" w:space="0" w:color="auto"/>
              <w:bottom w:val="single" w:sz="0" w:space="0" w:color="auto"/>
              <w:right w:val="single" w:sz="0" w:space="0" w:color="auto"/>
            </w:tcBorders>
          </w:tcPr>
          <w:p w14:paraId="19A90F0A" w14:textId="77777777" w:rsidR="00921893" w:rsidRDefault="00CA3BFA" w:rsidP="00E058D0">
            <w:pPr>
              <w:pStyle w:val="Normalunindented"/>
              <w:keepNext/>
              <w:spacing w:after="0"/>
              <w:jc w:val="left"/>
            </w:pPr>
            <w:hyperlink r:id="rId373" w:history="1">
              <w:r w:rsidR="00921893">
                <w:rPr>
                  <w:rStyle w:val="afc"/>
                </w:rPr>
                <w:t>0504036</w:t>
              </w:r>
            </w:hyperlink>
          </w:p>
        </w:tc>
        <w:tc>
          <w:tcPr>
            <w:tcW w:w="1450" w:type="pct"/>
            <w:tcBorders>
              <w:top w:val="single" w:sz="0" w:space="0" w:color="auto"/>
              <w:left w:val="single" w:sz="0" w:space="0" w:color="auto"/>
              <w:bottom w:val="single" w:sz="0" w:space="0" w:color="auto"/>
              <w:right w:val="single" w:sz="0" w:space="0" w:color="auto"/>
            </w:tcBorders>
          </w:tcPr>
          <w:p w14:paraId="05B2B4A6" w14:textId="058DF85B" w:rsidR="00921893" w:rsidRDefault="00921893" w:rsidP="00E058D0">
            <w:pPr>
              <w:pStyle w:val="Normalunindented"/>
              <w:keepNext/>
              <w:spacing w:after="0"/>
            </w:pPr>
            <w:r w:rsidRPr="009132DC">
              <w:t>Ежемесячно</w:t>
            </w:r>
          </w:p>
        </w:tc>
      </w:tr>
      <w:tr w:rsidR="00921893" w14:paraId="1AAA16CF" w14:textId="77777777">
        <w:tc>
          <w:tcPr>
            <w:tcW w:w="2450" w:type="pct"/>
            <w:tcBorders>
              <w:top w:val="single" w:sz="0" w:space="0" w:color="auto"/>
              <w:left w:val="single" w:sz="0" w:space="0" w:color="auto"/>
              <w:bottom w:val="single" w:sz="0" w:space="0" w:color="auto"/>
              <w:right w:val="single" w:sz="0" w:space="0" w:color="auto"/>
            </w:tcBorders>
          </w:tcPr>
          <w:p w14:paraId="74AFF1CF" w14:textId="77777777" w:rsidR="00921893" w:rsidRDefault="00921893" w:rsidP="00E058D0">
            <w:pPr>
              <w:pStyle w:val="Normalunindented"/>
              <w:keepNext/>
              <w:spacing w:after="0"/>
              <w:jc w:val="left"/>
            </w:pPr>
            <w:r>
              <w:t>Книга учета материальных ценностей</w:t>
            </w:r>
          </w:p>
        </w:tc>
        <w:tc>
          <w:tcPr>
            <w:tcW w:w="1100" w:type="pct"/>
            <w:tcBorders>
              <w:top w:val="single" w:sz="0" w:space="0" w:color="auto"/>
              <w:left w:val="single" w:sz="0" w:space="0" w:color="auto"/>
              <w:bottom w:val="single" w:sz="0" w:space="0" w:color="auto"/>
              <w:right w:val="single" w:sz="0" w:space="0" w:color="auto"/>
            </w:tcBorders>
          </w:tcPr>
          <w:p w14:paraId="1CDC9A7F" w14:textId="77777777" w:rsidR="00921893" w:rsidRDefault="00CA3BFA" w:rsidP="00E058D0">
            <w:pPr>
              <w:pStyle w:val="Normalunindented"/>
              <w:keepNext/>
              <w:spacing w:after="0"/>
              <w:jc w:val="left"/>
            </w:pPr>
            <w:hyperlink r:id="rId374" w:history="1">
              <w:r w:rsidR="00921893">
                <w:rPr>
                  <w:rStyle w:val="afc"/>
                </w:rPr>
                <w:t>0504042</w:t>
              </w:r>
            </w:hyperlink>
          </w:p>
        </w:tc>
        <w:tc>
          <w:tcPr>
            <w:tcW w:w="1450" w:type="pct"/>
            <w:tcBorders>
              <w:top w:val="single" w:sz="0" w:space="0" w:color="auto"/>
              <w:left w:val="single" w:sz="0" w:space="0" w:color="auto"/>
              <w:bottom w:val="single" w:sz="0" w:space="0" w:color="auto"/>
              <w:right w:val="single" w:sz="0" w:space="0" w:color="auto"/>
            </w:tcBorders>
          </w:tcPr>
          <w:p w14:paraId="561FBD32" w14:textId="2F610482" w:rsidR="00921893" w:rsidRDefault="00921893" w:rsidP="00E058D0">
            <w:pPr>
              <w:pStyle w:val="Normalunindented"/>
              <w:keepNext/>
              <w:spacing w:after="0"/>
            </w:pPr>
            <w:r w:rsidRPr="009132DC">
              <w:t>Ежемесячно</w:t>
            </w:r>
          </w:p>
        </w:tc>
      </w:tr>
      <w:tr w:rsidR="00921893" w14:paraId="0CFB57E5" w14:textId="77777777">
        <w:tc>
          <w:tcPr>
            <w:tcW w:w="2450" w:type="pct"/>
            <w:tcBorders>
              <w:top w:val="single" w:sz="0" w:space="0" w:color="auto"/>
              <w:left w:val="single" w:sz="0" w:space="0" w:color="auto"/>
              <w:bottom w:val="single" w:sz="0" w:space="0" w:color="auto"/>
              <w:right w:val="single" w:sz="0" w:space="0" w:color="auto"/>
            </w:tcBorders>
          </w:tcPr>
          <w:p w14:paraId="0A39CF68" w14:textId="77777777" w:rsidR="00921893" w:rsidRDefault="00921893" w:rsidP="00E058D0">
            <w:pPr>
              <w:pStyle w:val="Normalunindented"/>
              <w:keepNext/>
              <w:spacing w:after="0"/>
              <w:jc w:val="left"/>
            </w:pPr>
            <w:r>
              <w:t>Карточка учета материальных ценностей</w:t>
            </w:r>
          </w:p>
        </w:tc>
        <w:tc>
          <w:tcPr>
            <w:tcW w:w="1100" w:type="pct"/>
            <w:tcBorders>
              <w:top w:val="single" w:sz="0" w:space="0" w:color="auto"/>
              <w:left w:val="single" w:sz="0" w:space="0" w:color="auto"/>
              <w:bottom w:val="single" w:sz="0" w:space="0" w:color="auto"/>
              <w:right w:val="single" w:sz="0" w:space="0" w:color="auto"/>
            </w:tcBorders>
          </w:tcPr>
          <w:p w14:paraId="66D671D7" w14:textId="77777777" w:rsidR="00921893" w:rsidRDefault="00CA3BFA" w:rsidP="00E058D0">
            <w:pPr>
              <w:pStyle w:val="Normalunindented"/>
              <w:keepNext/>
              <w:spacing w:after="0"/>
              <w:jc w:val="left"/>
            </w:pPr>
            <w:hyperlink r:id="rId375" w:history="1">
              <w:r w:rsidR="00921893">
                <w:rPr>
                  <w:rStyle w:val="afc"/>
                </w:rPr>
                <w:t>0504043</w:t>
              </w:r>
            </w:hyperlink>
          </w:p>
        </w:tc>
        <w:tc>
          <w:tcPr>
            <w:tcW w:w="1450" w:type="pct"/>
            <w:tcBorders>
              <w:top w:val="single" w:sz="0" w:space="0" w:color="auto"/>
              <w:left w:val="single" w:sz="0" w:space="0" w:color="auto"/>
              <w:bottom w:val="single" w:sz="0" w:space="0" w:color="auto"/>
              <w:right w:val="single" w:sz="0" w:space="0" w:color="auto"/>
            </w:tcBorders>
          </w:tcPr>
          <w:p w14:paraId="4BDA33A0" w14:textId="0D117674" w:rsidR="00921893" w:rsidRDefault="00921893" w:rsidP="00E058D0">
            <w:pPr>
              <w:pStyle w:val="Normalunindented"/>
              <w:keepNext/>
              <w:spacing w:after="0"/>
            </w:pPr>
            <w:r w:rsidRPr="009132DC">
              <w:t>Ежемесячно</w:t>
            </w:r>
          </w:p>
        </w:tc>
      </w:tr>
      <w:tr w:rsidR="00921893" w14:paraId="557BF433" w14:textId="77777777">
        <w:tc>
          <w:tcPr>
            <w:tcW w:w="2450" w:type="pct"/>
            <w:tcBorders>
              <w:top w:val="single" w:sz="0" w:space="0" w:color="auto"/>
              <w:left w:val="single" w:sz="0" w:space="0" w:color="auto"/>
              <w:bottom w:val="single" w:sz="0" w:space="0" w:color="auto"/>
              <w:right w:val="single" w:sz="0" w:space="0" w:color="auto"/>
            </w:tcBorders>
          </w:tcPr>
          <w:p w14:paraId="6B5DD8A8" w14:textId="77777777" w:rsidR="00921893" w:rsidRDefault="00921893" w:rsidP="00E058D0">
            <w:pPr>
              <w:pStyle w:val="Normalunindented"/>
              <w:keepNext/>
              <w:spacing w:after="0"/>
              <w:jc w:val="left"/>
            </w:pPr>
            <w:r>
              <w:t>Книга учета бланков строгой отчетности</w:t>
            </w:r>
          </w:p>
        </w:tc>
        <w:tc>
          <w:tcPr>
            <w:tcW w:w="1100" w:type="pct"/>
            <w:tcBorders>
              <w:top w:val="single" w:sz="0" w:space="0" w:color="auto"/>
              <w:left w:val="single" w:sz="0" w:space="0" w:color="auto"/>
              <w:bottom w:val="single" w:sz="0" w:space="0" w:color="auto"/>
              <w:right w:val="single" w:sz="0" w:space="0" w:color="auto"/>
            </w:tcBorders>
          </w:tcPr>
          <w:p w14:paraId="0A4D93C7" w14:textId="77777777" w:rsidR="00921893" w:rsidRDefault="00CA3BFA" w:rsidP="00E058D0">
            <w:pPr>
              <w:pStyle w:val="Normalunindented"/>
              <w:keepNext/>
              <w:spacing w:after="0"/>
              <w:jc w:val="left"/>
            </w:pPr>
            <w:hyperlink r:id="rId376" w:history="1">
              <w:r w:rsidR="00921893">
                <w:rPr>
                  <w:rStyle w:val="afc"/>
                </w:rPr>
                <w:t>0504045</w:t>
              </w:r>
            </w:hyperlink>
          </w:p>
        </w:tc>
        <w:tc>
          <w:tcPr>
            <w:tcW w:w="1450" w:type="pct"/>
            <w:tcBorders>
              <w:top w:val="single" w:sz="0" w:space="0" w:color="auto"/>
              <w:left w:val="single" w:sz="0" w:space="0" w:color="auto"/>
              <w:bottom w:val="single" w:sz="0" w:space="0" w:color="auto"/>
              <w:right w:val="single" w:sz="0" w:space="0" w:color="auto"/>
            </w:tcBorders>
          </w:tcPr>
          <w:p w14:paraId="5D2AFEC0" w14:textId="0BAB2DF2" w:rsidR="00921893" w:rsidRDefault="00921893" w:rsidP="00E058D0">
            <w:pPr>
              <w:pStyle w:val="Normalunindented"/>
              <w:keepNext/>
              <w:spacing w:after="0"/>
            </w:pPr>
            <w:r w:rsidRPr="009132DC">
              <w:t>Ежемесячно</w:t>
            </w:r>
          </w:p>
        </w:tc>
      </w:tr>
      <w:tr w:rsidR="00921893" w14:paraId="5593E88B" w14:textId="77777777">
        <w:tc>
          <w:tcPr>
            <w:tcW w:w="2450" w:type="pct"/>
            <w:tcBorders>
              <w:top w:val="single" w:sz="0" w:space="0" w:color="auto"/>
              <w:left w:val="single" w:sz="0" w:space="0" w:color="auto"/>
              <w:bottom w:val="single" w:sz="0" w:space="0" w:color="auto"/>
              <w:right w:val="single" w:sz="0" w:space="0" w:color="auto"/>
            </w:tcBorders>
          </w:tcPr>
          <w:p w14:paraId="74D10D0A" w14:textId="77777777" w:rsidR="00921893" w:rsidRDefault="00921893" w:rsidP="00E058D0">
            <w:pPr>
              <w:pStyle w:val="Normalunindented"/>
              <w:keepNext/>
              <w:spacing w:after="0"/>
              <w:jc w:val="left"/>
            </w:pPr>
            <w:proofErr w:type="spellStart"/>
            <w:r>
              <w:t>Многографная</w:t>
            </w:r>
            <w:proofErr w:type="spellEnd"/>
            <w:r>
              <w:t xml:space="preserve"> карточка</w:t>
            </w:r>
          </w:p>
        </w:tc>
        <w:tc>
          <w:tcPr>
            <w:tcW w:w="1100" w:type="pct"/>
            <w:tcBorders>
              <w:top w:val="single" w:sz="0" w:space="0" w:color="auto"/>
              <w:left w:val="single" w:sz="0" w:space="0" w:color="auto"/>
              <w:bottom w:val="single" w:sz="0" w:space="0" w:color="auto"/>
              <w:right w:val="single" w:sz="0" w:space="0" w:color="auto"/>
            </w:tcBorders>
          </w:tcPr>
          <w:p w14:paraId="12EE414E" w14:textId="77777777" w:rsidR="00921893" w:rsidRDefault="00CA3BFA" w:rsidP="00E058D0">
            <w:pPr>
              <w:pStyle w:val="Normalunindented"/>
              <w:keepNext/>
              <w:spacing w:after="0"/>
              <w:jc w:val="left"/>
            </w:pPr>
            <w:hyperlink r:id="rId377" w:history="1">
              <w:r w:rsidR="00921893">
                <w:rPr>
                  <w:rStyle w:val="afc"/>
                </w:rPr>
                <w:t>0504054</w:t>
              </w:r>
            </w:hyperlink>
          </w:p>
        </w:tc>
        <w:tc>
          <w:tcPr>
            <w:tcW w:w="1450" w:type="pct"/>
            <w:tcBorders>
              <w:top w:val="single" w:sz="0" w:space="0" w:color="auto"/>
              <w:left w:val="single" w:sz="0" w:space="0" w:color="auto"/>
              <w:bottom w:val="single" w:sz="0" w:space="0" w:color="auto"/>
              <w:right w:val="single" w:sz="0" w:space="0" w:color="auto"/>
            </w:tcBorders>
          </w:tcPr>
          <w:p w14:paraId="594C0CCD" w14:textId="41668CFA" w:rsidR="00921893" w:rsidRDefault="00921893" w:rsidP="00E058D0">
            <w:pPr>
              <w:pStyle w:val="Normalunindented"/>
              <w:keepNext/>
              <w:spacing w:after="0"/>
            </w:pPr>
            <w:r w:rsidRPr="009132DC">
              <w:t>Ежемесячно</w:t>
            </w:r>
          </w:p>
        </w:tc>
      </w:tr>
      <w:tr w:rsidR="00921893" w14:paraId="769B46AB" w14:textId="77777777">
        <w:tc>
          <w:tcPr>
            <w:tcW w:w="2450" w:type="pct"/>
            <w:tcBorders>
              <w:top w:val="single" w:sz="0" w:space="0" w:color="auto"/>
              <w:left w:val="single" w:sz="0" w:space="0" w:color="auto"/>
              <w:bottom w:val="single" w:sz="0" w:space="0" w:color="auto"/>
              <w:right w:val="single" w:sz="0" w:space="0" w:color="auto"/>
            </w:tcBorders>
          </w:tcPr>
          <w:p w14:paraId="264CEEB2" w14:textId="77777777" w:rsidR="00921893" w:rsidRDefault="00921893" w:rsidP="00E058D0">
            <w:pPr>
              <w:pStyle w:val="Normalunindented"/>
              <w:keepNext/>
              <w:spacing w:after="0"/>
              <w:jc w:val="left"/>
            </w:pPr>
            <w:r>
              <w:t>Книга учета материальных ценностей, оплаченных в централизованном порядке</w:t>
            </w:r>
          </w:p>
        </w:tc>
        <w:tc>
          <w:tcPr>
            <w:tcW w:w="1100" w:type="pct"/>
            <w:tcBorders>
              <w:top w:val="single" w:sz="0" w:space="0" w:color="auto"/>
              <w:left w:val="single" w:sz="0" w:space="0" w:color="auto"/>
              <w:bottom w:val="single" w:sz="0" w:space="0" w:color="auto"/>
              <w:right w:val="single" w:sz="0" w:space="0" w:color="auto"/>
            </w:tcBorders>
          </w:tcPr>
          <w:p w14:paraId="706DE01A" w14:textId="77777777" w:rsidR="00921893" w:rsidRDefault="00CA3BFA" w:rsidP="00E058D0">
            <w:pPr>
              <w:pStyle w:val="Normalunindented"/>
              <w:keepNext/>
              <w:spacing w:after="0"/>
              <w:jc w:val="left"/>
            </w:pPr>
            <w:hyperlink r:id="rId378" w:history="1">
              <w:r w:rsidR="00921893">
                <w:rPr>
                  <w:rStyle w:val="afc"/>
                </w:rPr>
                <w:t>0504055</w:t>
              </w:r>
            </w:hyperlink>
          </w:p>
        </w:tc>
        <w:tc>
          <w:tcPr>
            <w:tcW w:w="1450" w:type="pct"/>
            <w:tcBorders>
              <w:top w:val="single" w:sz="0" w:space="0" w:color="auto"/>
              <w:left w:val="single" w:sz="0" w:space="0" w:color="auto"/>
              <w:bottom w:val="single" w:sz="0" w:space="0" w:color="auto"/>
              <w:right w:val="single" w:sz="0" w:space="0" w:color="auto"/>
            </w:tcBorders>
          </w:tcPr>
          <w:p w14:paraId="423B438D" w14:textId="75C5D13B" w:rsidR="00921893" w:rsidRDefault="00921893" w:rsidP="00E058D0">
            <w:pPr>
              <w:pStyle w:val="Normalunindented"/>
              <w:keepNext/>
              <w:spacing w:after="0"/>
            </w:pPr>
            <w:r w:rsidRPr="009132DC">
              <w:t>Ежемесячно</w:t>
            </w:r>
          </w:p>
        </w:tc>
      </w:tr>
      <w:tr w:rsidR="00921893" w14:paraId="0CD43FBB" w14:textId="77777777">
        <w:tc>
          <w:tcPr>
            <w:tcW w:w="2450" w:type="pct"/>
            <w:tcBorders>
              <w:top w:val="single" w:sz="0" w:space="0" w:color="auto"/>
              <w:left w:val="single" w:sz="0" w:space="0" w:color="auto"/>
              <w:bottom w:val="single" w:sz="0" w:space="0" w:color="auto"/>
              <w:right w:val="single" w:sz="0" w:space="0" w:color="auto"/>
            </w:tcBorders>
          </w:tcPr>
          <w:p w14:paraId="1C2B9485" w14:textId="77777777" w:rsidR="00921893" w:rsidRDefault="00921893" w:rsidP="00E058D0">
            <w:pPr>
              <w:pStyle w:val="Normalunindented"/>
              <w:keepNext/>
              <w:spacing w:after="0"/>
              <w:jc w:val="left"/>
            </w:pPr>
            <w:r>
              <w:t>Журнал регистрации обязательств</w:t>
            </w:r>
          </w:p>
        </w:tc>
        <w:tc>
          <w:tcPr>
            <w:tcW w:w="1100" w:type="pct"/>
            <w:tcBorders>
              <w:top w:val="single" w:sz="0" w:space="0" w:color="auto"/>
              <w:left w:val="single" w:sz="0" w:space="0" w:color="auto"/>
              <w:bottom w:val="single" w:sz="0" w:space="0" w:color="auto"/>
              <w:right w:val="single" w:sz="0" w:space="0" w:color="auto"/>
            </w:tcBorders>
          </w:tcPr>
          <w:p w14:paraId="4EED82F0" w14:textId="77777777" w:rsidR="00921893" w:rsidRDefault="00CA3BFA" w:rsidP="00E058D0">
            <w:pPr>
              <w:pStyle w:val="Normalunindented"/>
              <w:keepNext/>
              <w:spacing w:after="0"/>
              <w:jc w:val="left"/>
            </w:pPr>
            <w:hyperlink r:id="rId379" w:history="1">
              <w:r w:rsidR="00921893">
                <w:rPr>
                  <w:rStyle w:val="afc"/>
                </w:rPr>
                <w:t>0504064</w:t>
              </w:r>
            </w:hyperlink>
          </w:p>
        </w:tc>
        <w:tc>
          <w:tcPr>
            <w:tcW w:w="1450" w:type="pct"/>
            <w:tcBorders>
              <w:top w:val="single" w:sz="0" w:space="0" w:color="auto"/>
              <w:left w:val="single" w:sz="0" w:space="0" w:color="auto"/>
              <w:bottom w:val="single" w:sz="0" w:space="0" w:color="auto"/>
              <w:right w:val="single" w:sz="0" w:space="0" w:color="auto"/>
            </w:tcBorders>
          </w:tcPr>
          <w:p w14:paraId="08C51C1D" w14:textId="6E8130EC" w:rsidR="00921893" w:rsidRDefault="00921893" w:rsidP="00E058D0">
            <w:pPr>
              <w:pStyle w:val="Normalunindented"/>
              <w:keepNext/>
              <w:spacing w:after="0"/>
            </w:pPr>
            <w:r w:rsidRPr="00E21067">
              <w:t>Ежемесячно</w:t>
            </w:r>
          </w:p>
        </w:tc>
      </w:tr>
      <w:tr w:rsidR="00921893" w14:paraId="70B5E527" w14:textId="77777777">
        <w:tc>
          <w:tcPr>
            <w:tcW w:w="2450" w:type="pct"/>
            <w:tcBorders>
              <w:top w:val="single" w:sz="0" w:space="0" w:color="auto"/>
              <w:left w:val="single" w:sz="0" w:space="0" w:color="auto"/>
              <w:bottom w:val="single" w:sz="0" w:space="0" w:color="auto"/>
              <w:right w:val="single" w:sz="0" w:space="0" w:color="auto"/>
            </w:tcBorders>
          </w:tcPr>
          <w:p w14:paraId="459DAF71" w14:textId="77777777" w:rsidR="00921893" w:rsidRDefault="00921893" w:rsidP="00E058D0">
            <w:pPr>
              <w:pStyle w:val="Normalunindented"/>
              <w:keepNext/>
              <w:spacing w:after="0"/>
              <w:jc w:val="left"/>
            </w:pPr>
            <w:r>
              <w:t>Журналы операций</w:t>
            </w:r>
          </w:p>
        </w:tc>
        <w:tc>
          <w:tcPr>
            <w:tcW w:w="1100" w:type="pct"/>
            <w:tcBorders>
              <w:top w:val="single" w:sz="0" w:space="0" w:color="auto"/>
              <w:left w:val="single" w:sz="0" w:space="0" w:color="auto"/>
              <w:bottom w:val="single" w:sz="0" w:space="0" w:color="auto"/>
              <w:right w:val="single" w:sz="0" w:space="0" w:color="auto"/>
            </w:tcBorders>
          </w:tcPr>
          <w:p w14:paraId="4D6058F8" w14:textId="77777777" w:rsidR="00921893" w:rsidRDefault="00CA3BFA" w:rsidP="00E058D0">
            <w:pPr>
              <w:pStyle w:val="Normalunindented"/>
              <w:keepNext/>
              <w:spacing w:after="0"/>
              <w:jc w:val="left"/>
            </w:pPr>
            <w:hyperlink r:id="rId380"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0441F08C" w14:textId="19FCC991" w:rsidR="00921893" w:rsidRDefault="00921893" w:rsidP="00E058D0">
            <w:pPr>
              <w:pStyle w:val="Normalunindented"/>
              <w:keepNext/>
              <w:spacing w:after="0"/>
            </w:pPr>
            <w:r w:rsidRPr="00E21067">
              <w:t>Ежемесячно</w:t>
            </w:r>
          </w:p>
        </w:tc>
      </w:tr>
      <w:tr w:rsidR="00921893" w14:paraId="20766561" w14:textId="77777777">
        <w:tc>
          <w:tcPr>
            <w:tcW w:w="2450" w:type="pct"/>
            <w:tcBorders>
              <w:top w:val="single" w:sz="0" w:space="0" w:color="auto"/>
              <w:left w:val="single" w:sz="0" w:space="0" w:color="auto"/>
              <w:bottom w:val="single" w:sz="0" w:space="0" w:color="auto"/>
              <w:right w:val="single" w:sz="0" w:space="0" w:color="auto"/>
            </w:tcBorders>
          </w:tcPr>
          <w:p w14:paraId="0D24EF26" w14:textId="77777777" w:rsidR="00921893" w:rsidRDefault="00921893" w:rsidP="00E058D0">
            <w:pPr>
              <w:pStyle w:val="Normalunindented"/>
              <w:keepNext/>
              <w:spacing w:after="0"/>
              <w:jc w:val="left"/>
            </w:pPr>
            <w:r>
              <w:t>Журнал операций по счету "Касса"</w:t>
            </w:r>
          </w:p>
        </w:tc>
        <w:tc>
          <w:tcPr>
            <w:tcW w:w="1100" w:type="pct"/>
            <w:tcBorders>
              <w:top w:val="single" w:sz="0" w:space="0" w:color="auto"/>
              <w:left w:val="single" w:sz="0" w:space="0" w:color="auto"/>
              <w:bottom w:val="single" w:sz="0" w:space="0" w:color="auto"/>
              <w:right w:val="single" w:sz="0" w:space="0" w:color="auto"/>
            </w:tcBorders>
          </w:tcPr>
          <w:p w14:paraId="5CF74085" w14:textId="77777777" w:rsidR="00921893" w:rsidRDefault="00CA3BFA" w:rsidP="00E058D0">
            <w:pPr>
              <w:pStyle w:val="Normalunindented"/>
              <w:keepNext/>
              <w:spacing w:after="0"/>
              <w:jc w:val="left"/>
            </w:pPr>
            <w:hyperlink r:id="rId381"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1473259B" w14:textId="119972EA" w:rsidR="00921893" w:rsidRDefault="00921893" w:rsidP="00E058D0">
            <w:pPr>
              <w:pStyle w:val="Normalunindented"/>
              <w:keepNext/>
              <w:spacing w:after="0"/>
            </w:pPr>
            <w:r w:rsidRPr="00E21067">
              <w:t>Ежемесячно</w:t>
            </w:r>
          </w:p>
        </w:tc>
      </w:tr>
      <w:tr w:rsidR="00921893" w14:paraId="1E077824" w14:textId="77777777">
        <w:tc>
          <w:tcPr>
            <w:tcW w:w="2450" w:type="pct"/>
            <w:tcBorders>
              <w:top w:val="single" w:sz="0" w:space="0" w:color="auto"/>
              <w:left w:val="single" w:sz="0" w:space="0" w:color="auto"/>
              <w:bottom w:val="single" w:sz="0" w:space="0" w:color="auto"/>
              <w:right w:val="single" w:sz="0" w:space="0" w:color="auto"/>
            </w:tcBorders>
          </w:tcPr>
          <w:p w14:paraId="791C0B4F" w14:textId="77777777" w:rsidR="00921893" w:rsidRDefault="00921893" w:rsidP="00E058D0">
            <w:pPr>
              <w:pStyle w:val="Normalunindented"/>
              <w:keepNext/>
              <w:spacing w:after="0"/>
              <w:jc w:val="left"/>
            </w:pPr>
            <w:r>
              <w:t>Журнал операций с безналичными денежными средствами</w:t>
            </w:r>
          </w:p>
        </w:tc>
        <w:tc>
          <w:tcPr>
            <w:tcW w:w="1100" w:type="pct"/>
            <w:tcBorders>
              <w:top w:val="single" w:sz="0" w:space="0" w:color="auto"/>
              <w:left w:val="single" w:sz="0" w:space="0" w:color="auto"/>
              <w:bottom w:val="single" w:sz="0" w:space="0" w:color="auto"/>
              <w:right w:val="single" w:sz="0" w:space="0" w:color="auto"/>
            </w:tcBorders>
          </w:tcPr>
          <w:p w14:paraId="43EAC412" w14:textId="77777777" w:rsidR="00921893" w:rsidRDefault="00CA3BFA" w:rsidP="00E058D0">
            <w:pPr>
              <w:pStyle w:val="Normalunindented"/>
              <w:keepNext/>
              <w:spacing w:after="0"/>
              <w:jc w:val="left"/>
            </w:pPr>
            <w:hyperlink r:id="rId382"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2070AF72" w14:textId="3986F01E" w:rsidR="00921893" w:rsidRDefault="00921893" w:rsidP="00E058D0">
            <w:pPr>
              <w:pStyle w:val="Normalunindented"/>
              <w:keepNext/>
              <w:spacing w:after="0"/>
            </w:pPr>
            <w:r w:rsidRPr="00E21067">
              <w:t>Ежемесячно</w:t>
            </w:r>
          </w:p>
        </w:tc>
      </w:tr>
      <w:tr w:rsidR="00921893" w14:paraId="2BAC39F4" w14:textId="77777777">
        <w:tc>
          <w:tcPr>
            <w:tcW w:w="2450" w:type="pct"/>
            <w:tcBorders>
              <w:top w:val="single" w:sz="0" w:space="0" w:color="auto"/>
              <w:left w:val="single" w:sz="0" w:space="0" w:color="auto"/>
              <w:bottom w:val="single" w:sz="0" w:space="0" w:color="auto"/>
              <w:right w:val="single" w:sz="0" w:space="0" w:color="auto"/>
            </w:tcBorders>
          </w:tcPr>
          <w:p w14:paraId="1F98BABF" w14:textId="77777777" w:rsidR="00921893" w:rsidRDefault="00921893" w:rsidP="00E058D0">
            <w:pPr>
              <w:pStyle w:val="Normalunindented"/>
              <w:keepNext/>
              <w:spacing w:after="0"/>
              <w:jc w:val="left"/>
            </w:pPr>
            <w:r>
              <w:t>Журнал операций расчетов с подотчетными лицами</w:t>
            </w:r>
          </w:p>
        </w:tc>
        <w:tc>
          <w:tcPr>
            <w:tcW w:w="1100" w:type="pct"/>
            <w:tcBorders>
              <w:top w:val="single" w:sz="0" w:space="0" w:color="auto"/>
              <w:left w:val="single" w:sz="0" w:space="0" w:color="auto"/>
              <w:bottom w:val="single" w:sz="0" w:space="0" w:color="auto"/>
              <w:right w:val="single" w:sz="0" w:space="0" w:color="auto"/>
            </w:tcBorders>
          </w:tcPr>
          <w:p w14:paraId="4140F7AB" w14:textId="77777777" w:rsidR="00921893" w:rsidRDefault="00CA3BFA" w:rsidP="00E058D0">
            <w:pPr>
              <w:pStyle w:val="Normalunindented"/>
              <w:keepNext/>
              <w:spacing w:after="0"/>
              <w:jc w:val="left"/>
            </w:pPr>
            <w:hyperlink r:id="rId383"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746A437E" w14:textId="5E3E059B" w:rsidR="00921893" w:rsidRDefault="00921893" w:rsidP="00E058D0">
            <w:pPr>
              <w:pStyle w:val="Normalunindented"/>
              <w:keepNext/>
              <w:spacing w:after="0"/>
            </w:pPr>
            <w:r w:rsidRPr="00E21067">
              <w:t>Ежемесячно</w:t>
            </w:r>
          </w:p>
        </w:tc>
      </w:tr>
      <w:tr w:rsidR="00921893" w14:paraId="75465898" w14:textId="77777777">
        <w:tc>
          <w:tcPr>
            <w:tcW w:w="2450" w:type="pct"/>
            <w:tcBorders>
              <w:top w:val="single" w:sz="0" w:space="0" w:color="auto"/>
              <w:left w:val="single" w:sz="0" w:space="0" w:color="auto"/>
              <w:bottom w:val="single" w:sz="0" w:space="0" w:color="auto"/>
              <w:right w:val="single" w:sz="0" w:space="0" w:color="auto"/>
            </w:tcBorders>
          </w:tcPr>
          <w:p w14:paraId="0937FED1" w14:textId="77777777" w:rsidR="00921893" w:rsidRDefault="00921893" w:rsidP="00E058D0">
            <w:pPr>
              <w:pStyle w:val="Normalunindented"/>
              <w:keepNext/>
              <w:spacing w:after="0"/>
              <w:jc w:val="left"/>
            </w:pPr>
            <w:r>
              <w:t>Журнал операций расчетов с поставщиками и подрядчиками</w:t>
            </w:r>
          </w:p>
        </w:tc>
        <w:tc>
          <w:tcPr>
            <w:tcW w:w="1100" w:type="pct"/>
            <w:tcBorders>
              <w:top w:val="single" w:sz="0" w:space="0" w:color="auto"/>
              <w:left w:val="single" w:sz="0" w:space="0" w:color="auto"/>
              <w:bottom w:val="single" w:sz="0" w:space="0" w:color="auto"/>
              <w:right w:val="single" w:sz="0" w:space="0" w:color="auto"/>
            </w:tcBorders>
          </w:tcPr>
          <w:p w14:paraId="44373BBE" w14:textId="77777777" w:rsidR="00921893" w:rsidRDefault="00CA3BFA" w:rsidP="00E058D0">
            <w:pPr>
              <w:pStyle w:val="Normalunindented"/>
              <w:keepNext/>
              <w:spacing w:after="0"/>
              <w:jc w:val="left"/>
            </w:pPr>
            <w:hyperlink r:id="rId384"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15FBBB1F" w14:textId="57D8D9D6" w:rsidR="00921893" w:rsidRDefault="00921893" w:rsidP="00E058D0">
            <w:pPr>
              <w:pStyle w:val="Normalunindented"/>
              <w:keepNext/>
              <w:spacing w:after="0"/>
            </w:pPr>
            <w:r w:rsidRPr="00E21067">
              <w:t>Ежемесячно</w:t>
            </w:r>
          </w:p>
        </w:tc>
      </w:tr>
      <w:tr w:rsidR="00921893" w14:paraId="75559F0F" w14:textId="77777777">
        <w:tc>
          <w:tcPr>
            <w:tcW w:w="2450" w:type="pct"/>
            <w:tcBorders>
              <w:top w:val="single" w:sz="0" w:space="0" w:color="auto"/>
              <w:left w:val="single" w:sz="0" w:space="0" w:color="auto"/>
              <w:bottom w:val="single" w:sz="0" w:space="0" w:color="auto"/>
              <w:right w:val="single" w:sz="0" w:space="0" w:color="auto"/>
            </w:tcBorders>
          </w:tcPr>
          <w:p w14:paraId="26C1B23C" w14:textId="77777777" w:rsidR="00921893" w:rsidRDefault="00921893" w:rsidP="00E058D0">
            <w:pPr>
              <w:pStyle w:val="Normalunindented"/>
              <w:keepNext/>
              <w:spacing w:after="0"/>
              <w:jc w:val="left"/>
            </w:pPr>
            <w:r>
              <w:t>Журнал операций расчетов по оплате труда, денежному довольствию и стипендиям</w:t>
            </w:r>
          </w:p>
        </w:tc>
        <w:tc>
          <w:tcPr>
            <w:tcW w:w="1100" w:type="pct"/>
            <w:tcBorders>
              <w:top w:val="single" w:sz="0" w:space="0" w:color="auto"/>
              <w:left w:val="single" w:sz="0" w:space="0" w:color="auto"/>
              <w:bottom w:val="single" w:sz="0" w:space="0" w:color="auto"/>
              <w:right w:val="single" w:sz="0" w:space="0" w:color="auto"/>
            </w:tcBorders>
          </w:tcPr>
          <w:p w14:paraId="6FDF7ABD" w14:textId="77777777" w:rsidR="00921893" w:rsidRDefault="00CA3BFA" w:rsidP="00E058D0">
            <w:pPr>
              <w:pStyle w:val="Normalunindented"/>
              <w:keepNext/>
              <w:spacing w:after="0"/>
              <w:jc w:val="left"/>
            </w:pPr>
            <w:hyperlink r:id="rId385"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6B74A7C8" w14:textId="1CFEEF1D" w:rsidR="00921893" w:rsidRDefault="00921893" w:rsidP="00E058D0">
            <w:pPr>
              <w:pStyle w:val="Normalunindented"/>
              <w:keepNext/>
              <w:spacing w:after="0"/>
            </w:pPr>
            <w:r w:rsidRPr="00E21067">
              <w:t>Ежемесячно</w:t>
            </w:r>
          </w:p>
        </w:tc>
      </w:tr>
      <w:tr w:rsidR="00921893" w14:paraId="330C5BA8" w14:textId="77777777">
        <w:tc>
          <w:tcPr>
            <w:tcW w:w="2450" w:type="pct"/>
            <w:tcBorders>
              <w:top w:val="single" w:sz="0" w:space="0" w:color="auto"/>
              <w:left w:val="single" w:sz="0" w:space="0" w:color="auto"/>
              <w:bottom w:val="single" w:sz="0" w:space="0" w:color="auto"/>
              <w:right w:val="single" w:sz="0" w:space="0" w:color="auto"/>
            </w:tcBorders>
          </w:tcPr>
          <w:p w14:paraId="70C408F1" w14:textId="77777777" w:rsidR="00921893" w:rsidRDefault="00921893" w:rsidP="00E058D0">
            <w:pPr>
              <w:pStyle w:val="Normalunindented"/>
              <w:keepNext/>
              <w:spacing w:after="0"/>
              <w:jc w:val="left"/>
            </w:pPr>
            <w:r>
              <w:t>Журнал операций по исправлению ошибок прошлых лет</w:t>
            </w:r>
          </w:p>
        </w:tc>
        <w:tc>
          <w:tcPr>
            <w:tcW w:w="1100" w:type="pct"/>
            <w:tcBorders>
              <w:top w:val="single" w:sz="0" w:space="0" w:color="auto"/>
              <w:left w:val="single" w:sz="0" w:space="0" w:color="auto"/>
              <w:bottom w:val="single" w:sz="0" w:space="0" w:color="auto"/>
              <w:right w:val="single" w:sz="0" w:space="0" w:color="auto"/>
            </w:tcBorders>
          </w:tcPr>
          <w:p w14:paraId="2B98078E" w14:textId="77777777" w:rsidR="00921893" w:rsidRDefault="00921893" w:rsidP="00E058D0">
            <w:pPr>
              <w:pStyle w:val="Normalunindented"/>
              <w:keepNext/>
              <w:spacing w:after="0"/>
              <w:jc w:val="left"/>
            </w:pPr>
            <w:r>
              <w:t> </w:t>
            </w:r>
            <w:hyperlink r:id="rId386" w:history="1">
              <w:r>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02668BC3" w14:textId="51C4846A" w:rsidR="00921893" w:rsidRDefault="00921893" w:rsidP="00E058D0">
            <w:pPr>
              <w:pStyle w:val="Normalunindented"/>
              <w:keepNext/>
              <w:spacing w:after="0"/>
              <w:jc w:val="left"/>
            </w:pPr>
          </w:p>
        </w:tc>
      </w:tr>
      <w:tr w:rsidR="00921893" w14:paraId="4C698B03" w14:textId="77777777">
        <w:tc>
          <w:tcPr>
            <w:tcW w:w="2450" w:type="pct"/>
            <w:tcBorders>
              <w:top w:val="single" w:sz="0" w:space="0" w:color="auto"/>
              <w:left w:val="single" w:sz="0" w:space="0" w:color="auto"/>
              <w:bottom w:val="single" w:sz="0" w:space="0" w:color="auto"/>
              <w:right w:val="single" w:sz="0" w:space="0" w:color="auto"/>
            </w:tcBorders>
          </w:tcPr>
          <w:p w14:paraId="7C250F20" w14:textId="33993C55" w:rsidR="00921893" w:rsidRDefault="00921893" w:rsidP="00E058D0">
            <w:pPr>
              <w:pStyle w:val="Normalunindented"/>
              <w:keepNext/>
              <w:spacing w:after="0"/>
              <w:jc w:val="left"/>
            </w:pPr>
            <w:r>
              <w:t xml:space="preserve">Журнал операций </w:t>
            </w:r>
            <w:r w:rsidR="007838C6">
              <w:t>меж отчётного</w:t>
            </w:r>
            <w:r>
              <w:t xml:space="preserve"> периода</w:t>
            </w:r>
          </w:p>
        </w:tc>
        <w:tc>
          <w:tcPr>
            <w:tcW w:w="1100" w:type="pct"/>
            <w:tcBorders>
              <w:top w:val="single" w:sz="0" w:space="0" w:color="auto"/>
              <w:left w:val="single" w:sz="0" w:space="0" w:color="auto"/>
              <w:bottom w:val="single" w:sz="0" w:space="0" w:color="auto"/>
              <w:right w:val="single" w:sz="0" w:space="0" w:color="auto"/>
            </w:tcBorders>
          </w:tcPr>
          <w:p w14:paraId="34C24054" w14:textId="77777777" w:rsidR="00921893" w:rsidRDefault="00921893" w:rsidP="00E058D0">
            <w:pPr>
              <w:pStyle w:val="Normalunindented"/>
              <w:keepNext/>
              <w:spacing w:after="0"/>
              <w:jc w:val="left"/>
            </w:pPr>
            <w:r>
              <w:t> </w:t>
            </w:r>
            <w:hyperlink r:id="rId387" w:history="1">
              <w:r>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1B2A9A2E" w14:textId="7B18C240" w:rsidR="00921893" w:rsidRDefault="00921893" w:rsidP="00E058D0">
            <w:pPr>
              <w:pStyle w:val="Normalunindented"/>
              <w:keepNext/>
              <w:spacing w:after="0"/>
              <w:jc w:val="left"/>
            </w:pPr>
          </w:p>
        </w:tc>
      </w:tr>
      <w:tr w:rsidR="00921893" w14:paraId="2000B0F2" w14:textId="77777777">
        <w:tc>
          <w:tcPr>
            <w:tcW w:w="2450" w:type="pct"/>
            <w:tcBorders>
              <w:top w:val="single" w:sz="0" w:space="0" w:color="auto"/>
              <w:left w:val="single" w:sz="0" w:space="0" w:color="auto"/>
              <w:bottom w:val="single" w:sz="0" w:space="0" w:color="auto"/>
              <w:right w:val="single" w:sz="0" w:space="0" w:color="auto"/>
            </w:tcBorders>
          </w:tcPr>
          <w:p w14:paraId="0806C3B1" w14:textId="77777777" w:rsidR="00921893" w:rsidRDefault="00921893" w:rsidP="00E058D0">
            <w:pPr>
              <w:pStyle w:val="Normalunindented"/>
              <w:keepNext/>
              <w:spacing w:after="0"/>
              <w:jc w:val="left"/>
            </w:pPr>
            <w:r>
              <w:t>Журнал операций по выбытию и перемещению нефинансовых активов</w:t>
            </w:r>
          </w:p>
        </w:tc>
        <w:tc>
          <w:tcPr>
            <w:tcW w:w="1100" w:type="pct"/>
            <w:tcBorders>
              <w:top w:val="single" w:sz="0" w:space="0" w:color="auto"/>
              <w:left w:val="single" w:sz="0" w:space="0" w:color="auto"/>
              <w:bottom w:val="single" w:sz="0" w:space="0" w:color="auto"/>
              <w:right w:val="single" w:sz="0" w:space="0" w:color="auto"/>
            </w:tcBorders>
          </w:tcPr>
          <w:p w14:paraId="068E095D" w14:textId="77777777" w:rsidR="00921893" w:rsidRDefault="00CA3BFA" w:rsidP="00E058D0">
            <w:pPr>
              <w:pStyle w:val="Normalunindented"/>
              <w:keepNext/>
              <w:spacing w:after="0"/>
              <w:jc w:val="left"/>
            </w:pPr>
            <w:hyperlink r:id="rId388"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1209E0C5" w14:textId="23E2522B" w:rsidR="00921893" w:rsidRDefault="00921893" w:rsidP="00E058D0">
            <w:pPr>
              <w:pStyle w:val="Normalunindented"/>
              <w:keepNext/>
              <w:spacing w:after="0"/>
            </w:pPr>
            <w:r w:rsidRPr="00E21067">
              <w:t>Ежемесячно</w:t>
            </w:r>
          </w:p>
        </w:tc>
      </w:tr>
      <w:tr w:rsidR="00921893" w14:paraId="6FB10C63" w14:textId="77777777">
        <w:tc>
          <w:tcPr>
            <w:tcW w:w="2450" w:type="pct"/>
            <w:tcBorders>
              <w:top w:val="single" w:sz="0" w:space="0" w:color="auto"/>
              <w:left w:val="single" w:sz="0" w:space="0" w:color="auto"/>
              <w:bottom w:val="single" w:sz="0" w:space="0" w:color="auto"/>
              <w:right w:val="single" w:sz="0" w:space="0" w:color="auto"/>
            </w:tcBorders>
          </w:tcPr>
          <w:p w14:paraId="55910369" w14:textId="77777777" w:rsidR="00921893" w:rsidRDefault="00921893" w:rsidP="00E058D0">
            <w:pPr>
              <w:pStyle w:val="Normalunindented"/>
              <w:keepNext/>
              <w:spacing w:after="0"/>
              <w:jc w:val="left"/>
            </w:pPr>
            <w:r>
              <w:t>Журнал операций расчетов с дебиторами по доходам</w:t>
            </w:r>
          </w:p>
        </w:tc>
        <w:tc>
          <w:tcPr>
            <w:tcW w:w="1100" w:type="pct"/>
            <w:tcBorders>
              <w:top w:val="single" w:sz="0" w:space="0" w:color="auto"/>
              <w:left w:val="single" w:sz="0" w:space="0" w:color="auto"/>
              <w:bottom w:val="single" w:sz="0" w:space="0" w:color="auto"/>
              <w:right w:val="single" w:sz="0" w:space="0" w:color="auto"/>
            </w:tcBorders>
          </w:tcPr>
          <w:p w14:paraId="373CC8A2" w14:textId="77777777" w:rsidR="00921893" w:rsidRDefault="00CA3BFA" w:rsidP="00E058D0">
            <w:pPr>
              <w:pStyle w:val="Normalunindented"/>
              <w:keepNext/>
              <w:spacing w:after="0"/>
              <w:jc w:val="left"/>
            </w:pPr>
            <w:hyperlink r:id="rId389"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31E9C180" w14:textId="3B2F5333" w:rsidR="00921893" w:rsidRDefault="00921893" w:rsidP="00E058D0">
            <w:pPr>
              <w:pStyle w:val="Normalunindented"/>
              <w:keepNext/>
              <w:spacing w:after="0"/>
            </w:pPr>
            <w:r w:rsidRPr="00E21067">
              <w:t>Ежемесячно</w:t>
            </w:r>
          </w:p>
        </w:tc>
      </w:tr>
      <w:tr w:rsidR="00921893" w14:paraId="636AEFAF" w14:textId="77777777">
        <w:tc>
          <w:tcPr>
            <w:tcW w:w="2450" w:type="pct"/>
            <w:tcBorders>
              <w:top w:val="single" w:sz="0" w:space="0" w:color="auto"/>
              <w:left w:val="single" w:sz="0" w:space="0" w:color="auto"/>
              <w:bottom w:val="single" w:sz="0" w:space="0" w:color="auto"/>
              <w:right w:val="single" w:sz="0" w:space="0" w:color="auto"/>
            </w:tcBorders>
          </w:tcPr>
          <w:p w14:paraId="76351757" w14:textId="77777777" w:rsidR="00921893" w:rsidRDefault="00921893" w:rsidP="00E058D0">
            <w:pPr>
              <w:pStyle w:val="Normalunindented"/>
              <w:keepNext/>
              <w:spacing w:after="0"/>
              <w:jc w:val="left"/>
            </w:pPr>
            <w:r>
              <w:lastRenderedPageBreak/>
              <w:t>Журнал по прочим операциям</w:t>
            </w:r>
          </w:p>
        </w:tc>
        <w:tc>
          <w:tcPr>
            <w:tcW w:w="1100" w:type="pct"/>
            <w:tcBorders>
              <w:top w:val="single" w:sz="0" w:space="0" w:color="auto"/>
              <w:left w:val="single" w:sz="0" w:space="0" w:color="auto"/>
              <w:bottom w:val="single" w:sz="0" w:space="0" w:color="auto"/>
              <w:right w:val="single" w:sz="0" w:space="0" w:color="auto"/>
            </w:tcBorders>
          </w:tcPr>
          <w:p w14:paraId="6DCD5BAA" w14:textId="77777777" w:rsidR="00921893" w:rsidRDefault="00CA3BFA" w:rsidP="00E058D0">
            <w:pPr>
              <w:pStyle w:val="Normalunindented"/>
              <w:keepNext/>
              <w:spacing w:after="0"/>
              <w:jc w:val="left"/>
            </w:pPr>
            <w:hyperlink r:id="rId390" w:history="1">
              <w:r w:rsidR="00921893">
                <w:rPr>
                  <w:rStyle w:val="afc"/>
                </w:rPr>
                <w:t>0504071</w:t>
              </w:r>
            </w:hyperlink>
          </w:p>
        </w:tc>
        <w:tc>
          <w:tcPr>
            <w:tcW w:w="1450" w:type="pct"/>
            <w:tcBorders>
              <w:top w:val="single" w:sz="0" w:space="0" w:color="auto"/>
              <w:left w:val="single" w:sz="0" w:space="0" w:color="auto"/>
              <w:bottom w:val="single" w:sz="0" w:space="0" w:color="auto"/>
              <w:right w:val="single" w:sz="0" w:space="0" w:color="auto"/>
            </w:tcBorders>
          </w:tcPr>
          <w:p w14:paraId="7A427AB8" w14:textId="530E890B" w:rsidR="00921893" w:rsidRDefault="00921893" w:rsidP="00E058D0">
            <w:pPr>
              <w:pStyle w:val="Normalunindented"/>
              <w:keepNext/>
              <w:spacing w:after="0"/>
            </w:pPr>
            <w:r w:rsidRPr="00E21067">
              <w:t>Ежемесячно</w:t>
            </w:r>
          </w:p>
        </w:tc>
      </w:tr>
      <w:tr w:rsidR="00921893" w14:paraId="44C4E818" w14:textId="77777777">
        <w:tc>
          <w:tcPr>
            <w:tcW w:w="2450" w:type="pct"/>
            <w:tcBorders>
              <w:top w:val="single" w:sz="0" w:space="0" w:color="auto"/>
              <w:left w:val="single" w:sz="0" w:space="0" w:color="auto"/>
              <w:bottom w:val="single" w:sz="0" w:space="0" w:color="auto"/>
              <w:right w:val="single" w:sz="0" w:space="0" w:color="auto"/>
            </w:tcBorders>
          </w:tcPr>
          <w:p w14:paraId="1879FCBF" w14:textId="77777777" w:rsidR="00921893" w:rsidRDefault="00921893" w:rsidP="00E058D0">
            <w:pPr>
              <w:pStyle w:val="Normalunindented"/>
              <w:keepNext/>
              <w:spacing w:after="0"/>
              <w:jc w:val="left"/>
            </w:pPr>
            <w:r>
              <w:t>Главная книга</w:t>
            </w:r>
          </w:p>
        </w:tc>
        <w:tc>
          <w:tcPr>
            <w:tcW w:w="1100" w:type="pct"/>
            <w:tcBorders>
              <w:top w:val="single" w:sz="0" w:space="0" w:color="auto"/>
              <w:left w:val="single" w:sz="0" w:space="0" w:color="auto"/>
              <w:bottom w:val="single" w:sz="0" w:space="0" w:color="auto"/>
              <w:right w:val="single" w:sz="0" w:space="0" w:color="auto"/>
            </w:tcBorders>
          </w:tcPr>
          <w:p w14:paraId="1AE1DBA5" w14:textId="77777777" w:rsidR="00921893" w:rsidRDefault="00CA3BFA" w:rsidP="00E058D0">
            <w:pPr>
              <w:pStyle w:val="Normalunindented"/>
              <w:keepNext/>
              <w:spacing w:after="0"/>
              <w:jc w:val="left"/>
            </w:pPr>
            <w:hyperlink r:id="rId391" w:history="1">
              <w:r w:rsidR="00921893">
                <w:rPr>
                  <w:rStyle w:val="afc"/>
                </w:rPr>
                <w:t>0504072</w:t>
              </w:r>
            </w:hyperlink>
          </w:p>
        </w:tc>
        <w:tc>
          <w:tcPr>
            <w:tcW w:w="1450" w:type="pct"/>
            <w:tcBorders>
              <w:top w:val="single" w:sz="0" w:space="0" w:color="auto"/>
              <w:left w:val="single" w:sz="0" w:space="0" w:color="auto"/>
              <w:bottom w:val="single" w:sz="0" w:space="0" w:color="auto"/>
              <w:right w:val="single" w:sz="0" w:space="0" w:color="auto"/>
            </w:tcBorders>
          </w:tcPr>
          <w:p w14:paraId="65B3FB84" w14:textId="3E2D1F2D" w:rsidR="00921893" w:rsidRDefault="00921893" w:rsidP="00E058D0">
            <w:pPr>
              <w:pStyle w:val="Normalunindented"/>
              <w:keepNext/>
              <w:spacing w:after="0"/>
            </w:pPr>
            <w:r w:rsidRPr="00E21067">
              <w:t>Ежемесячно</w:t>
            </w:r>
          </w:p>
        </w:tc>
      </w:tr>
      <w:tr w:rsidR="00921893" w14:paraId="094A1531" w14:textId="77777777">
        <w:tc>
          <w:tcPr>
            <w:tcW w:w="2450" w:type="pct"/>
            <w:tcBorders>
              <w:top w:val="single" w:sz="0" w:space="0" w:color="auto"/>
              <w:left w:val="single" w:sz="0" w:space="0" w:color="auto"/>
              <w:bottom w:val="single" w:sz="0" w:space="0" w:color="auto"/>
              <w:right w:val="single" w:sz="0" w:space="0" w:color="auto"/>
            </w:tcBorders>
          </w:tcPr>
          <w:p w14:paraId="5108C532" w14:textId="77777777" w:rsidR="00921893" w:rsidRDefault="00921893" w:rsidP="00E058D0">
            <w:pPr>
              <w:pStyle w:val="Normalunindented"/>
              <w:keepNext/>
              <w:spacing w:after="0"/>
              <w:jc w:val="left"/>
            </w:pPr>
            <w:r>
              <w:t>Инвентаризационная опись остатков на счетах учета денежных средств</w:t>
            </w:r>
          </w:p>
        </w:tc>
        <w:tc>
          <w:tcPr>
            <w:tcW w:w="1100" w:type="pct"/>
            <w:tcBorders>
              <w:top w:val="single" w:sz="0" w:space="0" w:color="auto"/>
              <w:left w:val="single" w:sz="0" w:space="0" w:color="auto"/>
              <w:bottom w:val="single" w:sz="0" w:space="0" w:color="auto"/>
              <w:right w:val="single" w:sz="0" w:space="0" w:color="auto"/>
            </w:tcBorders>
          </w:tcPr>
          <w:p w14:paraId="5881FF41" w14:textId="77777777" w:rsidR="00921893" w:rsidRDefault="00CA3BFA" w:rsidP="00E058D0">
            <w:pPr>
              <w:pStyle w:val="Normalunindented"/>
              <w:keepNext/>
              <w:spacing w:after="0"/>
              <w:jc w:val="left"/>
            </w:pPr>
            <w:hyperlink r:id="rId392" w:history="1">
              <w:r w:rsidR="00921893">
                <w:rPr>
                  <w:rStyle w:val="afc"/>
                </w:rPr>
                <w:t>0504082</w:t>
              </w:r>
            </w:hyperlink>
          </w:p>
        </w:tc>
        <w:tc>
          <w:tcPr>
            <w:tcW w:w="1450" w:type="pct"/>
            <w:tcBorders>
              <w:top w:val="single" w:sz="0" w:space="0" w:color="auto"/>
              <w:left w:val="single" w:sz="0" w:space="0" w:color="auto"/>
              <w:bottom w:val="single" w:sz="0" w:space="0" w:color="auto"/>
              <w:right w:val="single" w:sz="0" w:space="0" w:color="auto"/>
            </w:tcBorders>
          </w:tcPr>
          <w:p w14:paraId="0E2A56A1" w14:textId="6C58B7EC" w:rsidR="00921893" w:rsidRDefault="00C948F4" w:rsidP="00E058D0">
            <w:pPr>
              <w:pStyle w:val="Normalunindented"/>
              <w:keepNext/>
              <w:spacing w:after="0"/>
            </w:pPr>
            <w:r w:rsidRPr="00C948F4">
              <w:t>При инвентаризации</w:t>
            </w:r>
          </w:p>
        </w:tc>
      </w:tr>
      <w:tr w:rsidR="00C948F4" w14:paraId="026B8739" w14:textId="77777777">
        <w:tc>
          <w:tcPr>
            <w:tcW w:w="2450" w:type="pct"/>
            <w:tcBorders>
              <w:top w:val="single" w:sz="0" w:space="0" w:color="auto"/>
              <w:left w:val="single" w:sz="0" w:space="0" w:color="auto"/>
              <w:bottom w:val="single" w:sz="0" w:space="0" w:color="auto"/>
              <w:right w:val="single" w:sz="0" w:space="0" w:color="auto"/>
            </w:tcBorders>
          </w:tcPr>
          <w:p w14:paraId="7A1B9CD7" w14:textId="77777777" w:rsidR="00C948F4" w:rsidRDefault="00C948F4" w:rsidP="00E058D0">
            <w:pPr>
              <w:pStyle w:val="Normalunindented"/>
              <w:keepNext/>
              <w:spacing w:after="0"/>
              <w:jc w:val="left"/>
            </w:pPr>
            <w:r>
              <w:t>Инвентаризационная опись (сличительная ведомость) бланков строгой отчетности и денежных документов</w:t>
            </w:r>
          </w:p>
        </w:tc>
        <w:tc>
          <w:tcPr>
            <w:tcW w:w="1100" w:type="pct"/>
            <w:tcBorders>
              <w:top w:val="single" w:sz="0" w:space="0" w:color="auto"/>
              <w:left w:val="single" w:sz="0" w:space="0" w:color="auto"/>
              <w:bottom w:val="single" w:sz="0" w:space="0" w:color="auto"/>
              <w:right w:val="single" w:sz="0" w:space="0" w:color="auto"/>
            </w:tcBorders>
          </w:tcPr>
          <w:p w14:paraId="105CCC1C" w14:textId="77777777" w:rsidR="00C948F4" w:rsidRDefault="00CA3BFA" w:rsidP="00E058D0">
            <w:pPr>
              <w:pStyle w:val="Normalunindented"/>
              <w:keepNext/>
              <w:spacing w:after="0"/>
              <w:jc w:val="left"/>
            </w:pPr>
            <w:hyperlink r:id="rId393" w:history="1">
              <w:r w:rsidR="00C948F4">
                <w:rPr>
                  <w:rStyle w:val="afc"/>
                </w:rPr>
                <w:t>0504086</w:t>
              </w:r>
            </w:hyperlink>
          </w:p>
        </w:tc>
        <w:tc>
          <w:tcPr>
            <w:tcW w:w="1450" w:type="pct"/>
            <w:tcBorders>
              <w:top w:val="single" w:sz="0" w:space="0" w:color="auto"/>
              <w:left w:val="single" w:sz="0" w:space="0" w:color="auto"/>
              <w:bottom w:val="single" w:sz="0" w:space="0" w:color="auto"/>
              <w:right w:val="single" w:sz="0" w:space="0" w:color="auto"/>
            </w:tcBorders>
          </w:tcPr>
          <w:p w14:paraId="530F0624" w14:textId="4C75AC54" w:rsidR="00C948F4" w:rsidRDefault="00C948F4" w:rsidP="00E058D0">
            <w:pPr>
              <w:pStyle w:val="Normalunindented"/>
              <w:keepNext/>
              <w:spacing w:after="0"/>
            </w:pPr>
            <w:r w:rsidRPr="002E084C">
              <w:t>При инвентаризации</w:t>
            </w:r>
          </w:p>
        </w:tc>
      </w:tr>
      <w:tr w:rsidR="00C948F4" w14:paraId="07B76A3E" w14:textId="77777777">
        <w:tc>
          <w:tcPr>
            <w:tcW w:w="2450" w:type="pct"/>
            <w:tcBorders>
              <w:top w:val="single" w:sz="0" w:space="0" w:color="auto"/>
              <w:left w:val="single" w:sz="0" w:space="0" w:color="auto"/>
              <w:bottom w:val="single" w:sz="0" w:space="0" w:color="auto"/>
              <w:right w:val="single" w:sz="0" w:space="0" w:color="auto"/>
            </w:tcBorders>
          </w:tcPr>
          <w:p w14:paraId="722F37A6" w14:textId="77777777" w:rsidR="00C948F4" w:rsidRDefault="00C948F4" w:rsidP="00E058D0">
            <w:pPr>
              <w:pStyle w:val="Normalunindented"/>
              <w:keepNext/>
              <w:spacing w:after="0"/>
              <w:jc w:val="left"/>
            </w:pPr>
            <w:r>
              <w:t>Инвентаризационная опись (сличительная ведомость) по объектам нефинансовых активов</w:t>
            </w:r>
          </w:p>
        </w:tc>
        <w:tc>
          <w:tcPr>
            <w:tcW w:w="1100" w:type="pct"/>
            <w:tcBorders>
              <w:top w:val="single" w:sz="0" w:space="0" w:color="auto"/>
              <w:left w:val="single" w:sz="0" w:space="0" w:color="auto"/>
              <w:bottom w:val="single" w:sz="0" w:space="0" w:color="auto"/>
              <w:right w:val="single" w:sz="0" w:space="0" w:color="auto"/>
            </w:tcBorders>
          </w:tcPr>
          <w:p w14:paraId="1876C003" w14:textId="77777777" w:rsidR="00C948F4" w:rsidRDefault="00CA3BFA" w:rsidP="00E058D0">
            <w:pPr>
              <w:pStyle w:val="Normalunindented"/>
              <w:keepNext/>
              <w:spacing w:after="0"/>
              <w:jc w:val="left"/>
            </w:pPr>
            <w:hyperlink r:id="rId394" w:history="1">
              <w:r w:rsidR="00C948F4">
                <w:rPr>
                  <w:rStyle w:val="afc"/>
                </w:rPr>
                <w:t>0504087</w:t>
              </w:r>
            </w:hyperlink>
          </w:p>
        </w:tc>
        <w:tc>
          <w:tcPr>
            <w:tcW w:w="1450" w:type="pct"/>
            <w:tcBorders>
              <w:top w:val="single" w:sz="0" w:space="0" w:color="auto"/>
              <w:left w:val="single" w:sz="0" w:space="0" w:color="auto"/>
              <w:bottom w:val="single" w:sz="0" w:space="0" w:color="auto"/>
              <w:right w:val="single" w:sz="0" w:space="0" w:color="auto"/>
            </w:tcBorders>
          </w:tcPr>
          <w:p w14:paraId="1EB10271" w14:textId="74D9F8EE" w:rsidR="00C948F4" w:rsidRDefault="00C948F4" w:rsidP="00E058D0">
            <w:pPr>
              <w:pStyle w:val="Normalunindented"/>
              <w:keepNext/>
              <w:spacing w:after="0"/>
            </w:pPr>
            <w:r w:rsidRPr="002E084C">
              <w:t>При инвентаризации</w:t>
            </w:r>
          </w:p>
        </w:tc>
      </w:tr>
      <w:tr w:rsidR="00C948F4" w14:paraId="6C9B1E70" w14:textId="77777777">
        <w:tc>
          <w:tcPr>
            <w:tcW w:w="2450" w:type="pct"/>
            <w:tcBorders>
              <w:top w:val="single" w:sz="0" w:space="0" w:color="auto"/>
              <w:left w:val="single" w:sz="0" w:space="0" w:color="auto"/>
              <w:bottom w:val="single" w:sz="0" w:space="0" w:color="auto"/>
              <w:right w:val="single" w:sz="0" w:space="0" w:color="auto"/>
            </w:tcBorders>
          </w:tcPr>
          <w:p w14:paraId="2273810D" w14:textId="77777777" w:rsidR="00C948F4" w:rsidRDefault="00C948F4" w:rsidP="00E058D0">
            <w:pPr>
              <w:pStyle w:val="Normalunindented"/>
              <w:keepNext/>
              <w:spacing w:after="0"/>
              <w:jc w:val="left"/>
            </w:pPr>
            <w:r>
              <w:t>Инвентаризационная опись наличных денежных средств</w:t>
            </w:r>
          </w:p>
        </w:tc>
        <w:tc>
          <w:tcPr>
            <w:tcW w:w="1100" w:type="pct"/>
            <w:tcBorders>
              <w:top w:val="single" w:sz="0" w:space="0" w:color="auto"/>
              <w:left w:val="single" w:sz="0" w:space="0" w:color="auto"/>
              <w:bottom w:val="single" w:sz="0" w:space="0" w:color="auto"/>
              <w:right w:val="single" w:sz="0" w:space="0" w:color="auto"/>
            </w:tcBorders>
          </w:tcPr>
          <w:p w14:paraId="442A8FDD" w14:textId="77777777" w:rsidR="00C948F4" w:rsidRDefault="00CA3BFA" w:rsidP="00E058D0">
            <w:pPr>
              <w:pStyle w:val="Normalunindented"/>
              <w:keepNext/>
              <w:spacing w:after="0"/>
              <w:jc w:val="left"/>
            </w:pPr>
            <w:hyperlink r:id="rId395" w:history="1">
              <w:r w:rsidR="00C948F4">
                <w:rPr>
                  <w:rStyle w:val="afc"/>
                </w:rPr>
                <w:t>0504088</w:t>
              </w:r>
            </w:hyperlink>
          </w:p>
        </w:tc>
        <w:tc>
          <w:tcPr>
            <w:tcW w:w="1450" w:type="pct"/>
            <w:tcBorders>
              <w:top w:val="single" w:sz="0" w:space="0" w:color="auto"/>
              <w:left w:val="single" w:sz="0" w:space="0" w:color="auto"/>
              <w:bottom w:val="single" w:sz="0" w:space="0" w:color="auto"/>
              <w:right w:val="single" w:sz="0" w:space="0" w:color="auto"/>
            </w:tcBorders>
          </w:tcPr>
          <w:p w14:paraId="2FDDD758" w14:textId="688542EA" w:rsidR="00C948F4" w:rsidRDefault="00C948F4" w:rsidP="00E058D0">
            <w:pPr>
              <w:pStyle w:val="Normalunindented"/>
              <w:keepNext/>
              <w:spacing w:after="0"/>
            </w:pPr>
            <w:r w:rsidRPr="002E084C">
              <w:t>При инвентаризации</w:t>
            </w:r>
          </w:p>
        </w:tc>
      </w:tr>
      <w:tr w:rsidR="00C948F4" w14:paraId="5B0B8C38" w14:textId="77777777">
        <w:tc>
          <w:tcPr>
            <w:tcW w:w="2450" w:type="pct"/>
            <w:tcBorders>
              <w:top w:val="single" w:sz="0" w:space="0" w:color="auto"/>
              <w:left w:val="single" w:sz="0" w:space="0" w:color="auto"/>
              <w:bottom w:val="single" w:sz="0" w:space="0" w:color="auto"/>
              <w:right w:val="single" w:sz="0" w:space="0" w:color="auto"/>
            </w:tcBorders>
          </w:tcPr>
          <w:p w14:paraId="15EB95DE" w14:textId="77777777" w:rsidR="00C948F4" w:rsidRDefault="00C948F4" w:rsidP="00E058D0">
            <w:pPr>
              <w:pStyle w:val="Normalunindented"/>
              <w:keepNext/>
              <w:spacing w:after="0"/>
              <w:jc w:val="left"/>
            </w:pPr>
            <w:r>
              <w:t>Инвентаризационная опись расчетов с покупателями, поставщиками и прочими дебиторами и кредиторами</w:t>
            </w:r>
          </w:p>
        </w:tc>
        <w:tc>
          <w:tcPr>
            <w:tcW w:w="1100" w:type="pct"/>
            <w:tcBorders>
              <w:top w:val="single" w:sz="0" w:space="0" w:color="auto"/>
              <w:left w:val="single" w:sz="0" w:space="0" w:color="auto"/>
              <w:bottom w:val="single" w:sz="0" w:space="0" w:color="auto"/>
              <w:right w:val="single" w:sz="0" w:space="0" w:color="auto"/>
            </w:tcBorders>
          </w:tcPr>
          <w:p w14:paraId="09E11DC6" w14:textId="77777777" w:rsidR="00C948F4" w:rsidRDefault="00CA3BFA" w:rsidP="00E058D0">
            <w:pPr>
              <w:pStyle w:val="Normalunindented"/>
              <w:keepNext/>
              <w:spacing w:after="0"/>
              <w:jc w:val="left"/>
            </w:pPr>
            <w:hyperlink r:id="rId396" w:history="1">
              <w:r w:rsidR="00C948F4">
                <w:rPr>
                  <w:rStyle w:val="afc"/>
                </w:rPr>
                <w:t>0504089</w:t>
              </w:r>
            </w:hyperlink>
          </w:p>
        </w:tc>
        <w:tc>
          <w:tcPr>
            <w:tcW w:w="1450" w:type="pct"/>
            <w:tcBorders>
              <w:top w:val="single" w:sz="0" w:space="0" w:color="auto"/>
              <w:left w:val="single" w:sz="0" w:space="0" w:color="auto"/>
              <w:bottom w:val="single" w:sz="0" w:space="0" w:color="auto"/>
              <w:right w:val="single" w:sz="0" w:space="0" w:color="auto"/>
            </w:tcBorders>
          </w:tcPr>
          <w:p w14:paraId="1C3FEA48" w14:textId="4E8B86DE" w:rsidR="00C948F4" w:rsidRDefault="00C948F4" w:rsidP="00E058D0">
            <w:pPr>
              <w:pStyle w:val="Normalunindented"/>
              <w:keepNext/>
              <w:spacing w:after="0"/>
            </w:pPr>
            <w:r w:rsidRPr="002E084C">
              <w:t>При инвентаризации</w:t>
            </w:r>
          </w:p>
        </w:tc>
      </w:tr>
      <w:tr w:rsidR="00C948F4" w14:paraId="63DF05F2" w14:textId="77777777">
        <w:tc>
          <w:tcPr>
            <w:tcW w:w="2450" w:type="pct"/>
            <w:tcBorders>
              <w:top w:val="single" w:sz="0" w:space="0" w:color="auto"/>
              <w:left w:val="single" w:sz="0" w:space="0" w:color="auto"/>
              <w:bottom w:val="single" w:sz="0" w:space="0" w:color="auto"/>
              <w:right w:val="single" w:sz="0" w:space="0" w:color="auto"/>
            </w:tcBorders>
          </w:tcPr>
          <w:p w14:paraId="650F25CB" w14:textId="77777777" w:rsidR="00C948F4" w:rsidRDefault="00C948F4" w:rsidP="00E058D0">
            <w:pPr>
              <w:pStyle w:val="Normalunindented"/>
              <w:keepNext/>
              <w:spacing w:after="0"/>
              <w:jc w:val="left"/>
            </w:pPr>
            <w:r>
              <w:t>Инвентаризационная опись расчетов по поступлениям</w:t>
            </w:r>
          </w:p>
        </w:tc>
        <w:tc>
          <w:tcPr>
            <w:tcW w:w="1100" w:type="pct"/>
            <w:tcBorders>
              <w:top w:val="single" w:sz="0" w:space="0" w:color="auto"/>
              <w:left w:val="single" w:sz="0" w:space="0" w:color="auto"/>
              <w:bottom w:val="single" w:sz="0" w:space="0" w:color="auto"/>
              <w:right w:val="single" w:sz="0" w:space="0" w:color="auto"/>
            </w:tcBorders>
          </w:tcPr>
          <w:p w14:paraId="1129DAB4" w14:textId="77777777" w:rsidR="00C948F4" w:rsidRDefault="00CA3BFA" w:rsidP="00E058D0">
            <w:pPr>
              <w:pStyle w:val="Normalunindented"/>
              <w:keepNext/>
              <w:spacing w:after="0"/>
              <w:jc w:val="left"/>
            </w:pPr>
            <w:hyperlink r:id="rId397" w:history="1">
              <w:r w:rsidR="00C948F4">
                <w:rPr>
                  <w:rStyle w:val="afc"/>
                </w:rPr>
                <w:t>0504091</w:t>
              </w:r>
            </w:hyperlink>
          </w:p>
        </w:tc>
        <w:tc>
          <w:tcPr>
            <w:tcW w:w="1450" w:type="pct"/>
            <w:tcBorders>
              <w:top w:val="single" w:sz="0" w:space="0" w:color="auto"/>
              <w:left w:val="single" w:sz="0" w:space="0" w:color="auto"/>
              <w:bottom w:val="single" w:sz="0" w:space="0" w:color="auto"/>
              <w:right w:val="single" w:sz="0" w:space="0" w:color="auto"/>
            </w:tcBorders>
          </w:tcPr>
          <w:p w14:paraId="0DB7EBD5" w14:textId="79B215E2" w:rsidR="00C948F4" w:rsidRDefault="00C948F4" w:rsidP="00E058D0">
            <w:pPr>
              <w:pStyle w:val="Normalunindented"/>
              <w:keepNext/>
              <w:spacing w:after="0"/>
            </w:pPr>
            <w:r w:rsidRPr="002E084C">
              <w:t>При инвентаризации</w:t>
            </w:r>
          </w:p>
        </w:tc>
      </w:tr>
      <w:tr w:rsidR="00C948F4" w14:paraId="5E426736" w14:textId="77777777">
        <w:tc>
          <w:tcPr>
            <w:tcW w:w="2450" w:type="pct"/>
            <w:tcBorders>
              <w:top w:val="single" w:sz="0" w:space="0" w:color="auto"/>
              <w:left w:val="single" w:sz="0" w:space="0" w:color="auto"/>
              <w:bottom w:val="single" w:sz="0" w:space="0" w:color="auto"/>
              <w:right w:val="single" w:sz="0" w:space="0" w:color="auto"/>
            </w:tcBorders>
          </w:tcPr>
          <w:p w14:paraId="7DF3FE43" w14:textId="77777777" w:rsidR="00C948F4" w:rsidRDefault="00C948F4" w:rsidP="00E058D0">
            <w:pPr>
              <w:pStyle w:val="Normalunindented"/>
              <w:keepNext/>
              <w:spacing w:after="0"/>
              <w:jc w:val="left"/>
            </w:pPr>
            <w:r>
              <w:t>Ведомость расхождений по результатам инвентаризации</w:t>
            </w:r>
          </w:p>
        </w:tc>
        <w:tc>
          <w:tcPr>
            <w:tcW w:w="1100" w:type="pct"/>
            <w:tcBorders>
              <w:top w:val="single" w:sz="0" w:space="0" w:color="auto"/>
              <w:left w:val="single" w:sz="0" w:space="0" w:color="auto"/>
              <w:bottom w:val="single" w:sz="0" w:space="0" w:color="auto"/>
              <w:right w:val="single" w:sz="0" w:space="0" w:color="auto"/>
            </w:tcBorders>
          </w:tcPr>
          <w:p w14:paraId="146E3905" w14:textId="77777777" w:rsidR="00C948F4" w:rsidRDefault="00CA3BFA" w:rsidP="00E058D0">
            <w:pPr>
              <w:pStyle w:val="Normalunindented"/>
              <w:keepNext/>
              <w:spacing w:after="0"/>
              <w:jc w:val="left"/>
            </w:pPr>
            <w:hyperlink r:id="rId398" w:history="1">
              <w:r w:rsidR="00C948F4">
                <w:rPr>
                  <w:rStyle w:val="afc"/>
                </w:rPr>
                <w:t>0504092</w:t>
              </w:r>
            </w:hyperlink>
          </w:p>
        </w:tc>
        <w:tc>
          <w:tcPr>
            <w:tcW w:w="1450" w:type="pct"/>
            <w:tcBorders>
              <w:top w:val="single" w:sz="0" w:space="0" w:color="auto"/>
              <w:left w:val="single" w:sz="0" w:space="0" w:color="auto"/>
              <w:bottom w:val="single" w:sz="0" w:space="0" w:color="auto"/>
              <w:right w:val="single" w:sz="0" w:space="0" w:color="auto"/>
            </w:tcBorders>
          </w:tcPr>
          <w:p w14:paraId="638E1ED9" w14:textId="1F3BDDF8" w:rsidR="00C948F4" w:rsidRDefault="00C948F4" w:rsidP="00E058D0">
            <w:pPr>
              <w:pStyle w:val="Normalunindented"/>
              <w:keepNext/>
              <w:spacing w:after="0"/>
            </w:pPr>
            <w:r w:rsidRPr="002E084C">
              <w:t>При инвентаризации</w:t>
            </w:r>
          </w:p>
        </w:tc>
      </w:tr>
    </w:tbl>
    <w:p w14:paraId="347E708A" w14:textId="77777777" w:rsidR="00A4346F" w:rsidRDefault="00A4346F" w:rsidP="00E058D0">
      <w:pPr>
        <w:spacing w:after="0"/>
        <w:ind w:firstLine="0"/>
        <w:sectPr w:rsidR="00A4346F">
          <w:headerReference w:type="default" r:id="rId399"/>
          <w:footerReference w:type="default" r:id="rId400"/>
          <w:footerReference w:type="first" r:id="rId401"/>
          <w:footnotePr>
            <w:numRestart w:val="eachSect"/>
          </w:footnotePr>
          <w:pgSz w:w="11907" w:h="16839" w:code="9"/>
          <w:pgMar w:top="1134" w:right="850" w:bottom="1134" w:left="1701" w:header="720" w:footer="720" w:gutter="0"/>
          <w:pgNumType w:start="1"/>
          <w:cols w:space="720"/>
          <w:titlePg/>
        </w:sectPr>
      </w:pPr>
      <w:bookmarkStart w:id="185" w:name="_docEnd_8"/>
      <w:bookmarkEnd w:id="185"/>
    </w:p>
    <w:p w14:paraId="71B02384" w14:textId="77777777" w:rsidR="00A4346F" w:rsidRDefault="001E7965" w:rsidP="00E058D0">
      <w:pPr>
        <w:keepNext/>
        <w:keepLines/>
        <w:spacing w:before="0" w:after="0"/>
        <w:ind w:firstLine="0"/>
        <w:jc w:val="right"/>
      </w:pPr>
      <w:r>
        <w:lastRenderedPageBreak/>
        <w:t xml:space="preserve">Приложение № </w:t>
      </w:r>
      <w:r w:rsidR="00A4346F">
        <w:fldChar w:fldCharType="begin" w:fldLock="1"/>
      </w:r>
      <w:r>
        <w:instrText xml:space="preserve"> REF _ref_1-02985cc1b2974d \h \n \! </w:instrText>
      </w:r>
      <w:r w:rsidR="00A4346F">
        <w:fldChar w:fldCharType="separate"/>
      </w:r>
      <w:r>
        <w:t>7</w:t>
      </w:r>
      <w:r w:rsidR="00A4346F">
        <w:fldChar w:fldCharType="end"/>
      </w:r>
      <w:r>
        <w:br/>
        <w:t>к Учетной политике</w:t>
      </w:r>
      <w:r>
        <w:br/>
        <w:t>для целей бухгалтерского учета</w:t>
      </w:r>
    </w:p>
    <w:p w14:paraId="0D4F6070" w14:textId="77777777" w:rsidR="00A4346F" w:rsidRDefault="001E7965" w:rsidP="001C7F5B">
      <w:pPr>
        <w:pStyle w:val="a4"/>
      </w:pPr>
      <w:bookmarkStart w:id="186" w:name="_docStart_9"/>
      <w:bookmarkStart w:id="187" w:name="_title_9"/>
      <w:bookmarkStart w:id="188" w:name="_ref_1-02985cc1b2974d"/>
      <w:bookmarkEnd w:id="186"/>
      <w:r>
        <w:t>Порядок организации и осуществления внутреннего контроля</w:t>
      </w:r>
      <w:bookmarkEnd w:id="187"/>
      <w:bookmarkEnd w:id="188"/>
    </w:p>
    <w:p w14:paraId="3933684D" w14:textId="77777777" w:rsidR="00A4346F" w:rsidRDefault="001E7965" w:rsidP="001C7F5B">
      <w:pPr>
        <w:pStyle w:val="heading1normal"/>
        <w:numPr>
          <w:ilvl w:val="0"/>
          <w:numId w:val="30"/>
        </w:numPr>
        <w:ind w:firstLine="0"/>
        <w:jc w:val="center"/>
      </w:pPr>
      <w:bookmarkStart w:id="189" w:name="_ref_1-f38a12c361174d"/>
      <w:r>
        <w:rPr>
          <w:b/>
        </w:rPr>
        <w:t>Общие положения</w:t>
      </w:r>
      <w:bookmarkEnd w:id="189"/>
    </w:p>
    <w:p w14:paraId="043533FC" w14:textId="77777777" w:rsidR="00A4346F" w:rsidRDefault="001E7965" w:rsidP="001C7F5B">
      <w:pPr>
        <w:pStyle w:val="heading2normal"/>
        <w:ind w:firstLine="0"/>
      </w:pPr>
      <w:bookmarkStart w:id="190" w:name="_ref_1-c5737fbb8eb84b"/>
      <w:r>
        <w:t>Внутренний контроль направлен:</w:t>
      </w:r>
      <w:bookmarkEnd w:id="190"/>
    </w:p>
    <w:p w14:paraId="0817EE24" w14:textId="77777777" w:rsidR="00A4346F" w:rsidRDefault="001E7965" w:rsidP="001C7F5B">
      <w:pPr>
        <w:ind w:firstLine="0"/>
      </w:pPr>
      <w:r>
        <w:t>- на установление соответствия проводимых финансово-хозяйственных операций требованиям нормативных правовых актов и учетной политики;</w:t>
      </w:r>
    </w:p>
    <w:p w14:paraId="19179945" w14:textId="77777777" w:rsidR="00A4346F" w:rsidRDefault="001E7965" w:rsidP="001C7F5B">
      <w:pPr>
        <w:ind w:firstLine="0"/>
      </w:pPr>
      <w:r>
        <w:t>- повышение уровня ведения учета, составления отчетности;</w:t>
      </w:r>
    </w:p>
    <w:p w14:paraId="395FBCC4" w14:textId="77777777" w:rsidR="00A4346F" w:rsidRDefault="001E7965" w:rsidP="001C7F5B">
      <w:pPr>
        <w:ind w:firstLine="0"/>
      </w:pPr>
      <w:r>
        <w:t>- исключение ошибок и нарушений норм законодательства РФ в части ведения учета и составления отчетности;</w:t>
      </w:r>
    </w:p>
    <w:p w14:paraId="28D976BC" w14:textId="77777777" w:rsidR="00A4346F" w:rsidRDefault="001E7965" w:rsidP="001C7F5B">
      <w:pPr>
        <w:ind w:firstLine="0"/>
      </w:pPr>
      <w:r>
        <w:t>- повышение результативности использования финансовых средств и имущества.</w:t>
      </w:r>
    </w:p>
    <w:p w14:paraId="39ACC15F" w14:textId="77777777" w:rsidR="00A4346F" w:rsidRDefault="001E7965" w:rsidP="001C7F5B">
      <w:pPr>
        <w:pStyle w:val="heading2normal"/>
        <w:ind w:firstLine="0"/>
      </w:pPr>
      <w:bookmarkStart w:id="191" w:name="_ref_1-6db0f7f6eeec47"/>
      <w:r>
        <w:t>Целями внутреннего контроля являются:</w:t>
      </w:r>
      <w:bookmarkEnd w:id="191"/>
    </w:p>
    <w:p w14:paraId="33832065" w14:textId="77777777" w:rsidR="00A4346F" w:rsidRDefault="001E7965" w:rsidP="001C7F5B">
      <w:pPr>
        <w:ind w:firstLine="0"/>
      </w:pPr>
      <w:r>
        <w:t>- подтверждение достоверности данных учета и отчетности;</w:t>
      </w:r>
    </w:p>
    <w:p w14:paraId="487E9616" w14:textId="77777777" w:rsidR="00A4346F" w:rsidRDefault="001E7965" w:rsidP="001C7F5B">
      <w:pPr>
        <w:ind w:firstLine="0"/>
      </w:pPr>
      <w:r>
        <w:t>- обеспечение соблюдения законодательства РФ, нормативных правовых актов и иных актов, регулирующих финансово-хозяйственную деятельность.</w:t>
      </w:r>
    </w:p>
    <w:p w14:paraId="3B50AA33" w14:textId="77777777" w:rsidR="00A4346F" w:rsidRDefault="001E7965" w:rsidP="001C7F5B">
      <w:pPr>
        <w:pStyle w:val="heading2normal"/>
        <w:ind w:firstLine="0"/>
      </w:pPr>
      <w:bookmarkStart w:id="192" w:name="_ref_1-1d927d931e7046"/>
      <w:r>
        <w:t>Основными задачами внутреннего контроля являются:</w:t>
      </w:r>
      <w:bookmarkEnd w:id="192"/>
    </w:p>
    <w:p w14:paraId="209E490F" w14:textId="77777777" w:rsidR="00A4346F" w:rsidRDefault="001E7965" w:rsidP="001C7F5B">
      <w:pPr>
        <w:ind w:firstLine="0"/>
      </w:pPr>
      <w:r>
        <w:t>- оперативное выявление, устранение и пресечение нарушений норм законодательства РФ и иных нормативных правовых актов, регулирующих ведение учета, составление отчетности;</w:t>
      </w:r>
    </w:p>
    <w:p w14:paraId="736598D1" w14:textId="77777777" w:rsidR="00A4346F" w:rsidRDefault="001E7965" w:rsidP="001C7F5B">
      <w:pPr>
        <w:ind w:firstLine="0"/>
      </w:pPr>
      <w:r>
        <w:t>- оперативное выявление и пресечение действий должностных лиц, негативно влияющих на эффективность использования финансовых средств и имущества;</w:t>
      </w:r>
    </w:p>
    <w:p w14:paraId="1BA477FF" w14:textId="77777777" w:rsidR="00A4346F" w:rsidRDefault="001E7965" w:rsidP="001C7F5B">
      <w:pPr>
        <w:ind w:firstLine="0"/>
      </w:pPr>
      <w:r>
        <w:t>- 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w:t>
      </w:r>
    </w:p>
    <w:p w14:paraId="0F9C4509" w14:textId="77777777" w:rsidR="00A4346F" w:rsidRDefault="001E7965" w:rsidP="001C7F5B">
      <w:pPr>
        <w:pStyle w:val="heading2normal"/>
        <w:ind w:firstLine="0"/>
      </w:pPr>
      <w:bookmarkStart w:id="193" w:name="_ref_1-00ddf6ebee4941"/>
      <w:r>
        <w:t>Объектами внутреннего контроля являются:</w:t>
      </w:r>
      <w:bookmarkEnd w:id="193"/>
    </w:p>
    <w:p w14:paraId="7911241C" w14:textId="77777777" w:rsidR="00A4346F" w:rsidRDefault="001E7965" w:rsidP="001C7F5B">
      <w:pPr>
        <w:ind w:firstLine="0"/>
      </w:pPr>
      <w:r>
        <w:t>- плановые (прогнозные) документы;</w:t>
      </w:r>
    </w:p>
    <w:p w14:paraId="21A34F11" w14:textId="77777777" w:rsidR="00A4346F" w:rsidRDefault="001E7965" w:rsidP="001C7F5B">
      <w:pPr>
        <w:ind w:firstLine="0"/>
      </w:pPr>
      <w:r>
        <w:t>- договоры (контракты) на приобретение товаров (работ, услуг);</w:t>
      </w:r>
    </w:p>
    <w:p w14:paraId="111D13A0" w14:textId="77777777" w:rsidR="00A4346F" w:rsidRDefault="001E7965" w:rsidP="001C7F5B">
      <w:pPr>
        <w:ind w:firstLine="0"/>
      </w:pPr>
      <w:r>
        <w:t>- распорядительные акты руководителя (приказы, распоряжения);</w:t>
      </w:r>
    </w:p>
    <w:p w14:paraId="23868970" w14:textId="77777777" w:rsidR="00A4346F" w:rsidRDefault="001E7965" w:rsidP="001C7F5B">
      <w:pPr>
        <w:ind w:firstLine="0"/>
      </w:pPr>
      <w:r>
        <w:t>- первичные учетные документы и регистры учета;</w:t>
      </w:r>
    </w:p>
    <w:p w14:paraId="7B535CE2" w14:textId="77777777" w:rsidR="00A4346F" w:rsidRDefault="001E7965" w:rsidP="001C7F5B">
      <w:pPr>
        <w:ind w:firstLine="0"/>
      </w:pPr>
      <w:r>
        <w:t>- хозяйственные операции, отраженные в учете;</w:t>
      </w:r>
    </w:p>
    <w:p w14:paraId="481F4A14" w14:textId="77777777" w:rsidR="00A4346F" w:rsidRDefault="001E7965" w:rsidP="001C7F5B">
      <w:pPr>
        <w:ind w:firstLine="0"/>
      </w:pPr>
      <w:r>
        <w:t>- отчетность;</w:t>
      </w:r>
    </w:p>
    <w:p w14:paraId="7369C465" w14:textId="77777777" w:rsidR="00A4346F" w:rsidRDefault="001E7965" w:rsidP="001C7F5B">
      <w:pPr>
        <w:ind w:firstLine="0"/>
      </w:pPr>
      <w:r>
        <w:t>- иные объекты по распоряжению руководителя.</w:t>
      </w:r>
    </w:p>
    <w:p w14:paraId="3BA03C72" w14:textId="77777777" w:rsidR="00A4346F" w:rsidRDefault="001E7965" w:rsidP="001C7F5B">
      <w:pPr>
        <w:pStyle w:val="heading1normal"/>
        <w:ind w:firstLine="0"/>
        <w:jc w:val="center"/>
      </w:pPr>
      <w:bookmarkStart w:id="194" w:name="_ref_1-08865e4164e348"/>
      <w:r>
        <w:rPr>
          <w:b/>
        </w:rPr>
        <w:t>Организация внутреннего контроля</w:t>
      </w:r>
      <w:bookmarkEnd w:id="194"/>
    </w:p>
    <w:p w14:paraId="0D3BAEAB" w14:textId="77777777" w:rsidR="00A4346F" w:rsidRDefault="001E7965" w:rsidP="001C7F5B">
      <w:pPr>
        <w:pStyle w:val="heading2normal"/>
        <w:ind w:firstLine="0"/>
      </w:pPr>
      <w:bookmarkStart w:id="195" w:name="_ref_1-8df03b28f60649"/>
      <w:r>
        <w:t>Внутренний контроль осуществляется непрерывно руководителями (заместителями руководителей) структурных подразделений, иными должностными лицами, организующими, выполняющими, обеспечивающими соблюдение внутренних процедур по ведению учета, составлению отчетности.</w:t>
      </w:r>
      <w:bookmarkEnd w:id="195"/>
    </w:p>
    <w:p w14:paraId="45A89403" w14:textId="77777777" w:rsidR="00A4346F" w:rsidRDefault="001E7965" w:rsidP="001C7F5B">
      <w:pPr>
        <w:pStyle w:val="heading2normal"/>
        <w:ind w:firstLine="0"/>
      </w:pPr>
      <w:bookmarkStart w:id="196" w:name="_ref_1-1479947d38344c"/>
      <w:r>
        <w:t>Внутренний контроль осуществляется в следующих видах:</w:t>
      </w:r>
      <w:bookmarkEnd w:id="196"/>
    </w:p>
    <w:p w14:paraId="6F431246" w14:textId="77777777" w:rsidR="00A4346F" w:rsidRDefault="001E7965" w:rsidP="001C7F5B">
      <w:pPr>
        <w:ind w:firstLine="0"/>
      </w:pPr>
      <w:r>
        <w:lastRenderedPageBreak/>
        <w:t xml:space="preserve">- </w:t>
      </w:r>
      <w:r>
        <w:rPr>
          <w:b/>
        </w:rPr>
        <w:t>предварительный контроль</w:t>
      </w:r>
      <w:r>
        <w:t xml:space="preserve"> - комплекс процедур и мероприятий, направленных на предотвращение возможных ошибочных и (или) незаконных действий до совершения финансово-хозяйственной операции (ряда финансово-хозяйственных операций);</w:t>
      </w:r>
    </w:p>
    <w:p w14:paraId="7B2109CD" w14:textId="77777777" w:rsidR="00A4346F" w:rsidRDefault="001E7965" w:rsidP="001C7F5B">
      <w:pPr>
        <w:ind w:firstLine="0"/>
      </w:pPr>
      <w:r>
        <w:t xml:space="preserve">- </w:t>
      </w:r>
      <w:r>
        <w:rPr>
          <w:b/>
        </w:rPr>
        <w:t>текущий контроль</w:t>
      </w:r>
      <w:r>
        <w:t xml:space="preserve"> - комплекс процедур и мероприятий, направленных на предотвращение ошибочных и (или) незаконных действий в процессе совершения финансово-хозяйственной операции (ряда финансово-хозяйственных операций);</w:t>
      </w:r>
    </w:p>
    <w:p w14:paraId="3D81FFC6" w14:textId="77777777" w:rsidR="00A4346F" w:rsidRDefault="001E7965" w:rsidP="001C7F5B">
      <w:pPr>
        <w:ind w:firstLine="0"/>
      </w:pPr>
      <w:r>
        <w:t xml:space="preserve">- </w:t>
      </w:r>
      <w:r>
        <w:rPr>
          <w:b/>
        </w:rPr>
        <w:t>последующий контроль</w:t>
      </w:r>
      <w:r>
        <w:t xml:space="preserve"> - комплекс процедур и мероприятий, направленных на выявление ошибочных и (или) незаконных действий и недостатков после совершения финансово-хозяйственной операции (ряда финансово-хозяйственных операций) и предотвращение, ликвидацию последствий таких действий.</w:t>
      </w:r>
    </w:p>
    <w:p w14:paraId="3F3E23F9" w14:textId="77777777" w:rsidR="00A4346F" w:rsidRDefault="001E7965" w:rsidP="001C7F5B">
      <w:pPr>
        <w:pStyle w:val="heading2normal"/>
        <w:ind w:firstLine="0"/>
      </w:pPr>
      <w:bookmarkStart w:id="197" w:name="_ref_1-86ee0e4e9db440"/>
      <w:r>
        <w:t>Предварительный контроль осуществляют должностные лица (руководители структурных подразделений, их заместители, иные сотрудники) в соответствии с должностными (функциональными) обязанностями в процессе финансово-хозяйственной деятельности.</w:t>
      </w:r>
      <w:bookmarkEnd w:id="197"/>
    </w:p>
    <w:p w14:paraId="4DF6E784" w14:textId="77777777" w:rsidR="00A4346F" w:rsidRDefault="001E7965" w:rsidP="001C7F5B">
      <w:pPr>
        <w:ind w:firstLine="0"/>
      </w:pPr>
      <w:r>
        <w:t>К мероприятиям предварительного контроля относятся:</w:t>
      </w:r>
    </w:p>
    <w:p w14:paraId="141C878D" w14:textId="77777777" w:rsidR="00A4346F" w:rsidRDefault="001E7965" w:rsidP="001C7F5B">
      <w:pPr>
        <w:ind w:firstLine="0"/>
      </w:pPr>
      <w:r>
        <w:t>- проверка документов до совершения хозяйственных операций в соответствии с правилами и графиком документооборота;</w:t>
      </w:r>
    </w:p>
    <w:p w14:paraId="2588E279" w14:textId="77777777" w:rsidR="00A4346F" w:rsidRDefault="001E7965" w:rsidP="001C7F5B">
      <w:pPr>
        <w:ind w:firstLine="0"/>
      </w:pPr>
      <w:r>
        <w:t>- контроль за принятием обязательств;</w:t>
      </w:r>
    </w:p>
    <w:p w14:paraId="0F6502EB" w14:textId="77777777" w:rsidR="00A4346F" w:rsidRDefault="001E7965" w:rsidP="001C7F5B">
      <w:pPr>
        <w:ind w:firstLine="0"/>
      </w:pPr>
      <w:r>
        <w:t>- проверка законности и экономической целесообразности проектов заключаемых контрактов (договоров);</w:t>
      </w:r>
    </w:p>
    <w:p w14:paraId="312DA55F" w14:textId="77777777" w:rsidR="00A4346F" w:rsidRDefault="001E7965" w:rsidP="001C7F5B">
      <w:pPr>
        <w:ind w:firstLine="0"/>
      </w:pPr>
      <w:r>
        <w:t>- проверка проектов распорядительных актов руководителя (приказов, распоряжений);</w:t>
      </w:r>
    </w:p>
    <w:p w14:paraId="3F2E0999" w14:textId="77777777" w:rsidR="00A4346F" w:rsidRDefault="001E7965" w:rsidP="001C7F5B">
      <w:pPr>
        <w:ind w:firstLine="0"/>
      </w:pPr>
      <w:r>
        <w:t>- проверка бюджетной, финансовой, статистической, налоговой и другой отчетности до утверждения или подписания.</w:t>
      </w:r>
    </w:p>
    <w:p w14:paraId="6433157C" w14:textId="77777777" w:rsidR="00A4346F" w:rsidRDefault="001E7965" w:rsidP="001C7F5B">
      <w:pPr>
        <w:pStyle w:val="heading2normal"/>
        <w:ind w:firstLine="0"/>
      </w:pPr>
      <w:bookmarkStart w:id="198" w:name="_ref_1-9a9ae333b4a541"/>
      <w:r>
        <w:t>Текущий контроль на постоянной основе осуществляется специалистами, осуществляющими ведение учета и составление отчетности.</w:t>
      </w:r>
      <w:bookmarkEnd w:id="198"/>
    </w:p>
    <w:p w14:paraId="16CC2D43" w14:textId="77777777" w:rsidR="00A4346F" w:rsidRDefault="001E7965" w:rsidP="001C7F5B">
      <w:pPr>
        <w:ind w:firstLine="0"/>
      </w:pPr>
      <w:r>
        <w:t>К мероприятиям текущего контроля относятся:</w:t>
      </w:r>
    </w:p>
    <w:p w14:paraId="31F11671" w14:textId="77777777" w:rsidR="00A4346F" w:rsidRDefault="001E7965" w:rsidP="001C7F5B">
      <w:pPr>
        <w:ind w:firstLine="0"/>
      </w:pPr>
      <w:r>
        <w:t>- проверка расходных денежных документов (расчетно-платежных ведомостей, заявок на кассовый расход, счетов и т.п.) до их оплаты. Фактом прохождения контроля является разрешение (санкционирование) принять документы к оплате;</w:t>
      </w:r>
    </w:p>
    <w:p w14:paraId="08F6C23F" w14:textId="77777777" w:rsidR="00A4346F" w:rsidRDefault="001E7965" w:rsidP="001C7F5B">
      <w:pPr>
        <w:ind w:firstLine="0"/>
      </w:pPr>
      <w:r>
        <w:t>- проверка полноты оприходования полученных наличных денежных средств;</w:t>
      </w:r>
    </w:p>
    <w:p w14:paraId="7D86B284" w14:textId="77777777" w:rsidR="00A4346F" w:rsidRDefault="001E7965" w:rsidP="001C7F5B">
      <w:pPr>
        <w:ind w:firstLine="0"/>
      </w:pPr>
      <w:r>
        <w:t>- контроль за взысканием дебиторской и погашением кредиторской задолженности;</w:t>
      </w:r>
    </w:p>
    <w:p w14:paraId="337B64AB" w14:textId="77777777" w:rsidR="00A4346F" w:rsidRDefault="001E7965" w:rsidP="001C7F5B">
      <w:pPr>
        <w:ind w:firstLine="0"/>
      </w:pPr>
      <w:r>
        <w:t>- сверка данных аналитического учета с данными синтетического учета.</w:t>
      </w:r>
    </w:p>
    <w:p w14:paraId="1FD1D18F" w14:textId="77777777" w:rsidR="00A4346F" w:rsidRDefault="001E7965" w:rsidP="001C7F5B">
      <w:pPr>
        <w:pStyle w:val="heading2normal"/>
        <w:ind w:firstLine="0"/>
      </w:pPr>
      <w:bookmarkStart w:id="199" w:name="_ref_1-420ae550439743"/>
      <w:r>
        <w:t>Последующий контроль осуществляется </w:t>
      </w:r>
      <w:r>
        <w:rPr>
          <w:u w:val="single"/>
        </w:rPr>
        <w:t> </w:t>
      </w:r>
      <w:proofErr w:type="gramStart"/>
      <w:r>
        <w:rPr>
          <w:u w:val="single"/>
        </w:rPr>
        <w:t xml:space="preserve">   (</w:t>
      </w:r>
      <w:proofErr w:type="gramEnd"/>
      <w:r>
        <w:rPr>
          <w:u w:val="single"/>
        </w:rPr>
        <w:t>подразделение или должностное лицо организации)    </w:t>
      </w:r>
      <w:r>
        <w:t xml:space="preserve"> :</w:t>
      </w:r>
      <w:bookmarkEnd w:id="199"/>
    </w:p>
    <w:p w14:paraId="4F6121D5" w14:textId="77777777" w:rsidR="00A4346F" w:rsidRDefault="001E7965" w:rsidP="001C7F5B">
      <w:pPr>
        <w:ind w:firstLine="0"/>
      </w:pPr>
      <w:r>
        <w:t>К мероприятиям последующего контроля относятся:</w:t>
      </w:r>
    </w:p>
    <w:p w14:paraId="5C5BBBC6" w14:textId="77777777" w:rsidR="00A4346F" w:rsidRDefault="001E7965" w:rsidP="001C7F5B">
      <w:pPr>
        <w:ind w:firstLine="0"/>
      </w:pPr>
      <w:r>
        <w:t>- проверка первичных документов после совершения финансово-хозяйственных операций на соблюдение правил и графика документооборота;</w:t>
      </w:r>
    </w:p>
    <w:p w14:paraId="463F7B23" w14:textId="77777777" w:rsidR="00A4346F" w:rsidRDefault="001E7965" w:rsidP="001C7F5B">
      <w:pPr>
        <w:ind w:firstLine="0"/>
      </w:pPr>
      <w:r>
        <w:t>- проверка достоверности отражения финансово-хозяйственных операций в учете и отчетности;</w:t>
      </w:r>
    </w:p>
    <w:p w14:paraId="0C63D040" w14:textId="77777777" w:rsidR="00A4346F" w:rsidRDefault="001E7965" w:rsidP="001C7F5B">
      <w:pPr>
        <w:ind w:firstLine="0"/>
      </w:pPr>
      <w:r>
        <w:t>- проверка результатов финансово-хозяйственной деятельности;</w:t>
      </w:r>
    </w:p>
    <w:p w14:paraId="6C38D541" w14:textId="77777777" w:rsidR="00A4346F" w:rsidRDefault="001E7965" w:rsidP="001C7F5B">
      <w:pPr>
        <w:ind w:firstLine="0"/>
      </w:pPr>
      <w:r>
        <w:t>- проверка результатов инвентаризации имущества и обязательств;</w:t>
      </w:r>
    </w:p>
    <w:p w14:paraId="5B5A0CAE" w14:textId="77777777" w:rsidR="00A4346F" w:rsidRDefault="001E7965" w:rsidP="001C7F5B">
      <w:pPr>
        <w:ind w:firstLine="0"/>
      </w:pPr>
      <w:r>
        <w:lastRenderedPageBreak/>
        <w:t>- проверка участков бухгалтерского учета на предмет соблюдения работниками требований норм законодательства РФ в области учета в отношении завершенных операций финансово-хозяйственной деятельности;</w:t>
      </w:r>
    </w:p>
    <w:p w14:paraId="28A568F9" w14:textId="77777777" w:rsidR="00A4346F" w:rsidRDefault="001E7965" w:rsidP="001C7F5B">
      <w:pPr>
        <w:ind w:firstLine="0"/>
      </w:pPr>
      <w:r>
        <w:t>- документальные проверки завершенных операций финансово-хозяйственной деятельности.</w:t>
      </w:r>
    </w:p>
    <w:p w14:paraId="6CB8D24D" w14:textId="77777777" w:rsidR="00A4346F" w:rsidRDefault="001E7965" w:rsidP="001C7F5B">
      <w:pPr>
        <w:pStyle w:val="heading2normal"/>
        <w:ind w:firstLine="0"/>
      </w:pPr>
      <w:bookmarkStart w:id="200" w:name="_ref_1-1b7262609b2b46"/>
      <w:r>
        <w:t>В рамках внутреннего контроля проводятся плановые и внеплановые проверки.</w:t>
      </w:r>
      <w:bookmarkEnd w:id="200"/>
    </w:p>
    <w:p w14:paraId="0968B682" w14:textId="77777777" w:rsidR="00A4346F" w:rsidRDefault="001E7965" w:rsidP="001C7F5B">
      <w:pPr>
        <w:ind w:firstLine="0"/>
      </w:pPr>
      <w:r>
        <w:t>Периодичность проведения проверок:</w:t>
      </w:r>
    </w:p>
    <w:p w14:paraId="112E4750" w14:textId="77777777" w:rsidR="00A4346F" w:rsidRDefault="001E7965" w:rsidP="001C7F5B">
      <w:pPr>
        <w:ind w:firstLine="0"/>
      </w:pPr>
      <w:r>
        <w:t>- плановые проверки - в соответствии с утвержденным планом (графиком) проведения проверок в рамках внутреннего контроля по форме, приведенной в приложении 1 к настоящему Порядку;</w:t>
      </w:r>
    </w:p>
    <w:p w14:paraId="37727060" w14:textId="77777777" w:rsidR="00A4346F" w:rsidRDefault="001E7965" w:rsidP="001C7F5B">
      <w:pPr>
        <w:ind w:firstLine="0"/>
      </w:pPr>
      <w:r>
        <w:t>- внеплановые проверки - по распоряжению руководителя (если стало известно о возможных нарушениях).</w:t>
      </w:r>
    </w:p>
    <w:p w14:paraId="3C4DE213" w14:textId="77777777" w:rsidR="00A4346F" w:rsidRDefault="001E7965" w:rsidP="001C7F5B">
      <w:pPr>
        <w:pStyle w:val="heading2normal"/>
        <w:ind w:firstLine="0"/>
      </w:pPr>
      <w:bookmarkStart w:id="201" w:name="_ref_1-3f26bdeb9b7f4c"/>
      <w:r>
        <w:t>Результаты проведения предварительного и текущего контроля оформляются в виде отчета о выявленных нарушениях по результатам внутренней проверки. К нему прилагается перечень мероприятий по устранению недостатков и нарушений, если они были выявлены, а также рекомендации по предотвращению возможных ошибок.</w:t>
      </w:r>
      <w:bookmarkEnd w:id="201"/>
    </w:p>
    <w:p w14:paraId="12E6CC85" w14:textId="77777777" w:rsidR="00A4346F" w:rsidRDefault="001E7965" w:rsidP="001C7F5B">
      <w:pPr>
        <w:pStyle w:val="heading2normal"/>
        <w:ind w:firstLine="0"/>
      </w:pPr>
      <w:bookmarkStart w:id="202" w:name="_ref_1-71612b9acd3b48"/>
      <w:r>
        <w:t>Результаты проведения последующего контроля оформляются актом. В акте проверки должны быть отражены:</w:t>
      </w:r>
      <w:bookmarkEnd w:id="202"/>
    </w:p>
    <w:p w14:paraId="3B40C715" w14:textId="77777777" w:rsidR="00A4346F" w:rsidRDefault="001E7965" w:rsidP="001C7F5B">
      <w:pPr>
        <w:ind w:firstLine="0"/>
      </w:pPr>
      <w:r>
        <w:t>- предмет проверки;</w:t>
      </w:r>
    </w:p>
    <w:p w14:paraId="3F225662" w14:textId="77777777" w:rsidR="00A4346F" w:rsidRDefault="001E7965" w:rsidP="001C7F5B">
      <w:pPr>
        <w:ind w:firstLine="0"/>
      </w:pPr>
      <w:r>
        <w:t>- период проверки;</w:t>
      </w:r>
    </w:p>
    <w:p w14:paraId="2358BAB4" w14:textId="77777777" w:rsidR="00A4346F" w:rsidRDefault="001E7965" w:rsidP="001C7F5B">
      <w:pPr>
        <w:ind w:firstLine="0"/>
      </w:pPr>
      <w:r>
        <w:t>- дата утверждения акта;</w:t>
      </w:r>
    </w:p>
    <w:p w14:paraId="1DFF61B6" w14:textId="77777777" w:rsidR="00A4346F" w:rsidRDefault="001E7965" w:rsidP="001C7F5B">
      <w:pPr>
        <w:ind w:firstLine="0"/>
      </w:pPr>
      <w:r>
        <w:t>- лица, проводившие проверку;</w:t>
      </w:r>
    </w:p>
    <w:p w14:paraId="6954402E" w14:textId="77777777" w:rsidR="00A4346F" w:rsidRDefault="001E7965" w:rsidP="001C7F5B">
      <w:pPr>
        <w:ind w:firstLine="0"/>
      </w:pPr>
      <w:r>
        <w:t>- методы и приемы, применяемые в процессе проведения проверки;</w:t>
      </w:r>
    </w:p>
    <w:p w14:paraId="602F2656" w14:textId="77777777" w:rsidR="00A4346F" w:rsidRDefault="001E7965" w:rsidP="001C7F5B">
      <w:pPr>
        <w:ind w:firstLine="0"/>
      </w:pPr>
      <w:r>
        <w:t>- соответствие предмета проверки нормам законодательства РФ, действующим на дату совершения факта хозяйственной жизни;</w:t>
      </w:r>
    </w:p>
    <w:p w14:paraId="0BDE943A" w14:textId="77777777" w:rsidR="00A4346F" w:rsidRDefault="001E7965" w:rsidP="001C7F5B">
      <w:pPr>
        <w:ind w:firstLine="0"/>
      </w:pPr>
      <w:r>
        <w:t>- выводы, сделанные по результатам проведения проверки;</w:t>
      </w:r>
    </w:p>
    <w:p w14:paraId="74E92685" w14:textId="77777777" w:rsidR="00A4346F" w:rsidRDefault="001E7965" w:rsidP="001C7F5B">
      <w:pPr>
        <w:ind w:firstLine="0"/>
      </w:pPr>
      <w:r>
        <w:t>- принятые меры и осуществленные мероприятия по устранению недостатков и нарушений, выявленных в ходе последующего контроля, рекомендации по предотвращению возможных ошибок.</w:t>
      </w:r>
    </w:p>
    <w:p w14:paraId="2F77B806" w14:textId="77777777" w:rsidR="00A4346F" w:rsidRDefault="001E7965" w:rsidP="001C7F5B">
      <w:pPr>
        <w:ind w:firstLine="0"/>
      </w:pPr>
      <w:r>
        <w:t>Должностные лица, допустившие недостатки, искажения и нарушения, в письменной форме представляют объяснения по вопросам, относящимся к результатам проведения контроля.</w:t>
      </w:r>
    </w:p>
    <w:p w14:paraId="1EDB93D3" w14:textId="77777777" w:rsidR="00A4346F" w:rsidRDefault="001E7965" w:rsidP="001C7F5B">
      <w:pPr>
        <w:ind w:firstLine="0"/>
      </w:pPr>
      <w:r>
        <w:t>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 План утверждает руководитель.</w:t>
      </w:r>
    </w:p>
    <w:p w14:paraId="68C2D0BA" w14:textId="77777777" w:rsidR="00A4346F" w:rsidRDefault="001E7965" w:rsidP="001C7F5B">
      <w:pPr>
        <w:pStyle w:val="heading2normal"/>
        <w:ind w:firstLine="0"/>
      </w:pPr>
      <w:bookmarkStart w:id="203" w:name="_ref_1-6b252d8e560e48"/>
      <w:r>
        <w:t>Итоги внутреннего контроля фиксируются в журнале учета результатов внутреннего контроля, составленном по форме, приведенной в приложении 2 к настоящему Порядку.</w:t>
      </w:r>
      <w:bookmarkEnd w:id="203"/>
    </w:p>
    <w:p w14:paraId="14CE6FED" w14:textId="77777777" w:rsidR="00A4346F" w:rsidRDefault="001E7965" w:rsidP="001C7F5B">
      <w:pPr>
        <w:ind w:firstLine="0"/>
      </w:pPr>
      <w:r>
        <w:t>Корректность занесенных в журнал данных обеспечивают должностные лица, назначаемые руководителем.</w:t>
      </w:r>
    </w:p>
    <w:p w14:paraId="4EA89058" w14:textId="77777777" w:rsidR="00A4346F" w:rsidRDefault="001E7965" w:rsidP="001C7F5B">
      <w:pPr>
        <w:pStyle w:val="heading2normal"/>
        <w:ind w:firstLine="0"/>
      </w:pPr>
      <w:bookmarkStart w:id="204" w:name="_ref_1-bd72a86bb9d144"/>
      <w:r>
        <w:t>Ответственность за организацию внутреннего контроля возлагается на руководителя.</w:t>
      </w:r>
      <w:bookmarkEnd w:id="204"/>
    </w:p>
    <w:p w14:paraId="33B6511E" w14:textId="77777777" w:rsidR="00A4346F" w:rsidRDefault="001E7965" w:rsidP="001C7F5B">
      <w:pPr>
        <w:pStyle w:val="heading1normal"/>
        <w:ind w:firstLine="0"/>
        <w:jc w:val="center"/>
      </w:pPr>
      <w:bookmarkStart w:id="205" w:name="_ref_1-e20d21411aa44f"/>
      <w:r>
        <w:rPr>
          <w:b/>
        </w:rPr>
        <w:t>Оценка состояния системы внутреннего контроля</w:t>
      </w:r>
      <w:bookmarkEnd w:id="205"/>
    </w:p>
    <w:p w14:paraId="7452BADF" w14:textId="77777777" w:rsidR="00A4346F" w:rsidRDefault="001E7965" w:rsidP="001C7F5B">
      <w:pPr>
        <w:pStyle w:val="heading2normal"/>
        <w:ind w:firstLine="0"/>
      </w:pPr>
      <w:bookmarkStart w:id="206" w:name="_ref_1-5af1f94ad62a4d"/>
      <w:r>
        <w:t>Оценка эффективности системы внутреннего контроля осуществляется на проводимых руководителем совещаниях, в которых участвуют руководители структурных подразделений (заместители руководителей структурных подразделений). При необходимости на совещания приглашаются должностные лица, непосредственно осуществляющие внутренний контроль.</w:t>
      </w:r>
      <w:bookmarkEnd w:id="206"/>
    </w:p>
    <w:p w14:paraId="24D7E816" w14:textId="77777777" w:rsidR="00A4346F" w:rsidRDefault="001E7965" w:rsidP="001C7F5B">
      <w:pPr>
        <w:pStyle w:val="heading2normal"/>
        <w:ind w:firstLine="0"/>
      </w:pPr>
      <w:bookmarkStart w:id="207" w:name="_ref_1-5f64aceae42c4e"/>
      <w:r>
        <w:lastRenderedPageBreak/>
        <w:t>Адекватность, достаточность и эффективность системы внутреннего контроля оценивает руководитель. Он же осуществляет наблюдение за корректным проведением связанных с контролем процедур.</w:t>
      </w:r>
      <w:bookmarkEnd w:id="207"/>
    </w:p>
    <w:p w14:paraId="09EF5D33" w14:textId="77777777" w:rsidR="00A4346F" w:rsidRDefault="001E7965" w:rsidP="001C7F5B">
      <w:pPr>
        <w:pStyle w:val="heading2normal"/>
        <w:ind w:firstLine="0"/>
      </w:pPr>
      <w:bookmarkStart w:id="208" w:name="_ref_1-639ea996dc5346"/>
      <w:r>
        <w:t>В целях обеспечения эффективности системы внутреннего контроля структурные подразделения, ответственные за выполнение контрольных процедур, составляют ежеквартальную и годовую отчетность о результатах работы.</w:t>
      </w:r>
      <w:bookmarkEnd w:id="208"/>
    </w:p>
    <w:p w14:paraId="3ED732C3" w14:textId="77777777" w:rsidR="00A4346F" w:rsidRDefault="001E7965" w:rsidP="001C7F5B">
      <w:pPr>
        <w:pStyle w:val="heading2normal"/>
        <w:ind w:firstLine="0"/>
      </w:pPr>
      <w:bookmarkStart w:id="209" w:name="_ref_1-6adacb4ae37340"/>
      <w:r>
        <w:t>Данные о выявленных в ходе внутреннего контроля недостатках и (или) нарушениях, сведения об источниках рисков и предлагаемых (реализованных) мерах по их устранению отражаются:</w:t>
      </w:r>
      <w:bookmarkEnd w:id="209"/>
    </w:p>
    <w:p w14:paraId="60C33662" w14:textId="77777777" w:rsidR="00A4346F" w:rsidRDefault="001E7965" w:rsidP="001C7F5B">
      <w:pPr>
        <w:ind w:firstLine="0"/>
      </w:pPr>
      <w:r>
        <w:t>- в журнале учета результатов внутреннего контроля;</w:t>
      </w:r>
    </w:p>
    <w:p w14:paraId="3C0A3BBF" w14:textId="77777777" w:rsidR="00A4346F" w:rsidRDefault="001E7965" w:rsidP="001C7F5B">
      <w:pPr>
        <w:ind w:firstLine="0"/>
      </w:pPr>
      <w:r>
        <w:t>- отчетах о результатах внутреннего контроля.</w:t>
      </w:r>
    </w:p>
    <w:p w14:paraId="6FA2E8AC" w14:textId="77777777" w:rsidR="00A4346F" w:rsidRDefault="001E7965" w:rsidP="001C7F5B">
      <w:pPr>
        <w:pStyle w:val="heading2normal"/>
        <w:ind w:firstLine="0"/>
      </w:pPr>
      <w:bookmarkStart w:id="210" w:name="_ref_1-7ae366d02c4b42"/>
      <w:r>
        <w:t>Отчеты о результатах внутреннего финансового контроля подписываются начальником структурного подразделения, ответственного за выполнение внутренних процедур, и до 15-го числа месяца, следующего за отчетным кварталом, представляются на утверждение руководителю.</w:t>
      </w:r>
      <w:bookmarkEnd w:id="210"/>
    </w:p>
    <w:p w14:paraId="57C509F7" w14:textId="77777777" w:rsidR="00A4346F" w:rsidRDefault="001E7965" w:rsidP="001C7F5B">
      <w:pPr>
        <w:pStyle w:val="heading2normal"/>
        <w:ind w:firstLine="0"/>
      </w:pPr>
      <w:bookmarkStart w:id="211" w:name="_ref_1-e5a8973e79564c"/>
      <w:r>
        <w:t>К отчетности прилагается пояснительная записка, в которой содержатся:</w:t>
      </w:r>
      <w:bookmarkEnd w:id="211"/>
    </w:p>
    <w:p w14:paraId="3D1C2FC2" w14:textId="77777777" w:rsidR="00A4346F" w:rsidRDefault="001E7965" w:rsidP="001C7F5B">
      <w:pPr>
        <w:ind w:firstLine="0"/>
      </w:pPr>
      <w:r>
        <w:t>- описание нарушений, причин их возникновения, принятых по их устранению мер. Если на момент составления отчета не все нарушения были устранены, указываются принимаемые меры по их устранению. Отражаются сроки и ответственные лица;</w:t>
      </w:r>
    </w:p>
    <w:p w14:paraId="7D60F5F2" w14:textId="77777777" w:rsidR="00A4346F" w:rsidRDefault="001E7965" w:rsidP="001C7F5B">
      <w:pPr>
        <w:ind w:firstLine="0"/>
      </w:pPr>
      <w:r>
        <w:t>- сведения о привлечении к ответственности лиц, виновных в нарушениях (если такие меры были приняты);</w:t>
      </w:r>
    </w:p>
    <w:p w14:paraId="0BC84844" w14:textId="77777777" w:rsidR="00A4346F" w:rsidRDefault="001E7965" w:rsidP="001C7F5B">
      <w:pPr>
        <w:ind w:firstLine="0"/>
      </w:pPr>
      <w:r>
        <w:t>- сведения о количестве должностных лиц, которые осуществляют внутренний контроль;</w:t>
      </w:r>
    </w:p>
    <w:p w14:paraId="1D891C37" w14:textId="77777777" w:rsidR="00A4346F" w:rsidRDefault="001E7965" w:rsidP="001C7F5B">
      <w:pPr>
        <w:ind w:firstLine="0"/>
      </w:pPr>
      <w:r>
        <w:t>- сведения о ходе реализации материалов, направленных в органы внутреннего государственного (муниципального) финансового контроля, правоохранительные органы, по результатам внутреннего контроля.</w:t>
      </w:r>
    </w:p>
    <w:p w14:paraId="300C36B5" w14:textId="77777777" w:rsidR="009615B8" w:rsidRDefault="009615B8" w:rsidP="001C7F5B">
      <w:pPr>
        <w:keepNext/>
        <w:keepLines/>
        <w:ind w:firstLine="0"/>
        <w:jc w:val="right"/>
      </w:pPr>
    </w:p>
    <w:p w14:paraId="5F9B9797" w14:textId="77777777" w:rsidR="009615B8" w:rsidRDefault="009615B8" w:rsidP="001C7F5B">
      <w:pPr>
        <w:keepNext/>
        <w:keepLines/>
        <w:ind w:firstLine="0"/>
        <w:jc w:val="right"/>
      </w:pPr>
    </w:p>
    <w:p w14:paraId="6F1373E3" w14:textId="77777777" w:rsidR="009615B8" w:rsidRDefault="009615B8" w:rsidP="001C7F5B">
      <w:pPr>
        <w:keepNext/>
        <w:keepLines/>
        <w:ind w:firstLine="0"/>
        <w:jc w:val="right"/>
      </w:pPr>
    </w:p>
    <w:p w14:paraId="5851CB37" w14:textId="77777777" w:rsidR="00A4346F" w:rsidRDefault="001E7965" w:rsidP="001C7F5B">
      <w:pPr>
        <w:keepNext/>
        <w:keepLines/>
        <w:ind w:firstLine="0"/>
        <w:jc w:val="right"/>
      </w:pPr>
      <w:r>
        <w:t>Приложение 1 к Порядку организации и осуществления внутреннего контроля</w:t>
      </w:r>
      <w:r>
        <w:br/>
      </w:r>
      <w:r>
        <w:rPr>
          <w:b/>
        </w:rPr>
        <w:t>УТВЕРЖДАЮ</w:t>
      </w:r>
      <w:r>
        <w:br/>
      </w:r>
      <w:r>
        <w:rPr>
          <w:u w:val="single"/>
        </w:rPr>
        <w:t>                                      </w:t>
      </w:r>
      <w:r>
        <w:t xml:space="preserve"> </w:t>
      </w:r>
      <w:r>
        <w:rPr>
          <w:u w:val="single"/>
        </w:rPr>
        <w:t>                                      </w:t>
      </w:r>
      <w:r>
        <w:br/>
      </w:r>
      <w:r>
        <w:rPr>
          <w:u w:val="single"/>
        </w:rPr>
        <w:t> </w:t>
      </w:r>
      <w:proofErr w:type="gramStart"/>
      <w:r>
        <w:rPr>
          <w:u w:val="single"/>
        </w:rPr>
        <w:t xml:space="preserve">   (</w:t>
      </w:r>
      <w:proofErr w:type="gramEnd"/>
      <w:r>
        <w:rPr>
          <w:u w:val="single"/>
        </w:rPr>
        <w:t>должность руководителя, фамилия, инициалы)    </w:t>
      </w:r>
    </w:p>
    <w:p w14:paraId="54EDF1A5" w14:textId="77777777" w:rsidR="00A4346F" w:rsidRDefault="001E7965" w:rsidP="001C7F5B">
      <w:pPr>
        <w:ind w:firstLine="0"/>
        <w:jc w:val="center"/>
      </w:pPr>
      <w:r>
        <w:rPr>
          <w:b/>
        </w:rPr>
        <w:t xml:space="preserve">План (график) проведения проверок в рамках внутреннего контроля на </w:t>
      </w:r>
      <w:r>
        <w:rPr>
          <w:b/>
          <w:u w:val="single"/>
        </w:rPr>
        <w:t> </w:t>
      </w:r>
      <w:proofErr w:type="gramStart"/>
      <w:r>
        <w:rPr>
          <w:b/>
          <w:u w:val="single"/>
        </w:rPr>
        <w:t xml:space="preserve">   (</w:t>
      </w:r>
      <w:proofErr w:type="gramEnd"/>
      <w:r>
        <w:rPr>
          <w:b/>
          <w:u w:val="single"/>
        </w:rPr>
        <w:t>год, квартал, месяц, иной период)    </w:t>
      </w:r>
    </w:p>
    <w:tbl>
      <w:tblPr>
        <w:tblW w:w="5000" w:type="pct"/>
        <w:jc w:val="center"/>
        <w:tblLook w:val="04A0" w:firstRow="1" w:lastRow="0" w:firstColumn="1" w:lastColumn="0" w:noHBand="0" w:noVBand="1"/>
      </w:tblPr>
      <w:tblGrid>
        <w:gridCol w:w="1149"/>
        <w:gridCol w:w="1627"/>
        <w:gridCol w:w="1914"/>
        <w:gridCol w:w="1723"/>
        <w:gridCol w:w="3159"/>
      </w:tblGrid>
      <w:tr w:rsidR="00A4346F" w14:paraId="47B65A0D" w14:textId="77777777">
        <w:trPr>
          <w:jc w:val="center"/>
        </w:trPr>
        <w:tc>
          <w:tcPr>
            <w:tcW w:w="600" w:type="pct"/>
            <w:tcBorders>
              <w:top w:val="single" w:sz="0" w:space="0" w:color="auto"/>
              <w:left w:val="single" w:sz="0" w:space="0" w:color="auto"/>
              <w:bottom w:val="single" w:sz="0" w:space="0" w:color="auto"/>
              <w:right w:val="single" w:sz="0" w:space="0" w:color="auto"/>
            </w:tcBorders>
          </w:tcPr>
          <w:p w14:paraId="475C19AA" w14:textId="77777777" w:rsidR="00A4346F" w:rsidRDefault="001E7965" w:rsidP="001C7F5B">
            <w:pPr>
              <w:pStyle w:val="Normalunindented"/>
              <w:keepNext/>
              <w:jc w:val="center"/>
            </w:pPr>
            <w:r>
              <w:rPr>
                <w:b/>
              </w:rPr>
              <w:t>№ п/п</w:t>
            </w:r>
          </w:p>
        </w:tc>
        <w:tc>
          <w:tcPr>
            <w:tcW w:w="850" w:type="pct"/>
            <w:tcBorders>
              <w:top w:val="single" w:sz="0" w:space="0" w:color="auto"/>
              <w:left w:val="single" w:sz="0" w:space="0" w:color="auto"/>
              <w:bottom w:val="single" w:sz="0" w:space="0" w:color="auto"/>
              <w:right w:val="single" w:sz="0" w:space="0" w:color="auto"/>
            </w:tcBorders>
          </w:tcPr>
          <w:p w14:paraId="3351569D" w14:textId="77777777" w:rsidR="00A4346F" w:rsidRDefault="001E7965" w:rsidP="001C7F5B">
            <w:pPr>
              <w:pStyle w:val="Normalunindented"/>
              <w:keepNext/>
              <w:jc w:val="center"/>
            </w:pPr>
            <w:r>
              <w:rPr>
                <w:b/>
              </w:rPr>
              <w:t>Тема проверки</w:t>
            </w:r>
          </w:p>
        </w:tc>
        <w:tc>
          <w:tcPr>
            <w:tcW w:w="1000" w:type="pct"/>
            <w:tcBorders>
              <w:top w:val="single" w:sz="0" w:space="0" w:color="auto"/>
              <w:left w:val="single" w:sz="0" w:space="0" w:color="auto"/>
              <w:bottom w:val="single" w:sz="0" w:space="0" w:color="auto"/>
              <w:right w:val="single" w:sz="0" w:space="0" w:color="auto"/>
            </w:tcBorders>
          </w:tcPr>
          <w:p w14:paraId="5274A64B" w14:textId="77777777" w:rsidR="00A4346F" w:rsidRDefault="001E7965" w:rsidP="001C7F5B">
            <w:pPr>
              <w:pStyle w:val="Normalunindented"/>
              <w:keepNext/>
              <w:jc w:val="center"/>
            </w:pPr>
            <w:r>
              <w:rPr>
                <w:b/>
              </w:rPr>
              <w:t>Проверяемый период</w:t>
            </w:r>
          </w:p>
        </w:tc>
        <w:tc>
          <w:tcPr>
            <w:tcW w:w="900" w:type="pct"/>
            <w:tcBorders>
              <w:top w:val="single" w:sz="0" w:space="0" w:color="auto"/>
              <w:left w:val="single" w:sz="0" w:space="0" w:color="auto"/>
              <w:bottom w:val="single" w:sz="0" w:space="0" w:color="auto"/>
              <w:right w:val="single" w:sz="0" w:space="0" w:color="auto"/>
            </w:tcBorders>
          </w:tcPr>
          <w:p w14:paraId="601C5C3E" w14:textId="77777777" w:rsidR="00A4346F" w:rsidRDefault="001E7965" w:rsidP="001C7F5B">
            <w:pPr>
              <w:pStyle w:val="Normalunindented"/>
              <w:keepNext/>
              <w:jc w:val="center"/>
            </w:pPr>
            <w:r>
              <w:rPr>
                <w:b/>
              </w:rPr>
              <w:t>Период проведения проверки</w:t>
            </w:r>
          </w:p>
        </w:tc>
        <w:tc>
          <w:tcPr>
            <w:tcW w:w="1650" w:type="pct"/>
            <w:tcBorders>
              <w:top w:val="single" w:sz="0" w:space="0" w:color="auto"/>
              <w:left w:val="single" w:sz="0" w:space="0" w:color="auto"/>
              <w:bottom w:val="single" w:sz="0" w:space="0" w:color="auto"/>
              <w:right w:val="single" w:sz="0" w:space="0" w:color="auto"/>
            </w:tcBorders>
          </w:tcPr>
          <w:p w14:paraId="3B0B9DED" w14:textId="77777777" w:rsidR="00A4346F" w:rsidRDefault="001E7965" w:rsidP="001C7F5B">
            <w:pPr>
              <w:pStyle w:val="Normalunindented"/>
              <w:keepNext/>
              <w:jc w:val="center"/>
            </w:pPr>
            <w:r>
              <w:rPr>
                <w:b/>
              </w:rPr>
              <w:t>Должностное лицо, ответственное за проведение проверки (фамилия, инициалы)</w:t>
            </w:r>
          </w:p>
        </w:tc>
      </w:tr>
      <w:tr w:rsidR="00A4346F" w14:paraId="6904FB44" w14:textId="77777777">
        <w:trPr>
          <w:jc w:val="center"/>
        </w:trPr>
        <w:tc>
          <w:tcPr>
            <w:tcW w:w="600" w:type="pct"/>
            <w:tcBorders>
              <w:top w:val="single" w:sz="0" w:space="0" w:color="auto"/>
              <w:left w:val="single" w:sz="0" w:space="0" w:color="auto"/>
              <w:bottom w:val="single" w:sz="0" w:space="0" w:color="auto"/>
              <w:right w:val="single" w:sz="0" w:space="0" w:color="auto"/>
            </w:tcBorders>
          </w:tcPr>
          <w:p w14:paraId="39A96D1B" w14:textId="77777777" w:rsidR="00A4346F" w:rsidRDefault="001E7965" w:rsidP="001C7F5B">
            <w:pPr>
              <w:pStyle w:val="Normalunindented"/>
              <w:keepNext/>
              <w:jc w:val="center"/>
            </w:pPr>
            <w:r>
              <w:t> </w:t>
            </w:r>
          </w:p>
        </w:tc>
        <w:tc>
          <w:tcPr>
            <w:tcW w:w="850" w:type="pct"/>
            <w:tcBorders>
              <w:top w:val="single" w:sz="0" w:space="0" w:color="auto"/>
              <w:left w:val="single" w:sz="0" w:space="0" w:color="auto"/>
              <w:bottom w:val="single" w:sz="0" w:space="0" w:color="auto"/>
              <w:right w:val="single" w:sz="0" w:space="0" w:color="auto"/>
            </w:tcBorders>
          </w:tcPr>
          <w:p w14:paraId="33CB6A1E" w14:textId="77777777" w:rsidR="00A4346F" w:rsidRDefault="001E7965" w:rsidP="001C7F5B">
            <w:pPr>
              <w:pStyle w:val="Normalunindented"/>
              <w:keepNext/>
              <w:jc w:val="center"/>
            </w:pPr>
            <w:r>
              <w:t> </w:t>
            </w:r>
          </w:p>
        </w:tc>
        <w:tc>
          <w:tcPr>
            <w:tcW w:w="1000" w:type="pct"/>
            <w:tcBorders>
              <w:top w:val="single" w:sz="0" w:space="0" w:color="auto"/>
              <w:left w:val="single" w:sz="0" w:space="0" w:color="auto"/>
              <w:bottom w:val="single" w:sz="0" w:space="0" w:color="auto"/>
              <w:right w:val="single" w:sz="0" w:space="0" w:color="auto"/>
            </w:tcBorders>
          </w:tcPr>
          <w:p w14:paraId="1DB2DB6A" w14:textId="77777777" w:rsidR="00A4346F" w:rsidRDefault="001E7965" w:rsidP="001C7F5B">
            <w:pPr>
              <w:pStyle w:val="Normalunindented"/>
              <w:keepNext/>
              <w:jc w:val="center"/>
            </w:pPr>
            <w:r>
              <w:t> </w:t>
            </w:r>
          </w:p>
        </w:tc>
        <w:tc>
          <w:tcPr>
            <w:tcW w:w="900" w:type="pct"/>
            <w:tcBorders>
              <w:top w:val="single" w:sz="0" w:space="0" w:color="auto"/>
              <w:left w:val="single" w:sz="0" w:space="0" w:color="auto"/>
              <w:bottom w:val="single" w:sz="0" w:space="0" w:color="auto"/>
              <w:right w:val="single" w:sz="0" w:space="0" w:color="auto"/>
            </w:tcBorders>
          </w:tcPr>
          <w:p w14:paraId="7198352A" w14:textId="77777777" w:rsidR="00A4346F" w:rsidRDefault="001E7965" w:rsidP="001C7F5B">
            <w:pPr>
              <w:pStyle w:val="Normalunindented"/>
              <w:keepNext/>
              <w:jc w:val="center"/>
            </w:pPr>
            <w:r>
              <w:t> </w:t>
            </w:r>
          </w:p>
        </w:tc>
        <w:tc>
          <w:tcPr>
            <w:tcW w:w="1650" w:type="pct"/>
            <w:tcBorders>
              <w:top w:val="single" w:sz="0" w:space="0" w:color="auto"/>
              <w:left w:val="single" w:sz="0" w:space="0" w:color="auto"/>
              <w:bottom w:val="single" w:sz="0" w:space="0" w:color="auto"/>
              <w:right w:val="single" w:sz="0" w:space="0" w:color="auto"/>
            </w:tcBorders>
          </w:tcPr>
          <w:p w14:paraId="773C8D48" w14:textId="77777777" w:rsidR="00A4346F" w:rsidRDefault="001E7965" w:rsidP="001C7F5B">
            <w:pPr>
              <w:pStyle w:val="Normalunindented"/>
              <w:keepNext/>
            </w:pPr>
            <w:r>
              <w:t> </w:t>
            </w:r>
          </w:p>
        </w:tc>
      </w:tr>
    </w:tbl>
    <w:p w14:paraId="7F284022" w14:textId="77777777" w:rsidR="00A4346F" w:rsidRDefault="00A4346F" w:rsidP="001C7F5B">
      <w:pPr>
        <w:ind w:firstLine="0"/>
        <w:sectPr w:rsidR="00A4346F">
          <w:headerReference w:type="default" r:id="rId402"/>
          <w:footerReference w:type="default" r:id="rId403"/>
          <w:footerReference w:type="first" r:id="rId404"/>
          <w:footnotePr>
            <w:numRestart w:val="eachSect"/>
          </w:footnotePr>
          <w:pgSz w:w="11907" w:h="16839" w:code="9"/>
          <w:pgMar w:top="1134" w:right="850" w:bottom="1134" w:left="1701" w:header="720" w:footer="720" w:gutter="0"/>
          <w:pgNumType w:start="1"/>
          <w:cols w:space="720"/>
          <w:titlePg/>
        </w:sectPr>
      </w:pPr>
    </w:p>
    <w:p w14:paraId="46314FCA" w14:textId="77777777" w:rsidR="00A4346F" w:rsidRDefault="001E7965" w:rsidP="001C7F5B">
      <w:pPr>
        <w:keepNext/>
        <w:keepLines/>
        <w:ind w:firstLine="0"/>
        <w:jc w:val="right"/>
      </w:pPr>
      <w:r>
        <w:lastRenderedPageBreak/>
        <w:t>Приложение 2 к Порядку организации и осуществления внутреннего контроля</w:t>
      </w:r>
    </w:p>
    <w:p w14:paraId="6CCEC089" w14:textId="77777777" w:rsidR="00A4346F" w:rsidRDefault="001E7965" w:rsidP="001C7F5B">
      <w:pPr>
        <w:ind w:firstLine="0"/>
        <w:jc w:val="center"/>
      </w:pPr>
      <w:r>
        <w:rPr>
          <w:b/>
        </w:rPr>
        <w:t xml:space="preserve">Журнал учета результатов внутреннего контроля за </w:t>
      </w:r>
      <w:r>
        <w:rPr>
          <w:b/>
          <w:u w:val="single"/>
        </w:rPr>
        <w:t> </w:t>
      </w:r>
      <w:proofErr w:type="gramStart"/>
      <w:r>
        <w:rPr>
          <w:b/>
          <w:u w:val="single"/>
        </w:rPr>
        <w:t xml:space="preserve">   (</w:t>
      </w:r>
      <w:proofErr w:type="gramEnd"/>
      <w:r>
        <w:rPr>
          <w:b/>
          <w:u w:val="single"/>
        </w:rPr>
        <w:t>год, квартал, месяц, иной период)    </w:t>
      </w:r>
    </w:p>
    <w:tbl>
      <w:tblPr>
        <w:tblW w:w="5000" w:type="pct"/>
        <w:jc w:val="center"/>
        <w:tblLook w:val="04A0" w:firstRow="1" w:lastRow="0" w:firstColumn="1" w:lastColumn="0" w:noHBand="0" w:noVBand="1"/>
      </w:tblPr>
      <w:tblGrid>
        <w:gridCol w:w="614"/>
        <w:gridCol w:w="1630"/>
        <w:gridCol w:w="2657"/>
        <w:gridCol w:w="1642"/>
        <w:gridCol w:w="1764"/>
        <w:gridCol w:w="2211"/>
        <w:gridCol w:w="1679"/>
        <w:gridCol w:w="2307"/>
      </w:tblGrid>
      <w:tr w:rsidR="00A4346F" w14:paraId="0E3F8388" w14:textId="77777777">
        <w:trPr>
          <w:jc w:val="center"/>
        </w:trPr>
        <w:tc>
          <w:tcPr>
            <w:tcW w:w="250" w:type="pct"/>
            <w:tcBorders>
              <w:top w:val="single" w:sz="0" w:space="0" w:color="auto"/>
              <w:left w:val="single" w:sz="0" w:space="0" w:color="auto"/>
              <w:bottom w:val="single" w:sz="0" w:space="0" w:color="auto"/>
              <w:right w:val="single" w:sz="0" w:space="0" w:color="auto"/>
            </w:tcBorders>
          </w:tcPr>
          <w:p w14:paraId="52BD44E6" w14:textId="77777777" w:rsidR="00A4346F" w:rsidRDefault="001E7965" w:rsidP="001C7F5B">
            <w:pPr>
              <w:pStyle w:val="Normalunindented"/>
              <w:keepNext/>
              <w:jc w:val="center"/>
            </w:pPr>
            <w:r>
              <w:rPr>
                <w:b/>
              </w:rPr>
              <w:t>№ п/п</w:t>
            </w:r>
          </w:p>
        </w:tc>
        <w:tc>
          <w:tcPr>
            <w:tcW w:w="600" w:type="pct"/>
            <w:tcBorders>
              <w:top w:val="single" w:sz="0" w:space="0" w:color="auto"/>
              <w:left w:val="single" w:sz="0" w:space="0" w:color="auto"/>
              <w:bottom w:val="single" w:sz="0" w:space="0" w:color="auto"/>
              <w:right w:val="single" w:sz="0" w:space="0" w:color="auto"/>
            </w:tcBorders>
          </w:tcPr>
          <w:p w14:paraId="42091295" w14:textId="77777777" w:rsidR="00A4346F" w:rsidRDefault="001E7965" w:rsidP="001C7F5B">
            <w:pPr>
              <w:pStyle w:val="Normalunindented"/>
              <w:keepNext/>
              <w:jc w:val="center"/>
            </w:pPr>
            <w:r>
              <w:rPr>
                <w:b/>
              </w:rPr>
              <w:t>Тема проверки (с указанием периода проверки)</w:t>
            </w:r>
          </w:p>
        </w:tc>
        <w:tc>
          <w:tcPr>
            <w:tcW w:w="650" w:type="pct"/>
            <w:tcBorders>
              <w:top w:val="single" w:sz="0" w:space="0" w:color="auto"/>
              <w:left w:val="single" w:sz="0" w:space="0" w:color="auto"/>
              <w:bottom w:val="single" w:sz="0" w:space="0" w:color="auto"/>
              <w:right w:val="single" w:sz="0" w:space="0" w:color="auto"/>
            </w:tcBorders>
          </w:tcPr>
          <w:p w14:paraId="711AAE99" w14:textId="77777777" w:rsidR="00A4346F" w:rsidRDefault="001E7965" w:rsidP="001C7F5B">
            <w:pPr>
              <w:pStyle w:val="Normalunindented"/>
              <w:keepNext/>
              <w:jc w:val="center"/>
            </w:pPr>
            <w:r>
              <w:rPr>
                <w:b/>
              </w:rPr>
              <w:t>Причина проведения проверки (плановая/внеплановая)</w:t>
            </w:r>
          </w:p>
        </w:tc>
        <w:tc>
          <w:tcPr>
            <w:tcW w:w="600" w:type="pct"/>
            <w:tcBorders>
              <w:top w:val="single" w:sz="0" w:space="0" w:color="auto"/>
              <w:left w:val="single" w:sz="0" w:space="0" w:color="auto"/>
              <w:bottom w:val="single" w:sz="0" w:space="0" w:color="auto"/>
              <w:right w:val="single" w:sz="0" w:space="0" w:color="auto"/>
            </w:tcBorders>
          </w:tcPr>
          <w:p w14:paraId="27A926EF" w14:textId="77777777" w:rsidR="00A4346F" w:rsidRDefault="001E7965" w:rsidP="001C7F5B">
            <w:pPr>
              <w:pStyle w:val="Normalunindented"/>
              <w:keepNext/>
              <w:jc w:val="center"/>
            </w:pPr>
            <w:r>
              <w:rPr>
                <w:b/>
              </w:rPr>
              <w:t>Должностное лицо, ответственное за проведение проверки</w:t>
            </w:r>
          </w:p>
        </w:tc>
        <w:tc>
          <w:tcPr>
            <w:tcW w:w="650" w:type="pct"/>
            <w:tcBorders>
              <w:top w:val="single" w:sz="0" w:space="0" w:color="auto"/>
              <w:left w:val="single" w:sz="0" w:space="0" w:color="auto"/>
              <w:bottom w:val="single" w:sz="0" w:space="0" w:color="auto"/>
              <w:right w:val="single" w:sz="0" w:space="0" w:color="auto"/>
            </w:tcBorders>
          </w:tcPr>
          <w:p w14:paraId="1F476256" w14:textId="77777777" w:rsidR="00A4346F" w:rsidRDefault="001E7965" w:rsidP="001C7F5B">
            <w:pPr>
              <w:pStyle w:val="Normalunindented"/>
              <w:keepNext/>
              <w:jc w:val="center"/>
            </w:pPr>
            <w:r>
              <w:rPr>
                <w:b/>
              </w:rPr>
              <w:t>Перечень выявленных нарушений (недостатков)</w:t>
            </w:r>
          </w:p>
        </w:tc>
        <w:tc>
          <w:tcPr>
            <w:tcW w:w="800" w:type="pct"/>
            <w:tcBorders>
              <w:top w:val="single" w:sz="0" w:space="0" w:color="auto"/>
              <w:left w:val="single" w:sz="0" w:space="0" w:color="auto"/>
              <w:bottom w:val="single" w:sz="0" w:space="0" w:color="auto"/>
              <w:right w:val="single" w:sz="0" w:space="0" w:color="auto"/>
            </w:tcBorders>
          </w:tcPr>
          <w:p w14:paraId="109449F9" w14:textId="77777777" w:rsidR="00A4346F" w:rsidRDefault="001E7965" w:rsidP="001C7F5B">
            <w:pPr>
              <w:pStyle w:val="Normalunindented"/>
              <w:keepNext/>
              <w:jc w:val="center"/>
            </w:pPr>
            <w:r>
              <w:rPr>
                <w:b/>
              </w:rPr>
              <w:t>Сведения о причинах возникновения нарушений (недостатков), лицах их допустивших</w:t>
            </w:r>
          </w:p>
        </w:tc>
        <w:tc>
          <w:tcPr>
            <w:tcW w:w="600" w:type="pct"/>
            <w:tcBorders>
              <w:top w:val="single" w:sz="0" w:space="0" w:color="auto"/>
              <w:left w:val="single" w:sz="0" w:space="0" w:color="auto"/>
              <w:bottom w:val="single" w:sz="0" w:space="0" w:color="auto"/>
              <w:right w:val="single" w:sz="0" w:space="0" w:color="auto"/>
            </w:tcBorders>
          </w:tcPr>
          <w:p w14:paraId="23E688EF" w14:textId="77777777" w:rsidR="00A4346F" w:rsidRDefault="001E7965" w:rsidP="001C7F5B">
            <w:pPr>
              <w:pStyle w:val="Normalunindented"/>
              <w:keepNext/>
              <w:jc w:val="center"/>
            </w:pPr>
            <w:r>
              <w:rPr>
                <w:b/>
              </w:rPr>
              <w:t>Предлагаемые меры по устранению нарушений (недостатков)</w:t>
            </w:r>
          </w:p>
        </w:tc>
        <w:tc>
          <w:tcPr>
            <w:tcW w:w="850" w:type="pct"/>
            <w:tcBorders>
              <w:top w:val="single" w:sz="0" w:space="0" w:color="auto"/>
              <w:left w:val="single" w:sz="0" w:space="0" w:color="auto"/>
              <w:bottom w:val="single" w:sz="0" w:space="0" w:color="auto"/>
              <w:right w:val="single" w:sz="0" w:space="0" w:color="auto"/>
            </w:tcBorders>
          </w:tcPr>
          <w:p w14:paraId="5E200A7F" w14:textId="77777777" w:rsidR="00A4346F" w:rsidRDefault="001E7965" w:rsidP="001C7F5B">
            <w:pPr>
              <w:pStyle w:val="Normalunindented"/>
              <w:keepNext/>
              <w:jc w:val="center"/>
            </w:pPr>
            <w:r>
              <w:rPr>
                <w:b/>
              </w:rPr>
              <w:t>Отметка об устранении</w:t>
            </w:r>
          </w:p>
        </w:tc>
      </w:tr>
      <w:tr w:rsidR="00A4346F" w14:paraId="53956AE5" w14:textId="77777777">
        <w:trPr>
          <w:jc w:val="center"/>
        </w:trPr>
        <w:tc>
          <w:tcPr>
            <w:tcW w:w="250" w:type="pct"/>
            <w:tcBorders>
              <w:top w:val="single" w:sz="0" w:space="0" w:color="auto"/>
              <w:left w:val="single" w:sz="0" w:space="0" w:color="auto"/>
              <w:bottom w:val="single" w:sz="0" w:space="0" w:color="auto"/>
              <w:right w:val="single" w:sz="0" w:space="0" w:color="auto"/>
            </w:tcBorders>
          </w:tcPr>
          <w:p w14:paraId="35A5A045" w14:textId="77777777" w:rsidR="00A4346F" w:rsidRDefault="001E7965" w:rsidP="001C7F5B">
            <w:pPr>
              <w:pStyle w:val="Normalunindented"/>
              <w:keepNext/>
              <w:jc w:val="left"/>
            </w:pPr>
            <w:r>
              <w:t> </w:t>
            </w:r>
          </w:p>
        </w:tc>
        <w:tc>
          <w:tcPr>
            <w:tcW w:w="600" w:type="pct"/>
            <w:tcBorders>
              <w:top w:val="single" w:sz="0" w:space="0" w:color="auto"/>
              <w:left w:val="single" w:sz="0" w:space="0" w:color="auto"/>
              <w:bottom w:val="single" w:sz="0" w:space="0" w:color="auto"/>
              <w:right w:val="single" w:sz="0" w:space="0" w:color="auto"/>
            </w:tcBorders>
          </w:tcPr>
          <w:p w14:paraId="2E0242D2"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27CA3E45" w14:textId="77777777" w:rsidR="00A4346F" w:rsidRDefault="001E7965" w:rsidP="001C7F5B">
            <w:pPr>
              <w:pStyle w:val="Normalunindented"/>
              <w:keepNext/>
              <w:jc w:val="left"/>
            </w:pPr>
            <w:r>
              <w:t> </w:t>
            </w:r>
          </w:p>
        </w:tc>
        <w:tc>
          <w:tcPr>
            <w:tcW w:w="600" w:type="pct"/>
            <w:tcBorders>
              <w:top w:val="single" w:sz="0" w:space="0" w:color="auto"/>
              <w:left w:val="single" w:sz="0" w:space="0" w:color="auto"/>
              <w:bottom w:val="single" w:sz="0" w:space="0" w:color="auto"/>
              <w:right w:val="single" w:sz="0" w:space="0" w:color="auto"/>
            </w:tcBorders>
          </w:tcPr>
          <w:p w14:paraId="14C39797"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2E9B2A03" w14:textId="77777777" w:rsidR="00A4346F" w:rsidRDefault="001E7965" w:rsidP="001C7F5B">
            <w:pPr>
              <w:pStyle w:val="Normalunindented"/>
              <w:keepNext/>
              <w:jc w:val="left"/>
            </w:pPr>
            <w:r>
              <w:t> </w:t>
            </w:r>
          </w:p>
        </w:tc>
        <w:tc>
          <w:tcPr>
            <w:tcW w:w="800" w:type="pct"/>
            <w:tcBorders>
              <w:top w:val="single" w:sz="0" w:space="0" w:color="auto"/>
              <w:left w:val="single" w:sz="0" w:space="0" w:color="auto"/>
              <w:bottom w:val="single" w:sz="0" w:space="0" w:color="auto"/>
              <w:right w:val="single" w:sz="0" w:space="0" w:color="auto"/>
            </w:tcBorders>
          </w:tcPr>
          <w:p w14:paraId="11A78ABC" w14:textId="77777777" w:rsidR="00A4346F" w:rsidRDefault="001E7965" w:rsidP="001C7F5B">
            <w:pPr>
              <w:pStyle w:val="Normalunindented"/>
              <w:keepNext/>
              <w:jc w:val="left"/>
            </w:pPr>
            <w:r>
              <w:t> </w:t>
            </w:r>
          </w:p>
        </w:tc>
        <w:tc>
          <w:tcPr>
            <w:tcW w:w="600" w:type="pct"/>
            <w:tcBorders>
              <w:top w:val="single" w:sz="0" w:space="0" w:color="auto"/>
              <w:left w:val="single" w:sz="0" w:space="0" w:color="auto"/>
              <w:bottom w:val="single" w:sz="0" w:space="0" w:color="auto"/>
              <w:right w:val="single" w:sz="0" w:space="0" w:color="auto"/>
            </w:tcBorders>
          </w:tcPr>
          <w:p w14:paraId="63821960"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111451DE" w14:textId="77777777" w:rsidR="00A4346F" w:rsidRDefault="001E7965" w:rsidP="001C7F5B">
            <w:pPr>
              <w:pStyle w:val="Normalunindented"/>
              <w:keepNext/>
              <w:jc w:val="left"/>
            </w:pPr>
            <w:r>
              <w:t> </w:t>
            </w:r>
          </w:p>
        </w:tc>
      </w:tr>
    </w:tbl>
    <w:p w14:paraId="2632A457" w14:textId="77777777" w:rsidR="00A4346F" w:rsidRDefault="001E7965" w:rsidP="001C7F5B">
      <w:pPr>
        <w:ind w:firstLine="0"/>
        <w:jc w:val="center"/>
      </w:pPr>
      <w:r>
        <w:rPr>
          <w:i/>
        </w:rPr>
        <w:t> </w:t>
      </w:r>
      <w:bookmarkStart w:id="212" w:name="_docEnd_9"/>
      <w:bookmarkEnd w:id="212"/>
    </w:p>
    <w:p w14:paraId="7FD76C94" w14:textId="77777777" w:rsidR="00A4346F" w:rsidRDefault="00A4346F" w:rsidP="001C7F5B">
      <w:pPr>
        <w:ind w:firstLine="0"/>
        <w:sectPr w:rsidR="00A4346F">
          <w:pgSz w:w="16839" w:h="11907" w:orient="landscape" w:code="9"/>
          <w:pgMar w:top="1134" w:right="850" w:bottom="1134" w:left="1701" w:header="720" w:footer="720" w:gutter="0"/>
          <w:cols w:space="720"/>
        </w:sectPr>
      </w:pPr>
    </w:p>
    <w:p w14:paraId="066D54D8"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_ref_1-9826518fc4c94d \h \n \! </w:instrText>
      </w:r>
      <w:r w:rsidR="00A4346F">
        <w:fldChar w:fldCharType="separate"/>
      </w:r>
      <w:r>
        <w:t>8</w:t>
      </w:r>
      <w:r w:rsidR="00A4346F">
        <w:fldChar w:fldCharType="end"/>
      </w:r>
      <w:r>
        <w:br/>
        <w:t>к Учетной политике</w:t>
      </w:r>
      <w:r>
        <w:br/>
        <w:t>для целей бухгалтерского учета</w:t>
      </w:r>
    </w:p>
    <w:p w14:paraId="2B5C8550" w14:textId="77777777" w:rsidR="00A4346F" w:rsidRDefault="001E7965" w:rsidP="001C7F5B">
      <w:pPr>
        <w:pStyle w:val="a4"/>
      </w:pPr>
      <w:bookmarkStart w:id="213" w:name="_docStart_10"/>
      <w:bookmarkStart w:id="214" w:name="_title_10"/>
      <w:bookmarkStart w:id="215" w:name="_ref_1-9826518fc4c94d"/>
      <w:bookmarkEnd w:id="213"/>
      <w:r>
        <w:t>Положение о комиссии по поступлению и выбытию активов</w:t>
      </w:r>
      <w:bookmarkEnd w:id="214"/>
      <w:bookmarkEnd w:id="215"/>
    </w:p>
    <w:p w14:paraId="1773134D" w14:textId="77777777" w:rsidR="00A4346F" w:rsidRDefault="001E7965" w:rsidP="001C7F5B">
      <w:pPr>
        <w:pStyle w:val="heading1normal"/>
        <w:numPr>
          <w:ilvl w:val="0"/>
          <w:numId w:val="31"/>
        </w:numPr>
        <w:ind w:firstLine="0"/>
        <w:jc w:val="center"/>
      </w:pPr>
      <w:bookmarkStart w:id="216" w:name="_ref_1-730c13f5d6754b"/>
      <w:r>
        <w:rPr>
          <w:b/>
        </w:rPr>
        <w:t>Общие положения</w:t>
      </w:r>
      <w:bookmarkEnd w:id="216"/>
    </w:p>
    <w:p w14:paraId="34B81E28" w14:textId="77777777" w:rsidR="00A4346F" w:rsidRDefault="001E7965" w:rsidP="001C7F5B">
      <w:pPr>
        <w:pStyle w:val="heading2normal"/>
        <w:ind w:firstLine="0"/>
      </w:pPr>
      <w:bookmarkStart w:id="217" w:name="_ref_1-d9408a4ce3414b"/>
      <w:r>
        <w:t>Состав комиссии по поступлению и выбытию активов (далее - комиссия) утверждается ежегодно отдельным распорядительным актом руководителя.</w:t>
      </w:r>
      <w:bookmarkEnd w:id="217"/>
    </w:p>
    <w:p w14:paraId="1669AC51" w14:textId="77777777" w:rsidR="00A4346F" w:rsidRDefault="001E7965" w:rsidP="001C7F5B">
      <w:pPr>
        <w:pStyle w:val="heading2normal"/>
        <w:ind w:firstLine="0"/>
      </w:pPr>
      <w:bookmarkStart w:id="218" w:name="_ref_1-ad8f7e61107541"/>
      <w:r>
        <w:t>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bookmarkEnd w:id="218"/>
    </w:p>
    <w:p w14:paraId="6F045359" w14:textId="77777777" w:rsidR="00A4346F" w:rsidRDefault="001E7965" w:rsidP="001C7F5B">
      <w:pPr>
        <w:pStyle w:val="heading2normal"/>
        <w:ind w:firstLine="0"/>
      </w:pPr>
      <w:bookmarkStart w:id="219" w:name="_ref_1-f64c966bc47f4a"/>
      <w:r>
        <w:t>Заседания комиссии проводятся по мере необходимости, но не реже одного раза в квартал.</w:t>
      </w:r>
      <w:bookmarkEnd w:id="219"/>
    </w:p>
    <w:p w14:paraId="13FE78D1" w14:textId="77777777" w:rsidR="00A4346F" w:rsidRDefault="001E7965" w:rsidP="001C7F5B">
      <w:pPr>
        <w:pStyle w:val="heading2normal"/>
        <w:ind w:firstLine="0"/>
      </w:pPr>
      <w:bookmarkStart w:id="220" w:name="_ref_1-343e35a4464349"/>
      <w:r>
        <w:t>Срок рассмотрения комиссией представленных ей документов не должен превышать 14 календарных дней.</w:t>
      </w:r>
      <w:bookmarkEnd w:id="220"/>
    </w:p>
    <w:p w14:paraId="246DAA97" w14:textId="77777777" w:rsidR="00A4346F" w:rsidRDefault="001E7965" w:rsidP="001C7F5B">
      <w:pPr>
        <w:pStyle w:val="heading2normal"/>
        <w:ind w:firstLine="0"/>
      </w:pPr>
      <w:bookmarkStart w:id="221" w:name="_ref_1-4d91984cd6714a"/>
      <w:r>
        <w:t>Заседание комиссии правомочно при наличии не менее 2/3 ее состава.</w:t>
      </w:r>
      <w:bookmarkEnd w:id="221"/>
    </w:p>
    <w:p w14:paraId="1E363355" w14:textId="77777777" w:rsidR="00A4346F" w:rsidRDefault="001E7965" w:rsidP="001C7F5B">
      <w:pPr>
        <w:pStyle w:val="heading2normal"/>
        <w:ind w:firstLine="0"/>
      </w:pPr>
      <w:bookmarkStart w:id="222" w:name="_ref_1-ae15b97ef0f244"/>
      <w:r>
        <w:t>Для участия в заседаниях комиссии могут приглашаться эксперты, обладающие специальными знаниями. Они включаются в состав комиссии на добровольной основе.</w:t>
      </w:r>
      <w:bookmarkEnd w:id="222"/>
    </w:p>
    <w:p w14:paraId="205BFA81" w14:textId="77777777" w:rsidR="00A4346F" w:rsidRDefault="001E7965" w:rsidP="001C7F5B">
      <w:pPr>
        <w:pStyle w:val="heading2normal"/>
        <w:ind w:firstLine="0"/>
      </w:pPr>
      <w:bookmarkStart w:id="223" w:name="_ref_1-f37bc9296ab44c"/>
      <w:r>
        <w:t>Экспертом не может быть лицо, отвечающее за материальные ценности, в отношении которых принимается решение о списании.</w:t>
      </w:r>
      <w:bookmarkEnd w:id="223"/>
    </w:p>
    <w:p w14:paraId="03A5EA4E" w14:textId="77777777" w:rsidR="00A4346F" w:rsidRDefault="001E7965" w:rsidP="001C7F5B">
      <w:pPr>
        <w:pStyle w:val="heading2normal"/>
        <w:ind w:firstLine="0"/>
      </w:pPr>
      <w:bookmarkStart w:id="224" w:name="_ref_1-71dd3479e9064d"/>
      <w:r>
        <w:t>Решение комиссии оформляется протоколом, который подписывают председатель и члены комиссии, присутствовавшие на заседании.</w:t>
      </w:r>
      <w:bookmarkEnd w:id="224"/>
    </w:p>
    <w:p w14:paraId="0F1A51BC" w14:textId="77777777" w:rsidR="00A4346F" w:rsidRDefault="001E7965" w:rsidP="001C7F5B">
      <w:pPr>
        <w:pStyle w:val="heading1normal"/>
        <w:ind w:firstLine="0"/>
        <w:jc w:val="center"/>
      </w:pPr>
      <w:bookmarkStart w:id="225" w:name="_ref_1-ce6efbf8fb6e47"/>
      <w:r>
        <w:rPr>
          <w:b/>
        </w:rPr>
        <w:t>Принятие решений по поступлению активов</w:t>
      </w:r>
      <w:bookmarkEnd w:id="225"/>
    </w:p>
    <w:p w14:paraId="7FBE50E4" w14:textId="77777777" w:rsidR="00A4346F" w:rsidRDefault="001E7965" w:rsidP="001C7F5B">
      <w:pPr>
        <w:pStyle w:val="heading2normal"/>
        <w:ind w:firstLine="0"/>
      </w:pPr>
      <w:bookmarkStart w:id="226" w:name="_ref_1-40d79934ff424c"/>
      <w:r>
        <w:t>В части поступления активов комиссия принимает решения по следующим вопросам:</w:t>
      </w:r>
      <w:bookmarkEnd w:id="226"/>
    </w:p>
    <w:p w14:paraId="4332327D" w14:textId="77777777" w:rsidR="00A4346F" w:rsidRDefault="001E7965" w:rsidP="001C7F5B">
      <w:pPr>
        <w:ind w:firstLine="0"/>
      </w:pPr>
      <w:r>
        <w:t>- физическое принятие активов в случаях, прямо предусмотренных внутренними актами организации;</w:t>
      </w:r>
    </w:p>
    <w:p w14:paraId="77C7C265" w14:textId="77777777" w:rsidR="00A4346F" w:rsidRDefault="001E7965" w:rsidP="001C7F5B">
      <w:pPr>
        <w:ind w:firstLine="0"/>
      </w:pPr>
      <w:r>
        <w:t>- определение категории нефинансовых активов (основные средства, нематериальные активы, непроизведенные активы или материальные запасы), к которой относится поступившее имущество;</w:t>
      </w:r>
    </w:p>
    <w:p w14:paraId="4579867D" w14:textId="77777777" w:rsidR="00A4346F" w:rsidRDefault="001E7965" w:rsidP="001C7F5B">
      <w:pPr>
        <w:ind w:firstLine="0"/>
      </w:pPr>
      <w:r>
        <w:t>- выбор метода определения справедливой стоимости имущества в случаях, установленных нормативными актами и (или) Учетной политикой;</w:t>
      </w:r>
    </w:p>
    <w:p w14:paraId="62295588" w14:textId="77777777" w:rsidR="00A4346F" w:rsidRDefault="001E7965" w:rsidP="001C7F5B">
      <w:pPr>
        <w:ind w:firstLine="0"/>
      </w:pPr>
      <w:r>
        <w:t>- определение справедливой стоимости безвозмездно полученного и иного имущества в случаях, установленных нормативными актами и (или) Учетной политикой;</w:t>
      </w:r>
    </w:p>
    <w:p w14:paraId="66C3205D" w14:textId="77777777" w:rsidR="00A4346F" w:rsidRDefault="001E7965" w:rsidP="001C7F5B">
      <w:pPr>
        <w:ind w:firstLine="0"/>
      </w:pPr>
      <w:r>
        <w:t>- определение первоначальной стоимости и метода амортизации поступивших объектов нефинансовых активов;</w:t>
      </w:r>
    </w:p>
    <w:p w14:paraId="66BD8772" w14:textId="77777777" w:rsidR="00A4346F" w:rsidRDefault="001E7965" w:rsidP="001C7F5B">
      <w:pPr>
        <w:ind w:firstLine="0"/>
      </w:pPr>
      <w:r>
        <w:t>- 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w:t>
      </w:r>
    </w:p>
    <w:p w14:paraId="1001FD54" w14:textId="77777777" w:rsidR="00A4346F" w:rsidRDefault="001E7965" w:rsidP="001C7F5B">
      <w:pPr>
        <w:ind w:firstLine="0"/>
      </w:pPr>
      <w:r>
        <w:t>- определение величин оценочных резервов в случаях, установленных нормативными актами и (или) Учетной политикой;</w:t>
      </w:r>
    </w:p>
    <w:p w14:paraId="37603BFC" w14:textId="77777777" w:rsidR="00A4346F" w:rsidRDefault="001E7965" w:rsidP="001C7F5B">
      <w:pPr>
        <w:ind w:firstLine="0"/>
      </w:pPr>
      <w:r>
        <w:t>- 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14:paraId="01E9FC6E" w14:textId="77777777" w:rsidR="00A4346F" w:rsidRDefault="001E7965" w:rsidP="001C7F5B">
      <w:pPr>
        <w:pStyle w:val="heading2normal"/>
        <w:ind w:firstLine="0"/>
      </w:pPr>
      <w:bookmarkStart w:id="227" w:name="_ref_1-53723f9e442a4f"/>
      <w:r>
        <w:lastRenderedPageBreak/>
        <w:t>Решение о первоначальной стоимости объектов нефинансовых активов при их приобретении, сооружении, изготовлении (создании) принимается комиссией на основании контрактов, договоров, актов приемки-сдачи выполненных работ, накладных и других сопроводительных документов поставщика.</w:t>
      </w:r>
      <w:bookmarkEnd w:id="227"/>
    </w:p>
    <w:p w14:paraId="0885BF30" w14:textId="77777777" w:rsidR="00A4346F" w:rsidRDefault="001E7965" w:rsidP="001C7F5B">
      <w:pPr>
        <w:pStyle w:val="heading2normal"/>
        <w:ind w:firstLine="0"/>
      </w:pPr>
      <w:bookmarkStart w:id="228" w:name="_ref_1-34adf91607fa4e"/>
      <w:r>
        <w:t>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бюджетному учету.</w:t>
      </w:r>
      <w:bookmarkEnd w:id="228"/>
    </w:p>
    <w:p w14:paraId="0E0442E6" w14:textId="77777777" w:rsidR="00A4346F" w:rsidRDefault="001E7965" w:rsidP="001C7F5B">
      <w:pPr>
        <w:ind w:firstLine="0"/>
      </w:pPr>
      <w:r>
        <w:t>Первоначальной стоимостью нефинансовых активов, оприходованных в виде излишков, выявленных при инвентаризации, признается их справедливая стоимость на дату принятия к бюджетному учету.</w:t>
      </w:r>
    </w:p>
    <w:p w14:paraId="54872D56" w14:textId="77777777" w:rsidR="00A4346F" w:rsidRDefault="001E7965" w:rsidP="001C7F5B">
      <w:pPr>
        <w:ind w:firstLine="0"/>
      </w:pPr>
      <w: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14:paraId="60E32B3F" w14:textId="77777777" w:rsidR="00A4346F" w:rsidRDefault="001E7965" w:rsidP="001C7F5B">
      <w:pPr>
        <w:ind w:firstLine="0"/>
      </w:pPr>
      <w:r>
        <w:t>Справедливая стоимость имущества определяется комиссией по поступлению и выбытию активов методом рыночных цен, а при невозможности использовать его - методом амортизированной стоимости замещения.</w:t>
      </w:r>
    </w:p>
    <w:p w14:paraId="05FF00BC" w14:textId="77777777" w:rsidR="00A4346F" w:rsidRDefault="001E7965" w:rsidP="001C7F5B">
      <w:pPr>
        <w:ind w:firstLine="0"/>
      </w:pPr>
      <w:r>
        <w:t>Размер ущерба в виде потерь от порчи материальных ценностей, других сумм причиненного ущерба имуществу определяется как стоимость восстановления (воспроизводства) испорченного имущества.</w:t>
      </w:r>
    </w:p>
    <w:p w14:paraId="22CBCE8B" w14:textId="77777777" w:rsidR="00A4346F" w:rsidRDefault="001E7965" w:rsidP="001C7F5B">
      <w:pPr>
        <w:pStyle w:val="heading2normal"/>
        <w:ind w:firstLine="0"/>
      </w:pPr>
      <w:bookmarkStart w:id="229" w:name="_ref_1-ec210956aaf046"/>
      <w:r>
        <w:t>В случае достройки, реконструкции,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w:t>
      </w:r>
      <w:bookmarkEnd w:id="229"/>
    </w:p>
    <w:p w14:paraId="7FBF5E58" w14:textId="77777777" w:rsidR="00A4346F" w:rsidRDefault="001E7965" w:rsidP="001C7F5B">
      <w:pPr>
        <w:ind w:firstLine="0"/>
      </w:pPr>
      <w:r>
        <w:t xml:space="preserve">Прием объектов основных средств из ремонта, реконструкции, модернизации комиссия оформляет Актом приема-сдачи отремонтированных, реконструированных и модернизированных объектов основных средств </w:t>
      </w:r>
      <w:hyperlink r:id="rId405" w:history="1">
        <w:r>
          <w:rPr>
            <w:rStyle w:val="afc"/>
          </w:rPr>
          <w:t>(ф. 0504103)</w:t>
        </w:r>
      </w:hyperlink>
      <w:r>
        <w:t xml:space="preserve">. Частичная ликвидация объекта основных средств при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w:t>
      </w:r>
      <w:hyperlink r:id="rId406" w:history="1">
        <w:r>
          <w:rPr>
            <w:rStyle w:val="afc"/>
          </w:rPr>
          <w:t>(ф. 0504103)</w:t>
        </w:r>
      </w:hyperlink>
      <w:r>
        <w:t>.</w:t>
      </w:r>
    </w:p>
    <w:p w14:paraId="6B934A7B" w14:textId="77777777" w:rsidR="00A4346F" w:rsidRDefault="001E7965" w:rsidP="001C7F5B">
      <w:pPr>
        <w:pStyle w:val="heading2normal"/>
        <w:ind w:firstLine="0"/>
      </w:pPr>
      <w:bookmarkStart w:id="230" w:name="_ref_1-cb293971feb940"/>
      <w:r>
        <w:t>Поступление нефинансовых активов комиссия оформляет следующими первичными учетными документами:</w:t>
      </w:r>
      <w:bookmarkEnd w:id="230"/>
    </w:p>
    <w:p w14:paraId="0C9D3BE9" w14:textId="77777777" w:rsidR="00A4346F" w:rsidRDefault="001E7965" w:rsidP="001C7F5B">
      <w:pPr>
        <w:ind w:firstLine="0"/>
      </w:pPr>
      <w:r>
        <w:t xml:space="preserve">- Актом о приеме-передаче объектов нефинансовых активов </w:t>
      </w:r>
      <w:hyperlink r:id="rId407" w:history="1">
        <w:r>
          <w:rPr>
            <w:rStyle w:val="afc"/>
          </w:rPr>
          <w:t>(ф. 0504101)</w:t>
        </w:r>
      </w:hyperlink>
      <w:r>
        <w:t>;</w:t>
      </w:r>
    </w:p>
    <w:p w14:paraId="07100A6D" w14:textId="77777777" w:rsidR="00A4346F" w:rsidRDefault="001E7965" w:rsidP="001C7F5B">
      <w:pPr>
        <w:ind w:firstLine="0"/>
      </w:pPr>
      <w:r>
        <w:t xml:space="preserve">- Приходным ордером на приемку материальных ценностей (нефинансовых активов) </w:t>
      </w:r>
      <w:hyperlink r:id="rId408" w:history="1">
        <w:r>
          <w:rPr>
            <w:rStyle w:val="afc"/>
          </w:rPr>
          <w:t>(ф. 0504207)</w:t>
        </w:r>
      </w:hyperlink>
      <w:r>
        <w:t>;</w:t>
      </w:r>
    </w:p>
    <w:p w14:paraId="0D6CB498" w14:textId="77777777" w:rsidR="00A4346F" w:rsidRDefault="001E7965" w:rsidP="001C7F5B">
      <w:pPr>
        <w:ind w:firstLine="0"/>
      </w:pPr>
      <w:r>
        <w:t xml:space="preserve">- Актом приемки материалов (материальных ценностей) </w:t>
      </w:r>
      <w:hyperlink r:id="rId409" w:history="1">
        <w:r>
          <w:rPr>
            <w:rStyle w:val="afc"/>
          </w:rPr>
          <w:t>(ф. 0504220)</w:t>
        </w:r>
      </w:hyperlink>
      <w:r>
        <w:t>.</w:t>
      </w:r>
    </w:p>
    <w:p w14:paraId="1E58D927" w14:textId="77777777" w:rsidR="00A4346F" w:rsidRDefault="001E7965" w:rsidP="001C7F5B">
      <w:pPr>
        <w:pStyle w:val="heading2normal"/>
        <w:ind w:firstLine="0"/>
      </w:pPr>
      <w:bookmarkStart w:id="231" w:name="_ref_1-401de02538a64e"/>
      <w:r>
        <w:t>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 срок полезного использования по этому объекту комиссией пересматривается.</w:t>
      </w:r>
      <w:bookmarkEnd w:id="231"/>
    </w:p>
    <w:p w14:paraId="518F6DE8" w14:textId="77777777" w:rsidR="00A4346F" w:rsidRDefault="001E7965" w:rsidP="001C7F5B">
      <w:pPr>
        <w:pStyle w:val="heading2normal"/>
        <w:ind w:firstLine="0"/>
      </w:pPr>
      <w:bookmarkStart w:id="232" w:name="_ref_1-82062f1eea1643"/>
      <w:r>
        <w:t>Присвоенный объекту инвентарный номер наносится лицом, ответственным за сохранность или использование по назначению объекта имущества (далее – ответственное лицо) в присутствии уполномоченного члена комиссии в порядке, определенном Учетной политикой.</w:t>
      </w:r>
      <w:bookmarkEnd w:id="232"/>
    </w:p>
    <w:p w14:paraId="067834BA" w14:textId="77777777" w:rsidR="00A4346F" w:rsidRDefault="001E7965" w:rsidP="001C7F5B">
      <w:pPr>
        <w:pStyle w:val="heading1normal"/>
        <w:ind w:firstLine="0"/>
        <w:jc w:val="center"/>
      </w:pPr>
      <w:bookmarkStart w:id="233" w:name="_ref_1-709562455cd140"/>
      <w:r>
        <w:rPr>
          <w:b/>
        </w:rPr>
        <w:t>Принятие решений по выбытию (списанию) активов и списанию задолженности неплатежеспособных дебиторов</w:t>
      </w:r>
      <w:bookmarkEnd w:id="233"/>
    </w:p>
    <w:p w14:paraId="4C8B7612" w14:textId="77777777" w:rsidR="00A4346F" w:rsidRDefault="001E7965" w:rsidP="001C7F5B">
      <w:pPr>
        <w:pStyle w:val="heading2normal"/>
        <w:ind w:firstLine="0"/>
      </w:pPr>
      <w:bookmarkStart w:id="234" w:name="_ref_1-0f33135fa9dc41"/>
      <w:r>
        <w:t>В части выбытия (списания) активов и задолженности комиссия принимает решения по следующим вопросам:</w:t>
      </w:r>
      <w:bookmarkEnd w:id="234"/>
    </w:p>
    <w:p w14:paraId="1D3D7AB7" w14:textId="77777777" w:rsidR="00A4346F" w:rsidRDefault="001E7965" w:rsidP="001C7F5B">
      <w:pPr>
        <w:ind w:firstLine="0"/>
      </w:pPr>
      <w:r>
        <w:t>- о выбытии (списании) нефинансовых активов (в том числе объектов движимого имущества стоимостью до 10 000 руб. включительно, учитываемых на забалансовом счете 21);</w:t>
      </w:r>
    </w:p>
    <w:p w14:paraId="5A9980B7" w14:textId="77777777" w:rsidR="00A4346F" w:rsidRDefault="001E7965" w:rsidP="001C7F5B">
      <w:pPr>
        <w:ind w:firstLine="0"/>
      </w:pPr>
      <w:r>
        <w:lastRenderedPageBreak/>
        <w:t>- о возможности использовать отдельные узлы, детали, конструкции и материалы, полученные в результате списания объектов нефинансовых активов;</w:t>
      </w:r>
    </w:p>
    <w:p w14:paraId="4DEBDC33" w14:textId="77777777" w:rsidR="00A4346F" w:rsidRDefault="001E7965" w:rsidP="001C7F5B">
      <w:pPr>
        <w:ind w:firstLine="0"/>
      </w:pPr>
      <w:r>
        <w:t>- о частичной ликвидации (</w:t>
      </w:r>
      <w:proofErr w:type="spellStart"/>
      <w:r>
        <w:t>разукомплектации</w:t>
      </w:r>
      <w:proofErr w:type="spellEnd"/>
      <w:r>
        <w:t>) основных средств и об определении стоимости выбывающей части актива при его частичной ликвидации;</w:t>
      </w:r>
    </w:p>
    <w:p w14:paraId="6C6B63B2" w14:textId="77777777" w:rsidR="00A4346F" w:rsidRDefault="001E7965" w:rsidP="001C7F5B">
      <w:pPr>
        <w:ind w:firstLine="0"/>
      </w:pPr>
      <w:r>
        <w:t>- о пригодности дальнейшего использования имущества, возможности и эффективности его восстановления;</w:t>
      </w:r>
    </w:p>
    <w:p w14:paraId="6EDC9554" w14:textId="77777777" w:rsidR="00A4346F" w:rsidRDefault="001E7965" w:rsidP="001C7F5B">
      <w:pPr>
        <w:ind w:firstLine="0"/>
      </w:pPr>
      <w:r>
        <w:t>- о списании задолженности неплатежеспособных дебиторов, а также списании с забалансового учета задолженности, признанной безнадежной к взысканию.</w:t>
      </w:r>
    </w:p>
    <w:p w14:paraId="1F59A67D" w14:textId="77777777" w:rsidR="00A4346F" w:rsidRDefault="001E7965" w:rsidP="001C7F5B">
      <w:pPr>
        <w:pStyle w:val="heading2normal"/>
        <w:ind w:firstLine="0"/>
      </w:pPr>
      <w:bookmarkStart w:id="235" w:name="_ref_1-10da220bba944c"/>
      <w:r>
        <w:t>Решение о выбытии имущества принимается, если оно:</w:t>
      </w:r>
      <w:bookmarkEnd w:id="235"/>
    </w:p>
    <w:p w14:paraId="4D54BD56" w14:textId="77777777" w:rsidR="00A4346F" w:rsidRDefault="001E7965" w:rsidP="001C7F5B">
      <w:pPr>
        <w:ind w:firstLine="0"/>
      </w:pPr>
      <w:r>
        <w:t>- 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14:paraId="46F0615C" w14:textId="77777777" w:rsidR="00A4346F" w:rsidRDefault="001E7965" w:rsidP="001C7F5B">
      <w:pPr>
        <w:ind w:firstLine="0"/>
      </w:pPr>
      <w:r>
        <w:t>- выбыло из владения, пользования, распоряжения вследствие гибели или уничтожения, в том числе в результате хищения, недостачи, порчи, выявленных при инвентаризации, а также если невозможно выяснить его местонахождение;</w:t>
      </w:r>
    </w:p>
    <w:p w14:paraId="0ED3ED74" w14:textId="77777777" w:rsidR="00A4346F" w:rsidRDefault="001E7965" w:rsidP="001C7F5B">
      <w:pPr>
        <w:ind w:firstLine="0"/>
      </w:pPr>
      <w:r>
        <w:t>- передается государственному (муниципальному) учреждению, органу государственной власти, местного самоуправления, государственному (муниципальному) предприятию;</w:t>
      </w:r>
    </w:p>
    <w:p w14:paraId="7349253F" w14:textId="77777777" w:rsidR="00A4346F" w:rsidRDefault="001E7965" w:rsidP="001C7F5B">
      <w:pPr>
        <w:ind w:firstLine="0"/>
      </w:pPr>
      <w:r>
        <w:t>- в других случаях, предусмотренных законодательством РФ.</w:t>
      </w:r>
    </w:p>
    <w:p w14:paraId="5826E53C" w14:textId="77777777" w:rsidR="00A4346F" w:rsidRDefault="001E7965" w:rsidP="001C7F5B">
      <w:pPr>
        <w:pStyle w:val="heading2normal"/>
        <w:ind w:firstLine="0"/>
      </w:pPr>
      <w:bookmarkStart w:id="236" w:name="_ref_1-2136b8f103da49"/>
      <w:r>
        <w:t>Решение о списании имущества принимается комиссией после проведения следующих мероприятий:</w:t>
      </w:r>
      <w:bookmarkEnd w:id="236"/>
    </w:p>
    <w:p w14:paraId="673518AB" w14:textId="77777777" w:rsidR="00A4346F" w:rsidRDefault="001E7965" w:rsidP="001C7F5B">
      <w:pPr>
        <w:ind w:firstLine="0"/>
      </w:pPr>
      <w:r>
        <w:t>- осмотр имущества, подлежащего списанию (при наличии такой возможности), с учетом данных, содержащихся в учетно-технической и иной документации;</w:t>
      </w:r>
    </w:p>
    <w:p w14:paraId="7B004B35" w14:textId="77777777" w:rsidR="00A4346F" w:rsidRDefault="001E7965" w:rsidP="001C7F5B">
      <w:pPr>
        <w:ind w:firstLine="0"/>
      </w:pPr>
      <w:r>
        <w:t>- установление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
    <w:p w14:paraId="55523075" w14:textId="77777777" w:rsidR="00A4346F" w:rsidRDefault="001E7965" w:rsidP="001C7F5B">
      <w:pPr>
        <w:ind w:firstLine="0"/>
      </w:pPr>
      <w:r>
        <w:t>- установление виновных лиц, действия которых привели к необходимости списать имущество до истечения срока его полезного использования;</w:t>
      </w:r>
    </w:p>
    <w:p w14:paraId="4D19CA40" w14:textId="77777777" w:rsidR="00A4346F" w:rsidRDefault="001E7965" w:rsidP="001C7F5B">
      <w:pPr>
        <w:ind w:firstLine="0"/>
      </w:pPr>
      <w:r>
        <w:t>- подготовка документов, необходимых для принятия решения о списании имущества.</w:t>
      </w:r>
    </w:p>
    <w:p w14:paraId="7170D99B" w14:textId="77777777" w:rsidR="00A4346F" w:rsidRDefault="001E7965" w:rsidP="001C7F5B">
      <w:pPr>
        <w:pStyle w:val="heading2normal"/>
        <w:ind w:firstLine="0"/>
      </w:pPr>
      <w:bookmarkStart w:id="237" w:name="_ref_1-9d750e63e17740"/>
      <w:r>
        <w:t>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w:t>
      </w:r>
      <w:bookmarkEnd w:id="237"/>
    </w:p>
    <w:p w14:paraId="1158FFC7" w14:textId="77777777" w:rsidR="00A4346F" w:rsidRDefault="001E7965" w:rsidP="001C7F5B">
      <w:pPr>
        <w:ind w:firstLine="0"/>
      </w:pPr>
      <w:r>
        <w:t>Решение о списании задолженности с забалансового счета 04 комиссия принимает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p>
    <w:p w14:paraId="1E59417F" w14:textId="77777777" w:rsidR="00A4346F" w:rsidRDefault="001E7965" w:rsidP="001C7F5B">
      <w:pPr>
        <w:pStyle w:val="heading2normal"/>
        <w:ind w:firstLine="0"/>
      </w:pPr>
      <w:bookmarkStart w:id="238" w:name="_ref_1-cef0bbd8b7d945"/>
      <w:r>
        <w:t>Выбытие (списание) нефинансовых активов оформляется следующими документами:</w:t>
      </w:r>
      <w:bookmarkEnd w:id="238"/>
    </w:p>
    <w:p w14:paraId="6132748F" w14:textId="77777777" w:rsidR="00A4346F" w:rsidRDefault="001E7965" w:rsidP="001C7F5B">
      <w:pPr>
        <w:ind w:firstLine="0"/>
      </w:pPr>
      <w:r>
        <w:t xml:space="preserve">- Акт о приеме-передаче объектов нефинансовых активов </w:t>
      </w:r>
      <w:hyperlink r:id="rId410" w:history="1">
        <w:r>
          <w:rPr>
            <w:rStyle w:val="afc"/>
          </w:rPr>
          <w:t>(ф. 0504101)</w:t>
        </w:r>
      </w:hyperlink>
      <w:r>
        <w:t>;</w:t>
      </w:r>
    </w:p>
    <w:p w14:paraId="67AE8077" w14:textId="77777777" w:rsidR="00A4346F" w:rsidRDefault="001E7965" w:rsidP="001C7F5B">
      <w:pPr>
        <w:ind w:firstLine="0"/>
      </w:pPr>
      <w:r>
        <w:t xml:space="preserve">- Акт о списании объектов нефинансовых активов (кроме транспортных средств) </w:t>
      </w:r>
      <w:hyperlink r:id="rId411" w:history="1">
        <w:r>
          <w:rPr>
            <w:rStyle w:val="afc"/>
          </w:rPr>
          <w:t>(ф. 0504104)</w:t>
        </w:r>
      </w:hyperlink>
      <w:r>
        <w:t>;</w:t>
      </w:r>
    </w:p>
    <w:p w14:paraId="2C83525D" w14:textId="77777777" w:rsidR="00A4346F" w:rsidRDefault="001E7965" w:rsidP="001C7F5B">
      <w:pPr>
        <w:ind w:firstLine="0"/>
      </w:pPr>
      <w:r>
        <w:t xml:space="preserve">- Акт о списании транспортного средства </w:t>
      </w:r>
      <w:hyperlink r:id="rId412" w:history="1">
        <w:r>
          <w:rPr>
            <w:rStyle w:val="afc"/>
          </w:rPr>
          <w:t>(ф. 0504105)</w:t>
        </w:r>
      </w:hyperlink>
      <w:r>
        <w:t>;</w:t>
      </w:r>
    </w:p>
    <w:p w14:paraId="44FB7A4C" w14:textId="77777777" w:rsidR="00A4346F" w:rsidRDefault="001E7965" w:rsidP="001C7F5B">
      <w:pPr>
        <w:ind w:firstLine="0"/>
      </w:pPr>
      <w:r>
        <w:t xml:space="preserve">- Акт о списании мягкого и хозяйственного инвентаря </w:t>
      </w:r>
      <w:hyperlink r:id="rId413" w:history="1">
        <w:r>
          <w:rPr>
            <w:rStyle w:val="afc"/>
          </w:rPr>
          <w:t>(ф. 0504143)</w:t>
        </w:r>
      </w:hyperlink>
      <w:r>
        <w:t>;</w:t>
      </w:r>
    </w:p>
    <w:p w14:paraId="7E8F9E81" w14:textId="77777777" w:rsidR="00A4346F" w:rsidRDefault="001E7965" w:rsidP="001C7F5B">
      <w:pPr>
        <w:ind w:firstLine="0"/>
      </w:pPr>
      <w:r>
        <w:t xml:space="preserve">- Акт о списании материальных запасов </w:t>
      </w:r>
      <w:hyperlink r:id="rId414" w:history="1">
        <w:r>
          <w:rPr>
            <w:rStyle w:val="afc"/>
          </w:rPr>
          <w:t>(ф. 0504230)</w:t>
        </w:r>
      </w:hyperlink>
      <w:r>
        <w:t>.</w:t>
      </w:r>
    </w:p>
    <w:p w14:paraId="66C0C674" w14:textId="77777777" w:rsidR="00A4346F" w:rsidRDefault="001E7965" w:rsidP="001C7F5B">
      <w:pPr>
        <w:pStyle w:val="heading2normal"/>
        <w:ind w:firstLine="0"/>
      </w:pPr>
      <w:bookmarkStart w:id="239" w:name="_ref_1-7948bb732b2f40"/>
      <w:r>
        <w:t>Оформленный комиссией акт о списании имущества утверждается руководителем.</w:t>
      </w:r>
      <w:bookmarkEnd w:id="239"/>
    </w:p>
    <w:p w14:paraId="0C8A3945" w14:textId="77777777" w:rsidR="00A4346F" w:rsidRDefault="001E7965" w:rsidP="001C7F5B">
      <w:pPr>
        <w:pStyle w:val="heading2normal"/>
        <w:ind w:firstLine="0"/>
      </w:pPr>
      <w:bookmarkStart w:id="240" w:name="_ref_1-3a6cdded410d42"/>
      <w:r>
        <w:lastRenderedPageBreak/>
        <w:t>До утверждения в установленном порядке акта о списании реализация мероприятий, предусмотренных этим актом, не допускается.</w:t>
      </w:r>
      <w:bookmarkEnd w:id="240"/>
    </w:p>
    <w:p w14:paraId="2DC3B979" w14:textId="77777777" w:rsidR="00A4346F" w:rsidRDefault="001E7965" w:rsidP="001C7F5B">
      <w:pPr>
        <w:ind w:firstLine="0"/>
      </w:pPr>
      <w:r>
        <w:t>Реализация мероприятий осуществляется самостоятельно либо с привлечением третьих лиц на основании заключенного договора и подтверждается комиссией.</w:t>
      </w:r>
    </w:p>
    <w:p w14:paraId="48AF33A5" w14:textId="77777777" w:rsidR="00A4346F" w:rsidRDefault="001E7965" w:rsidP="001C7F5B">
      <w:pPr>
        <w:pStyle w:val="heading1normal"/>
        <w:ind w:firstLine="0"/>
        <w:jc w:val="center"/>
      </w:pPr>
      <w:bookmarkStart w:id="241" w:name="_ref_1-5350bc91b37843"/>
      <w:r>
        <w:rPr>
          <w:b/>
        </w:rPr>
        <w:t>Принятие решений по вопросам обесценения активов</w:t>
      </w:r>
      <w:bookmarkEnd w:id="241"/>
    </w:p>
    <w:p w14:paraId="045D0EDF" w14:textId="77777777" w:rsidR="00A4346F" w:rsidRDefault="001E7965" w:rsidP="001C7F5B">
      <w:pPr>
        <w:pStyle w:val="heading2normal"/>
        <w:ind w:firstLine="0"/>
      </w:pPr>
      <w:bookmarkStart w:id="242" w:name="_ref_1-3c69f47ac15142"/>
      <w:r>
        <w:t>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bookmarkEnd w:id="242"/>
    </w:p>
    <w:p w14:paraId="011030E5" w14:textId="77777777" w:rsidR="00A4346F" w:rsidRDefault="001E7965" w:rsidP="001C7F5B">
      <w:pPr>
        <w:pStyle w:val="heading2normal"/>
        <w:ind w:firstLine="0"/>
      </w:pPr>
      <w:bookmarkStart w:id="243" w:name="_ref_1-5a71594073a64f"/>
      <w:r>
        <w:t>Если по результатам рассмотрения выявленные признаки обесценения (снижения убытка) признаны существенными, комиссия выносит заключение о необходимости определить справедливую стоимость каждого актива, по которому выявлены признаки возможного обесценения (снижения убытка), или об отсутствии такой необходимости.</w:t>
      </w:r>
      <w:bookmarkEnd w:id="243"/>
    </w:p>
    <w:p w14:paraId="6530774A" w14:textId="77777777" w:rsidR="00A4346F" w:rsidRDefault="001E7965" w:rsidP="001C7F5B">
      <w:pPr>
        <w:pStyle w:val="heading2normal"/>
        <w:ind w:firstLine="0"/>
      </w:pPr>
      <w:bookmarkStart w:id="244" w:name="_ref_1-d09e0e10960044"/>
      <w:r>
        <w:t>Если выявленные признаки обесценения (снижения убытка) являются несущественными, комиссия выносит заключение об отсутствии необходимости определять справедливую стоимость.</w:t>
      </w:r>
      <w:bookmarkEnd w:id="244"/>
    </w:p>
    <w:p w14:paraId="0F5D3145" w14:textId="77777777" w:rsidR="00A4346F" w:rsidRDefault="001E7965" w:rsidP="001C7F5B">
      <w:pPr>
        <w:pStyle w:val="heading2normal"/>
        <w:ind w:firstLine="0"/>
      </w:pPr>
      <w:bookmarkStart w:id="245" w:name="_ref_1-5d1bf8169d7543"/>
      <w:r>
        <w:t>В случае необходимости определить справедливую стоимость комиссия утверждает метод, который будет при этом использоваться.</w:t>
      </w:r>
      <w:bookmarkEnd w:id="245"/>
    </w:p>
    <w:p w14:paraId="0537EBC7" w14:textId="77777777" w:rsidR="00A4346F" w:rsidRDefault="001E7965" w:rsidP="001C7F5B">
      <w:pPr>
        <w:pStyle w:val="heading2normal"/>
        <w:ind w:firstLine="0"/>
      </w:pPr>
      <w:bookmarkStart w:id="246" w:name="_ref_1-5a5eeb145efd48"/>
      <w:r>
        <w:t>Заключение о необходимости (отсутствии необходимости) определить справедливую стоимость и о применяемом для этого методе оформляется в виде представления для руководителя.</w:t>
      </w:r>
      <w:bookmarkEnd w:id="246"/>
    </w:p>
    <w:p w14:paraId="4D5CDE40" w14:textId="77777777" w:rsidR="00A4346F" w:rsidRDefault="001E7965" w:rsidP="001C7F5B">
      <w:pPr>
        <w:pStyle w:val="heading2normal"/>
        <w:ind w:firstLine="0"/>
      </w:pPr>
      <w:bookmarkStart w:id="247" w:name="_ref_1-1dd3d351c24e43"/>
      <w:r>
        <w:t>В представление могут быть включены рекомендации комиссии по дальнейшему использованию имущества.</w:t>
      </w:r>
      <w:bookmarkEnd w:id="247"/>
    </w:p>
    <w:p w14:paraId="7EC7167C" w14:textId="77777777" w:rsidR="00A4346F" w:rsidRDefault="001E7965" w:rsidP="001C7F5B">
      <w:pPr>
        <w:pStyle w:val="heading2normal"/>
        <w:ind w:firstLine="0"/>
      </w:pPr>
      <w:bookmarkStart w:id="248" w:name="_ref_1-dcc4da22e8d040"/>
      <w:r>
        <w:t>Если выявлены признаки снижения убытка от обесценения, а сумма убытка не подлежит восстановлению, комиссия выносит заключение о необходимости (отсутствии необходимости) скорректировать оставшийся срок полезного использования актива. Это заключение оформляется в виде представления для руководителя.</w:t>
      </w:r>
      <w:bookmarkStart w:id="249" w:name="_docEnd_10"/>
      <w:bookmarkEnd w:id="248"/>
      <w:bookmarkEnd w:id="249"/>
    </w:p>
    <w:p w14:paraId="36B6A010" w14:textId="77777777" w:rsidR="00A4346F" w:rsidRDefault="00A4346F" w:rsidP="001C7F5B">
      <w:pPr>
        <w:ind w:firstLine="0"/>
        <w:sectPr w:rsidR="00A4346F">
          <w:headerReference w:type="default" r:id="rId415"/>
          <w:footerReference w:type="default" r:id="rId416"/>
          <w:footerReference w:type="first" r:id="rId417"/>
          <w:footnotePr>
            <w:numRestart w:val="eachSect"/>
          </w:footnotePr>
          <w:pgSz w:w="11907" w:h="16839" w:code="9"/>
          <w:pgMar w:top="1134" w:right="850" w:bottom="1134" w:left="1701" w:header="720" w:footer="720" w:gutter="0"/>
          <w:pgNumType w:start="1"/>
          <w:cols w:space="720"/>
          <w:titlePg/>
        </w:sectPr>
      </w:pPr>
    </w:p>
    <w:p w14:paraId="172759F6" w14:textId="77777777" w:rsidR="00A4346F" w:rsidRPr="001266CB" w:rsidRDefault="001E7965" w:rsidP="001C7F5B">
      <w:pPr>
        <w:keepNext/>
        <w:keepLines/>
        <w:ind w:firstLine="0"/>
        <w:jc w:val="right"/>
      </w:pPr>
      <w:r w:rsidRPr="001266CB">
        <w:lastRenderedPageBreak/>
        <w:t xml:space="preserve">Приложение № </w:t>
      </w:r>
      <w:r w:rsidR="00A4346F" w:rsidRPr="001266CB">
        <w:fldChar w:fldCharType="begin" w:fldLock="1"/>
      </w:r>
      <w:r w:rsidRPr="001266CB">
        <w:instrText xml:space="preserve"> REF _ref_1-1b9b7f229e5a43 \h \n \! </w:instrText>
      </w:r>
      <w:r w:rsidR="00A4346F" w:rsidRPr="001266CB">
        <w:fldChar w:fldCharType="separate"/>
      </w:r>
      <w:r w:rsidRPr="001266CB">
        <w:t>9</w:t>
      </w:r>
      <w:r w:rsidR="00A4346F" w:rsidRPr="001266CB">
        <w:fldChar w:fldCharType="end"/>
      </w:r>
      <w:r w:rsidRPr="001266CB">
        <w:br/>
        <w:t>к Учетной политике</w:t>
      </w:r>
      <w:r w:rsidRPr="001266CB">
        <w:br/>
        <w:t>для целей бухгалтерского учета</w:t>
      </w:r>
    </w:p>
    <w:p w14:paraId="66F60BC8" w14:textId="77777777" w:rsidR="00215CF9" w:rsidRPr="00CC4D3D" w:rsidRDefault="00215CF9" w:rsidP="00CC4D3D">
      <w:pPr>
        <w:pBdr>
          <w:top w:val="none" w:sz="0" w:space="0" w:color="222222"/>
          <w:left w:val="none" w:sz="0" w:space="0" w:color="222222"/>
          <w:bottom w:val="single" w:sz="0" w:space="26" w:color="CCCCCC"/>
          <w:right w:val="none" w:sz="0" w:space="0" w:color="222222"/>
        </w:pBdr>
        <w:spacing w:before="0" w:after="0" w:line="0" w:lineRule="atLeast"/>
        <w:ind w:firstLine="0"/>
        <w:jc w:val="center"/>
        <w:rPr>
          <w:b/>
          <w:color w:val="222222"/>
          <w:sz w:val="28"/>
          <w:szCs w:val="28"/>
          <w:lang w:eastAsia="en-US"/>
        </w:rPr>
      </w:pPr>
      <w:bookmarkStart w:id="250" w:name="_docStart_11"/>
      <w:bookmarkEnd w:id="250"/>
      <w:r w:rsidRPr="00CC4D3D">
        <w:rPr>
          <w:b/>
          <w:color w:val="222222"/>
          <w:sz w:val="28"/>
          <w:szCs w:val="28"/>
          <w:lang w:eastAsia="en-US"/>
        </w:rPr>
        <w:t>Порядок проведения инвентаризации активов и</w:t>
      </w:r>
      <w:r w:rsidRPr="00CC4D3D">
        <w:rPr>
          <w:b/>
          <w:color w:val="222222"/>
          <w:sz w:val="28"/>
          <w:szCs w:val="28"/>
          <w:lang w:val="en-US" w:eastAsia="en-US"/>
        </w:rPr>
        <w:t> </w:t>
      </w:r>
      <w:r w:rsidRPr="00CC4D3D">
        <w:rPr>
          <w:b/>
          <w:color w:val="222222"/>
          <w:sz w:val="28"/>
          <w:szCs w:val="28"/>
          <w:lang w:eastAsia="en-US"/>
        </w:rPr>
        <w:t>обязательств</w:t>
      </w:r>
    </w:p>
    <w:p w14:paraId="082ED818"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Настоящий Порядок разработан в</w:t>
      </w:r>
      <w:r w:rsidRPr="001266CB">
        <w:rPr>
          <w:color w:val="000000"/>
          <w:lang w:val="en-US" w:eastAsia="en-US"/>
        </w:rPr>
        <w:t> </w:t>
      </w:r>
      <w:r w:rsidRPr="001266CB">
        <w:rPr>
          <w:color w:val="000000"/>
          <w:lang w:eastAsia="en-US"/>
        </w:rPr>
        <w:t>соответствии со</w:t>
      </w:r>
      <w:r w:rsidRPr="001266CB">
        <w:rPr>
          <w:color w:val="000000"/>
          <w:lang w:val="en-US" w:eastAsia="en-US"/>
        </w:rPr>
        <w:t> </w:t>
      </w:r>
      <w:r w:rsidRPr="001266CB">
        <w:rPr>
          <w:color w:val="000000"/>
          <w:lang w:eastAsia="en-US"/>
        </w:rPr>
        <w:t>следующими документами:</w:t>
      </w:r>
    </w:p>
    <w:p w14:paraId="0824BB6E" w14:textId="77777777" w:rsidR="00215CF9" w:rsidRPr="001266CB" w:rsidRDefault="00215CF9" w:rsidP="001266CB">
      <w:pPr>
        <w:numPr>
          <w:ilvl w:val="0"/>
          <w:numId w:val="44"/>
        </w:numPr>
        <w:spacing w:before="100" w:beforeAutospacing="1" w:after="100" w:afterAutospacing="1" w:line="240" w:lineRule="auto"/>
        <w:ind w:left="780" w:right="180"/>
        <w:contextualSpacing/>
        <w:rPr>
          <w:color w:val="000000"/>
          <w:lang w:eastAsia="en-US"/>
        </w:rPr>
      </w:pPr>
      <w:r w:rsidRPr="001266CB">
        <w:rPr>
          <w:color w:val="000000"/>
          <w:lang w:eastAsia="en-US"/>
        </w:rPr>
        <w:t>Законом от</w:t>
      </w:r>
      <w:r w:rsidRPr="001266CB">
        <w:rPr>
          <w:color w:val="000000"/>
          <w:lang w:val="en-US" w:eastAsia="en-US"/>
        </w:rPr>
        <w:t> </w:t>
      </w:r>
      <w:r w:rsidRPr="001266CB">
        <w:rPr>
          <w:color w:val="000000"/>
          <w:lang w:eastAsia="en-US"/>
        </w:rPr>
        <w:t>06.12.2011 №</w:t>
      </w:r>
      <w:r w:rsidRPr="001266CB">
        <w:rPr>
          <w:color w:val="000000"/>
          <w:lang w:val="en-US" w:eastAsia="en-US"/>
        </w:rPr>
        <w:t> </w:t>
      </w:r>
      <w:r w:rsidRPr="001266CB">
        <w:rPr>
          <w:color w:val="000000"/>
          <w:lang w:eastAsia="en-US"/>
        </w:rPr>
        <w:t>402-ФЗ «О</w:t>
      </w:r>
      <w:r w:rsidRPr="001266CB">
        <w:rPr>
          <w:color w:val="000000"/>
          <w:lang w:val="en-US" w:eastAsia="en-US"/>
        </w:rPr>
        <w:t> </w:t>
      </w:r>
      <w:r w:rsidRPr="001266CB">
        <w:rPr>
          <w:color w:val="000000"/>
          <w:lang w:eastAsia="en-US"/>
        </w:rPr>
        <w:t>бухгалтерском учете»;</w:t>
      </w:r>
    </w:p>
    <w:p w14:paraId="043732F9" w14:textId="77777777" w:rsidR="00215CF9" w:rsidRPr="001266CB" w:rsidRDefault="00215CF9" w:rsidP="001266CB">
      <w:pPr>
        <w:numPr>
          <w:ilvl w:val="0"/>
          <w:numId w:val="44"/>
        </w:numPr>
        <w:spacing w:before="100" w:beforeAutospacing="1" w:after="100" w:afterAutospacing="1" w:line="240" w:lineRule="auto"/>
        <w:ind w:left="780" w:right="180"/>
        <w:contextualSpacing/>
        <w:rPr>
          <w:color w:val="000000"/>
          <w:lang w:eastAsia="en-US"/>
        </w:rPr>
      </w:pPr>
      <w:r w:rsidRPr="001266CB">
        <w:rPr>
          <w:color w:val="000000"/>
          <w:lang w:eastAsia="en-US"/>
        </w:rPr>
        <w:t>Федеральным стандартом «Концептуальные основы бухгалтерского учета и</w:t>
      </w:r>
      <w:r w:rsidRPr="001266CB">
        <w:rPr>
          <w:color w:val="000000"/>
          <w:lang w:val="en-US" w:eastAsia="en-US"/>
        </w:rPr>
        <w:t> </w:t>
      </w:r>
      <w:r w:rsidRPr="001266CB">
        <w:rPr>
          <w:color w:val="000000"/>
          <w:lang w:eastAsia="en-US"/>
        </w:rPr>
        <w:t>отчетности организаций государственного сектора», утвержденным приказом Минфина от</w:t>
      </w:r>
      <w:r w:rsidRPr="001266CB">
        <w:rPr>
          <w:color w:val="000000"/>
          <w:lang w:val="en-US" w:eastAsia="en-US"/>
        </w:rPr>
        <w:t> </w:t>
      </w:r>
      <w:r w:rsidRPr="001266CB">
        <w:rPr>
          <w:color w:val="000000"/>
          <w:lang w:eastAsia="en-US"/>
        </w:rPr>
        <w:t>31.12.2016 №</w:t>
      </w:r>
      <w:r w:rsidRPr="001266CB">
        <w:rPr>
          <w:color w:val="000000"/>
          <w:lang w:val="en-US" w:eastAsia="en-US"/>
        </w:rPr>
        <w:t> </w:t>
      </w:r>
      <w:r w:rsidRPr="001266CB">
        <w:rPr>
          <w:color w:val="000000"/>
          <w:lang w:eastAsia="en-US"/>
        </w:rPr>
        <w:t>256н;</w:t>
      </w:r>
    </w:p>
    <w:p w14:paraId="54AB1CEC" w14:textId="77777777" w:rsidR="00215CF9" w:rsidRPr="001266CB" w:rsidRDefault="00215CF9" w:rsidP="001266CB">
      <w:pPr>
        <w:numPr>
          <w:ilvl w:val="0"/>
          <w:numId w:val="44"/>
        </w:numPr>
        <w:spacing w:before="100" w:beforeAutospacing="1" w:after="100" w:afterAutospacing="1" w:line="240" w:lineRule="auto"/>
        <w:ind w:left="780" w:right="180"/>
        <w:contextualSpacing/>
        <w:rPr>
          <w:color w:val="000000"/>
          <w:lang w:eastAsia="en-US"/>
        </w:rPr>
      </w:pPr>
      <w:r w:rsidRPr="001266CB">
        <w:rPr>
          <w:color w:val="000000"/>
          <w:lang w:eastAsia="en-US"/>
        </w:rPr>
        <w:t>Федеральным стандартом «Доходы», утвержденным приказом Минфина от</w:t>
      </w:r>
      <w:r w:rsidRPr="001266CB">
        <w:rPr>
          <w:color w:val="000000"/>
          <w:lang w:val="en-US" w:eastAsia="en-US"/>
        </w:rPr>
        <w:t> </w:t>
      </w:r>
      <w:r w:rsidRPr="001266CB">
        <w:rPr>
          <w:color w:val="000000"/>
          <w:lang w:eastAsia="en-US"/>
        </w:rPr>
        <w:t>27.02.2018 № 32н;</w:t>
      </w:r>
    </w:p>
    <w:p w14:paraId="438178DA" w14:textId="77777777" w:rsidR="00215CF9" w:rsidRPr="001266CB" w:rsidRDefault="00215CF9" w:rsidP="001266CB">
      <w:pPr>
        <w:numPr>
          <w:ilvl w:val="0"/>
          <w:numId w:val="44"/>
        </w:numPr>
        <w:spacing w:before="100" w:beforeAutospacing="1" w:after="100" w:afterAutospacing="1" w:line="240" w:lineRule="auto"/>
        <w:ind w:left="780" w:right="180"/>
        <w:contextualSpacing/>
        <w:rPr>
          <w:color w:val="000000"/>
          <w:lang w:eastAsia="en-US"/>
        </w:rPr>
      </w:pPr>
      <w:r w:rsidRPr="001266CB">
        <w:rPr>
          <w:color w:val="000000"/>
          <w:lang w:eastAsia="en-US"/>
        </w:rPr>
        <w:t>Федеральным стандартом «Учетная политика, оценочные значения и</w:t>
      </w:r>
      <w:r w:rsidRPr="001266CB">
        <w:rPr>
          <w:color w:val="000000"/>
          <w:lang w:val="en-US" w:eastAsia="en-US"/>
        </w:rPr>
        <w:t> </w:t>
      </w:r>
      <w:r w:rsidRPr="001266CB">
        <w:rPr>
          <w:color w:val="000000"/>
          <w:lang w:eastAsia="en-US"/>
        </w:rPr>
        <w:t>ошибки», утвержденным приказом Минфина от</w:t>
      </w:r>
      <w:r w:rsidRPr="001266CB">
        <w:rPr>
          <w:color w:val="000000"/>
          <w:lang w:val="en-US" w:eastAsia="en-US"/>
        </w:rPr>
        <w:t> </w:t>
      </w:r>
      <w:r w:rsidRPr="001266CB">
        <w:rPr>
          <w:color w:val="000000"/>
          <w:lang w:eastAsia="en-US"/>
        </w:rPr>
        <w:t>30.12.2017 №</w:t>
      </w:r>
      <w:r w:rsidRPr="001266CB">
        <w:rPr>
          <w:color w:val="000000"/>
          <w:lang w:val="en-US" w:eastAsia="en-US"/>
        </w:rPr>
        <w:t> </w:t>
      </w:r>
      <w:r w:rsidRPr="001266CB">
        <w:rPr>
          <w:color w:val="000000"/>
          <w:lang w:eastAsia="en-US"/>
        </w:rPr>
        <w:t>274н;</w:t>
      </w:r>
    </w:p>
    <w:p w14:paraId="59062B58" w14:textId="77777777" w:rsidR="00215CF9" w:rsidRPr="001266CB" w:rsidRDefault="00215CF9" w:rsidP="001266CB">
      <w:pPr>
        <w:numPr>
          <w:ilvl w:val="0"/>
          <w:numId w:val="44"/>
        </w:numPr>
        <w:spacing w:before="100" w:beforeAutospacing="1" w:after="100" w:afterAutospacing="1" w:line="240" w:lineRule="auto"/>
        <w:ind w:left="780" w:right="180"/>
        <w:contextualSpacing/>
        <w:rPr>
          <w:color w:val="000000"/>
          <w:lang w:eastAsia="en-US"/>
        </w:rPr>
      </w:pPr>
      <w:r w:rsidRPr="001266CB">
        <w:rPr>
          <w:color w:val="000000"/>
          <w:lang w:eastAsia="en-US"/>
        </w:rPr>
        <w:t>Указанием</w:t>
      </w:r>
      <w:r w:rsidRPr="001266CB">
        <w:rPr>
          <w:color w:val="000000"/>
          <w:lang w:val="en-US" w:eastAsia="en-US"/>
        </w:rPr>
        <w:t> </w:t>
      </w:r>
      <w:r w:rsidRPr="001266CB">
        <w:rPr>
          <w:color w:val="000000"/>
          <w:lang w:eastAsia="en-US"/>
        </w:rPr>
        <w:t>ЦБ от</w:t>
      </w:r>
      <w:r w:rsidRPr="001266CB">
        <w:rPr>
          <w:color w:val="000000"/>
          <w:lang w:val="en-US" w:eastAsia="en-US"/>
        </w:rPr>
        <w:t> </w:t>
      </w:r>
      <w:r w:rsidRPr="001266CB">
        <w:rPr>
          <w:color w:val="000000"/>
          <w:lang w:eastAsia="en-US"/>
        </w:rPr>
        <w:t>11.03.2014 №</w:t>
      </w:r>
      <w:r w:rsidRPr="001266CB">
        <w:rPr>
          <w:color w:val="000000"/>
          <w:lang w:val="en-US" w:eastAsia="en-US"/>
        </w:rPr>
        <w:t> </w:t>
      </w:r>
      <w:r w:rsidRPr="001266CB">
        <w:rPr>
          <w:color w:val="000000"/>
          <w:lang w:eastAsia="en-US"/>
        </w:rPr>
        <w:t>3210-У «О</w:t>
      </w:r>
      <w:r w:rsidRPr="001266CB">
        <w:rPr>
          <w:color w:val="000000"/>
          <w:lang w:val="en-US" w:eastAsia="en-US"/>
        </w:rPr>
        <w:t> </w:t>
      </w:r>
      <w:r w:rsidRPr="001266CB">
        <w:rPr>
          <w:color w:val="000000"/>
          <w:lang w:eastAsia="en-US"/>
        </w:rPr>
        <w:t>порядке ведения кассовых операций юридическими лицами...»;</w:t>
      </w:r>
    </w:p>
    <w:p w14:paraId="5CB9BB3D" w14:textId="77777777" w:rsidR="00215CF9" w:rsidRPr="001266CB" w:rsidRDefault="00215CF9" w:rsidP="001266CB">
      <w:pPr>
        <w:numPr>
          <w:ilvl w:val="0"/>
          <w:numId w:val="44"/>
        </w:numPr>
        <w:spacing w:before="100" w:beforeAutospacing="1" w:after="100" w:afterAutospacing="1" w:line="240" w:lineRule="auto"/>
        <w:ind w:left="780" w:right="180"/>
        <w:contextualSpacing/>
        <w:rPr>
          <w:color w:val="000000"/>
          <w:lang w:eastAsia="en-US"/>
        </w:rPr>
      </w:pPr>
      <w:r w:rsidRPr="001266CB">
        <w:rPr>
          <w:color w:val="000000"/>
          <w:lang w:eastAsia="en-US"/>
        </w:rPr>
        <w:t>Методическими указаниями по</w:t>
      </w:r>
      <w:r w:rsidRPr="001266CB">
        <w:rPr>
          <w:color w:val="000000"/>
          <w:lang w:val="en-US" w:eastAsia="en-US"/>
        </w:rPr>
        <w:t> </w:t>
      </w:r>
      <w:r w:rsidRPr="001266CB">
        <w:rPr>
          <w:color w:val="000000"/>
          <w:lang w:eastAsia="en-US"/>
        </w:rPr>
        <w:t>первичным документам и</w:t>
      </w:r>
      <w:r w:rsidRPr="001266CB">
        <w:rPr>
          <w:color w:val="000000"/>
          <w:lang w:val="en-US" w:eastAsia="en-US"/>
        </w:rPr>
        <w:t> </w:t>
      </w:r>
      <w:r w:rsidRPr="001266CB">
        <w:rPr>
          <w:color w:val="000000"/>
          <w:lang w:eastAsia="en-US"/>
        </w:rPr>
        <w:t>регистрам, утвержденными приказом Минфина от</w:t>
      </w:r>
      <w:r w:rsidRPr="001266CB">
        <w:rPr>
          <w:color w:val="000000"/>
          <w:lang w:val="en-US" w:eastAsia="en-US"/>
        </w:rPr>
        <w:t> </w:t>
      </w:r>
      <w:r w:rsidRPr="001266CB">
        <w:rPr>
          <w:color w:val="000000"/>
          <w:lang w:eastAsia="en-US"/>
        </w:rPr>
        <w:t>30.03.2015 №</w:t>
      </w:r>
      <w:r w:rsidRPr="001266CB">
        <w:rPr>
          <w:color w:val="000000"/>
          <w:lang w:val="en-US" w:eastAsia="en-US"/>
        </w:rPr>
        <w:t> </w:t>
      </w:r>
      <w:r w:rsidRPr="001266CB">
        <w:rPr>
          <w:color w:val="000000"/>
          <w:lang w:eastAsia="en-US"/>
        </w:rPr>
        <w:t>52н;</w:t>
      </w:r>
    </w:p>
    <w:p w14:paraId="5C50FF0E" w14:textId="77777777" w:rsidR="00215CF9" w:rsidRPr="001266CB" w:rsidRDefault="00215CF9" w:rsidP="001266CB">
      <w:pPr>
        <w:numPr>
          <w:ilvl w:val="0"/>
          <w:numId w:val="44"/>
        </w:numPr>
        <w:spacing w:before="100" w:beforeAutospacing="1" w:after="100" w:afterAutospacing="1" w:line="240" w:lineRule="auto"/>
        <w:ind w:left="780" w:right="180"/>
        <w:contextualSpacing/>
        <w:rPr>
          <w:color w:val="000000"/>
          <w:lang w:eastAsia="en-US"/>
        </w:rPr>
      </w:pPr>
      <w:r w:rsidRPr="001266CB">
        <w:rPr>
          <w:color w:val="000000"/>
          <w:lang w:eastAsia="en-US"/>
        </w:rPr>
        <w:t>Методическими указаниями по</w:t>
      </w:r>
      <w:r w:rsidRPr="001266CB">
        <w:rPr>
          <w:color w:val="000000"/>
          <w:lang w:val="en-US" w:eastAsia="en-US"/>
        </w:rPr>
        <w:t> </w:t>
      </w:r>
      <w:r w:rsidRPr="001266CB">
        <w:rPr>
          <w:color w:val="000000"/>
          <w:lang w:eastAsia="en-US"/>
        </w:rPr>
        <w:t>первичным документам и</w:t>
      </w:r>
      <w:r w:rsidRPr="001266CB">
        <w:rPr>
          <w:color w:val="000000"/>
          <w:lang w:val="en-US" w:eastAsia="en-US"/>
        </w:rPr>
        <w:t> </w:t>
      </w:r>
      <w:r w:rsidRPr="001266CB">
        <w:rPr>
          <w:color w:val="000000"/>
          <w:lang w:eastAsia="en-US"/>
        </w:rPr>
        <w:t>регистрам, утвержденными приказом Минфина от</w:t>
      </w:r>
      <w:r w:rsidRPr="001266CB">
        <w:rPr>
          <w:color w:val="000000"/>
          <w:lang w:val="en-US" w:eastAsia="en-US"/>
        </w:rPr>
        <w:t> </w:t>
      </w:r>
      <w:r w:rsidRPr="001266CB">
        <w:rPr>
          <w:color w:val="000000"/>
          <w:lang w:eastAsia="en-US"/>
        </w:rPr>
        <w:t>15.04.2021 №</w:t>
      </w:r>
      <w:r w:rsidRPr="001266CB">
        <w:rPr>
          <w:color w:val="000000"/>
          <w:lang w:val="en-US" w:eastAsia="en-US"/>
        </w:rPr>
        <w:t> </w:t>
      </w:r>
      <w:r w:rsidRPr="001266CB">
        <w:rPr>
          <w:color w:val="000000"/>
          <w:lang w:eastAsia="en-US"/>
        </w:rPr>
        <w:t>61н;</w:t>
      </w:r>
    </w:p>
    <w:p w14:paraId="2A55AB82" w14:textId="77777777" w:rsidR="00215CF9" w:rsidRPr="001266CB" w:rsidRDefault="00215CF9" w:rsidP="001266CB">
      <w:pPr>
        <w:numPr>
          <w:ilvl w:val="0"/>
          <w:numId w:val="44"/>
        </w:numPr>
        <w:spacing w:before="100" w:beforeAutospacing="1" w:after="100" w:afterAutospacing="1" w:line="240" w:lineRule="auto"/>
        <w:ind w:left="780" w:right="180"/>
        <w:contextualSpacing/>
        <w:rPr>
          <w:color w:val="000000"/>
          <w:lang w:eastAsia="en-US"/>
        </w:rPr>
      </w:pPr>
      <w:r w:rsidRPr="001266CB">
        <w:rPr>
          <w:color w:val="000000"/>
          <w:lang w:eastAsia="en-US"/>
        </w:rPr>
        <w:t>Правилами учета и</w:t>
      </w:r>
      <w:r w:rsidRPr="001266CB">
        <w:rPr>
          <w:color w:val="000000"/>
          <w:lang w:val="en-US" w:eastAsia="en-US"/>
        </w:rPr>
        <w:t> </w:t>
      </w:r>
      <w:r w:rsidRPr="001266CB">
        <w:rPr>
          <w:color w:val="000000"/>
          <w:lang w:eastAsia="en-US"/>
        </w:rPr>
        <w:t>хранения драгоценных металлов, камней и</w:t>
      </w:r>
      <w:r w:rsidRPr="001266CB">
        <w:rPr>
          <w:color w:val="000000"/>
          <w:lang w:val="en-US" w:eastAsia="en-US"/>
        </w:rPr>
        <w:t> </w:t>
      </w:r>
      <w:r w:rsidRPr="001266CB">
        <w:rPr>
          <w:color w:val="000000"/>
          <w:lang w:eastAsia="en-US"/>
        </w:rPr>
        <w:t>изделий, утвержденными постановлением Правительства от</w:t>
      </w:r>
      <w:r w:rsidRPr="001266CB">
        <w:rPr>
          <w:color w:val="000000"/>
          <w:lang w:val="en-US" w:eastAsia="en-US"/>
        </w:rPr>
        <w:t> </w:t>
      </w:r>
      <w:r w:rsidRPr="001266CB">
        <w:rPr>
          <w:color w:val="000000"/>
          <w:lang w:eastAsia="en-US"/>
        </w:rPr>
        <w:t>28.09.2000 №</w:t>
      </w:r>
      <w:r w:rsidRPr="001266CB">
        <w:rPr>
          <w:color w:val="000000"/>
          <w:lang w:val="en-US" w:eastAsia="en-US"/>
        </w:rPr>
        <w:t> </w:t>
      </w:r>
      <w:r w:rsidRPr="001266CB">
        <w:rPr>
          <w:color w:val="000000"/>
          <w:lang w:eastAsia="en-US"/>
        </w:rPr>
        <w:t>731;</w:t>
      </w:r>
    </w:p>
    <w:p w14:paraId="33A15186" w14:textId="77777777" w:rsidR="00215CF9" w:rsidRPr="001266CB" w:rsidRDefault="00215CF9" w:rsidP="001266CB">
      <w:pPr>
        <w:numPr>
          <w:ilvl w:val="0"/>
          <w:numId w:val="44"/>
        </w:numPr>
        <w:spacing w:before="100" w:beforeAutospacing="1" w:after="100" w:afterAutospacing="1" w:line="240" w:lineRule="auto"/>
        <w:ind w:left="780" w:right="180"/>
        <w:rPr>
          <w:color w:val="000000"/>
          <w:lang w:val="en-US" w:eastAsia="en-US"/>
        </w:rPr>
      </w:pPr>
      <w:proofErr w:type="spellStart"/>
      <w:r w:rsidRPr="001266CB">
        <w:rPr>
          <w:color w:val="000000"/>
          <w:lang w:val="en-US" w:eastAsia="en-US"/>
        </w:rPr>
        <w:t>Письмом</w:t>
      </w:r>
      <w:proofErr w:type="spellEnd"/>
      <w:r w:rsidRPr="001266CB">
        <w:rPr>
          <w:color w:val="000000"/>
          <w:lang w:val="en-US" w:eastAsia="en-US"/>
        </w:rPr>
        <w:t xml:space="preserve"> </w:t>
      </w:r>
      <w:proofErr w:type="spellStart"/>
      <w:r w:rsidRPr="001266CB">
        <w:rPr>
          <w:color w:val="000000"/>
          <w:lang w:val="en-US" w:eastAsia="en-US"/>
        </w:rPr>
        <w:t>Минфина</w:t>
      </w:r>
      <w:proofErr w:type="spellEnd"/>
      <w:r w:rsidRPr="001266CB">
        <w:rPr>
          <w:color w:val="000000"/>
          <w:lang w:val="en-US" w:eastAsia="en-US"/>
        </w:rPr>
        <w:t> </w:t>
      </w:r>
      <w:proofErr w:type="spellStart"/>
      <w:r w:rsidRPr="001266CB">
        <w:rPr>
          <w:color w:val="000000"/>
          <w:lang w:val="en-US" w:eastAsia="en-US"/>
        </w:rPr>
        <w:t>от</w:t>
      </w:r>
      <w:proofErr w:type="spellEnd"/>
      <w:r w:rsidRPr="001266CB">
        <w:rPr>
          <w:color w:val="000000"/>
          <w:lang w:val="en-US" w:eastAsia="en-US"/>
        </w:rPr>
        <w:t xml:space="preserve"> 01.07.2024 № 02-06-06/61122.</w:t>
      </w:r>
    </w:p>
    <w:p w14:paraId="4EC15D77" w14:textId="77777777" w:rsidR="00215CF9" w:rsidRPr="001266CB" w:rsidRDefault="00215CF9" w:rsidP="001266CB">
      <w:pPr>
        <w:spacing w:before="100" w:beforeAutospacing="1" w:after="100" w:afterAutospacing="1" w:line="600" w:lineRule="atLeast"/>
        <w:ind w:firstLine="0"/>
        <w:rPr>
          <w:b/>
          <w:bCs/>
          <w:color w:val="252525"/>
          <w:spacing w:val="-2"/>
          <w:lang w:eastAsia="en-US"/>
        </w:rPr>
      </w:pPr>
      <w:r w:rsidRPr="001266CB">
        <w:rPr>
          <w:b/>
          <w:bCs/>
          <w:color w:val="252525"/>
          <w:spacing w:val="-2"/>
          <w:lang w:eastAsia="en-US"/>
        </w:rPr>
        <w:t>1. Общие положения</w:t>
      </w:r>
    </w:p>
    <w:p w14:paraId="6B2B8BA0"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1.1. Настоящий Порядок устанавливает правила проведения инвентаризации имущества, финансовых активов и</w:t>
      </w:r>
      <w:r w:rsidRPr="001266CB">
        <w:rPr>
          <w:color w:val="000000"/>
          <w:lang w:val="en-US" w:eastAsia="en-US"/>
        </w:rPr>
        <w:t> </w:t>
      </w:r>
      <w:r w:rsidRPr="001266CB">
        <w:rPr>
          <w:color w:val="000000"/>
          <w:lang w:eastAsia="en-US"/>
        </w:rPr>
        <w:t>обязательств учреждения, в</w:t>
      </w:r>
      <w:r w:rsidRPr="001266CB">
        <w:rPr>
          <w:color w:val="000000"/>
          <w:lang w:val="en-US" w:eastAsia="en-US"/>
        </w:rPr>
        <w:t> </w:t>
      </w:r>
      <w:r w:rsidRPr="001266CB">
        <w:rPr>
          <w:color w:val="000000"/>
          <w:lang w:eastAsia="en-US"/>
        </w:rPr>
        <w:t>том числе на</w:t>
      </w:r>
      <w:r w:rsidRPr="001266CB">
        <w:rPr>
          <w:color w:val="000000"/>
          <w:lang w:val="en-US" w:eastAsia="en-US"/>
        </w:rPr>
        <w:t> </w:t>
      </w:r>
      <w:r w:rsidRPr="001266CB">
        <w:rPr>
          <w:color w:val="000000"/>
          <w:lang w:eastAsia="en-US"/>
        </w:rPr>
        <w:t>забалансовых счетах, сроки ее</w:t>
      </w:r>
      <w:r w:rsidRPr="001266CB">
        <w:rPr>
          <w:color w:val="000000"/>
          <w:lang w:val="en-US" w:eastAsia="en-US"/>
        </w:rPr>
        <w:t> </w:t>
      </w:r>
      <w:r w:rsidRPr="001266CB">
        <w:rPr>
          <w:color w:val="000000"/>
          <w:lang w:eastAsia="en-US"/>
        </w:rPr>
        <w:t>проведения, перечень активов и</w:t>
      </w:r>
      <w:r w:rsidRPr="001266CB">
        <w:rPr>
          <w:color w:val="000000"/>
          <w:lang w:val="en-US" w:eastAsia="en-US"/>
        </w:rPr>
        <w:t> </w:t>
      </w:r>
      <w:r w:rsidRPr="001266CB">
        <w:rPr>
          <w:color w:val="000000"/>
          <w:lang w:eastAsia="en-US"/>
        </w:rPr>
        <w:t>обязательств, проверяемых при проведении инвентаризации.</w:t>
      </w:r>
    </w:p>
    <w:p w14:paraId="00985A76"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1.2. Инвентаризации подлежит все имущество учреждения независимо от</w:t>
      </w:r>
      <w:r w:rsidRPr="001266CB">
        <w:rPr>
          <w:color w:val="000000"/>
          <w:lang w:val="en-US" w:eastAsia="en-US"/>
        </w:rPr>
        <w:t> </w:t>
      </w:r>
      <w:r w:rsidRPr="001266CB">
        <w:rPr>
          <w:color w:val="000000"/>
          <w:lang w:eastAsia="en-US"/>
        </w:rPr>
        <w:t>его местонахождения и</w:t>
      </w:r>
      <w:r w:rsidRPr="001266CB">
        <w:rPr>
          <w:color w:val="000000"/>
          <w:lang w:val="en-US" w:eastAsia="en-US"/>
        </w:rPr>
        <w:t> </w:t>
      </w:r>
      <w:r w:rsidRPr="001266CB">
        <w:rPr>
          <w:color w:val="000000"/>
          <w:lang w:eastAsia="en-US"/>
        </w:rPr>
        <w:t>все виды финансовых активов и</w:t>
      </w:r>
      <w:r w:rsidRPr="001266CB">
        <w:rPr>
          <w:color w:val="000000"/>
          <w:lang w:val="en-US" w:eastAsia="en-US"/>
        </w:rPr>
        <w:t> </w:t>
      </w:r>
      <w:r w:rsidRPr="001266CB">
        <w:rPr>
          <w:color w:val="000000"/>
          <w:lang w:eastAsia="en-US"/>
        </w:rPr>
        <w:t>обязательств учреждения, в</w:t>
      </w:r>
      <w:r w:rsidRPr="001266CB">
        <w:rPr>
          <w:color w:val="000000"/>
          <w:lang w:val="en-US" w:eastAsia="en-US"/>
        </w:rPr>
        <w:t> </w:t>
      </w:r>
      <w:r w:rsidRPr="001266CB">
        <w:rPr>
          <w:color w:val="000000"/>
          <w:lang w:eastAsia="en-US"/>
        </w:rPr>
        <w:t>том числе на</w:t>
      </w:r>
      <w:r w:rsidRPr="001266CB">
        <w:rPr>
          <w:color w:val="000000"/>
          <w:lang w:val="en-US" w:eastAsia="en-US"/>
        </w:rPr>
        <w:t> </w:t>
      </w:r>
      <w:r w:rsidRPr="001266CB">
        <w:rPr>
          <w:color w:val="000000"/>
          <w:lang w:eastAsia="en-US"/>
        </w:rPr>
        <w:t>забалансовых счетах. Также инвентаризации подлежит имущество, находящееся на</w:t>
      </w:r>
      <w:r w:rsidRPr="001266CB">
        <w:rPr>
          <w:color w:val="000000"/>
          <w:lang w:val="en-US" w:eastAsia="en-US"/>
        </w:rPr>
        <w:t> </w:t>
      </w:r>
      <w:r w:rsidRPr="001266CB">
        <w:rPr>
          <w:color w:val="000000"/>
          <w:lang w:eastAsia="en-US"/>
        </w:rPr>
        <w:t>ответственном хранении учреждения.</w:t>
      </w:r>
    </w:p>
    <w:p w14:paraId="6FD3128B"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Инвентаризацию имущества, переданного в</w:t>
      </w:r>
      <w:r w:rsidRPr="001266CB">
        <w:rPr>
          <w:color w:val="000000"/>
          <w:lang w:val="en-US" w:eastAsia="en-US"/>
        </w:rPr>
        <w:t> </w:t>
      </w:r>
      <w:r w:rsidRPr="001266CB">
        <w:rPr>
          <w:color w:val="000000"/>
          <w:lang w:eastAsia="en-US"/>
        </w:rPr>
        <w:t xml:space="preserve">безвозмездное пользование, аренду, проводит ссудополучатель, </w:t>
      </w:r>
      <w:proofErr w:type="spellStart"/>
      <w:r w:rsidRPr="001266CB">
        <w:rPr>
          <w:color w:val="000000"/>
          <w:lang w:eastAsia="en-US"/>
        </w:rPr>
        <w:t>арендополучатель</w:t>
      </w:r>
      <w:proofErr w:type="spellEnd"/>
      <w:r w:rsidRPr="001266CB">
        <w:rPr>
          <w:color w:val="000000"/>
          <w:lang w:eastAsia="en-US"/>
        </w:rPr>
        <w:t>.</w:t>
      </w:r>
    </w:p>
    <w:p w14:paraId="0F7B48C0"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 имущества производится по</w:t>
      </w:r>
      <w:r w:rsidRPr="001266CB">
        <w:rPr>
          <w:color w:val="000000"/>
          <w:lang w:val="en-US" w:eastAsia="en-US"/>
        </w:rPr>
        <w:t> </w:t>
      </w:r>
      <w:r w:rsidRPr="001266CB">
        <w:rPr>
          <w:color w:val="000000"/>
          <w:lang w:eastAsia="en-US"/>
        </w:rPr>
        <w:t>его местонахождению и</w:t>
      </w:r>
      <w:r w:rsidRPr="001266CB">
        <w:rPr>
          <w:color w:val="000000"/>
          <w:lang w:val="en-US" w:eastAsia="en-US"/>
        </w:rPr>
        <w:t> </w:t>
      </w:r>
      <w:r w:rsidRPr="001266CB">
        <w:rPr>
          <w:color w:val="000000"/>
          <w:lang w:eastAsia="en-US"/>
        </w:rPr>
        <w:t>в</w:t>
      </w:r>
      <w:r w:rsidRPr="001266CB">
        <w:rPr>
          <w:color w:val="000000"/>
          <w:lang w:val="en-US" w:eastAsia="en-US"/>
        </w:rPr>
        <w:t> </w:t>
      </w:r>
      <w:r w:rsidRPr="001266CB">
        <w:rPr>
          <w:color w:val="000000"/>
          <w:lang w:eastAsia="en-US"/>
        </w:rPr>
        <w:t>разрезе ответственных (материально ответственных) лиц, далее</w:t>
      </w:r>
      <w:r w:rsidRPr="001266CB">
        <w:rPr>
          <w:color w:val="000000"/>
          <w:lang w:val="en-US" w:eastAsia="en-US"/>
        </w:rPr>
        <w:t> </w:t>
      </w:r>
      <w:r w:rsidRPr="001266CB">
        <w:rPr>
          <w:color w:val="000000"/>
          <w:lang w:eastAsia="en-US"/>
        </w:rPr>
        <w:t>— ответственные лица.</w:t>
      </w:r>
    </w:p>
    <w:p w14:paraId="07A29C22" w14:textId="77777777" w:rsidR="00215CF9" w:rsidRPr="001266CB" w:rsidRDefault="00215CF9" w:rsidP="001266CB">
      <w:pPr>
        <w:spacing w:before="100" w:beforeAutospacing="1" w:after="100" w:afterAutospacing="1" w:line="240" w:lineRule="auto"/>
        <w:ind w:firstLine="0"/>
        <w:rPr>
          <w:color w:val="000000"/>
          <w:lang w:val="en-US" w:eastAsia="en-US"/>
        </w:rPr>
      </w:pPr>
      <w:r w:rsidRPr="001266CB">
        <w:rPr>
          <w:color w:val="000000"/>
          <w:lang w:val="en-US" w:eastAsia="en-US"/>
        </w:rPr>
        <w:t xml:space="preserve">1.3. </w:t>
      </w:r>
      <w:proofErr w:type="spellStart"/>
      <w:r w:rsidRPr="001266CB">
        <w:rPr>
          <w:color w:val="000000"/>
          <w:lang w:val="en-US" w:eastAsia="en-US"/>
        </w:rPr>
        <w:t>Учреждение</w:t>
      </w:r>
      <w:proofErr w:type="spellEnd"/>
      <w:r w:rsidRPr="001266CB">
        <w:rPr>
          <w:color w:val="000000"/>
          <w:lang w:val="en-US" w:eastAsia="en-US"/>
        </w:rPr>
        <w:t xml:space="preserve"> </w:t>
      </w:r>
      <w:proofErr w:type="spellStart"/>
      <w:r w:rsidRPr="001266CB">
        <w:rPr>
          <w:color w:val="000000"/>
          <w:lang w:val="en-US" w:eastAsia="en-US"/>
        </w:rPr>
        <w:t>проводит</w:t>
      </w:r>
      <w:proofErr w:type="spellEnd"/>
      <w:r w:rsidRPr="001266CB">
        <w:rPr>
          <w:color w:val="000000"/>
          <w:lang w:val="en-US" w:eastAsia="en-US"/>
        </w:rPr>
        <w:t xml:space="preserve"> </w:t>
      </w:r>
      <w:proofErr w:type="spellStart"/>
      <w:r w:rsidRPr="001266CB">
        <w:rPr>
          <w:color w:val="000000"/>
          <w:lang w:val="en-US" w:eastAsia="en-US"/>
        </w:rPr>
        <w:t>инвентаризацию</w:t>
      </w:r>
      <w:proofErr w:type="spellEnd"/>
      <w:r w:rsidRPr="001266CB">
        <w:rPr>
          <w:color w:val="000000"/>
          <w:lang w:val="en-US" w:eastAsia="en-US"/>
        </w:rPr>
        <w:t>:</w:t>
      </w:r>
    </w:p>
    <w:p w14:paraId="044C888A" w14:textId="77777777" w:rsidR="00215CF9" w:rsidRPr="001266CB" w:rsidRDefault="00215CF9" w:rsidP="001266CB">
      <w:pPr>
        <w:numPr>
          <w:ilvl w:val="0"/>
          <w:numId w:val="45"/>
        </w:numPr>
        <w:spacing w:before="100" w:beforeAutospacing="1" w:after="100" w:afterAutospacing="1" w:line="240" w:lineRule="auto"/>
        <w:ind w:left="780" w:right="180"/>
        <w:contextualSpacing/>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случаях, установленных в пунктах</w:t>
      </w:r>
      <w:r w:rsidRPr="001266CB">
        <w:rPr>
          <w:color w:val="000000"/>
          <w:lang w:val="en-US" w:eastAsia="en-US"/>
        </w:rPr>
        <w:t> </w:t>
      </w:r>
      <w:r w:rsidRPr="001266CB">
        <w:rPr>
          <w:color w:val="000000"/>
          <w:lang w:eastAsia="en-US"/>
        </w:rPr>
        <w:t>31</w:t>
      </w:r>
      <w:r w:rsidRPr="001266CB">
        <w:rPr>
          <w:color w:val="000000"/>
          <w:lang w:val="en-US" w:eastAsia="en-US"/>
        </w:rPr>
        <w:t> </w:t>
      </w:r>
      <w:r w:rsidRPr="001266CB">
        <w:rPr>
          <w:color w:val="000000"/>
          <w:lang w:eastAsia="en-US"/>
        </w:rPr>
        <w:t>и</w:t>
      </w:r>
      <w:r w:rsidRPr="001266CB">
        <w:rPr>
          <w:color w:val="000000"/>
          <w:lang w:val="en-US" w:eastAsia="en-US"/>
        </w:rPr>
        <w:t> </w:t>
      </w:r>
      <w:r w:rsidRPr="001266CB">
        <w:rPr>
          <w:color w:val="000000"/>
          <w:lang w:eastAsia="en-US"/>
        </w:rPr>
        <w:t>32</w:t>
      </w:r>
      <w:r w:rsidRPr="001266CB">
        <w:rPr>
          <w:color w:val="000000"/>
          <w:lang w:val="en-US" w:eastAsia="en-US"/>
        </w:rPr>
        <w:t> </w:t>
      </w:r>
      <w:r w:rsidRPr="001266CB">
        <w:rPr>
          <w:color w:val="000000"/>
          <w:lang w:eastAsia="en-US"/>
        </w:rPr>
        <w:t>приложения №</w:t>
      </w:r>
      <w:r w:rsidRPr="001266CB">
        <w:rPr>
          <w:color w:val="000000"/>
          <w:lang w:val="en-US" w:eastAsia="en-US"/>
        </w:rPr>
        <w:t> </w:t>
      </w:r>
      <w:r w:rsidRPr="001266CB">
        <w:rPr>
          <w:color w:val="000000"/>
          <w:lang w:eastAsia="en-US"/>
        </w:rPr>
        <w:t>1</w:t>
      </w:r>
      <w:r w:rsidRPr="001266CB">
        <w:rPr>
          <w:color w:val="000000"/>
          <w:lang w:val="en-US" w:eastAsia="en-US"/>
        </w:rPr>
        <w:t> </w:t>
      </w:r>
      <w:r w:rsidRPr="001266CB">
        <w:rPr>
          <w:color w:val="000000"/>
          <w:lang w:eastAsia="en-US"/>
        </w:rPr>
        <w:t>к СГС «Учетная политика, оценочные значения и</w:t>
      </w:r>
      <w:r w:rsidRPr="001266CB">
        <w:rPr>
          <w:color w:val="000000"/>
          <w:lang w:val="en-US" w:eastAsia="en-US"/>
        </w:rPr>
        <w:t> </w:t>
      </w:r>
      <w:r w:rsidRPr="001266CB">
        <w:rPr>
          <w:color w:val="000000"/>
          <w:lang w:eastAsia="en-US"/>
        </w:rPr>
        <w:t>ошибки», — обязательная инвентаризация;</w:t>
      </w:r>
    </w:p>
    <w:p w14:paraId="071ED4DA" w14:textId="77777777" w:rsidR="00215CF9" w:rsidRPr="001266CB" w:rsidRDefault="00215CF9" w:rsidP="001266CB">
      <w:pPr>
        <w:numPr>
          <w:ilvl w:val="0"/>
          <w:numId w:val="45"/>
        </w:numPr>
        <w:spacing w:before="100" w:beforeAutospacing="1" w:after="100" w:afterAutospacing="1" w:line="240" w:lineRule="auto"/>
        <w:ind w:left="780" w:right="180"/>
        <w:contextualSpacing/>
        <w:rPr>
          <w:color w:val="000000"/>
          <w:lang w:val="en-US" w:eastAsia="en-US"/>
        </w:rPr>
      </w:pPr>
      <w:proofErr w:type="spellStart"/>
      <w:r w:rsidRPr="001266CB">
        <w:rPr>
          <w:color w:val="000000"/>
          <w:lang w:val="en-US" w:eastAsia="en-US"/>
        </w:rPr>
        <w:t>ежемесячно</w:t>
      </w:r>
      <w:proofErr w:type="spellEnd"/>
      <w:r w:rsidRPr="001266CB">
        <w:rPr>
          <w:color w:val="000000"/>
          <w:lang w:val="en-US" w:eastAsia="en-US"/>
        </w:rPr>
        <w:t xml:space="preserve"> — в </w:t>
      </w:r>
      <w:proofErr w:type="spellStart"/>
      <w:r w:rsidRPr="001266CB">
        <w:rPr>
          <w:color w:val="000000"/>
          <w:lang w:val="en-US" w:eastAsia="en-US"/>
        </w:rPr>
        <w:t>кассе</w:t>
      </w:r>
      <w:proofErr w:type="spellEnd"/>
      <w:r w:rsidRPr="001266CB">
        <w:rPr>
          <w:color w:val="000000"/>
          <w:lang w:val="en-US" w:eastAsia="en-US"/>
        </w:rPr>
        <w:t>;</w:t>
      </w:r>
    </w:p>
    <w:p w14:paraId="44D863F2" w14:textId="77777777" w:rsidR="00215CF9" w:rsidRPr="001266CB" w:rsidRDefault="00215CF9" w:rsidP="001266CB">
      <w:pPr>
        <w:numPr>
          <w:ilvl w:val="0"/>
          <w:numId w:val="45"/>
        </w:numPr>
        <w:spacing w:before="100" w:beforeAutospacing="1" w:after="100" w:afterAutospacing="1" w:line="240" w:lineRule="auto"/>
        <w:ind w:left="780" w:right="180"/>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других случаях – по</w:t>
      </w:r>
      <w:r w:rsidRPr="001266CB">
        <w:rPr>
          <w:color w:val="000000"/>
          <w:lang w:val="en-US" w:eastAsia="en-US"/>
        </w:rPr>
        <w:t> </w:t>
      </w:r>
      <w:r w:rsidRPr="001266CB">
        <w:rPr>
          <w:color w:val="000000"/>
          <w:lang w:eastAsia="en-US"/>
        </w:rPr>
        <w:t>решению руководителя.</w:t>
      </w:r>
    </w:p>
    <w:p w14:paraId="3C7F0FF5" w14:textId="77777777" w:rsidR="00215CF9" w:rsidRPr="001266CB" w:rsidRDefault="00215CF9" w:rsidP="001266CB">
      <w:pPr>
        <w:spacing w:before="100" w:beforeAutospacing="1" w:after="100" w:afterAutospacing="1" w:line="240" w:lineRule="auto"/>
        <w:ind w:firstLine="0"/>
        <w:rPr>
          <w:color w:val="000000"/>
          <w:lang w:val="en-US" w:eastAsia="en-US"/>
        </w:rPr>
      </w:pPr>
      <w:proofErr w:type="spellStart"/>
      <w:r w:rsidRPr="001266CB">
        <w:rPr>
          <w:color w:val="000000"/>
          <w:lang w:val="en-US" w:eastAsia="en-US"/>
        </w:rPr>
        <w:t>Ежегодной</w:t>
      </w:r>
      <w:proofErr w:type="spellEnd"/>
      <w:r w:rsidRPr="001266CB">
        <w:rPr>
          <w:color w:val="000000"/>
          <w:lang w:val="en-US" w:eastAsia="en-US"/>
        </w:rPr>
        <w:t xml:space="preserve"> </w:t>
      </w:r>
      <w:proofErr w:type="spellStart"/>
      <w:r w:rsidRPr="001266CB">
        <w:rPr>
          <w:color w:val="000000"/>
          <w:lang w:val="en-US" w:eastAsia="en-US"/>
        </w:rPr>
        <w:t>годовой</w:t>
      </w:r>
      <w:proofErr w:type="spellEnd"/>
      <w:r w:rsidRPr="001266CB">
        <w:rPr>
          <w:color w:val="000000"/>
          <w:lang w:val="en-US" w:eastAsia="en-US"/>
        </w:rPr>
        <w:t xml:space="preserve"> </w:t>
      </w:r>
      <w:proofErr w:type="spellStart"/>
      <w:r w:rsidRPr="001266CB">
        <w:rPr>
          <w:color w:val="000000"/>
          <w:lang w:val="en-US" w:eastAsia="en-US"/>
        </w:rPr>
        <w:t>инвентаризации</w:t>
      </w:r>
      <w:proofErr w:type="spellEnd"/>
      <w:r w:rsidRPr="001266CB">
        <w:rPr>
          <w:color w:val="000000"/>
          <w:lang w:val="en-US" w:eastAsia="en-US"/>
        </w:rPr>
        <w:t xml:space="preserve"> </w:t>
      </w:r>
      <w:proofErr w:type="spellStart"/>
      <w:r w:rsidRPr="001266CB">
        <w:rPr>
          <w:color w:val="000000"/>
          <w:lang w:val="en-US" w:eastAsia="en-US"/>
        </w:rPr>
        <w:t>подлежат</w:t>
      </w:r>
      <w:proofErr w:type="spellEnd"/>
      <w:r w:rsidRPr="001266CB">
        <w:rPr>
          <w:color w:val="000000"/>
          <w:lang w:val="en-US" w:eastAsia="en-US"/>
        </w:rPr>
        <w:t>:</w:t>
      </w:r>
    </w:p>
    <w:p w14:paraId="71940A0F" w14:textId="77777777" w:rsidR="00215CF9" w:rsidRPr="001266CB" w:rsidRDefault="00215CF9" w:rsidP="001266CB">
      <w:pPr>
        <w:numPr>
          <w:ilvl w:val="0"/>
          <w:numId w:val="46"/>
        </w:numPr>
        <w:spacing w:before="100" w:beforeAutospacing="1" w:after="100" w:afterAutospacing="1" w:line="240" w:lineRule="auto"/>
        <w:ind w:left="780" w:right="180"/>
        <w:contextualSpacing/>
        <w:rPr>
          <w:color w:val="000000"/>
          <w:lang w:eastAsia="en-US"/>
        </w:rPr>
      </w:pPr>
      <w:r w:rsidRPr="001266CB">
        <w:rPr>
          <w:color w:val="000000"/>
          <w:lang w:eastAsia="en-US"/>
        </w:rPr>
        <w:lastRenderedPageBreak/>
        <w:t>информация о качественном состоянии дебиторской и кредиторской задолженности (просроченная задолженность с учетом аналитического признака учета - "срок исполнения", сомнительная задолженность по доходам, кредиторская задолженность, не востребованная кредиторами);</w:t>
      </w:r>
    </w:p>
    <w:p w14:paraId="5752DC68" w14:textId="77777777" w:rsidR="00215CF9" w:rsidRPr="001266CB" w:rsidRDefault="00215CF9" w:rsidP="001266CB">
      <w:pPr>
        <w:numPr>
          <w:ilvl w:val="0"/>
          <w:numId w:val="46"/>
        </w:numPr>
        <w:spacing w:before="100" w:beforeAutospacing="1" w:after="100" w:afterAutospacing="1" w:line="240" w:lineRule="auto"/>
        <w:ind w:left="780" w:right="180"/>
        <w:contextualSpacing/>
        <w:rPr>
          <w:color w:val="000000"/>
          <w:lang w:eastAsia="en-US"/>
        </w:rPr>
      </w:pPr>
      <w:r w:rsidRPr="001266CB">
        <w:rPr>
          <w:color w:val="000000"/>
          <w:lang w:eastAsia="en-US"/>
        </w:rPr>
        <w:t>информация о затратах на</w:t>
      </w:r>
      <w:r w:rsidRPr="001266CB">
        <w:rPr>
          <w:color w:val="000000"/>
          <w:lang w:val="en-US" w:eastAsia="en-US"/>
        </w:rPr>
        <w:t> </w:t>
      </w:r>
      <w:r w:rsidRPr="001266CB">
        <w:rPr>
          <w:color w:val="000000"/>
          <w:lang w:eastAsia="en-US"/>
        </w:rPr>
        <w:t>незавершенное строительство объектов капитального строительства, а также капитальных вложений в объекты незавершенного строительства), их статусов (целевых функций);</w:t>
      </w:r>
    </w:p>
    <w:p w14:paraId="20DE5E78" w14:textId="77777777" w:rsidR="00215CF9" w:rsidRPr="001266CB" w:rsidRDefault="00215CF9" w:rsidP="001266CB">
      <w:pPr>
        <w:numPr>
          <w:ilvl w:val="0"/>
          <w:numId w:val="46"/>
        </w:numPr>
        <w:spacing w:before="100" w:beforeAutospacing="1" w:after="100" w:afterAutospacing="1" w:line="240" w:lineRule="auto"/>
        <w:ind w:left="780" w:right="180"/>
        <w:contextualSpacing/>
        <w:rPr>
          <w:color w:val="000000"/>
          <w:lang w:eastAsia="en-US"/>
        </w:rPr>
      </w:pPr>
      <w:r w:rsidRPr="001266CB">
        <w:rPr>
          <w:color w:val="000000"/>
          <w:lang w:eastAsia="en-US"/>
        </w:rPr>
        <w:t>информация об объектах бухгалтерского учета, в отношении которых по результатам сверок (выверок) данных с другими субъектами учета, организациями, проведенных в течение финансового года, были выявлены расхождения;</w:t>
      </w:r>
    </w:p>
    <w:p w14:paraId="0DDAEF86" w14:textId="77777777" w:rsidR="00215CF9" w:rsidRPr="001266CB" w:rsidRDefault="00215CF9" w:rsidP="001266CB">
      <w:pPr>
        <w:numPr>
          <w:ilvl w:val="0"/>
          <w:numId w:val="46"/>
        </w:numPr>
        <w:spacing w:before="100" w:beforeAutospacing="1" w:after="100" w:afterAutospacing="1" w:line="240" w:lineRule="auto"/>
        <w:ind w:left="780" w:right="180"/>
        <w:contextualSpacing/>
        <w:rPr>
          <w:color w:val="000000"/>
          <w:lang w:eastAsia="en-US"/>
        </w:rPr>
      </w:pPr>
      <w:r w:rsidRPr="001266CB">
        <w:rPr>
          <w:color w:val="000000"/>
          <w:lang w:eastAsia="en-US"/>
        </w:rPr>
        <w:t>информация объектах учета, стоимостная оценка которых определяет налоговые обязательства;</w:t>
      </w:r>
    </w:p>
    <w:p w14:paraId="23239790" w14:textId="77777777" w:rsidR="00215CF9" w:rsidRPr="001266CB" w:rsidRDefault="00215CF9" w:rsidP="001266CB">
      <w:pPr>
        <w:numPr>
          <w:ilvl w:val="0"/>
          <w:numId w:val="46"/>
        </w:numPr>
        <w:spacing w:before="100" w:beforeAutospacing="1" w:after="100" w:afterAutospacing="1" w:line="240" w:lineRule="auto"/>
        <w:ind w:left="780" w:right="180"/>
        <w:contextualSpacing/>
        <w:rPr>
          <w:color w:val="000000"/>
          <w:lang w:eastAsia="en-US"/>
        </w:rPr>
      </w:pPr>
      <w:r w:rsidRPr="001266CB">
        <w:rPr>
          <w:color w:val="000000"/>
          <w:lang w:eastAsia="en-US"/>
        </w:rPr>
        <w:t>информация об объектах бухгалтерского учета, формирующих показатели, в отношении которых законодательством Российской Федерации установлены ограничения;</w:t>
      </w:r>
    </w:p>
    <w:p w14:paraId="277A256A" w14:textId="77777777" w:rsidR="00215CF9" w:rsidRPr="001266CB" w:rsidRDefault="00215CF9" w:rsidP="001266CB">
      <w:pPr>
        <w:numPr>
          <w:ilvl w:val="0"/>
          <w:numId w:val="46"/>
        </w:numPr>
        <w:spacing w:before="100" w:beforeAutospacing="1" w:after="100" w:afterAutospacing="1" w:line="240" w:lineRule="auto"/>
        <w:ind w:left="780" w:right="180"/>
        <w:contextualSpacing/>
        <w:rPr>
          <w:color w:val="000000"/>
          <w:lang w:eastAsia="en-US"/>
        </w:rPr>
      </w:pPr>
      <w:r w:rsidRPr="001266CB">
        <w:rPr>
          <w:color w:val="000000"/>
          <w:lang w:eastAsia="en-US"/>
        </w:rPr>
        <w:t>информация об особо ценном движимом имуществе (сделках с ним), показатели расчётов по крупным сделкам);</w:t>
      </w:r>
    </w:p>
    <w:p w14:paraId="13FA0C88" w14:textId="77777777" w:rsidR="00215CF9" w:rsidRPr="001266CB" w:rsidRDefault="00215CF9" w:rsidP="001266CB">
      <w:pPr>
        <w:numPr>
          <w:ilvl w:val="0"/>
          <w:numId w:val="46"/>
        </w:numPr>
        <w:spacing w:before="100" w:beforeAutospacing="1" w:after="100" w:afterAutospacing="1" w:line="240" w:lineRule="auto"/>
        <w:ind w:left="780" w:right="180"/>
        <w:rPr>
          <w:color w:val="000000"/>
          <w:lang w:eastAsia="en-US"/>
        </w:rPr>
      </w:pPr>
      <w:r w:rsidRPr="001266CB">
        <w:rPr>
          <w:color w:val="000000"/>
          <w:lang w:eastAsia="en-US"/>
        </w:rPr>
        <w:t>информация об иных объектах бухгалтерского учета, в отношении которых по результатам осуществления в течение финансового года внутреннего контроля совершаемых фактов хозяйственной жизни и (или) внутреннего финансового аудита выявлены факты и (или) признаки, влияющие на достоверность данных бухгалтерского учета, бухгалтерской (финансовой) отчетности.</w:t>
      </w:r>
    </w:p>
    <w:p w14:paraId="7ABF79A5"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 проводится</w:t>
      </w:r>
      <w:r w:rsidRPr="001266CB">
        <w:rPr>
          <w:color w:val="000000"/>
          <w:lang w:val="en-US" w:eastAsia="en-US"/>
        </w:rPr>
        <w:t> </w:t>
      </w:r>
      <w:r w:rsidRPr="001266CB">
        <w:rPr>
          <w:color w:val="000000"/>
          <w:lang w:eastAsia="en-US"/>
        </w:rPr>
        <w:t>в</w:t>
      </w:r>
      <w:r w:rsidRPr="001266CB">
        <w:rPr>
          <w:color w:val="000000"/>
          <w:lang w:val="en-US" w:eastAsia="en-US"/>
        </w:rPr>
        <w:t> </w:t>
      </w:r>
      <w:r w:rsidRPr="001266CB">
        <w:rPr>
          <w:color w:val="000000"/>
          <w:lang w:eastAsia="en-US"/>
        </w:rPr>
        <w:t>том числе</w:t>
      </w:r>
      <w:r w:rsidRPr="001266CB">
        <w:rPr>
          <w:color w:val="000000"/>
          <w:lang w:val="en-US" w:eastAsia="en-US"/>
        </w:rPr>
        <w:t> </w:t>
      </w:r>
      <w:r w:rsidRPr="001266CB">
        <w:rPr>
          <w:color w:val="000000"/>
          <w:lang w:eastAsia="en-US"/>
        </w:rPr>
        <w:t>при отсутствии ответственного лица по</w:t>
      </w:r>
      <w:r w:rsidRPr="001266CB">
        <w:rPr>
          <w:color w:val="000000"/>
          <w:lang w:val="en-US" w:eastAsia="en-US"/>
        </w:rPr>
        <w:t> </w:t>
      </w:r>
      <w:r w:rsidRPr="001266CB">
        <w:rPr>
          <w:color w:val="000000"/>
          <w:lang w:eastAsia="en-US"/>
        </w:rPr>
        <w:t>объективным причинам</w:t>
      </w:r>
      <w:r w:rsidRPr="001266CB">
        <w:rPr>
          <w:color w:val="000000"/>
          <w:lang w:val="en-US" w:eastAsia="en-US"/>
        </w:rPr>
        <w:t> </w:t>
      </w:r>
      <w:r w:rsidRPr="001266CB">
        <w:rPr>
          <w:color w:val="000000"/>
          <w:lang w:eastAsia="en-US"/>
        </w:rPr>
        <w:t>— болезни, отпуска, смерти и</w:t>
      </w:r>
      <w:r w:rsidRPr="001266CB">
        <w:rPr>
          <w:color w:val="000000"/>
          <w:lang w:val="en-US" w:eastAsia="en-US"/>
        </w:rPr>
        <w:t> </w:t>
      </w:r>
      <w:r w:rsidRPr="001266CB">
        <w:rPr>
          <w:color w:val="000000"/>
          <w:lang w:eastAsia="en-US"/>
        </w:rPr>
        <w:t>т.</w:t>
      </w:r>
      <w:r w:rsidRPr="001266CB">
        <w:rPr>
          <w:color w:val="000000"/>
          <w:lang w:val="en-US" w:eastAsia="en-US"/>
        </w:rPr>
        <w:t> </w:t>
      </w:r>
      <w:r w:rsidRPr="001266CB">
        <w:rPr>
          <w:color w:val="000000"/>
          <w:lang w:eastAsia="en-US"/>
        </w:rPr>
        <w:t>д. Инвентаризация в</w:t>
      </w:r>
      <w:r w:rsidRPr="001266CB">
        <w:rPr>
          <w:color w:val="000000"/>
          <w:lang w:val="en-US" w:eastAsia="en-US"/>
        </w:rPr>
        <w:t> </w:t>
      </w:r>
      <w:r w:rsidRPr="001266CB">
        <w:rPr>
          <w:color w:val="000000"/>
          <w:lang w:eastAsia="en-US"/>
        </w:rPr>
        <w:t>этих случаях проводится на</w:t>
      </w:r>
      <w:r w:rsidRPr="001266CB">
        <w:rPr>
          <w:color w:val="000000"/>
          <w:lang w:val="en-US" w:eastAsia="en-US"/>
        </w:rPr>
        <w:t> </w:t>
      </w:r>
      <w:r w:rsidRPr="001266CB">
        <w:rPr>
          <w:color w:val="000000"/>
          <w:lang w:eastAsia="en-US"/>
        </w:rPr>
        <w:t>день приемки дел новым ответственным лицом по</w:t>
      </w:r>
      <w:r w:rsidRPr="001266CB">
        <w:rPr>
          <w:color w:val="000000"/>
          <w:lang w:val="en-US" w:eastAsia="en-US"/>
        </w:rPr>
        <w:t> </w:t>
      </w:r>
      <w:r w:rsidRPr="001266CB">
        <w:rPr>
          <w:color w:val="000000"/>
          <w:lang w:eastAsia="en-US"/>
        </w:rPr>
        <w:t>всем передаваемым объектам инвентаризации.</w:t>
      </w:r>
    </w:p>
    <w:p w14:paraId="1EAAB0A5"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При чрезвычайных происшествиях, таких как пожар, наводнение, землетрясение и</w:t>
      </w:r>
      <w:r w:rsidRPr="001266CB">
        <w:rPr>
          <w:color w:val="000000"/>
          <w:lang w:val="en-US" w:eastAsia="en-US"/>
        </w:rPr>
        <w:t> </w:t>
      </w:r>
      <w:r w:rsidRPr="001266CB">
        <w:rPr>
          <w:color w:val="000000"/>
          <w:lang w:eastAsia="en-US"/>
        </w:rPr>
        <w:t>пр., инвентаризация проводится сразу после окончания соответствующего события. Когда есть угроза жизни или здоровью</w:t>
      </w:r>
      <w:r w:rsidRPr="001266CB">
        <w:rPr>
          <w:color w:val="000000"/>
          <w:lang w:val="en-US" w:eastAsia="en-US"/>
        </w:rPr>
        <w:t> </w:t>
      </w:r>
      <w:r w:rsidRPr="001266CB">
        <w:rPr>
          <w:color w:val="000000"/>
          <w:lang w:eastAsia="en-US"/>
        </w:rPr>
        <w:t>— после устранения причин, из-за которых провести инвентаризацию невозможно.</w:t>
      </w:r>
    </w:p>
    <w:p w14:paraId="15476D9B"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При коллективной ответственности проводить инвентаризацию обязательно, если сменился руководитель бригады, при выбытии из</w:t>
      </w:r>
      <w:r w:rsidRPr="001266CB">
        <w:rPr>
          <w:color w:val="000000"/>
          <w:lang w:val="en-US" w:eastAsia="en-US"/>
        </w:rPr>
        <w:t> </w:t>
      </w:r>
      <w:r w:rsidRPr="001266CB">
        <w:rPr>
          <w:color w:val="000000"/>
          <w:lang w:eastAsia="en-US"/>
        </w:rPr>
        <w:t>коллектива более 50</w:t>
      </w:r>
      <w:r w:rsidRPr="001266CB">
        <w:rPr>
          <w:color w:val="000000"/>
          <w:lang w:val="en-US" w:eastAsia="en-US"/>
        </w:rPr>
        <w:t> </w:t>
      </w:r>
      <w:r w:rsidRPr="001266CB">
        <w:rPr>
          <w:color w:val="000000"/>
          <w:lang w:eastAsia="en-US"/>
        </w:rPr>
        <w:t>процентов его членов, а</w:t>
      </w:r>
      <w:r w:rsidRPr="001266CB">
        <w:rPr>
          <w:color w:val="000000"/>
          <w:lang w:val="en-US" w:eastAsia="en-US"/>
        </w:rPr>
        <w:t> </w:t>
      </w:r>
      <w:r w:rsidRPr="001266CB">
        <w:rPr>
          <w:color w:val="000000"/>
          <w:lang w:eastAsia="en-US"/>
        </w:rPr>
        <w:t>также по</w:t>
      </w:r>
      <w:r w:rsidRPr="001266CB">
        <w:rPr>
          <w:color w:val="000000"/>
          <w:lang w:val="en-US" w:eastAsia="en-US"/>
        </w:rPr>
        <w:t> </w:t>
      </w:r>
      <w:r w:rsidRPr="001266CB">
        <w:rPr>
          <w:color w:val="000000"/>
          <w:lang w:eastAsia="en-US"/>
        </w:rPr>
        <w:t>требованию одного или нескольких членов бригады. Инвентаризацию в</w:t>
      </w:r>
      <w:r w:rsidRPr="001266CB">
        <w:rPr>
          <w:color w:val="000000"/>
          <w:lang w:val="en-US" w:eastAsia="en-US"/>
        </w:rPr>
        <w:t> </w:t>
      </w:r>
      <w:r w:rsidRPr="001266CB">
        <w:rPr>
          <w:color w:val="000000"/>
          <w:lang w:eastAsia="en-US"/>
        </w:rPr>
        <w:t>этих случаях проводят по</w:t>
      </w:r>
      <w:r w:rsidRPr="001266CB">
        <w:rPr>
          <w:color w:val="000000"/>
          <w:lang w:val="en-US" w:eastAsia="en-US"/>
        </w:rPr>
        <w:t> </w:t>
      </w:r>
      <w:r w:rsidRPr="001266CB">
        <w:rPr>
          <w:color w:val="000000"/>
          <w:lang w:eastAsia="en-US"/>
        </w:rPr>
        <w:t>совокупности объектов имущества, за</w:t>
      </w:r>
      <w:r w:rsidRPr="001266CB">
        <w:rPr>
          <w:color w:val="000000"/>
          <w:lang w:val="en-US" w:eastAsia="en-US"/>
        </w:rPr>
        <w:t> </w:t>
      </w:r>
      <w:r w:rsidRPr="001266CB">
        <w:rPr>
          <w:color w:val="000000"/>
          <w:lang w:eastAsia="en-US"/>
        </w:rPr>
        <w:t>которые отвечает бригада, по</w:t>
      </w:r>
      <w:r w:rsidRPr="001266CB">
        <w:rPr>
          <w:color w:val="000000"/>
          <w:lang w:val="en-US" w:eastAsia="en-US"/>
        </w:rPr>
        <w:t> </w:t>
      </w:r>
      <w:r w:rsidRPr="001266CB">
        <w:rPr>
          <w:color w:val="000000"/>
          <w:lang w:eastAsia="en-US"/>
        </w:rPr>
        <w:t>состоянию на</w:t>
      </w:r>
      <w:r w:rsidRPr="001266CB">
        <w:rPr>
          <w:color w:val="000000"/>
          <w:lang w:val="en-US" w:eastAsia="en-US"/>
        </w:rPr>
        <w:t> </w:t>
      </w:r>
      <w:r w:rsidRPr="001266CB">
        <w:rPr>
          <w:color w:val="000000"/>
          <w:lang w:eastAsia="en-US"/>
        </w:rPr>
        <w:t>день приемки-передачи дел либо непосредственно по</w:t>
      </w:r>
      <w:r w:rsidRPr="001266CB">
        <w:rPr>
          <w:color w:val="000000"/>
          <w:lang w:val="en-US" w:eastAsia="en-US"/>
        </w:rPr>
        <w:t> </w:t>
      </w:r>
      <w:r w:rsidRPr="001266CB">
        <w:rPr>
          <w:color w:val="000000"/>
          <w:lang w:eastAsia="en-US"/>
        </w:rPr>
        <w:t>факту предъявления требования о</w:t>
      </w:r>
      <w:r w:rsidRPr="001266CB">
        <w:rPr>
          <w:color w:val="000000"/>
          <w:lang w:val="en-US" w:eastAsia="en-US"/>
        </w:rPr>
        <w:t> </w:t>
      </w:r>
      <w:r w:rsidRPr="001266CB">
        <w:rPr>
          <w:color w:val="000000"/>
          <w:lang w:eastAsia="en-US"/>
        </w:rPr>
        <w:t>проведении инвентаризации.</w:t>
      </w:r>
    </w:p>
    <w:p w14:paraId="7044879B"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1.4. Имущество, которое поступило во</w:t>
      </w:r>
      <w:r w:rsidRPr="001266CB">
        <w:rPr>
          <w:color w:val="000000"/>
          <w:lang w:val="en-US" w:eastAsia="en-US"/>
        </w:rPr>
        <w:t> </w:t>
      </w:r>
      <w:r w:rsidRPr="001266CB">
        <w:rPr>
          <w:color w:val="000000"/>
          <w:lang w:eastAsia="en-US"/>
        </w:rPr>
        <w:t>время инвентаризации, принимают ответственные лица в</w:t>
      </w:r>
      <w:r w:rsidRPr="001266CB">
        <w:rPr>
          <w:color w:val="000000"/>
          <w:lang w:val="en-US" w:eastAsia="en-US"/>
        </w:rPr>
        <w:t> </w:t>
      </w:r>
      <w:r w:rsidRPr="001266CB">
        <w:rPr>
          <w:color w:val="000000"/>
          <w:lang w:eastAsia="en-US"/>
        </w:rPr>
        <w:t>присутствии членов инвентаризационной комиссии и</w:t>
      </w:r>
      <w:r w:rsidRPr="001266CB">
        <w:rPr>
          <w:color w:val="000000"/>
          <w:lang w:val="en-US" w:eastAsia="en-US"/>
        </w:rPr>
        <w:t> </w:t>
      </w:r>
      <w:r w:rsidRPr="001266CB">
        <w:rPr>
          <w:color w:val="000000"/>
          <w:lang w:eastAsia="en-US"/>
        </w:rPr>
        <w:t>заносят его в</w:t>
      </w:r>
      <w:r w:rsidRPr="001266CB">
        <w:rPr>
          <w:color w:val="000000"/>
          <w:lang w:val="en-US" w:eastAsia="en-US"/>
        </w:rPr>
        <w:t> </w:t>
      </w:r>
      <w:r w:rsidRPr="001266CB">
        <w:rPr>
          <w:color w:val="000000"/>
          <w:lang w:eastAsia="en-US"/>
        </w:rPr>
        <w:t>отдельную инвентаризационную опись. В</w:t>
      </w:r>
      <w:r w:rsidRPr="001266CB">
        <w:rPr>
          <w:color w:val="000000"/>
          <w:lang w:val="en-US" w:eastAsia="en-US"/>
        </w:rPr>
        <w:t> </w:t>
      </w:r>
      <w:r w:rsidRPr="001266CB">
        <w:rPr>
          <w:color w:val="000000"/>
          <w:lang w:eastAsia="en-US"/>
        </w:rPr>
        <w:t>акт о</w:t>
      </w:r>
      <w:r w:rsidRPr="001266CB">
        <w:rPr>
          <w:color w:val="000000"/>
          <w:lang w:val="en-US" w:eastAsia="en-US"/>
        </w:rPr>
        <w:t> </w:t>
      </w:r>
      <w:r w:rsidRPr="001266CB">
        <w:rPr>
          <w:color w:val="000000"/>
          <w:lang w:eastAsia="en-US"/>
        </w:rPr>
        <w:t>результатах инвентаризации такое имущество не</w:t>
      </w:r>
      <w:r w:rsidRPr="001266CB">
        <w:rPr>
          <w:color w:val="000000"/>
          <w:lang w:val="en-US" w:eastAsia="en-US"/>
        </w:rPr>
        <w:t> </w:t>
      </w:r>
      <w:r w:rsidRPr="001266CB">
        <w:rPr>
          <w:color w:val="000000"/>
          <w:lang w:eastAsia="en-US"/>
        </w:rPr>
        <w:t>включается. Описи прилагают к</w:t>
      </w:r>
      <w:r w:rsidRPr="001266CB">
        <w:rPr>
          <w:color w:val="000000"/>
          <w:lang w:val="en-US" w:eastAsia="en-US"/>
        </w:rPr>
        <w:t> </w:t>
      </w:r>
      <w:r w:rsidRPr="001266CB">
        <w:rPr>
          <w:color w:val="000000"/>
          <w:lang w:eastAsia="en-US"/>
        </w:rPr>
        <w:t>акту о</w:t>
      </w:r>
      <w:r w:rsidRPr="001266CB">
        <w:rPr>
          <w:color w:val="000000"/>
          <w:lang w:val="en-US" w:eastAsia="en-US"/>
        </w:rPr>
        <w:t> </w:t>
      </w:r>
      <w:r w:rsidRPr="001266CB">
        <w:rPr>
          <w:color w:val="000000"/>
          <w:lang w:eastAsia="en-US"/>
        </w:rPr>
        <w:t>результатах инвентаризации.</w:t>
      </w:r>
    </w:p>
    <w:p w14:paraId="10133D46"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1.5. Инвентаризация проводится методами осмотра, подсчета, взвешивания, обмера</w:t>
      </w:r>
      <w:r w:rsidRPr="001266CB">
        <w:rPr>
          <w:color w:val="000000"/>
          <w:lang w:val="en-US" w:eastAsia="en-US"/>
        </w:rPr>
        <w:t> </w:t>
      </w:r>
      <w:r w:rsidRPr="001266CB">
        <w:rPr>
          <w:color w:val="000000"/>
          <w:lang w:eastAsia="en-US"/>
        </w:rPr>
        <w:t>(далее</w:t>
      </w:r>
      <w:r w:rsidRPr="001266CB">
        <w:rPr>
          <w:color w:val="000000"/>
          <w:lang w:val="en-US" w:eastAsia="en-US"/>
        </w:rPr>
        <w:t> </w:t>
      </w:r>
      <w:r w:rsidRPr="001266CB">
        <w:rPr>
          <w:color w:val="000000"/>
          <w:lang w:eastAsia="en-US"/>
        </w:rPr>
        <w:t>— методы осмотра).</w:t>
      </w:r>
    </w:p>
    <w:p w14:paraId="4D225290"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В случаях, когда применение методов осмотра для выявления фактического наличия объектов инвентаризации невозможно или не</w:t>
      </w:r>
      <w:r w:rsidRPr="001266CB">
        <w:rPr>
          <w:color w:val="000000"/>
          <w:lang w:val="en-US" w:eastAsia="en-US"/>
        </w:rPr>
        <w:t> </w:t>
      </w:r>
      <w:r w:rsidRPr="001266CB">
        <w:rPr>
          <w:color w:val="000000"/>
          <w:lang w:eastAsia="en-US"/>
        </w:rPr>
        <w:t>представляется возможным без существенных затрат, учреждение использует альтернативные способы (методы) инвентаризации, в</w:t>
      </w:r>
      <w:r w:rsidRPr="001266CB">
        <w:rPr>
          <w:color w:val="000000"/>
          <w:lang w:val="en-US" w:eastAsia="en-US"/>
        </w:rPr>
        <w:t> </w:t>
      </w:r>
      <w:r w:rsidRPr="001266CB">
        <w:rPr>
          <w:color w:val="000000"/>
          <w:lang w:eastAsia="en-US"/>
        </w:rPr>
        <w:t>том числе с</w:t>
      </w:r>
      <w:r w:rsidRPr="001266CB">
        <w:rPr>
          <w:color w:val="000000"/>
          <w:lang w:val="en-US" w:eastAsia="en-US"/>
        </w:rPr>
        <w:t> </w:t>
      </w:r>
      <w:r w:rsidRPr="001266CB">
        <w:rPr>
          <w:color w:val="000000"/>
          <w:lang w:eastAsia="en-US"/>
        </w:rPr>
        <w:t>использованием цифровых технологий (далее</w:t>
      </w:r>
      <w:r w:rsidRPr="001266CB">
        <w:rPr>
          <w:color w:val="000000"/>
          <w:lang w:val="en-US" w:eastAsia="en-US"/>
        </w:rPr>
        <w:t> </w:t>
      </w:r>
      <w:r w:rsidRPr="001266CB">
        <w:rPr>
          <w:color w:val="000000"/>
          <w:lang w:eastAsia="en-US"/>
        </w:rPr>
        <w:t>— методы подтверждения, выверки (интеграции)):</w:t>
      </w:r>
    </w:p>
    <w:p w14:paraId="38C637A1" w14:textId="77777777" w:rsidR="00215CF9" w:rsidRPr="00724192" w:rsidRDefault="00215CF9" w:rsidP="001266CB">
      <w:pPr>
        <w:spacing w:before="100" w:beforeAutospacing="1" w:after="100" w:afterAutospacing="1" w:line="240" w:lineRule="auto"/>
        <w:ind w:firstLine="0"/>
        <w:rPr>
          <w:color w:val="000000"/>
          <w:lang w:eastAsia="en-US"/>
        </w:rPr>
      </w:pPr>
      <w:r w:rsidRPr="00724192">
        <w:rPr>
          <w:color w:val="000000"/>
          <w:lang w:eastAsia="en-US"/>
        </w:rPr>
        <w:t>1) видеофиксация и</w:t>
      </w:r>
      <w:r w:rsidRPr="001266CB">
        <w:rPr>
          <w:color w:val="000000"/>
          <w:lang w:val="en-US" w:eastAsia="en-US"/>
        </w:rPr>
        <w:t> </w:t>
      </w:r>
      <w:r w:rsidRPr="00724192">
        <w:rPr>
          <w:color w:val="000000"/>
          <w:lang w:eastAsia="en-US"/>
        </w:rPr>
        <w:t>фотофиксация;</w:t>
      </w:r>
    </w:p>
    <w:p w14:paraId="2750E2BF"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 фиксация (актирование), в</w:t>
      </w:r>
      <w:r w:rsidRPr="001266CB">
        <w:rPr>
          <w:color w:val="000000"/>
          <w:lang w:val="en-US" w:eastAsia="en-US"/>
        </w:rPr>
        <w:t> </w:t>
      </w:r>
      <w:r w:rsidRPr="001266CB">
        <w:rPr>
          <w:color w:val="000000"/>
          <w:lang w:eastAsia="en-US"/>
        </w:rPr>
        <w:t>том числе:</w:t>
      </w:r>
    </w:p>
    <w:p w14:paraId="65178942" w14:textId="77777777" w:rsidR="00215CF9" w:rsidRPr="001266CB" w:rsidRDefault="00215CF9" w:rsidP="001266CB">
      <w:pPr>
        <w:numPr>
          <w:ilvl w:val="0"/>
          <w:numId w:val="47"/>
        </w:numPr>
        <w:spacing w:before="100" w:beforeAutospacing="1" w:after="100" w:afterAutospacing="1" w:line="240" w:lineRule="auto"/>
        <w:ind w:left="780" w:right="180"/>
        <w:contextualSpacing/>
        <w:rPr>
          <w:color w:val="000000"/>
          <w:lang w:eastAsia="en-US"/>
        </w:rPr>
      </w:pPr>
      <w:r w:rsidRPr="001266CB">
        <w:rPr>
          <w:color w:val="000000"/>
          <w:lang w:eastAsia="en-US"/>
        </w:rPr>
        <w:t>факта осуществления объектом соответствующей функции;</w:t>
      </w:r>
    </w:p>
    <w:p w14:paraId="52F99AF1" w14:textId="77777777" w:rsidR="00215CF9" w:rsidRPr="001266CB" w:rsidRDefault="00215CF9" w:rsidP="001266CB">
      <w:pPr>
        <w:numPr>
          <w:ilvl w:val="0"/>
          <w:numId w:val="47"/>
        </w:numPr>
        <w:spacing w:before="100" w:beforeAutospacing="1" w:after="100" w:afterAutospacing="1" w:line="240" w:lineRule="auto"/>
        <w:ind w:left="780" w:right="180"/>
        <w:contextualSpacing/>
        <w:rPr>
          <w:color w:val="000000"/>
          <w:lang w:val="en-US" w:eastAsia="en-US"/>
        </w:rPr>
      </w:pPr>
      <w:proofErr w:type="spellStart"/>
      <w:r w:rsidRPr="001266CB">
        <w:rPr>
          <w:color w:val="000000"/>
          <w:lang w:val="en-US" w:eastAsia="en-US"/>
        </w:rPr>
        <w:lastRenderedPageBreak/>
        <w:t>поступления</w:t>
      </w:r>
      <w:proofErr w:type="spellEnd"/>
      <w:r w:rsidRPr="001266CB">
        <w:rPr>
          <w:color w:val="000000"/>
          <w:lang w:val="en-US" w:eastAsia="en-US"/>
        </w:rPr>
        <w:t xml:space="preserve"> </w:t>
      </w:r>
      <w:proofErr w:type="spellStart"/>
      <w:r w:rsidRPr="001266CB">
        <w:rPr>
          <w:color w:val="000000"/>
          <w:lang w:val="en-US" w:eastAsia="en-US"/>
        </w:rPr>
        <w:t>экономических</w:t>
      </w:r>
      <w:proofErr w:type="spellEnd"/>
      <w:r w:rsidRPr="001266CB">
        <w:rPr>
          <w:color w:val="000000"/>
          <w:lang w:val="en-US" w:eastAsia="en-US"/>
        </w:rPr>
        <w:t xml:space="preserve"> </w:t>
      </w:r>
      <w:proofErr w:type="spellStart"/>
      <w:r w:rsidRPr="001266CB">
        <w:rPr>
          <w:color w:val="000000"/>
          <w:lang w:val="en-US" w:eastAsia="en-US"/>
        </w:rPr>
        <w:t>выгод</w:t>
      </w:r>
      <w:proofErr w:type="spellEnd"/>
      <w:r w:rsidRPr="001266CB">
        <w:rPr>
          <w:color w:val="000000"/>
          <w:lang w:val="en-US" w:eastAsia="en-US"/>
        </w:rPr>
        <w:t>;</w:t>
      </w:r>
    </w:p>
    <w:p w14:paraId="4CB9F3F4" w14:textId="77777777" w:rsidR="00215CF9" w:rsidRPr="001266CB" w:rsidRDefault="00215CF9" w:rsidP="001266CB">
      <w:pPr>
        <w:numPr>
          <w:ilvl w:val="0"/>
          <w:numId w:val="47"/>
        </w:numPr>
        <w:spacing w:before="100" w:beforeAutospacing="1" w:after="100" w:afterAutospacing="1" w:line="240" w:lineRule="auto"/>
        <w:ind w:left="780" w:right="180"/>
        <w:contextualSpacing/>
        <w:rPr>
          <w:color w:val="000000"/>
          <w:lang w:val="en-US" w:eastAsia="en-US"/>
        </w:rPr>
      </w:pPr>
      <w:proofErr w:type="spellStart"/>
      <w:r w:rsidRPr="001266CB">
        <w:rPr>
          <w:color w:val="000000"/>
          <w:lang w:val="en-US" w:eastAsia="en-US"/>
        </w:rPr>
        <w:t>использования</w:t>
      </w:r>
      <w:proofErr w:type="spellEnd"/>
      <w:r w:rsidRPr="001266CB">
        <w:rPr>
          <w:color w:val="000000"/>
          <w:lang w:val="en-US" w:eastAsia="en-US"/>
        </w:rPr>
        <w:t xml:space="preserve"> </w:t>
      </w:r>
      <w:proofErr w:type="spellStart"/>
      <w:r w:rsidRPr="001266CB">
        <w:rPr>
          <w:color w:val="000000"/>
          <w:lang w:val="en-US" w:eastAsia="en-US"/>
        </w:rPr>
        <w:t>полезного</w:t>
      </w:r>
      <w:proofErr w:type="spellEnd"/>
      <w:r w:rsidRPr="001266CB">
        <w:rPr>
          <w:color w:val="000000"/>
          <w:lang w:val="en-US" w:eastAsia="en-US"/>
        </w:rPr>
        <w:t xml:space="preserve"> </w:t>
      </w:r>
      <w:proofErr w:type="spellStart"/>
      <w:r w:rsidRPr="001266CB">
        <w:rPr>
          <w:color w:val="000000"/>
          <w:lang w:val="en-US" w:eastAsia="en-US"/>
        </w:rPr>
        <w:t>потенциала</w:t>
      </w:r>
      <w:proofErr w:type="spellEnd"/>
      <w:r w:rsidRPr="001266CB">
        <w:rPr>
          <w:color w:val="000000"/>
          <w:lang w:val="en-US" w:eastAsia="en-US"/>
        </w:rPr>
        <w:t>;</w:t>
      </w:r>
    </w:p>
    <w:p w14:paraId="14D0C0C5" w14:textId="77777777" w:rsidR="00215CF9" w:rsidRPr="001266CB" w:rsidRDefault="00215CF9" w:rsidP="001266CB">
      <w:pPr>
        <w:numPr>
          <w:ilvl w:val="0"/>
          <w:numId w:val="47"/>
        </w:numPr>
        <w:spacing w:before="100" w:beforeAutospacing="1" w:after="100" w:afterAutospacing="1" w:line="240" w:lineRule="auto"/>
        <w:ind w:left="780" w:right="180"/>
        <w:rPr>
          <w:color w:val="000000"/>
          <w:lang w:eastAsia="en-US"/>
        </w:rPr>
      </w:pPr>
      <w:r w:rsidRPr="001266CB">
        <w:rPr>
          <w:color w:val="000000"/>
          <w:lang w:eastAsia="en-US"/>
        </w:rPr>
        <w:t>подтверждения наличия (обоснованности владения) данными государственных (муниципальных) реестров (информационных ресурсов), содержащих информацию об</w:t>
      </w:r>
      <w:r w:rsidRPr="001266CB">
        <w:rPr>
          <w:color w:val="000000"/>
          <w:lang w:val="en-US" w:eastAsia="en-US"/>
        </w:rPr>
        <w:t> </w:t>
      </w:r>
      <w:r w:rsidRPr="001266CB">
        <w:rPr>
          <w:color w:val="000000"/>
          <w:lang w:eastAsia="en-US"/>
        </w:rPr>
        <w:t>объекте инвентаризации, посредством запросов или средствами технологической интеграции информационных систем.</w:t>
      </w:r>
    </w:p>
    <w:p w14:paraId="277FF2FA"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Замеры и</w:t>
      </w:r>
      <w:r w:rsidRPr="001266CB">
        <w:rPr>
          <w:color w:val="000000"/>
          <w:lang w:val="en-US" w:eastAsia="en-US"/>
        </w:rPr>
        <w:t> </w:t>
      </w:r>
      <w:r w:rsidRPr="001266CB">
        <w:rPr>
          <w:color w:val="000000"/>
          <w:lang w:eastAsia="en-US"/>
        </w:rPr>
        <w:t>установленные факты оформляются актами, которые вместе с</w:t>
      </w:r>
      <w:r w:rsidRPr="001266CB">
        <w:rPr>
          <w:color w:val="000000"/>
          <w:lang w:val="en-US" w:eastAsia="en-US"/>
        </w:rPr>
        <w:t> </w:t>
      </w:r>
      <w:r w:rsidRPr="001266CB">
        <w:rPr>
          <w:color w:val="000000"/>
          <w:lang w:eastAsia="en-US"/>
        </w:rPr>
        <w:t>расчетами прилагаются к</w:t>
      </w:r>
      <w:r w:rsidRPr="001266CB">
        <w:rPr>
          <w:color w:val="000000"/>
          <w:lang w:val="en-US" w:eastAsia="en-US"/>
        </w:rPr>
        <w:t> </w:t>
      </w:r>
      <w:r w:rsidRPr="001266CB">
        <w:rPr>
          <w:color w:val="000000"/>
          <w:lang w:eastAsia="en-US"/>
        </w:rPr>
        <w:t>документам, оформляющим результаты инвентаризации.</w:t>
      </w:r>
    </w:p>
    <w:p w14:paraId="7299172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Инвентаризацию методом подтверждения, выверки (интеграции), а</w:t>
      </w:r>
      <w:r w:rsidRPr="001266CB">
        <w:rPr>
          <w:color w:val="000000"/>
          <w:lang w:val="en-US" w:eastAsia="en-US"/>
        </w:rPr>
        <w:t> </w:t>
      </w:r>
      <w:r w:rsidRPr="001266CB">
        <w:rPr>
          <w:color w:val="000000"/>
          <w:lang w:eastAsia="en-US"/>
        </w:rPr>
        <w:t>также методом расчетов допустимо проводить по</w:t>
      </w:r>
      <w:r w:rsidRPr="001266CB">
        <w:rPr>
          <w:color w:val="000000"/>
          <w:lang w:val="en-US" w:eastAsia="en-US"/>
        </w:rPr>
        <w:t> </w:t>
      </w:r>
      <w:r w:rsidRPr="001266CB">
        <w:rPr>
          <w:color w:val="000000"/>
          <w:lang w:eastAsia="en-US"/>
        </w:rPr>
        <w:t>решению руководителя на</w:t>
      </w:r>
      <w:r w:rsidRPr="001266CB">
        <w:rPr>
          <w:color w:val="000000"/>
          <w:lang w:val="en-US" w:eastAsia="en-US"/>
        </w:rPr>
        <w:t> </w:t>
      </w:r>
      <w:r w:rsidRPr="001266CB">
        <w:rPr>
          <w:color w:val="000000"/>
          <w:lang w:eastAsia="en-US"/>
        </w:rPr>
        <w:t>дату, предшествующую дате принятия решения о</w:t>
      </w:r>
      <w:r w:rsidRPr="001266CB">
        <w:rPr>
          <w:color w:val="000000"/>
          <w:lang w:val="en-US" w:eastAsia="en-US"/>
        </w:rPr>
        <w:t> </w:t>
      </w:r>
      <w:r w:rsidRPr="001266CB">
        <w:rPr>
          <w:color w:val="000000"/>
          <w:lang w:eastAsia="en-US"/>
        </w:rPr>
        <w:t>проведении инвентаризации.</w:t>
      </w:r>
    </w:p>
    <w:p w14:paraId="7619B45D" w14:textId="77777777" w:rsidR="00215CF9" w:rsidRPr="001266CB" w:rsidRDefault="00215CF9" w:rsidP="001266CB">
      <w:pPr>
        <w:spacing w:before="100" w:beforeAutospacing="1" w:after="100" w:afterAutospacing="1" w:line="600" w:lineRule="atLeast"/>
        <w:ind w:firstLine="0"/>
        <w:rPr>
          <w:b/>
          <w:bCs/>
          <w:color w:val="252525"/>
          <w:spacing w:val="-2"/>
          <w:lang w:eastAsia="en-US"/>
        </w:rPr>
      </w:pPr>
      <w:r w:rsidRPr="001266CB">
        <w:rPr>
          <w:b/>
          <w:bCs/>
          <w:color w:val="252525"/>
          <w:spacing w:val="-2"/>
          <w:lang w:eastAsia="en-US"/>
        </w:rPr>
        <w:t>2. Общий порядок и</w:t>
      </w:r>
      <w:r w:rsidRPr="001266CB">
        <w:rPr>
          <w:b/>
          <w:bCs/>
          <w:color w:val="252525"/>
          <w:spacing w:val="-2"/>
          <w:lang w:val="en-US" w:eastAsia="en-US"/>
        </w:rPr>
        <w:t> </w:t>
      </w:r>
      <w:r w:rsidRPr="001266CB">
        <w:rPr>
          <w:b/>
          <w:bCs/>
          <w:color w:val="252525"/>
          <w:spacing w:val="-2"/>
          <w:lang w:eastAsia="en-US"/>
        </w:rPr>
        <w:t>сроки проведения инвентаризации</w:t>
      </w:r>
    </w:p>
    <w:p w14:paraId="5329506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2.1. Для проведения инвентаризации в</w:t>
      </w:r>
      <w:r w:rsidRPr="001266CB">
        <w:rPr>
          <w:color w:val="000000"/>
          <w:lang w:val="en-US" w:eastAsia="en-US"/>
        </w:rPr>
        <w:t> </w:t>
      </w:r>
      <w:r w:rsidRPr="001266CB">
        <w:rPr>
          <w:color w:val="000000"/>
          <w:lang w:eastAsia="en-US"/>
        </w:rPr>
        <w:t>учреждении создается постоянно действующая инвентаризационная комиссия минимум из</w:t>
      </w:r>
      <w:r w:rsidRPr="001266CB">
        <w:rPr>
          <w:color w:val="000000"/>
          <w:lang w:val="en-US" w:eastAsia="en-US"/>
        </w:rPr>
        <w:t> </w:t>
      </w:r>
      <w:r w:rsidRPr="001266CB">
        <w:rPr>
          <w:color w:val="000000"/>
          <w:lang w:eastAsia="en-US"/>
        </w:rPr>
        <w:t>трех человек.</w:t>
      </w:r>
      <w:r w:rsidRPr="001266CB">
        <w:rPr>
          <w:color w:val="000000"/>
          <w:lang w:val="en-US" w:eastAsia="en-US"/>
        </w:rPr>
        <w:t> </w:t>
      </w:r>
      <w:r w:rsidRPr="001266CB">
        <w:rPr>
          <w:color w:val="000000"/>
          <w:lang w:eastAsia="en-US"/>
        </w:rPr>
        <w:t>В состав инвентаризационной комиссии включают представителей администрации</w:t>
      </w:r>
      <w:r w:rsidRPr="001266CB">
        <w:rPr>
          <w:lang w:eastAsia="en-US"/>
        </w:rPr>
        <w:br/>
      </w:r>
      <w:r w:rsidRPr="001266CB">
        <w:rPr>
          <w:color w:val="000000"/>
          <w:lang w:eastAsia="en-US"/>
        </w:rPr>
        <w:t>учреждения, сотрудников бухгалтерии, других специалистов. Персональный состав постоянно действующей комиссии утверждает руководитель учреждения приказом.</w:t>
      </w:r>
    </w:p>
    <w:p w14:paraId="72FDE8DD"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Инвентаризацию перед списанием имущества, для признания в</w:t>
      </w:r>
      <w:r w:rsidRPr="001266CB">
        <w:rPr>
          <w:color w:val="000000"/>
          <w:lang w:val="en-US" w:eastAsia="en-US"/>
        </w:rPr>
        <w:t> </w:t>
      </w:r>
      <w:r w:rsidRPr="001266CB">
        <w:rPr>
          <w:color w:val="000000"/>
          <w:lang w:eastAsia="en-US"/>
        </w:rPr>
        <w:t>учете выявленных излишков, для выбытия недостающих объектов с</w:t>
      </w:r>
      <w:r w:rsidRPr="001266CB">
        <w:rPr>
          <w:color w:val="000000"/>
          <w:lang w:val="en-US" w:eastAsia="en-US"/>
        </w:rPr>
        <w:t> </w:t>
      </w:r>
      <w:r w:rsidRPr="001266CB">
        <w:rPr>
          <w:color w:val="000000"/>
          <w:lang w:eastAsia="en-US"/>
        </w:rPr>
        <w:t>учета или корректировки бухгалтерских данных при пересортице может проводить комиссия по</w:t>
      </w:r>
      <w:r w:rsidRPr="001266CB">
        <w:rPr>
          <w:color w:val="000000"/>
          <w:lang w:val="en-US" w:eastAsia="en-US"/>
        </w:rPr>
        <w:t> </w:t>
      </w:r>
      <w:r w:rsidRPr="001266CB">
        <w:rPr>
          <w:color w:val="000000"/>
          <w:lang w:eastAsia="en-US"/>
        </w:rPr>
        <w:t>поступлению и</w:t>
      </w:r>
      <w:r w:rsidRPr="001266CB">
        <w:rPr>
          <w:color w:val="000000"/>
          <w:lang w:val="en-US" w:eastAsia="en-US"/>
        </w:rPr>
        <w:t> </w:t>
      </w:r>
      <w:r w:rsidRPr="001266CB">
        <w:rPr>
          <w:color w:val="000000"/>
          <w:lang w:eastAsia="en-US"/>
        </w:rPr>
        <w:t>выбытию активов. Руководитель наделяет комиссию по</w:t>
      </w:r>
      <w:r w:rsidRPr="001266CB">
        <w:rPr>
          <w:color w:val="000000"/>
          <w:lang w:val="en-US" w:eastAsia="en-US"/>
        </w:rPr>
        <w:t> </w:t>
      </w:r>
      <w:r w:rsidRPr="001266CB">
        <w:rPr>
          <w:color w:val="000000"/>
          <w:lang w:eastAsia="en-US"/>
        </w:rPr>
        <w:t>поступлению и</w:t>
      </w:r>
      <w:r w:rsidRPr="001266CB">
        <w:rPr>
          <w:color w:val="000000"/>
          <w:lang w:val="en-US" w:eastAsia="en-US"/>
        </w:rPr>
        <w:t> </w:t>
      </w:r>
      <w:r w:rsidRPr="001266CB">
        <w:rPr>
          <w:color w:val="000000"/>
          <w:lang w:eastAsia="en-US"/>
        </w:rPr>
        <w:t>выбытию активов полномочиями проводить инвентаризацию в</w:t>
      </w:r>
      <w:r w:rsidRPr="001266CB">
        <w:rPr>
          <w:color w:val="000000"/>
          <w:lang w:val="en-US" w:eastAsia="en-US"/>
        </w:rPr>
        <w:t> </w:t>
      </w:r>
      <w:r w:rsidRPr="001266CB">
        <w:rPr>
          <w:color w:val="000000"/>
          <w:lang w:eastAsia="en-US"/>
        </w:rPr>
        <w:t>указанных случаях отдельным приказом.</w:t>
      </w:r>
    </w:p>
    <w:p w14:paraId="11DB4CA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При большом объеме работ для одновременного проведения инвентаризации имущества создаются рабочие инвентаризационные комиссии. Ответственным лицом рабочей комиссии назначается один из</w:t>
      </w:r>
      <w:r w:rsidRPr="001266CB">
        <w:rPr>
          <w:color w:val="000000"/>
          <w:lang w:val="en-US" w:eastAsia="en-US"/>
        </w:rPr>
        <w:t> </w:t>
      </w:r>
      <w:r w:rsidRPr="001266CB">
        <w:rPr>
          <w:color w:val="000000"/>
          <w:lang w:eastAsia="en-US"/>
        </w:rPr>
        <w:t>членов основной комиссии с</w:t>
      </w:r>
      <w:r w:rsidRPr="001266CB">
        <w:rPr>
          <w:color w:val="000000"/>
          <w:lang w:val="en-US" w:eastAsia="en-US"/>
        </w:rPr>
        <w:t> </w:t>
      </w:r>
      <w:r w:rsidRPr="001266CB">
        <w:rPr>
          <w:color w:val="000000"/>
          <w:lang w:eastAsia="en-US"/>
        </w:rPr>
        <w:t>правом голоса. Остальные члены рабочей комиссии права голоса не</w:t>
      </w:r>
      <w:r w:rsidRPr="001266CB">
        <w:rPr>
          <w:color w:val="000000"/>
          <w:lang w:val="en-US" w:eastAsia="en-US"/>
        </w:rPr>
        <w:t> </w:t>
      </w:r>
      <w:r w:rsidRPr="001266CB">
        <w:rPr>
          <w:color w:val="000000"/>
          <w:lang w:eastAsia="en-US"/>
        </w:rPr>
        <w:t>имеют. Персональный состав рабочих инвентаризационных комиссий утверждает руководитель учреждения.</w:t>
      </w:r>
    </w:p>
    <w:p w14:paraId="2517E7B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Детальные правила работы комиссии, ее</w:t>
      </w:r>
      <w:r w:rsidRPr="001266CB">
        <w:rPr>
          <w:color w:val="000000"/>
          <w:lang w:val="en-US" w:eastAsia="en-US"/>
        </w:rPr>
        <w:t> </w:t>
      </w:r>
      <w:r w:rsidRPr="001266CB">
        <w:rPr>
          <w:color w:val="000000"/>
          <w:lang w:eastAsia="en-US"/>
        </w:rPr>
        <w:t>права, ответственность и</w:t>
      </w:r>
      <w:r w:rsidRPr="001266CB">
        <w:rPr>
          <w:color w:val="000000"/>
          <w:lang w:val="en-US" w:eastAsia="en-US"/>
        </w:rPr>
        <w:t> </w:t>
      </w:r>
      <w:r w:rsidRPr="001266CB">
        <w:rPr>
          <w:color w:val="000000"/>
          <w:lang w:eastAsia="en-US"/>
        </w:rPr>
        <w:t>полномочия устанавливаются в</w:t>
      </w:r>
      <w:r w:rsidRPr="001266CB">
        <w:rPr>
          <w:color w:val="000000"/>
          <w:lang w:val="en-US" w:eastAsia="en-US"/>
        </w:rPr>
        <w:t> </w:t>
      </w:r>
      <w:r w:rsidRPr="001266CB">
        <w:rPr>
          <w:color w:val="000000"/>
          <w:lang w:eastAsia="en-US"/>
        </w:rPr>
        <w:t>отдельном локальном акте</w:t>
      </w:r>
      <w:r w:rsidRPr="001266CB">
        <w:rPr>
          <w:color w:val="000000"/>
          <w:lang w:val="en-US" w:eastAsia="en-US"/>
        </w:rPr>
        <w:t> </w:t>
      </w:r>
      <w:r w:rsidRPr="001266CB">
        <w:rPr>
          <w:color w:val="000000"/>
          <w:lang w:eastAsia="en-US"/>
        </w:rPr>
        <w:t>— положении об</w:t>
      </w:r>
      <w:r w:rsidRPr="001266CB">
        <w:rPr>
          <w:color w:val="000000"/>
          <w:lang w:val="en-US" w:eastAsia="en-US"/>
        </w:rPr>
        <w:t> </w:t>
      </w:r>
      <w:r w:rsidRPr="001266CB">
        <w:rPr>
          <w:color w:val="000000"/>
          <w:lang w:eastAsia="en-US"/>
        </w:rPr>
        <w:t>инвентаризационной комиссии.</w:t>
      </w:r>
    </w:p>
    <w:p w14:paraId="212099BE"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2.2. Инвентаризации подлежит имущество учреждения, вложения в</w:t>
      </w:r>
      <w:r w:rsidRPr="001266CB">
        <w:rPr>
          <w:color w:val="000000"/>
          <w:lang w:val="en-US" w:eastAsia="en-US"/>
        </w:rPr>
        <w:t> </w:t>
      </w:r>
      <w:r w:rsidRPr="001266CB">
        <w:rPr>
          <w:color w:val="000000"/>
          <w:lang w:eastAsia="en-US"/>
        </w:rPr>
        <w:t>него на</w:t>
      </w:r>
      <w:r w:rsidRPr="001266CB">
        <w:rPr>
          <w:color w:val="000000"/>
          <w:lang w:val="en-US" w:eastAsia="en-US"/>
        </w:rPr>
        <w:t> </w:t>
      </w:r>
      <w:r w:rsidRPr="001266CB">
        <w:rPr>
          <w:color w:val="000000"/>
          <w:lang w:eastAsia="en-US"/>
        </w:rPr>
        <w:t>счете 106.00 «Вложения в</w:t>
      </w:r>
      <w:r w:rsidRPr="001266CB">
        <w:rPr>
          <w:color w:val="000000"/>
          <w:lang w:val="en-US" w:eastAsia="en-US"/>
        </w:rPr>
        <w:t> </w:t>
      </w:r>
      <w:r w:rsidRPr="001266CB">
        <w:rPr>
          <w:color w:val="000000"/>
          <w:lang w:eastAsia="en-US"/>
        </w:rPr>
        <w:t>нефинансовые активы», а</w:t>
      </w:r>
      <w:r w:rsidRPr="001266CB">
        <w:rPr>
          <w:color w:val="000000"/>
          <w:lang w:val="en-US" w:eastAsia="en-US"/>
        </w:rPr>
        <w:t> </w:t>
      </w:r>
      <w:r w:rsidRPr="001266CB">
        <w:rPr>
          <w:color w:val="000000"/>
          <w:lang w:eastAsia="en-US"/>
        </w:rPr>
        <w:t>также следующие финансовые активы, обязательства и</w:t>
      </w:r>
      <w:r w:rsidRPr="001266CB">
        <w:rPr>
          <w:color w:val="000000"/>
          <w:lang w:val="en-US" w:eastAsia="en-US"/>
        </w:rPr>
        <w:t> </w:t>
      </w:r>
      <w:r w:rsidRPr="001266CB">
        <w:rPr>
          <w:color w:val="000000"/>
          <w:lang w:eastAsia="en-US"/>
        </w:rPr>
        <w:t>финансовые результаты:</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денежные средства</w:t>
      </w:r>
      <w:r w:rsidRPr="001266CB">
        <w:rPr>
          <w:color w:val="000000"/>
          <w:lang w:val="en-US" w:eastAsia="en-US"/>
        </w:rPr>
        <w:t> </w:t>
      </w:r>
      <w:r w:rsidRPr="001266CB">
        <w:rPr>
          <w:color w:val="000000"/>
          <w:lang w:eastAsia="en-US"/>
        </w:rPr>
        <w:t>— счет Х.201.00.000;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расчеты по</w:t>
      </w:r>
      <w:r w:rsidRPr="001266CB">
        <w:rPr>
          <w:color w:val="000000"/>
          <w:lang w:val="en-US" w:eastAsia="en-US"/>
        </w:rPr>
        <w:t> </w:t>
      </w:r>
      <w:r w:rsidRPr="001266CB">
        <w:rPr>
          <w:color w:val="000000"/>
          <w:lang w:eastAsia="en-US"/>
        </w:rPr>
        <w:t>доходам</w:t>
      </w:r>
      <w:r w:rsidRPr="001266CB">
        <w:rPr>
          <w:color w:val="000000"/>
          <w:lang w:val="en-US" w:eastAsia="en-US"/>
        </w:rPr>
        <w:t> </w:t>
      </w:r>
      <w:r w:rsidRPr="001266CB">
        <w:rPr>
          <w:color w:val="000000"/>
          <w:lang w:eastAsia="en-US"/>
        </w:rPr>
        <w:t>— счет Х.205.00.000;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расчеты по</w:t>
      </w:r>
      <w:r w:rsidRPr="001266CB">
        <w:rPr>
          <w:color w:val="000000"/>
          <w:lang w:val="en-US" w:eastAsia="en-US"/>
        </w:rPr>
        <w:t> </w:t>
      </w:r>
      <w:r w:rsidRPr="001266CB">
        <w:rPr>
          <w:color w:val="000000"/>
          <w:lang w:eastAsia="en-US"/>
        </w:rPr>
        <w:t>выданным авансам</w:t>
      </w:r>
      <w:r w:rsidRPr="001266CB">
        <w:rPr>
          <w:color w:val="000000"/>
          <w:lang w:val="en-US" w:eastAsia="en-US"/>
        </w:rPr>
        <w:t> </w:t>
      </w:r>
      <w:r w:rsidRPr="001266CB">
        <w:rPr>
          <w:color w:val="000000"/>
          <w:lang w:eastAsia="en-US"/>
        </w:rPr>
        <w:t>— счет Х.206.00.000;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расчеты с</w:t>
      </w:r>
      <w:r w:rsidRPr="001266CB">
        <w:rPr>
          <w:color w:val="000000"/>
          <w:lang w:val="en-US" w:eastAsia="en-US"/>
        </w:rPr>
        <w:t> </w:t>
      </w:r>
      <w:r w:rsidRPr="001266CB">
        <w:rPr>
          <w:color w:val="000000"/>
          <w:lang w:eastAsia="en-US"/>
        </w:rPr>
        <w:t>подотчетными лицами</w:t>
      </w:r>
      <w:r w:rsidRPr="001266CB">
        <w:rPr>
          <w:color w:val="000000"/>
          <w:lang w:val="en-US" w:eastAsia="en-US"/>
        </w:rPr>
        <w:t> </w:t>
      </w:r>
      <w:r w:rsidRPr="001266CB">
        <w:rPr>
          <w:color w:val="000000"/>
          <w:lang w:eastAsia="en-US"/>
        </w:rPr>
        <w:t>— счет Х.208.00.000;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расчеты по</w:t>
      </w:r>
      <w:r w:rsidRPr="001266CB">
        <w:rPr>
          <w:color w:val="000000"/>
          <w:lang w:val="en-US" w:eastAsia="en-US"/>
        </w:rPr>
        <w:t> </w:t>
      </w:r>
      <w:r w:rsidRPr="001266CB">
        <w:rPr>
          <w:color w:val="000000"/>
          <w:lang w:eastAsia="en-US"/>
        </w:rPr>
        <w:t>ущербу имуществу и</w:t>
      </w:r>
      <w:r w:rsidRPr="001266CB">
        <w:rPr>
          <w:color w:val="000000"/>
          <w:lang w:val="en-US" w:eastAsia="en-US"/>
        </w:rPr>
        <w:t> </w:t>
      </w:r>
      <w:r w:rsidRPr="001266CB">
        <w:rPr>
          <w:color w:val="000000"/>
          <w:lang w:eastAsia="en-US"/>
        </w:rPr>
        <w:t>иным доходам</w:t>
      </w:r>
      <w:r w:rsidRPr="001266CB">
        <w:rPr>
          <w:color w:val="000000"/>
          <w:lang w:val="en-US" w:eastAsia="en-US"/>
        </w:rPr>
        <w:t> </w:t>
      </w:r>
      <w:r w:rsidRPr="001266CB">
        <w:rPr>
          <w:color w:val="000000"/>
          <w:lang w:eastAsia="en-US"/>
        </w:rPr>
        <w:t>— счет Х.209.00.000;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расчеты по</w:t>
      </w:r>
      <w:r w:rsidRPr="001266CB">
        <w:rPr>
          <w:color w:val="000000"/>
          <w:lang w:val="en-US" w:eastAsia="en-US"/>
        </w:rPr>
        <w:t> </w:t>
      </w:r>
      <w:r w:rsidRPr="001266CB">
        <w:rPr>
          <w:color w:val="000000"/>
          <w:lang w:eastAsia="en-US"/>
        </w:rPr>
        <w:t>принятым обязательствам</w:t>
      </w:r>
      <w:r w:rsidRPr="001266CB">
        <w:rPr>
          <w:color w:val="000000"/>
          <w:lang w:val="en-US" w:eastAsia="en-US"/>
        </w:rPr>
        <w:t> </w:t>
      </w:r>
      <w:r w:rsidRPr="001266CB">
        <w:rPr>
          <w:color w:val="000000"/>
          <w:lang w:eastAsia="en-US"/>
        </w:rPr>
        <w:t>— счет Х.302.00.000;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расчеты по</w:t>
      </w:r>
      <w:r w:rsidRPr="001266CB">
        <w:rPr>
          <w:color w:val="000000"/>
          <w:lang w:val="en-US" w:eastAsia="en-US"/>
        </w:rPr>
        <w:t> </w:t>
      </w:r>
      <w:r w:rsidRPr="001266CB">
        <w:rPr>
          <w:color w:val="000000"/>
          <w:lang w:eastAsia="en-US"/>
        </w:rPr>
        <w:t>платежам в</w:t>
      </w:r>
      <w:r w:rsidRPr="001266CB">
        <w:rPr>
          <w:color w:val="000000"/>
          <w:lang w:val="en-US" w:eastAsia="en-US"/>
        </w:rPr>
        <w:t> </w:t>
      </w:r>
      <w:r w:rsidRPr="001266CB">
        <w:rPr>
          <w:color w:val="000000"/>
          <w:lang w:eastAsia="en-US"/>
        </w:rPr>
        <w:t>бюджеты</w:t>
      </w:r>
      <w:r w:rsidRPr="001266CB">
        <w:rPr>
          <w:color w:val="000000"/>
          <w:lang w:val="en-US" w:eastAsia="en-US"/>
        </w:rPr>
        <w:t> </w:t>
      </w:r>
      <w:r w:rsidRPr="001266CB">
        <w:rPr>
          <w:color w:val="000000"/>
          <w:lang w:eastAsia="en-US"/>
        </w:rPr>
        <w:t>— счет Х.303.00.000;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прочие расчеты с</w:t>
      </w:r>
      <w:r w:rsidRPr="001266CB">
        <w:rPr>
          <w:color w:val="000000"/>
          <w:lang w:val="en-US" w:eastAsia="en-US"/>
        </w:rPr>
        <w:t> </w:t>
      </w:r>
      <w:r w:rsidRPr="001266CB">
        <w:rPr>
          <w:color w:val="000000"/>
          <w:lang w:eastAsia="en-US"/>
        </w:rPr>
        <w:t>кредиторами</w:t>
      </w:r>
      <w:r w:rsidRPr="001266CB">
        <w:rPr>
          <w:color w:val="000000"/>
          <w:lang w:val="en-US" w:eastAsia="en-US"/>
        </w:rPr>
        <w:t> </w:t>
      </w:r>
      <w:r w:rsidRPr="001266CB">
        <w:rPr>
          <w:color w:val="000000"/>
          <w:lang w:eastAsia="en-US"/>
        </w:rPr>
        <w:t>— счет Х.304.00.000;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расчеты с</w:t>
      </w:r>
      <w:r w:rsidRPr="001266CB">
        <w:rPr>
          <w:color w:val="000000"/>
          <w:lang w:val="en-US" w:eastAsia="en-US"/>
        </w:rPr>
        <w:t> </w:t>
      </w:r>
      <w:r w:rsidRPr="001266CB">
        <w:rPr>
          <w:color w:val="000000"/>
          <w:lang w:eastAsia="en-US"/>
        </w:rPr>
        <w:t>кредиторами по</w:t>
      </w:r>
      <w:r w:rsidRPr="001266CB">
        <w:rPr>
          <w:color w:val="000000"/>
          <w:lang w:val="en-US" w:eastAsia="en-US"/>
        </w:rPr>
        <w:t> </w:t>
      </w:r>
      <w:r w:rsidRPr="001266CB">
        <w:rPr>
          <w:color w:val="000000"/>
          <w:lang w:eastAsia="en-US"/>
        </w:rPr>
        <w:t>долговым обязательствам</w:t>
      </w:r>
      <w:r w:rsidRPr="001266CB">
        <w:rPr>
          <w:color w:val="000000"/>
          <w:lang w:val="en-US" w:eastAsia="en-US"/>
        </w:rPr>
        <w:t> </w:t>
      </w:r>
      <w:r w:rsidRPr="001266CB">
        <w:rPr>
          <w:color w:val="000000"/>
          <w:lang w:eastAsia="en-US"/>
        </w:rPr>
        <w:t>— счет Х.301.00.000;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доходы будущих периодов</w:t>
      </w:r>
      <w:r w:rsidRPr="001266CB">
        <w:rPr>
          <w:color w:val="000000"/>
          <w:lang w:val="en-US" w:eastAsia="en-US"/>
        </w:rPr>
        <w:t> </w:t>
      </w:r>
      <w:r w:rsidRPr="001266CB">
        <w:rPr>
          <w:color w:val="000000"/>
          <w:lang w:eastAsia="en-US"/>
        </w:rPr>
        <w:t>— счет Х.401.40.000;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расходы будущих периодов</w:t>
      </w:r>
      <w:r w:rsidRPr="001266CB">
        <w:rPr>
          <w:color w:val="000000"/>
          <w:lang w:val="en-US" w:eastAsia="en-US"/>
        </w:rPr>
        <w:t> </w:t>
      </w:r>
      <w:r w:rsidRPr="001266CB">
        <w:rPr>
          <w:color w:val="000000"/>
          <w:lang w:eastAsia="en-US"/>
        </w:rPr>
        <w:t>— счет Х.401.50.000;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резервы предстоящих расходов</w:t>
      </w:r>
      <w:r w:rsidRPr="001266CB">
        <w:rPr>
          <w:color w:val="000000"/>
          <w:lang w:val="en-US" w:eastAsia="en-US"/>
        </w:rPr>
        <w:t> </w:t>
      </w:r>
      <w:r w:rsidRPr="001266CB">
        <w:rPr>
          <w:color w:val="000000"/>
          <w:lang w:eastAsia="en-US"/>
        </w:rPr>
        <w:t>— счет Х.401.60.000.</w:t>
      </w:r>
    </w:p>
    <w:p w14:paraId="7AB6CE15"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2.3. Сроки проведения плановых инвентаризаций установлены в</w:t>
      </w:r>
      <w:r w:rsidRPr="001266CB">
        <w:rPr>
          <w:color w:val="000000"/>
          <w:lang w:val="en-US" w:eastAsia="en-US"/>
        </w:rPr>
        <w:t> </w:t>
      </w:r>
      <w:r w:rsidRPr="001266CB">
        <w:rPr>
          <w:color w:val="000000"/>
          <w:lang w:eastAsia="en-US"/>
        </w:rPr>
        <w:t>Графике проведения инвентаризации.</w:t>
      </w:r>
    </w:p>
    <w:p w14:paraId="520D0772"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lastRenderedPageBreak/>
        <w:t>Кроме плановых инвентаризаций, учреждение может проводить внеплановые сплошные и</w:t>
      </w:r>
      <w:r w:rsidRPr="001266CB">
        <w:rPr>
          <w:color w:val="000000"/>
          <w:lang w:val="en-US" w:eastAsia="en-US"/>
        </w:rPr>
        <w:t> </w:t>
      </w:r>
      <w:r w:rsidRPr="001266CB">
        <w:rPr>
          <w:color w:val="000000"/>
          <w:lang w:eastAsia="en-US"/>
        </w:rPr>
        <w:t>выборочные инвентаризации. Внеплановые инвентаризации проводятся на</w:t>
      </w:r>
      <w:r w:rsidRPr="001266CB">
        <w:rPr>
          <w:color w:val="000000"/>
          <w:lang w:val="en-US" w:eastAsia="en-US"/>
        </w:rPr>
        <w:t> </w:t>
      </w:r>
      <w:r w:rsidRPr="001266CB">
        <w:rPr>
          <w:color w:val="000000"/>
          <w:lang w:eastAsia="en-US"/>
        </w:rPr>
        <w:t>основании Решения о</w:t>
      </w:r>
      <w:r w:rsidRPr="001266CB">
        <w:rPr>
          <w:color w:val="000000"/>
          <w:lang w:val="en-US" w:eastAsia="en-US"/>
        </w:rPr>
        <w:t> </w:t>
      </w:r>
      <w:r w:rsidRPr="001266CB">
        <w:rPr>
          <w:color w:val="000000"/>
          <w:lang w:eastAsia="en-US"/>
        </w:rPr>
        <w:t>проведении инвентаризации (ф.</w:t>
      </w:r>
      <w:r w:rsidRPr="001266CB">
        <w:rPr>
          <w:color w:val="000000"/>
          <w:lang w:val="en-US" w:eastAsia="en-US"/>
        </w:rPr>
        <w:t> </w:t>
      </w:r>
      <w:r w:rsidRPr="001266CB">
        <w:rPr>
          <w:color w:val="000000"/>
          <w:lang w:eastAsia="en-US"/>
        </w:rPr>
        <w:t>0510439).</w:t>
      </w:r>
    </w:p>
    <w:p w14:paraId="58E37801"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2.4. До</w:t>
      </w:r>
      <w:r w:rsidRPr="001266CB">
        <w:rPr>
          <w:color w:val="000000"/>
          <w:lang w:val="en-US" w:eastAsia="en-US"/>
        </w:rPr>
        <w:t> </w:t>
      </w:r>
      <w:r w:rsidRPr="001266CB">
        <w:rPr>
          <w:color w:val="000000"/>
          <w:lang w:eastAsia="en-US"/>
        </w:rPr>
        <w:t>начала проверки фактического наличия имущества инвентаризационной комиссии надлежит получить приходные и</w:t>
      </w:r>
      <w:r w:rsidRPr="001266CB">
        <w:rPr>
          <w:color w:val="000000"/>
          <w:lang w:val="en-US" w:eastAsia="en-US"/>
        </w:rPr>
        <w:t> </w:t>
      </w:r>
      <w:r w:rsidRPr="001266CB">
        <w:rPr>
          <w:color w:val="000000"/>
          <w:lang w:eastAsia="en-US"/>
        </w:rPr>
        <w:t>расходные документы или отчеты о</w:t>
      </w:r>
      <w:r w:rsidRPr="001266CB">
        <w:rPr>
          <w:color w:val="000000"/>
          <w:lang w:val="en-US" w:eastAsia="en-US"/>
        </w:rPr>
        <w:t> </w:t>
      </w:r>
      <w:r w:rsidRPr="001266CB">
        <w:rPr>
          <w:color w:val="000000"/>
          <w:lang w:eastAsia="en-US"/>
        </w:rPr>
        <w:t>движении материальных ценностей и</w:t>
      </w:r>
      <w:r w:rsidRPr="001266CB">
        <w:rPr>
          <w:color w:val="000000"/>
          <w:lang w:val="en-US" w:eastAsia="en-US"/>
        </w:rPr>
        <w:t> </w:t>
      </w:r>
      <w:r w:rsidRPr="001266CB">
        <w:rPr>
          <w:color w:val="000000"/>
          <w:lang w:eastAsia="en-US"/>
        </w:rPr>
        <w:t>денежных средств, не</w:t>
      </w:r>
      <w:r w:rsidRPr="001266CB">
        <w:rPr>
          <w:color w:val="000000"/>
          <w:lang w:val="en-US" w:eastAsia="en-US"/>
        </w:rPr>
        <w:t> </w:t>
      </w:r>
      <w:r w:rsidRPr="001266CB">
        <w:rPr>
          <w:color w:val="000000"/>
          <w:lang w:eastAsia="en-US"/>
        </w:rPr>
        <w:t>сданные и</w:t>
      </w:r>
      <w:r w:rsidRPr="001266CB">
        <w:rPr>
          <w:color w:val="000000"/>
          <w:lang w:val="en-US" w:eastAsia="en-US"/>
        </w:rPr>
        <w:t> </w:t>
      </w:r>
      <w:r w:rsidRPr="001266CB">
        <w:rPr>
          <w:color w:val="000000"/>
          <w:lang w:eastAsia="en-US"/>
        </w:rPr>
        <w:t>не</w:t>
      </w:r>
      <w:r w:rsidRPr="001266CB">
        <w:rPr>
          <w:color w:val="000000"/>
          <w:lang w:val="en-US" w:eastAsia="en-US"/>
        </w:rPr>
        <w:t> </w:t>
      </w:r>
      <w:r w:rsidRPr="001266CB">
        <w:rPr>
          <w:color w:val="000000"/>
          <w:lang w:eastAsia="en-US"/>
        </w:rPr>
        <w:t>учтенные бухгалтерией на</w:t>
      </w:r>
      <w:r w:rsidRPr="001266CB">
        <w:rPr>
          <w:color w:val="000000"/>
          <w:lang w:val="en-US" w:eastAsia="en-US"/>
        </w:rPr>
        <w:t> </w:t>
      </w:r>
      <w:r w:rsidRPr="001266CB">
        <w:rPr>
          <w:color w:val="000000"/>
          <w:lang w:eastAsia="en-US"/>
        </w:rPr>
        <w:t>момент проведения инвентаризации.</w:t>
      </w:r>
    </w:p>
    <w:p w14:paraId="297FA52B"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Председатель инвентаризационной комиссии визирует все приходные и</w:t>
      </w:r>
      <w:r w:rsidRPr="001266CB">
        <w:rPr>
          <w:color w:val="000000"/>
          <w:lang w:val="en-US" w:eastAsia="en-US"/>
        </w:rPr>
        <w:t> </w:t>
      </w:r>
      <w:r w:rsidRPr="001266CB">
        <w:rPr>
          <w:color w:val="000000"/>
          <w:lang w:eastAsia="en-US"/>
        </w:rPr>
        <w:t>расходные документы, приложенные к</w:t>
      </w:r>
      <w:r w:rsidRPr="001266CB">
        <w:rPr>
          <w:color w:val="000000"/>
          <w:lang w:val="en-US" w:eastAsia="en-US"/>
        </w:rPr>
        <w:t> </w:t>
      </w:r>
      <w:r w:rsidRPr="001266CB">
        <w:rPr>
          <w:color w:val="000000"/>
          <w:lang w:eastAsia="en-US"/>
        </w:rPr>
        <w:t>реестрам (отчетам), с</w:t>
      </w:r>
      <w:r w:rsidRPr="001266CB">
        <w:rPr>
          <w:color w:val="000000"/>
          <w:lang w:val="en-US" w:eastAsia="en-US"/>
        </w:rPr>
        <w:t> </w:t>
      </w:r>
      <w:r w:rsidRPr="001266CB">
        <w:rPr>
          <w:color w:val="000000"/>
          <w:lang w:eastAsia="en-US"/>
        </w:rPr>
        <w:t>указанием «До</w:t>
      </w:r>
      <w:r w:rsidRPr="001266CB">
        <w:rPr>
          <w:color w:val="000000"/>
          <w:lang w:val="en-US" w:eastAsia="en-US"/>
        </w:rPr>
        <w:t> </w:t>
      </w:r>
      <w:r w:rsidRPr="001266CB">
        <w:rPr>
          <w:color w:val="000000"/>
          <w:lang w:eastAsia="en-US"/>
        </w:rPr>
        <w:t>инвентаризации на "___"» (дата). Это служит основанием для определения остатков имущества к</w:t>
      </w:r>
      <w:r w:rsidRPr="001266CB">
        <w:rPr>
          <w:color w:val="000000"/>
          <w:lang w:val="en-US" w:eastAsia="en-US"/>
        </w:rPr>
        <w:t> </w:t>
      </w:r>
      <w:r w:rsidRPr="001266CB">
        <w:rPr>
          <w:color w:val="000000"/>
          <w:lang w:eastAsia="en-US"/>
        </w:rPr>
        <w:t>началу</w:t>
      </w:r>
      <w:r w:rsidRPr="001266CB">
        <w:rPr>
          <w:lang w:eastAsia="en-US"/>
        </w:rPr>
        <w:br/>
      </w:r>
      <w:r w:rsidRPr="001266CB">
        <w:rPr>
          <w:color w:val="000000"/>
          <w:lang w:eastAsia="en-US"/>
        </w:rPr>
        <w:t>инвентаризации по</w:t>
      </w:r>
      <w:r w:rsidRPr="001266CB">
        <w:rPr>
          <w:color w:val="000000"/>
          <w:lang w:val="en-US" w:eastAsia="en-US"/>
        </w:rPr>
        <w:t> </w:t>
      </w:r>
      <w:r w:rsidRPr="001266CB">
        <w:rPr>
          <w:color w:val="000000"/>
          <w:lang w:eastAsia="en-US"/>
        </w:rPr>
        <w:t>учетным данным.</w:t>
      </w:r>
    </w:p>
    <w:p w14:paraId="20F01E31"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2.5. Ответственные лица дают расписки о</w:t>
      </w:r>
      <w:r w:rsidRPr="001266CB">
        <w:rPr>
          <w:color w:val="000000"/>
          <w:lang w:val="en-US" w:eastAsia="en-US"/>
        </w:rPr>
        <w:t> </w:t>
      </w:r>
      <w:r w:rsidRPr="001266CB">
        <w:rPr>
          <w:color w:val="000000"/>
          <w:lang w:eastAsia="en-US"/>
        </w:rPr>
        <w:t>том, что к</w:t>
      </w:r>
      <w:r w:rsidRPr="001266CB">
        <w:rPr>
          <w:color w:val="000000"/>
          <w:lang w:val="en-US" w:eastAsia="en-US"/>
        </w:rPr>
        <w:t> </w:t>
      </w:r>
      <w:r w:rsidRPr="001266CB">
        <w:rPr>
          <w:color w:val="000000"/>
          <w:lang w:eastAsia="en-US"/>
        </w:rPr>
        <w:t>началу инвентаризации все расходные и</w:t>
      </w:r>
      <w:r w:rsidRPr="001266CB">
        <w:rPr>
          <w:color w:val="000000"/>
          <w:lang w:val="en-US" w:eastAsia="en-US"/>
        </w:rPr>
        <w:t> </w:t>
      </w:r>
      <w:r w:rsidRPr="001266CB">
        <w:rPr>
          <w:color w:val="000000"/>
          <w:lang w:eastAsia="en-US"/>
        </w:rPr>
        <w:t>приходные документы на</w:t>
      </w:r>
      <w:r w:rsidRPr="001266CB">
        <w:rPr>
          <w:color w:val="000000"/>
          <w:lang w:val="en-US" w:eastAsia="en-US"/>
        </w:rPr>
        <w:t> </w:t>
      </w:r>
      <w:r w:rsidRPr="001266CB">
        <w:rPr>
          <w:color w:val="000000"/>
          <w:lang w:eastAsia="en-US"/>
        </w:rPr>
        <w:t>имущество сданы в</w:t>
      </w:r>
      <w:r w:rsidRPr="001266CB">
        <w:rPr>
          <w:color w:val="000000"/>
          <w:lang w:val="en-US" w:eastAsia="en-US"/>
        </w:rPr>
        <w:t> </w:t>
      </w:r>
      <w:r w:rsidRPr="001266CB">
        <w:rPr>
          <w:color w:val="000000"/>
          <w:lang w:eastAsia="en-US"/>
        </w:rPr>
        <w:t>бухгалтерию или переданы комиссии и</w:t>
      </w:r>
      <w:r w:rsidRPr="001266CB">
        <w:rPr>
          <w:color w:val="000000"/>
          <w:lang w:val="en-US" w:eastAsia="en-US"/>
        </w:rPr>
        <w:t> </w:t>
      </w:r>
      <w:r w:rsidRPr="001266CB">
        <w:rPr>
          <w:color w:val="000000"/>
          <w:lang w:eastAsia="en-US"/>
        </w:rPr>
        <w:t>все ценности, поступившие на</w:t>
      </w:r>
      <w:r w:rsidRPr="001266CB">
        <w:rPr>
          <w:color w:val="000000"/>
          <w:lang w:val="en-US" w:eastAsia="en-US"/>
        </w:rPr>
        <w:t> </w:t>
      </w:r>
      <w:r w:rsidRPr="001266CB">
        <w:rPr>
          <w:color w:val="000000"/>
          <w:lang w:eastAsia="en-US"/>
        </w:rPr>
        <w:t>их</w:t>
      </w:r>
      <w:r w:rsidRPr="001266CB">
        <w:rPr>
          <w:color w:val="000000"/>
          <w:lang w:val="en-US" w:eastAsia="en-US"/>
        </w:rPr>
        <w:t> </w:t>
      </w:r>
      <w:r w:rsidRPr="001266CB">
        <w:rPr>
          <w:color w:val="000000"/>
          <w:lang w:eastAsia="en-US"/>
        </w:rPr>
        <w:t>ответственность, оприходованы, а</w:t>
      </w:r>
      <w:r w:rsidRPr="001266CB">
        <w:rPr>
          <w:color w:val="000000"/>
          <w:lang w:val="en-US" w:eastAsia="en-US"/>
        </w:rPr>
        <w:t> </w:t>
      </w:r>
      <w:r w:rsidRPr="001266CB">
        <w:rPr>
          <w:color w:val="000000"/>
          <w:lang w:eastAsia="en-US"/>
        </w:rPr>
        <w:t>выбывшие списаны в</w:t>
      </w:r>
      <w:r w:rsidRPr="001266CB">
        <w:rPr>
          <w:color w:val="000000"/>
          <w:lang w:val="en-US" w:eastAsia="en-US"/>
        </w:rPr>
        <w:t> </w:t>
      </w:r>
      <w:r w:rsidRPr="001266CB">
        <w:rPr>
          <w:color w:val="000000"/>
          <w:lang w:eastAsia="en-US"/>
        </w:rPr>
        <w:t>расход. Аналогичные расписки дают сотрудники, имеющие подотчетные суммы на</w:t>
      </w:r>
      <w:r w:rsidRPr="001266CB">
        <w:rPr>
          <w:color w:val="000000"/>
          <w:lang w:val="en-US" w:eastAsia="en-US"/>
        </w:rPr>
        <w:t> </w:t>
      </w:r>
      <w:r w:rsidRPr="001266CB">
        <w:rPr>
          <w:color w:val="000000"/>
          <w:lang w:eastAsia="en-US"/>
        </w:rPr>
        <w:t>приобретение или доверенности на</w:t>
      </w:r>
      <w:r w:rsidRPr="001266CB">
        <w:rPr>
          <w:color w:val="000000"/>
          <w:lang w:val="en-US" w:eastAsia="en-US"/>
        </w:rPr>
        <w:t> </w:t>
      </w:r>
      <w:r w:rsidRPr="001266CB">
        <w:rPr>
          <w:color w:val="000000"/>
          <w:lang w:eastAsia="en-US"/>
        </w:rPr>
        <w:t>получение имущества.</w:t>
      </w:r>
    </w:p>
    <w:p w14:paraId="36C300CA"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2.6. Фактическое наличие имущества при инвентаризации определяют путем осмотра, подсчета, взвешивания, обмера. Вес и</w:t>
      </w:r>
      <w:r w:rsidRPr="001266CB">
        <w:rPr>
          <w:color w:val="000000"/>
          <w:lang w:val="en-US" w:eastAsia="en-US"/>
        </w:rPr>
        <w:t> </w:t>
      </w:r>
      <w:r w:rsidRPr="001266CB">
        <w:rPr>
          <w:color w:val="000000"/>
          <w:lang w:eastAsia="en-US"/>
        </w:rPr>
        <w:t>объем навалочных и</w:t>
      </w:r>
      <w:r w:rsidRPr="001266CB">
        <w:rPr>
          <w:color w:val="000000"/>
          <w:lang w:val="en-US" w:eastAsia="en-US"/>
        </w:rPr>
        <w:t> </w:t>
      </w:r>
      <w:r w:rsidRPr="001266CB">
        <w:rPr>
          <w:color w:val="000000"/>
          <w:lang w:eastAsia="en-US"/>
        </w:rPr>
        <w:t>наливных материальных ценностей проверяется путем обмеров, замеров и</w:t>
      </w:r>
      <w:r w:rsidRPr="001266CB">
        <w:rPr>
          <w:color w:val="000000"/>
          <w:lang w:val="en-US" w:eastAsia="en-US"/>
        </w:rPr>
        <w:t> </w:t>
      </w:r>
      <w:r w:rsidRPr="001266CB">
        <w:rPr>
          <w:color w:val="000000"/>
          <w:lang w:eastAsia="en-US"/>
        </w:rPr>
        <w:t>технических расчетов.</w:t>
      </w:r>
    </w:p>
    <w:p w14:paraId="720207B1" w14:textId="77777777" w:rsidR="00215CF9" w:rsidRPr="00724192"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 материальных ценностей, которые хранятся в</w:t>
      </w:r>
      <w:r w:rsidRPr="001266CB">
        <w:rPr>
          <w:color w:val="000000"/>
          <w:lang w:val="en-US" w:eastAsia="en-US"/>
        </w:rPr>
        <w:t> </w:t>
      </w:r>
      <w:r w:rsidRPr="001266CB">
        <w:rPr>
          <w:color w:val="000000"/>
          <w:lang w:eastAsia="en-US"/>
        </w:rPr>
        <w:t>неповрежденной упаковке с</w:t>
      </w:r>
      <w:r w:rsidRPr="001266CB">
        <w:rPr>
          <w:color w:val="000000"/>
          <w:lang w:val="en-US" w:eastAsia="en-US"/>
        </w:rPr>
        <w:t> </w:t>
      </w:r>
      <w:r w:rsidRPr="001266CB">
        <w:rPr>
          <w:color w:val="000000"/>
          <w:lang w:eastAsia="en-US"/>
        </w:rPr>
        <w:t>информацией производителя о</w:t>
      </w:r>
      <w:r w:rsidRPr="001266CB">
        <w:rPr>
          <w:color w:val="000000"/>
          <w:lang w:val="en-US" w:eastAsia="en-US"/>
        </w:rPr>
        <w:t> </w:t>
      </w:r>
      <w:r w:rsidRPr="001266CB">
        <w:rPr>
          <w:color w:val="000000"/>
          <w:lang w:eastAsia="en-US"/>
        </w:rPr>
        <w:t>количестве товара внутри, проводится методом фиксации. Для этого вскрывается и</w:t>
      </w:r>
      <w:r w:rsidRPr="001266CB">
        <w:rPr>
          <w:color w:val="000000"/>
          <w:lang w:val="en-US" w:eastAsia="en-US"/>
        </w:rPr>
        <w:t> </w:t>
      </w:r>
      <w:r w:rsidRPr="001266CB">
        <w:rPr>
          <w:color w:val="000000"/>
          <w:lang w:eastAsia="en-US"/>
        </w:rPr>
        <w:t>пересчитывается содержимое части упаковок</w:t>
      </w:r>
      <w:r w:rsidRPr="001266CB">
        <w:rPr>
          <w:color w:val="000000"/>
          <w:lang w:val="en-US" w:eastAsia="en-US"/>
        </w:rPr>
        <w:t> </w:t>
      </w:r>
      <w:r w:rsidRPr="001266CB">
        <w:rPr>
          <w:color w:val="000000"/>
          <w:lang w:eastAsia="en-US"/>
        </w:rPr>
        <w:t>— 10</w:t>
      </w:r>
      <w:r w:rsidRPr="001266CB">
        <w:rPr>
          <w:color w:val="000000"/>
          <w:lang w:val="en-US" w:eastAsia="en-US"/>
        </w:rPr>
        <w:t> </w:t>
      </w:r>
      <w:r w:rsidRPr="001266CB">
        <w:rPr>
          <w:color w:val="000000"/>
          <w:lang w:eastAsia="en-US"/>
        </w:rPr>
        <w:t>процентов от</w:t>
      </w:r>
      <w:r w:rsidRPr="001266CB">
        <w:rPr>
          <w:color w:val="000000"/>
          <w:lang w:val="en-US" w:eastAsia="en-US"/>
        </w:rPr>
        <w:t> </w:t>
      </w:r>
      <w:r w:rsidRPr="001266CB">
        <w:rPr>
          <w:color w:val="000000"/>
          <w:lang w:eastAsia="en-US"/>
        </w:rPr>
        <w:t xml:space="preserve">общего количества. </w:t>
      </w:r>
      <w:r w:rsidRPr="00724192">
        <w:rPr>
          <w:color w:val="000000"/>
          <w:lang w:eastAsia="en-US"/>
        </w:rPr>
        <w:t>Остальной подсчет ведется на</w:t>
      </w:r>
      <w:r w:rsidRPr="001266CB">
        <w:rPr>
          <w:color w:val="000000"/>
          <w:lang w:val="en-US" w:eastAsia="en-US"/>
        </w:rPr>
        <w:t> </w:t>
      </w:r>
      <w:r w:rsidRPr="00724192">
        <w:rPr>
          <w:color w:val="000000"/>
          <w:lang w:eastAsia="en-US"/>
        </w:rPr>
        <w:t>основании данных производителя.</w:t>
      </w:r>
    </w:p>
    <w:p w14:paraId="52EE07FD"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 имущества, которое находится вне учреждения, может проходить с</w:t>
      </w:r>
      <w:r w:rsidRPr="001266CB">
        <w:rPr>
          <w:color w:val="000000"/>
          <w:lang w:val="en-US" w:eastAsia="en-US"/>
        </w:rPr>
        <w:t> </w:t>
      </w:r>
      <w:r w:rsidRPr="001266CB">
        <w:rPr>
          <w:color w:val="000000"/>
          <w:lang w:eastAsia="en-US"/>
        </w:rPr>
        <w:t>помощью видео- и</w:t>
      </w:r>
      <w:r w:rsidRPr="001266CB">
        <w:rPr>
          <w:color w:val="000000"/>
          <w:lang w:val="en-US" w:eastAsia="en-US"/>
        </w:rPr>
        <w:t> </w:t>
      </w:r>
      <w:r w:rsidRPr="001266CB">
        <w:rPr>
          <w:color w:val="000000"/>
          <w:lang w:eastAsia="en-US"/>
        </w:rPr>
        <w:t>фотофиксации по</w:t>
      </w:r>
      <w:r w:rsidRPr="001266CB">
        <w:rPr>
          <w:color w:val="000000"/>
          <w:lang w:val="en-US" w:eastAsia="en-US"/>
        </w:rPr>
        <w:t> </w:t>
      </w:r>
      <w:r w:rsidRPr="001266CB">
        <w:rPr>
          <w:color w:val="000000"/>
          <w:lang w:eastAsia="en-US"/>
        </w:rPr>
        <w:t>правилам, установленным в разделе</w:t>
      </w:r>
      <w:r w:rsidRPr="001266CB">
        <w:rPr>
          <w:color w:val="000000"/>
          <w:lang w:val="en-US" w:eastAsia="en-US"/>
        </w:rPr>
        <w:t> </w:t>
      </w:r>
      <w:r w:rsidRPr="001266CB">
        <w:rPr>
          <w:color w:val="000000"/>
          <w:lang w:eastAsia="en-US"/>
        </w:rPr>
        <w:t>5</w:t>
      </w:r>
      <w:r w:rsidRPr="001266CB">
        <w:rPr>
          <w:color w:val="000000"/>
          <w:lang w:val="en-US" w:eastAsia="en-US"/>
        </w:rPr>
        <w:t> </w:t>
      </w:r>
      <w:r w:rsidRPr="001266CB">
        <w:rPr>
          <w:color w:val="000000"/>
          <w:lang w:eastAsia="en-US"/>
        </w:rPr>
        <w:t>настоящего порядка.</w:t>
      </w:r>
    </w:p>
    <w:p w14:paraId="10B543F6"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 камер видеонаблюдения проводится путем фиксации выполнения функций объекта</w:t>
      </w:r>
      <w:r w:rsidRPr="001266CB">
        <w:rPr>
          <w:color w:val="000000"/>
          <w:lang w:val="en-US" w:eastAsia="en-US"/>
        </w:rPr>
        <w:t> </w:t>
      </w:r>
      <w:r w:rsidRPr="001266CB">
        <w:rPr>
          <w:color w:val="000000"/>
          <w:lang w:eastAsia="en-US"/>
        </w:rPr>
        <w:t>— поступления сигналов и</w:t>
      </w:r>
      <w:r w:rsidRPr="001266CB">
        <w:rPr>
          <w:color w:val="000000"/>
          <w:lang w:val="en-US" w:eastAsia="en-US"/>
        </w:rPr>
        <w:t> </w:t>
      </w:r>
      <w:r w:rsidRPr="001266CB">
        <w:rPr>
          <w:color w:val="000000"/>
          <w:lang w:eastAsia="en-US"/>
        </w:rPr>
        <w:t>совершения видеозаписей.</w:t>
      </w:r>
    </w:p>
    <w:p w14:paraId="14FD000C"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w:t>
      </w:r>
      <w:r w:rsidRPr="001266CB">
        <w:rPr>
          <w:color w:val="000000"/>
          <w:lang w:val="en-US" w:eastAsia="en-US"/>
        </w:rPr>
        <w:t> </w:t>
      </w:r>
      <w:r w:rsidRPr="001266CB">
        <w:rPr>
          <w:color w:val="000000"/>
          <w:lang w:eastAsia="en-US"/>
        </w:rPr>
        <w:t>методами</w:t>
      </w:r>
      <w:r w:rsidRPr="001266CB">
        <w:rPr>
          <w:color w:val="000000"/>
          <w:lang w:val="en-US" w:eastAsia="en-US"/>
        </w:rPr>
        <w:t> </w:t>
      </w:r>
      <w:r w:rsidRPr="001266CB">
        <w:rPr>
          <w:color w:val="000000"/>
          <w:lang w:eastAsia="en-US"/>
        </w:rPr>
        <w:t>расчетов (подтверждения, выверки (интеграции), проводится посредством запросов, в т.ч.</w:t>
      </w:r>
      <w:r w:rsidRPr="001266CB">
        <w:rPr>
          <w:color w:val="000000"/>
          <w:lang w:val="en-US" w:eastAsia="en-US"/>
        </w:rPr>
        <w:t> </w:t>
      </w:r>
      <w:r w:rsidRPr="001266CB">
        <w:rPr>
          <w:color w:val="000000"/>
          <w:lang w:eastAsia="en-US"/>
        </w:rPr>
        <w:t>средствами технологической интеграции ИС, для подтверждения наличия (обоснованности владения) объектов инвентаризации с данными государственных (муниципальных) реестров (информационных ресурсов), которые содержат информацию об этих объектах.</w:t>
      </w:r>
    </w:p>
    <w:p w14:paraId="48F7915E"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 xml:space="preserve">Инвентаризация дебиторской, кредиторской </w:t>
      </w:r>
      <w:proofErr w:type="gramStart"/>
      <w:r w:rsidRPr="001266CB">
        <w:rPr>
          <w:color w:val="000000"/>
          <w:lang w:eastAsia="en-US"/>
        </w:rPr>
        <w:t>задолженности</w:t>
      </w:r>
      <w:r w:rsidRPr="001266CB">
        <w:rPr>
          <w:color w:val="000000"/>
          <w:lang w:val="en-US" w:eastAsia="en-US"/>
        </w:rPr>
        <w:t>  </w:t>
      </w:r>
      <w:r w:rsidRPr="001266CB">
        <w:rPr>
          <w:color w:val="000000"/>
          <w:lang w:eastAsia="en-US"/>
        </w:rPr>
        <w:t>по</w:t>
      </w:r>
      <w:proofErr w:type="gramEnd"/>
      <w:r w:rsidRPr="001266CB">
        <w:rPr>
          <w:color w:val="000000"/>
          <w:lang w:eastAsia="en-US"/>
        </w:rPr>
        <w:t xml:space="preserve"> группе плательщиков (кредиторов), обеспечивается посредством сверки персонифицированных данных управленческого учета. При этом ответственное за ведение расчетов</w:t>
      </w:r>
      <w:r w:rsidRPr="001266CB">
        <w:rPr>
          <w:color w:val="000000"/>
          <w:lang w:val="en-US" w:eastAsia="en-US"/>
        </w:rPr>
        <w:t> </w:t>
      </w:r>
      <w:r w:rsidRPr="001266CB">
        <w:rPr>
          <w:color w:val="000000"/>
          <w:lang w:eastAsia="en-US"/>
        </w:rPr>
        <w:t xml:space="preserve">лицо предоставляет комиссии </w:t>
      </w:r>
      <w:proofErr w:type="spellStart"/>
      <w:r w:rsidRPr="001266CB">
        <w:rPr>
          <w:color w:val="000000"/>
          <w:lang w:eastAsia="en-US"/>
        </w:rPr>
        <w:t>оборотно</w:t>
      </w:r>
      <w:proofErr w:type="spellEnd"/>
      <w:r w:rsidRPr="001266CB">
        <w:rPr>
          <w:color w:val="000000"/>
          <w:lang w:eastAsia="en-US"/>
        </w:rPr>
        <w:t>-сальдовую ведомость на отчетную дату в разрезе контрагентов. Оборотно-сальдовая ведомость является неотъемлемой частью инвентаризационной описи.</w:t>
      </w:r>
    </w:p>
    <w:p w14:paraId="5C90A826"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2.7. Проверка фактического наличия имущества производится при обязательном участии ответственных лиц.</w:t>
      </w:r>
    </w:p>
    <w:p w14:paraId="348FB450"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2.8. Для оформления инвентаризации комиссия применяет формы,</w:t>
      </w:r>
      <w:r w:rsidRPr="001266CB">
        <w:rPr>
          <w:lang w:eastAsia="en-US"/>
        </w:rPr>
        <w:br/>
      </w:r>
      <w:r w:rsidRPr="001266CB">
        <w:rPr>
          <w:color w:val="000000"/>
          <w:lang w:eastAsia="en-US"/>
        </w:rPr>
        <w:t>утвержденные приказами Минфина от</w:t>
      </w:r>
      <w:r w:rsidRPr="001266CB">
        <w:rPr>
          <w:color w:val="000000"/>
          <w:lang w:val="en-US" w:eastAsia="en-US"/>
        </w:rPr>
        <w:t> </w:t>
      </w:r>
      <w:r w:rsidRPr="001266CB">
        <w:rPr>
          <w:color w:val="000000"/>
          <w:lang w:eastAsia="en-US"/>
        </w:rPr>
        <w:t>30.03.2015 №</w:t>
      </w:r>
      <w:r w:rsidRPr="001266CB">
        <w:rPr>
          <w:color w:val="000000"/>
          <w:lang w:val="en-US" w:eastAsia="en-US"/>
        </w:rPr>
        <w:t> </w:t>
      </w:r>
      <w:r w:rsidRPr="001266CB">
        <w:rPr>
          <w:color w:val="000000"/>
          <w:lang w:eastAsia="en-US"/>
        </w:rPr>
        <w:t>52н и от</w:t>
      </w:r>
      <w:r w:rsidRPr="001266CB">
        <w:rPr>
          <w:color w:val="000000"/>
          <w:lang w:val="en-US" w:eastAsia="en-US"/>
        </w:rPr>
        <w:t> </w:t>
      </w:r>
      <w:r w:rsidRPr="001266CB">
        <w:rPr>
          <w:color w:val="000000"/>
          <w:lang w:eastAsia="en-US"/>
        </w:rPr>
        <w:t>15.04.2021 №</w:t>
      </w:r>
      <w:r w:rsidRPr="001266CB">
        <w:rPr>
          <w:color w:val="000000"/>
          <w:lang w:val="en-US" w:eastAsia="en-US"/>
        </w:rPr>
        <w:t> </w:t>
      </w:r>
      <w:r w:rsidRPr="001266CB">
        <w:rPr>
          <w:color w:val="000000"/>
          <w:lang w:eastAsia="en-US"/>
        </w:rPr>
        <w:t>61н:</w:t>
      </w:r>
    </w:p>
    <w:p w14:paraId="08053A3B"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w:t>
      </w:r>
      <w:r w:rsidRPr="001266CB">
        <w:rPr>
          <w:color w:val="000000"/>
          <w:lang w:val="en-US" w:eastAsia="en-US"/>
        </w:rPr>
        <w:t> </w:t>
      </w:r>
      <w:r w:rsidRPr="001266CB">
        <w:rPr>
          <w:color w:val="000000"/>
          <w:lang w:eastAsia="en-US"/>
        </w:rPr>
        <w:t>Решение о</w:t>
      </w:r>
      <w:r w:rsidRPr="001266CB">
        <w:rPr>
          <w:color w:val="000000"/>
          <w:lang w:val="en-US" w:eastAsia="en-US"/>
        </w:rPr>
        <w:t> </w:t>
      </w:r>
      <w:r w:rsidRPr="001266CB">
        <w:rPr>
          <w:color w:val="000000"/>
          <w:lang w:eastAsia="en-US"/>
        </w:rPr>
        <w:t>проведении инвентаризации (ф.</w:t>
      </w:r>
      <w:r w:rsidRPr="001266CB">
        <w:rPr>
          <w:color w:val="000000"/>
          <w:lang w:val="en-US" w:eastAsia="en-US"/>
        </w:rPr>
        <w:t> </w:t>
      </w:r>
      <w:r w:rsidRPr="001266CB">
        <w:rPr>
          <w:color w:val="000000"/>
          <w:lang w:eastAsia="en-US"/>
        </w:rPr>
        <w:t>0510439);</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изменение Решения о</w:t>
      </w:r>
      <w:r w:rsidRPr="001266CB">
        <w:rPr>
          <w:color w:val="000000"/>
          <w:lang w:val="en-US" w:eastAsia="en-US"/>
        </w:rPr>
        <w:t> </w:t>
      </w:r>
      <w:r w:rsidRPr="001266CB">
        <w:rPr>
          <w:color w:val="000000"/>
          <w:lang w:eastAsia="en-US"/>
        </w:rPr>
        <w:t>проведении инвентаризации (ф.</w:t>
      </w:r>
      <w:r w:rsidRPr="001266CB">
        <w:rPr>
          <w:color w:val="000000"/>
          <w:lang w:val="en-US" w:eastAsia="en-US"/>
        </w:rPr>
        <w:t> </w:t>
      </w:r>
      <w:r w:rsidRPr="001266CB">
        <w:rPr>
          <w:color w:val="000000"/>
          <w:lang w:eastAsia="en-US"/>
        </w:rPr>
        <w:t>0510447);</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инвентаризационная опись остатков на</w:t>
      </w:r>
      <w:r w:rsidRPr="001266CB">
        <w:rPr>
          <w:color w:val="000000"/>
          <w:lang w:val="en-US" w:eastAsia="en-US"/>
        </w:rPr>
        <w:t> </w:t>
      </w:r>
      <w:r w:rsidRPr="001266CB">
        <w:rPr>
          <w:color w:val="000000"/>
          <w:lang w:eastAsia="en-US"/>
        </w:rPr>
        <w:t>счетах учета денежных средств (ф.</w:t>
      </w:r>
      <w:r w:rsidRPr="001266CB">
        <w:rPr>
          <w:color w:val="000000"/>
          <w:lang w:val="en-US" w:eastAsia="en-US"/>
        </w:rPr>
        <w:t> </w:t>
      </w:r>
      <w:r w:rsidRPr="001266CB">
        <w:rPr>
          <w:color w:val="000000"/>
          <w:lang w:eastAsia="en-US"/>
        </w:rPr>
        <w:t>0504082);</w:t>
      </w:r>
      <w:r w:rsidRPr="001266CB">
        <w:rPr>
          <w:lang w:eastAsia="en-US"/>
        </w:rPr>
        <w:br/>
      </w:r>
      <w:r w:rsidRPr="001266CB">
        <w:rPr>
          <w:color w:val="000000"/>
          <w:lang w:eastAsia="en-US"/>
        </w:rPr>
        <w:lastRenderedPageBreak/>
        <w:t>—</w:t>
      </w:r>
      <w:r w:rsidRPr="001266CB">
        <w:rPr>
          <w:color w:val="000000"/>
          <w:lang w:val="en-US" w:eastAsia="en-US"/>
        </w:rPr>
        <w:t> </w:t>
      </w:r>
      <w:r w:rsidRPr="001266CB">
        <w:rPr>
          <w:color w:val="000000"/>
          <w:lang w:eastAsia="en-US"/>
        </w:rPr>
        <w:t>инвентаризационная опись (сличительная ведомость) бланков строгой отчетности и</w:t>
      </w:r>
      <w:r w:rsidRPr="001266CB">
        <w:rPr>
          <w:color w:val="000000"/>
          <w:lang w:val="en-US" w:eastAsia="en-US"/>
        </w:rPr>
        <w:t> </w:t>
      </w:r>
      <w:r w:rsidRPr="001266CB">
        <w:rPr>
          <w:color w:val="000000"/>
          <w:lang w:eastAsia="en-US"/>
        </w:rPr>
        <w:t>денежных документов (ф.</w:t>
      </w:r>
      <w:r w:rsidRPr="001266CB">
        <w:rPr>
          <w:color w:val="000000"/>
          <w:lang w:val="en-US" w:eastAsia="en-US"/>
        </w:rPr>
        <w:t> </w:t>
      </w:r>
      <w:r w:rsidRPr="001266CB">
        <w:rPr>
          <w:color w:val="000000"/>
          <w:lang w:eastAsia="en-US"/>
        </w:rPr>
        <w:t>0504086);</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инвентаризационная опись (сличительная ведомость) по</w:t>
      </w:r>
      <w:r w:rsidRPr="001266CB">
        <w:rPr>
          <w:color w:val="000000"/>
          <w:lang w:val="en-US" w:eastAsia="en-US"/>
        </w:rPr>
        <w:t> </w:t>
      </w:r>
      <w:r w:rsidRPr="001266CB">
        <w:rPr>
          <w:color w:val="000000"/>
          <w:lang w:eastAsia="en-US"/>
        </w:rPr>
        <w:t>объектам нефинансовых активов (ф.</w:t>
      </w:r>
      <w:r w:rsidRPr="001266CB">
        <w:rPr>
          <w:color w:val="000000"/>
          <w:lang w:val="en-US" w:eastAsia="en-US"/>
        </w:rPr>
        <w:t> </w:t>
      </w:r>
      <w:r w:rsidRPr="001266CB">
        <w:rPr>
          <w:color w:val="000000"/>
          <w:lang w:eastAsia="en-US"/>
        </w:rPr>
        <w:t>0504087). По</w:t>
      </w:r>
      <w:r w:rsidRPr="001266CB">
        <w:rPr>
          <w:color w:val="000000"/>
          <w:lang w:val="en-US" w:eastAsia="en-US"/>
        </w:rPr>
        <w:t> </w:t>
      </w:r>
      <w:r w:rsidRPr="001266CB">
        <w:rPr>
          <w:color w:val="000000"/>
          <w:lang w:eastAsia="en-US"/>
        </w:rPr>
        <w:t>объектам, переданным в</w:t>
      </w:r>
      <w:r w:rsidRPr="001266CB">
        <w:rPr>
          <w:color w:val="000000"/>
          <w:lang w:val="en-US" w:eastAsia="en-US"/>
        </w:rPr>
        <w:t> </w:t>
      </w:r>
      <w:r w:rsidRPr="001266CB">
        <w:rPr>
          <w:color w:val="000000"/>
          <w:lang w:eastAsia="en-US"/>
        </w:rPr>
        <w:t>аренду, безвозмездное пользование, а</w:t>
      </w:r>
      <w:r w:rsidRPr="001266CB">
        <w:rPr>
          <w:color w:val="000000"/>
          <w:lang w:val="en-US" w:eastAsia="en-US"/>
        </w:rPr>
        <w:t> </w:t>
      </w:r>
      <w:r w:rsidRPr="001266CB">
        <w:rPr>
          <w:color w:val="000000"/>
          <w:lang w:eastAsia="en-US"/>
        </w:rPr>
        <w:t>также полученным в</w:t>
      </w:r>
      <w:r w:rsidRPr="001266CB">
        <w:rPr>
          <w:color w:val="000000"/>
          <w:lang w:val="en-US" w:eastAsia="en-US"/>
        </w:rPr>
        <w:t> </w:t>
      </w:r>
      <w:r w:rsidRPr="001266CB">
        <w:rPr>
          <w:color w:val="000000"/>
          <w:lang w:eastAsia="en-US"/>
        </w:rPr>
        <w:t>аренду, безвозмездное пользование и</w:t>
      </w:r>
      <w:r w:rsidRPr="001266CB">
        <w:rPr>
          <w:color w:val="000000"/>
          <w:lang w:val="en-US" w:eastAsia="en-US"/>
        </w:rPr>
        <w:t> </w:t>
      </w:r>
      <w:r w:rsidRPr="001266CB">
        <w:rPr>
          <w:color w:val="000000"/>
          <w:lang w:eastAsia="en-US"/>
        </w:rPr>
        <w:t>по</w:t>
      </w:r>
      <w:r w:rsidRPr="001266CB">
        <w:rPr>
          <w:color w:val="000000"/>
          <w:lang w:val="en-US" w:eastAsia="en-US"/>
        </w:rPr>
        <w:t> </w:t>
      </w:r>
      <w:r w:rsidRPr="001266CB">
        <w:rPr>
          <w:color w:val="000000"/>
          <w:lang w:eastAsia="en-US"/>
        </w:rPr>
        <w:t>другим основаниям, составляются отдельные описи (ф.</w:t>
      </w:r>
      <w:r w:rsidRPr="001266CB">
        <w:rPr>
          <w:color w:val="000000"/>
          <w:lang w:val="en-US" w:eastAsia="en-US"/>
        </w:rPr>
        <w:t> </w:t>
      </w:r>
      <w:r w:rsidRPr="001266CB">
        <w:rPr>
          <w:color w:val="000000"/>
          <w:lang w:eastAsia="en-US"/>
        </w:rPr>
        <w:t>0504087);</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инвентаризационная опись наличных денежных средств (ф.</w:t>
      </w:r>
      <w:r w:rsidRPr="001266CB">
        <w:rPr>
          <w:color w:val="000000"/>
          <w:lang w:val="en-US" w:eastAsia="en-US"/>
        </w:rPr>
        <w:t> </w:t>
      </w:r>
      <w:r w:rsidRPr="001266CB">
        <w:rPr>
          <w:color w:val="000000"/>
          <w:lang w:eastAsia="en-US"/>
        </w:rPr>
        <w:t>0504088);</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инвентаризационная опись расчетов с</w:t>
      </w:r>
      <w:r w:rsidRPr="001266CB">
        <w:rPr>
          <w:color w:val="000000"/>
          <w:lang w:val="en-US" w:eastAsia="en-US"/>
        </w:rPr>
        <w:t> </w:t>
      </w:r>
      <w:r w:rsidRPr="001266CB">
        <w:rPr>
          <w:color w:val="000000"/>
          <w:lang w:eastAsia="en-US"/>
        </w:rPr>
        <w:t>покупателями, поставщиками и</w:t>
      </w:r>
      <w:r w:rsidRPr="001266CB">
        <w:rPr>
          <w:color w:val="000000"/>
          <w:lang w:val="en-US" w:eastAsia="en-US"/>
        </w:rPr>
        <w:t> </w:t>
      </w:r>
      <w:r w:rsidRPr="001266CB">
        <w:rPr>
          <w:color w:val="000000"/>
          <w:lang w:eastAsia="en-US"/>
        </w:rPr>
        <w:t>прочими</w:t>
      </w:r>
      <w:r w:rsidRPr="001266CB">
        <w:rPr>
          <w:lang w:eastAsia="en-US"/>
        </w:rPr>
        <w:br/>
      </w:r>
      <w:r w:rsidRPr="001266CB">
        <w:rPr>
          <w:color w:val="000000"/>
          <w:lang w:eastAsia="en-US"/>
        </w:rPr>
        <w:t>дебиторами и</w:t>
      </w:r>
      <w:r w:rsidRPr="001266CB">
        <w:rPr>
          <w:color w:val="000000"/>
          <w:lang w:val="en-US" w:eastAsia="en-US"/>
        </w:rPr>
        <w:t> </w:t>
      </w:r>
      <w:r w:rsidRPr="001266CB">
        <w:rPr>
          <w:color w:val="000000"/>
          <w:lang w:eastAsia="en-US"/>
        </w:rPr>
        <w:t>кредиторами (ф.</w:t>
      </w:r>
      <w:r w:rsidRPr="001266CB">
        <w:rPr>
          <w:color w:val="000000"/>
          <w:lang w:val="en-US" w:eastAsia="en-US"/>
        </w:rPr>
        <w:t> </w:t>
      </w:r>
      <w:r w:rsidRPr="001266CB">
        <w:rPr>
          <w:color w:val="000000"/>
          <w:lang w:eastAsia="en-US"/>
        </w:rPr>
        <w:t>0504089);</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инвентаризационная опись расчетов по</w:t>
      </w:r>
      <w:r w:rsidRPr="001266CB">
        <w:rPr>
          <w:color w:val="000000"/>
          <w:lang w:val="en-US" w:eastAsia="en-US"/>
        </w:rPr>
        <w:t> </w:t>
      </w:r>
      <w:r w:rsidRPr="001266CB">
        <w:rPr>
          <w:color w:val="000000"/>
          <w:lang w:eastAsia="en-US"/>
        </w:rPr>
        <w:t>поступлениям (ф.</w:t>
      </w:r>
      <w:r w:rsidRPr="001266CB">
        <w:rPr>
          <w:color w:val="000000"/>
          <w:lang w:val="en-US" w:eastAsia="en-US"/>
        </w:rPr>
        <w:t> </w:t>
      </w:r>
      <w:r w:rsidRPr="001266CB">
        <w:rPr>
          <w:color w:val="000000"/>
          <w:lang w:eastAsia="en-US"/>
        </w:rPr>
        <w:t>0504091);</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акт о</w:t>
      </w:r>
      <w:r w:rsidRPr="001266CB">
        <w:rPr>
          <w:color w:val="000000"/>
          <w:lang w:val="en-US" w:eastAsia="en-US"/>
        </w:rPr>
        <w:t> </w:t>
      </w:r>
      <w:r w:rsidRPr="001266CB">
        <w:rPr>
          <w:color w:val="000000"/>
          <w:lang w:eastAsia="en-US"/>
        </w:rPr>
        <w:t>результатах инвентаризации (ф.</w:t>
      </w:r>
      <w:r w:rsidRPr="001266CB">
        <w:rPr>
          <w:color w:val="000000"/>
          <w:lang w:val="en-US" w:eastAsia="en-US"/>
        </w:rPr>
        <w:t> </w:t>
      </w:r>
      <w:r w:rsidRPr="001266CB">
        <w:rPr>
          <w:color w:val="000000"/>
          <w:lang w:eastAsia="en-US"/>
        </w:rPr>
        <w:t>0510463);</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акт о</w:t>
      </w:r>
      <w:r w:rsidRPr="001266CB">
        <w:rPr>
          <w:color w:val="000000"/>
          <w:lang w:val="en-US" w:eastAsia="en-US"/>
        </w:rPr>
        <w:t> </w:t>
      </w:r>
      <w:r w:rsidRPr="001266CB">
        <w:rPr>
          <w:color w:val="000000"/>
          <w:lang w:eastAsia="en-US"/>
        </w:rPr>
        <w:t>результатах инвентаризации наличных денежных средств (ф.</w:t>
      </w:r>
      <w:r w:rsidRPr="001266CB">
        <w:rPr>
          <w:color w:val="000000"/>
          <w:lang w:val="en-US" w:eastAsia="en-US"/>
        </w:rPr>
        <w:t> </w:t>
      </w:r>
      <w:r w:rsidRPr="001266CB">
        <w:rPr>
          <w:color w:val="000000"/>
          <w:lang w:eastAsia="en-US"/>
        </w:rPr>
        <w:t>0510836);</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решение о</w:t>
      </w:r>
      <w:r w:rsidRPr="001266CB">
        <w:rPr>
          <w:color w:val="000000"/>
          <w:lang w:val="en-US" w:eastAsia="en-US"/>
        </w:rPr>
        <w:t> </w:t>
      </w:r>
      <w:r w:rsidRPr="001266CB">
        <w:rPr>
          <w:color w:val="000000"/>
          <w:lang w:eastAsia="en-US"/>
        </w:rPr>
        <w:t>прекращении признания активами объектов НФА (ф. 0510440);</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инвентаризационная опись задолженности по</w:t>
      </w:r>
      <w:r w:rsidRPr="001266CB">
        <w:rPr>
          <w:color w:val="000000"/>
          <w:lang w:val="en-US" w:eastAsia="en-US"/>
        </w:rPr>
        <w:t> </w:t>
      </w:r>
      <w:r w:rsidRPr="001266CB">
        <w:rPr>
          <w:color w:val="000000"/>
          <w:lang w:eastAsia="en-US"/>
        </w:rPr>
        <w:t>кредитам, займам (ссудам) (ф.</w:t>
      </w:r>
      <w:r w:rsidRPr="001266CB">
        <w:rPr>
          <w:color w:val="000000"/>
          <w:lang w:val="en-US" w:eastAsia="en-US"/>
        </w:rPr>
        <w:t> </w:t>
      </w:r>
      <w:r w:rsidRPr="001266CB">
        <w:rPr>
          <w:color w:val="000000"/>
          <w:lang w:eastAsia="en-US"/>
        </w:rPr>
        <w:t>0504083);</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инвентаризационная опись ценных бумаг (ф.</w:t>
      </w:r>
      <w:r w:rsidRPr="001266CB">
        <w:rPr>
          <w:color w:val="000000"/>
          <w:lang w:val="en-US" w:eastAsia="en-US"/>
        </w:rPr>
        <w:t> </w:t>
      </w:r>
      <w:r w:rsidRPr="001266CB">
        <w:rPr>
          <w:color w:val="000000"/>
          <w:lang w:eastAsia="en-US"/>
        </w:rPr>
        <w:t>0504081).</w:t>
      </w:r>
    </w:p>
    <w:p w14:paraId="4B97A2C1"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Для результатов инвентаризации расходов будущих периодов применяется акт инвентаризации расходов будущих периодов № ИНВ-11 (ф.</w:t>
      </w:r>
      <w:r w:rsidRPr="001266CB">
        <w:rPr>
          <w:color w:val="000000"/>
          <w:lang w:val="en-US" w:eastAsia="en-US"/>
        </w:rPr>
        <w:t> </w:t>
      </w:r>
      <w:r w:rsidRPr="001266CB">
        <w:rPr>
          <w:color w:val="000000"/>
          <w:lang w:eastAsia="en-US"/>
        </w:rPr>
        <w:t>0317012), утвержденный приказом Госкомстата от</w:t>
      </w:r>
      <w:r w:rsidRPr="001266CB">
        <w:rPr>
          <w:color w:val="000000"/>
          <w:lang w:val="en-US" w:eastAsia="en-US"/>
        </w:rPr>
        <w:t> </w:t>
      </w:r>
      <w:r w:rsidRPr="001266CB">
        <w:rPr>
          <w:color w:val="000000"/>
          <w:lang w:eastAsia="en-US"/>
        </w:rPr>
        <w:t>18.08.1998 №</w:t>
      </w:r>
      <w:r w:rsidRPr="001266CB">
        <w:rPr>
          <w:color w:val="000000"/>
          <w:lang w:val="en-US" w:eastAsia="en-US"/>
        </w:rPr>
        <w:t> </w:t>
      </w:r>
      <w:r w:rsidRPr="001266CB">
        <w:rPr>
          <w:color w:val="000000"/>
          <w:lang w:eastAsia="en-US"/>
        </w:rPr>
        <w:t>88.</w:t>
      </w:r>
    </w:p>
    <w:p w14:paraId="134B9E3B"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2.9. Инвентаризационная комиссия обеспечивает полноту и</w:t>
      </w:r>
      <w:r w:rsidRPr="001266CB">
        <w:rPr>
          <w:color w:val="000000"/>
          <w:lang w:val="en-US" w:eastAsia="en-US"/>
        </w:rPr>
        <w:t> </w:t>
      </w:r>
      <w:r w:rsidRPr="001266CB">
        <w:rPr>
          <w:color w:val="000000"/>
          <w:lang w:eastAsia="en-US"/>
        </w:rPr>
        <w:t>точность внесения в</w:t>
      </w:r>
      <w:r w:rsidRPr="001266CB">
        <w:rPr>
          <w:color w:val="000000"/>
          <w:lang w:val="en-US" w:eastAsia="en-US"/>
        </w:rPr>
        <w:t> </w:t>
      </w:r>
      <w:r w:rsidRPr="001266CB">
        <w:rPr>
          <w:color w:val="000000"/>
          <w:lang w:eastAsia="en-US"/>
        </w:rPr>
        <w:t>описи данных о</w:t>
      </w:r>
      <w:r w:rsidRPr="001266CB">
        <w:rPr>
          <w:color w:val="000000"/>
          <w:lang w:val="en-US" w:eastAsia="en-US"/>
        </w:rPr>
        <w:t> </w:t>
      </w:r>
      <w:r w:rsidRPr="001266CB">
        <w:rPr>
          <w:color w:val="000000"/>
          <w:lang w:eastAsia="en-US"/>
        </w:rPr>
        <w:t>фактических остатках основных средств, нематериальных активов, материальных запасов и</w:t>
      </w:r>
      <w:r w:rsidRPr="001266CB">
        <w:rPr>
          <w:color w:val="000000"/>
          <w:lang w:val="en-US" w:eastAsia="en-US"/>
        </w:rPr>
        <w:t> </w:t>
      </w:r>
      <w:r w:rsidRPr="001266CB">
        <w:rPr>
          <w:color w:val="000000"/>
          <w:lang w:eastAsia="en-US"/>
        </w:rPr>
        <w:t>другого имущества, денежных средств, финансовых активов и</w:t>
      </w:r>
      <w:r w:rsidRPr="001266CB">
        <w:rPr>
          <w:color w:val="000000"/>
          <w:lang w:val="en-US" w:eastAsia="en-US"/>
        </w:rPr>
        <w:t> </w:t>
      </w:r>
      <w:r w:rsidRPr="001266CB">
        <w:rPr>
          <w:color w:val="000000"/>
          <w:lang w:eastAsia="en-US"/>
        </w:rPr>
        <w:t>обязательств, правильность и</w:t>
      </w:r>
      <w:r w:rsidRPr="001266CB">
        <w:rPr>
          <w:color w:val="000000"/>
          <w:lang w:val="en-US" w:eastAsia="en-US"/>
        </w:rPr>
        <w:t> </w:t>
      </w:r>
      <w:r w:rsidRPr="001266CB">
        <w:rPr>
          <w:color w:val="000000"/>
          <w:lang w:eastAsia="en-US"/>
        </w:rPr>
        <w:t>своевременность оформления материалов инвентаризации. Также комиссия обеспечивает внесение в</w:t>
      </w:r>
      <w:r w:rsidRPr="001266CB">
        <w:rPr>
          <w:color w:val="000000"/>
          <w:lang w:val="en-US" w:eastAsia="en-US"/>
        </w:rPr>
        <w:t> </w:t>
      </w:r>
      <w:r w:rsidRPr="001266CB">
        <w:rPr>
          <w:color w:val="000000"/>
          <w:lang w:eastAsia="en-US"/>
        </w:rPr>
        <w:t>описи обнаруженных признаков обесценения актива.</w:t>
      </w:r>
    </w:p>
    <w:p w14:paraId="57020849"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2.10. Если инвентаризация проводится в</w:t>
      </w:r>
      <w:r w:rsidRPr="001266CB">
        <w:rPr>
          <w:color w:val="000000"/>
          <w:lang w:val="en-US" w:eastAsia="en-US"/>
        </w:rPr>
        <w:t> </w:t>
      </w:r>
      <w:r w:rsidRPr="001266CB">
        <w:rPr>
          <w:color w:val="000000"/>
          <w:lang w:eastAsia="en-US"/>
        </w:rPr>
        <w:t>течение нескольких дней, то</w:t>
      </w:r>
      <w:r w:rsidRPr="001266CB">
        <w:rPr>
          <w:color w:val="000000"/>
          <w:lang w:val="en-US" w:eastAsia="en-US"/>
        </w:rPr>
        <w:t> </w:t>
      </w:r>
      <w:r w:rsidRPr="001266CB">
        <w:rPr>
          <w:color w:val="000000"/>
          <w:lang w:eastAsia="en-US"/>
        </w:rPr>
        <w:t>помещения, где хранятся материальные ценности, при уходе инвентаризационной комиссии должны быть опечатаны. Во</w:t>
      </w:r>
      <w:r w:rsidRPr="001266CB">
        <w:rPr>
          <w:color w:val="000000"/>
          <w:lang w:val="en-US" w:eastAsia="en-US"/>
        </w:rPr>
        <w:t> </w:t>
      </w:r>
      <w:r w:rsidRPr="001266CB">
        <w:rPr>
          <w:color w:val="000000"/>
          <w:lang w:eastAsia="en-US"/>
        </w:rPr>
        <w:t>время перерывов в</w:t>
      </w:r>
      <w:r w:rsidRPr="001266CB">
        <w:rPr>
          <w:color w:val="000000"/>
          <w:lang w:val="en-US" w:eastAsia="en-US"/>
        </w:rPr>
        <w:t> </w:t>
      </w:r>
      <w:r w:rsidRPr="001266CB">
        <w:rPr>
          <w:color w:val="000000"/>
          <w:lang w:eastAsia="en-US"/>
        </w:rPr>
        <w:t>работе инвентаризационных комиссий (в</w:t>
      </w:r>
      <w:r w:rsidRPr="001266CB">
        <w:rPr>
          <w:color w:val="000000"/>
          <w:lang w:val="en-US" w:eastAsia="en-US"/>
        </w:rPr>
        <w:t> </w:t>
      </w:r>
      <w:r w:rsidRPr="001266CB">
        <w:rPr>
          <w:color w:val="000000"/>
          <w:lang w:eastAsia="en-US"/>
        </w:rPr>
        <w:t>обеденный перерыв, в</w:t>
      </w:r>
      <w:r w:rsidRPr="001266CB">
        <w:rPr>
          <w:color w:val="000000"/>
          <w:lang w:val="en-US" w:eastAsia="en-US"/>
        </w:rPr>
        <w:t> </w:t>
      </w:r>
      <w:r w:rsidRPr="001266CB">
        <w:rPr>
          <w:color w:val="000000"/>
          <w:lang w:eastAsia="en-US"/>
        </w:rPr>
        <w:t>ночное время, по</w:t>
      </w:r>
      <w:r w:rsidRPr="001266CB">
        <w:rPr>
          <w:color w:val="000000"/>
          <w:lang w:val="en-US" w:eastAsia="en-US"/>
        </w:rPr>
        <w:t> </w:t>
      </w:r>
      <w:r w:rsidRPr="001266CB">
        <w:rPr>
          <w:color w:val="000000"/>
          <w:lang w:eastAsia="en-US"/>
        </w:rPr>
        <w:t>другим причинам) описи должны храниться в</w:t>
      </w:r>
      <w:r w:rsidRPr="001266CB">
        <w:rPr>
          <w:color w:val="000000"/>
          <w:lang w:val="en-US" w:eastAsia="en-US"/>
        </w:rPr>
        <w:t> </w:t>
      </w:r>
      <w:r w:rsidRPr="001266CB">
        <w:rPr>
          <w:color w:val="000000"/>
          <w:lang w:eastAsia="en-US"/>
        </w:rPr>
        <w:t>ящике (шкафу, сейфе) в</w:t>
      </w:r>
      <w:r w:rsidRPr="001266CB">
        <w:rPr>
          <w:color w:val="000000"/>
          <w:lang w:val="en-US" w:eastAsia="en-US"/>
        </w:rPr>
        <w:t> </w:t>
      </w:r>
      <w:r w:rsidRPr="001266CB">
        <w:rPr>
          <w:color w:val="000000"/>
          <w:lang w:eastAsia="en-US"/>
        </w:rPr>
        <w:t>закрытом помещении, где проводится инвентаризация.</w:t>
      </w:r>
    </w:p>
    <w:p w14:paraId="0404C3F8"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2.11. Если ответственные лица обнаружат после инвентаризации ошибки в</w:t>
      </w:r>
      <w:r w:rsidRPr="001266CB">
        <w:rPr>
          <w:color w:val="000000"/>
          <w:lang w:val="en-US" w:eastAsia="en-US"/>
        </w:rPr>
        <w:t> </w:t>
      </w:r>
      <w:r w:rsidRPr="001266CB">
        <w:rPr>
          <w:color w:val="000000"/>
          <w:lang w:eastAsia="en-US"/>
        </w:rPr>
        <w:t>описях, они должны немедленно (до</w:t>
      </w:r>
      <w:r w:rsidRPr="001266CB">
        <w:rPr>
          <w:color w:val="000000"/>
          <w:lang w:val="en-US" w:eastAsia="en-US"/>
        </w:rPr>
        <w:t> </w:t>
      </w:r>
      <w:r w:rsidRPr="001266CB">
        <w:rPr>
          <w:color w:val="000000"/>
          <w:lang w:eastAsia="en-US"/>
        </w:rPr>
        <w:t>открытия склада, кладовой, секции и</w:t>
      </w:r>
      <w:r w:rsidRPr="001266CB">
        <w:rPr>
          <w:color w:val="000000"/>
          <w:lang w:val="en-US" w:eastAsia="en-US"/>
        </w:rPr>
        <w:t> </w:t>
      </w:r>
      <w:r w:rsidRPr="001266CB">
        <w:rPr>
          <w:color w:val="000000"/>
          <w:lang w:eastAsia="en-US"/>
        </w:rPr>
        <w:t>т.</w:t>
      </w:r>
      <w:r w:rsidRPr="001266CB">
        <w:rPr>
          <w:color w:val="000000"/>
          <w:lang w:val="en-US" w:eastAsia="en-US"/>
        </w:rPr>
        <w:t> </w:t>
      </w:r>
      <w:r w:rsidRPr="001266CB">
        <w:rPr>
          <w:color w:val="000000"/>
          <w:lang w:eastAsia="en-US"/>
        </w:rPr>
        <w:t>п.) заявить об</w:t>
      </w:r>
      <w:r w:rsidRPr="001266CB">
        <w:rPr>
          <w:color w:val="000000"/>
          <w:lang w:val="en-US" w:eastAsia="en-US"/>
        </w:rPr>
        <w:t> </w:t>
      </w:r>
      <w:r w:rsidRPr="001266CB">
        <w:rPr>
          <w:color w:val="000000"/>
          <w:lang w:eastAsia="en-US"/>
        </w:rPr>
        <w:t>этом председателю инвентаризационной комиссии.</w:t>
      </w:r>
    </w:p>
    <w:p w14:paraId="45DEC6B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Инвентаризационная комиссия осуществляет проверку указанных фактов и</w:t>
      </w:r>
      <w:r w:rsidRPr="001266CB">
        <w:rPr>
          <w:color w:val="000000"/>
          <w:lang w:val="en-US" w:eastAsia="en-US"/>
        </w:rPr>
        <w:t> </w:t>
      </w:r>
      <w:r w:rsidRPr="001266CB">
        <w:rPr>
          <w:color w:val="000000"/>
          <w:lang w:eastAsia="en-US"/>
        </w:rPr>
        <w:t>в</w:t>
      </w:r>
      <w:r w:rsidRPr="001266CB">
        <w:rPr>
          <w:color w:val="000000"/>
          <w:lang w:val="en-US" w:eastAsia="en-US"/>
        </w:rPr>
        <w:t> </w:t>
      </w:r>
      <w:r w:rsidRPr="001266CB">
        <w:rPr>
          <w:color w:val="000000"/>
          <w:lang w:eastAsia="en-US"/>
        </w:rPr>
        <w:t>случае их</w:t>
      </w:r>
      <w:r w:rsidRPr="001266CB">
        <w:rPr>
          <w:color w:val="000000"/>
          <w:lang w:val="en-US" w:eastAsia="en-US"/>
        </w:rPr>
        <w:t> </w:t>
      </w:r>
      <w:r w:rsidRPr="001266CB">
        <w:rPr>
          <w:color w:val="000000"/>
          <w:lang w:eastAsia="en-US"/>
        </w:rPr>
        <w:t>подтверждения производит исправление выявленных ошибок в</w:t>
      </w:r>
      <w:r w:rsidRPr="001266CB">
        <w:rPr>
          <w:color w:val="000000"/>
          <w:lang w:val="en-US" w:eastAsia="en-US"/>
        </w:rPr>
        <w:t> </w:t>
      </w:r>
      <w:r w:rsidRPr="001266CB">
        <w:rPr>
          <w:color w:val="000000"/>
          <w:lang w:eastAsia="en-US"/>
        </w:rPr>
        <w:t>установленном порядке.</w:t>
      </w:r>
    </w:p>
    <w:p w14:paraId="0E79B76B" w14:textId="77777777" w:rsidR="00215CF9" w:rsidRPr="001266CB" w:rsidRDefault="00215CF9" w:rsidP="001266CB">
      <w:pPr>
        <w:spacing w:before="100" w:beforeAutospacing="1" w:after="100" w:afterAutospacing="1" w:line="600" w:lineRule="atLeast"/>
        <w:ind w:firstLine="0"/>
        <w:rPr>
          <w:b/>
          <w:bCs/>
          <w:color w:val="252525"/>
          <w:spacing w:val="-2"/>
          <w:lang w:eastAsia="en-US"/>
        </w:rPr>
      </w:pPr>
      <w:r w:rsidRPr="001266CB">
        <w:rPr>
          <w:b/>
          <w:bCs/>
          <w:color w:val="252525"/>
          <w:spacing w:val="-2"/>
          <w:lang w:eastAsia="en-US"/>
        </w:rPr>
        <w:t>3. Особенности инвентаризации отдельных видов имущества, финансовых активов, обязательств и</w:t>
      </w:r>
      <w:r w:rsidRPr="001266CB">
        <w:rPr>
          <w:b/>
          <w:bCs/>
          <w:color w:val="252525"/>
          <w:spacing w:val="-2"/>
          <w:lang w:val="en-US" w:eastAsia="en-US"/>
        </w:rPr>
        <w:t> </w:t>
      </w:r>
      <w:r w:rsidRPr="001266CB">
        <w:rPr>
          <w:b/>
          <w:bCs/>
          <w:color w:val="252525"/>
          <w:spacing w:val="-2"/>
          <w:lang w:eastAsia="en-US"/>
        </w:rPr>
        <w:t>финансовых результатов</w:t>
      </w:r>
    </w:p>
    <w:p w14:paraId="6E7E370B"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3.1. Инвентаризация основных средств проводится один раз в</w:t>
      </w:r>
      <w:r w:rsidRPr="001266CB">
        <w:rPr>
          <w:color w:val="000000"/>
          <w:lang w:val="en-US" w:eastAsia="en-US"/>
        </w:rPr>
        <w:t> </w:t>
      </w:r>
      <w:r w:rsidRPr="001266CB">
        <w:rPr>
          <w:color w:val="000000"/>
          <w:lang w:eastAsia="en-US"/>
        </w:rPr>
        <w:t>год перед составлением годовой бухгалтерской отчетности. Исключение</w:t>
      </w:r>
      <w:r w:rsidRPr="001266CB">
        <w:rPr>
          <w:color w:val="000000"/>
          <w:lang w:val="en-US" w:eastAsia="en-US"/>
        </w:rPr>
        <w:t> </w:t>
      </w:r>
      <w:r w:rsidRPr="001266CB">
        <w:rPr>
          <w:color w:val="000000"/>
          <w:lang w:eastAsia="en-US"/>
        </w:rPr>
        <w:t>— объекты библиотечного фонда, сроки и</w:t>
      </w:r>
      <w:r w:rsidRPr="001266CB">
        <w:rPr>
          <w:color w:val="000000"/>
          <w:lang w:val="en-US" w:eastAsia="en-US"/>
        </w:rPr>
        <w:t> </w:t>
      </w:r>
      <w:r w:rsidRPr="001266CB">
        <w:rPr>
          <w:color w:val="000000"/>
          <w:lang w:eastAsia="en-US"/>
        </w:rPr>
        <w:t>порядок инвентаризации которых изложены в</w:t>
      </w:r>
      <w:r w:rsidRPr="001266CB">
        <w:rPr>
          <w:color w:val="000000"/>
          <w:lang w:val="en-US" w:eastAsia="en-US"/>
        </w:rPr>
        <w:t> </w:t>
      </w:r>
      <w:r w:rsidRPr="001266CB">
        <w:rPr>
          <w:color w:val="000000"/>
          <w:lang w:eastAsia="en-US"/>
        </w:rPr>
        <w:t>пункте</w:t>
      </w:r>
      <w:r w:rsidRPr="001266CB">
        <w:rPr>
          <w:color w:val="000000"/>
          <w:lang w:val="en-US" w:eastAsia="en-US"/>
        </w:rPr>
        <w:t> </w:t>
      </w:r>
      <w:r w:rsidRPr="001266CB">
        <w:rPr>
          <w:color w:val="000000"/>
          <w:lang w:eastAsia="en-US"/>
        </w:rPr>
        <w:t>3.3 настоящего Положения.</w:t>
      </w:r>
    </w:p>
    <w:p w14:paraId="7B12A385"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Инвентаризации подлежат основные средства на</w:t>
      </w:r>
      <w:r w:rsidRPr="001266CB">
        <w:rPr>
          <w:color w:val="000000"/>
          <w:lang w:val="en-US" w:eastAsia="en-US"/>
        </w:rPr>
        <w:t> </w:t>
      </w:r>
      <w:r w:rsidRPr="001266CB">
        <w:rPr>
          <w:color w:val="000000"/>
          <w:lang w:eastAsia="en-US"/>
        </w:rPr>
        <w:t>балансовых счетах 101.00 «Основные средства», а</w:t>
      </w:r>
      <w:r w:rsidRPr="001266CB">
        <w:rPr>
          <w:color w:val="000000"/>
          <w:lang w:val="en-US" w:eastAsia="en-US"/>
        </w:rPr>
        <w:t> </w:t>
      </w:r>
      <w:r w:rsidRPr="001266CB">
        <w:rPr>
          <w:color w:val="000000"/>
          <w:lang w:eastAsia="en-US"/>
        </w:rPr>
        <w:t>также имущество на</w:t>
      </w:r>
      <w:r w:rsidRPr="001266CB">
        <w:rPr>
          <w:color w:val="000000"/>
          <w:lang w:val="en-US" w:eastAsia="en-US"/>
        </w:rPr>
        <w:t> </w:t>
      </w:r>
      <w:r w:rsidRPr="001266CB">
        <w:rPr>
          <w:color w:val="000000"/>
          <w:lang w:eastAsia="en-US"/>
        </w:rPr>
        <w:t>забалансовых счетах 01</w:t>
      </w:r>
      <w:r w:rsidRPr="001266CB">
        <w:rPr>
          <w:color w:val="000000"/>
          <w:lang w:val="en-US" w:eastAsia="en-US"/>
        </w:rPr>
        <w:t> </w:t>
      </w:r>
      <w:r w:rsidRPr="001266CB">
        <w:rPr>
          <w:color w:val="000000"/>
          <w:lang w:eastAsia="en-US"/>
        </w:rPr>
        <w:t>«Имущество, полученное в</w:t>
      </w:r>
      <w:r w:rsidRPr="001266CB">
        <w:rPr>
          <w:color w:val="000000"/>
          <w:lang w:val="en-US" w:eastAsia="en-US"/>
        </w:rPr>
        <w:t> </w:t>
      </w:r>
      <w:r w:rsidRPr="001266CB">
        <w:rPr>
          <w:color w:val="000000"/>
          <w:lang w:eastAsia="en-US"/>
        </w:rPr>
        <w:t>пользование», 02</w:t>
      </w:r>
      <w:r w:rsidRPr="001266CB">
        <w:rPr>
          <w:color w:val="000000"/>
          <w:lang w:val="en-US" w:eastAsia="en-US"/>
        </w:rPr>
        <w:t> </w:t>
      </w:r>
      <w:r w:rsidRPr="001266CB">
        <w:rPr>
          <w:color w:val="000000"/>
          <w:lang w:eastAsia="en-US"/>
        </w:rPr>
        <w:t>«Материальные ценности на</w:t>
      </w:r>
      <w:r w:rsidRPr="001266CB">
        <w:rPr>
          <w:color w:val="000000"/>
          <w:lang w:val="en-US" w:eastAsia="en-US"/>
        </w:rPr>
        <w:t> </w:t>
      </w:r>
      <w:r w:rsidRPr="001266CB">
        <w:rPr>
          <w:color w:val="000000"/>
          <w:lang w:eastAsia="en-US"/>
        </w:rPr>
        <w:t>хранении», 21</w:t>
      </w:r>
      <w:r w:rsidRPr="001266CB">
        <w:rPr>
          <w:color w:val="000000"/>
          <w:lang w:val="en-US" w:eastAsia="en-US"/>
        </w:rPr>
        <w:t> </w:t>
      </w:r>
      <w:r w:rsidRPr="001266CB">
        <w:rPr>
          <w:color w:val="000000"/>
          <w:lang w:eastAsia="en-US"/>
        </w:rPr>
        <w:t>«Основные средства в</w:t>
      </w:r>
      <w:r w:rsidRPr="001266CB">
        <w:rPr>
          <w:color w:val="000000"/>
          <w:lang w:val="en-US" w:eastAsia="en-US"/>
        </w:rPr>
        <w:t> </w:t>
      </w:r>
      <w:r w:rsidRPr="001266CB">
        <w:rPr>
          <w:color w:val="000000"/>
          <w:lang w:eastAsia="en-US"/>
        </w:rPr>
        <w:t>эксплуатации».</w:t>
      </w:r>
    </w:p>
    <w:p w14:paraId="15180F31"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Основные средства, которые временно отсутствуют (находятся у</w:t>
      </w:r>
      <w:r w:rsidRPr="001266CB">
        <w:rPr>
          <w:color w:val="000000"/>
          <w:lang w:val="en-US" w:eastAsia="en-US"/>
        </w:rPr>
        <w:t> </w:t>
      </w:r>
      <w:r w:rsidRPr="001266CB">
        <w:rPr>
          <w:color w:val="000000"/>
          <w:lang w:eastAsia="en-US"/>
        </w:rPr>
        <w:t>подрядчика на</w:t>
      </w:r>
      <w:r w:rsidRPr="001266CB">
        <w:rPr>
          <w:color w:val="000000"/>
          <w:lang w:val="en-US" w:eastAsia="en-US"/>
        </w:rPr>
        <w:t> </w:t>
      </w:r>
      <w:r w:rsidRPr="001266CB">
        <w:rPr>
          <w:color w:val="000000"/>
          <w:lang w:eastAsia="en-US"/>
        </w:rPr>
        <w:t>ремонте, у</w:t>
      </w:r>
      <w:r w:rsidRPr="001266CB">
        <w:rPr>
          <w:color w:val="000000"/>
          <w:lang w:val="en-US" w:eastAsia="en-US"/>
        </w:rPr>
        <w:t> </w:t>
      </w:r>
      <w:r w:rsidRPr="001266CB">
        <w:rPr>
          <w:color w:val="000000"/>
          <w:lang w:eastAsia="en-US"/>
        </w:rPr>
        <w:t>сотрудников в</w:t>
      </w:r>
      <w:r w:rsidRPr="001266CB">
        <w:rPr>
          <w:color w:val="000000"/>
          <w:lang w:val="en-US" w:eastAsia="en-US"/>
        </w:rPr>
        <w:t> </w:t>
      </w:r>
      <w:r w:rsidRPr="001266CB">
        <w:rPr>
          <w:color w:val="000000"/>
          <w:lang w:eastAsia="en-US"/>
        </w:rPr>
        <w:t>командировке и</w:t>
      </w:r>
      <w:r w:rsidRPr="001266CB">
        <w:rPr>
          <w:color w:val="000000"/>
          <w:lang w:val="en-US" w:eastAsia="en-US"/>
        </w:rPr>
        <w:t> </w:t>
      </w:r>
      <w:r w:rsidRPr="001266CB">
        <w:rPr>
          <w:color w:val="000000"/>
          <w:lang w:eastAsia="en-US"/>
        </w:rPr>
        <w:t>т.</w:t>
      </w:r>
      <w:r w:rsidRPr="001266CB">
        <w:rPr>
          <w:color w:val="000000"/>
          <w:lang w:val="en-US" w:eastAsia="en-US"/>
        </w:rPr>
        <w:t> </w:t>
      </w:r>
      <w:r w:rsidRPr="001266CB">
        <w:rPr>
          <w:color w:val="000000"/>
          <w:lang w:eastAsia="en-US"/>
        </w:rPr>
        <w:t>д.), инвентаризируются по</w:t>
      </w:r>
      <w:r w:rsidRPr="001266CB">
        <w:rPr>
          <w:color w:val="000000"/>
          <w:lang w:val="en-US" w:eastAsia="en-US"/>
        </w:rPr>
        <w:t> </w:t>
      </w:r>
      <w:r w:rsidRPr="001266CB">
        <w:rPr>
          <w:color w:val="000000"/>
          <w:lang w:eastAsia="en-US"/>
        </w:rPr>
        <w:t>документам и</w:t>
      </w:r>
      <w:r w:rsidRPr="001266CB">
        <w:rPr>
          <w:color w:val="000000"/>
          <w:lang w:val="en-US" w:eastAsia="en-US"/>
        </w:rPr>
        <w:t> </w:t>
      </w:r>
      <w:r w:rsidRPr="001266CB">
        <w:rPr>
          <w:color w:val="000000"/>
          <w:lang w:eastAsia="en-US"/>
        </w:rPr>
        <w:t>регистрам до</w:t>
      </w:r>
      <w:r w:rsidRPr="001266CB">
        <w:rPr>
          <w:color w:val="000000"/>
          <w:lang w:val="en-US" w:eastAsia="en-US"/>
        </w:rPr>
        <w:t> </w:t>
      </w:r>
      <w:r w:rsidRPr="001266CB">
        <w:rPr>
          <w:color w:val="000000"/>
          <w:lang w:eastAsia="en-US"/>
        </w:rPr>
        <w:t>момента выбытия.</w:t>
      </w:r>
    </w:p>
    <w:p w14:paraId="570B979A"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lastRenderedPageBreak/>
        <w:t>Перед инвентаризацией комиссия проверяет:</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есть</w:t>
      </w:r>
      <w:r w:rsidRPr="001266CB">
        <w:rPr>
          <w:color w:val="000000"/>
          <w:lang w:val="en-US" w:eastAsia="en-US"/>
        </w:rPr>
        <w:t> </w:t>
      </w:r>
      <w:r w:rsidRPr="001266CB">
        <w:rPr>
          <w:color w:val="000000"/>
          <w:lang w:eastAsia="en-US"/>
        </w:rPr>
        <w:t>ли инвентарные карточки, книги и</w:t>
      </w:r>
      <w:r w:rsidRPr="001266CB">
        <w:rPr>
          <w:color w:val="000000"/>
          <w:lang w:val="en-US" w:eastAsia="en-US"/>
        </w:rPr>
        <w:t> </w:t>
      </w:r>
      <w:r w:rsidRPr="001266CB">
        <w:rPr>
          <w:color w:val="000000"/>
          <w:lang w:eastAsia="en-US"/>
        </w:rPr>
        <w:t>описи на</w:t>
      </w:r>
      <w:r w:rsidRPr="001266CB">
        <w:rPr>
          <w:color w:val="000000"/>
          <w:lang w:val="en-US" w:eastAsia="en-US"/>
        </w:rPr>
        <w:t> </w:t>
      </w:r>
      <w:r w:rsidRPr="001266CB">
        <w:rPr>
          <w:color w:val="000000"/>
          <w:lang w:eastAsia="en-US"/>
        </w:rPr>
        <w:t>основные средства, как они заполнены;</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состояние техпаспортов и</w:t>
      </w:r>
      <w:r w:rsidRPr="001266CB">
        <w:rPr>
          <w:color w:val="000000"/>
          <w:lang w:val="en-US" w:eastAsia="en-US"/>
        </w:rPr>
        <w:t> </w:t>
      </w:r>
      <w:r w:rsidRPr="001266CB">
        <w:rPr>
          <w:color w:val="000000"/>
          <w:lang w:eastAsia="en-US"/>
        </w:rPr>
        <w:t>других технических документов;</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документы о</w:t>
      </w:r>
      <w:r w:rsidRPr="001266CB">
        <w:rPr>
          <w:color w:val="000000"/>
          <w:lang w:val="en-US" w:eastAsia="en-US"/>
        </w:rPr>
        <w:t> </w:t>
      </w:r>
      <w:r w:rsidRPr="001266CB">
        <w:rPr>
          <w:color w:val="000000"/>
          <w:lang w:eastAsia="en-US"/>
        </w:rPr>
        <w:t>государственной регистрации объектов;</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документы на</w:t>
      </w:r>
      <w:r w:rsidRPr="001266CB">
        <w:rPr>
          <w:color w:val="000000"/>
          <w:lang w:val="en-US" w:eastAsia="en-US"/>
        </w:rPr>
        <w:t> </w:t>
      </w:r>
      <w:r w:rsidRPr="001266CB">
        <w:rPr>
          <w:color w:val="000000"/>
          <w:lang w:eastAsia="en-US"/>
        </w:rPr>
        <w:t>основные средства, которые приняли или сдали на</w:t>
      </w:r>
      <w:r w:rsidRPr="001266CB">
        <w:rPr>
          <w:color w:val="000000"/>
          <w:lang w:val="en-US" w:eastAsia="en-US"/>
        </w:rPr>
        <w:t> </w:t>
      </w:r>
      <w:r w:rsidRPr="001266CB">
        <w:rPr>
          <w:color w:val="000000"/>
          <w:lang w:eastAsia="en-US"/>
        </w:rPr>
        <w:t>хранение и</w:t>
      </w:r>
      <w:r w:rsidRPr="001266CB">
        <w:rPr>
          <w:color w:val="000000"/>
          <w:lang w:val="en-US" w:eastAsia="en-US"/>
        </w:rPr>
        <w:t> </w:t>
      </w:r>
      <w:r w:rsidRPr="001266CB">
        <w:rPr>
          <w:color w:val="000000"/>
          <w:lang w:eastAsia="en-US"/>
        </w:rPr>
        <w:t>в</w:t>
      </w:r>
      <w:r w:rsidRPr="001266CB">
        <w:rPr>
          <w:color w:val="000000"/>
          <w:lang w:val="en-US" w:eastAsia="en-US"/>
        </w:rPr>
        <w:t> </w:t>
      </w:r>
      <w:r w:rsidRPr="001266CB">
        <w:rPr>
          <w:color w:val="000000"/>
          <w:lang w:eastAsia="en-US"/>
        </w:rPr>
        <w:t>аренду.</w:t>
      </w:r>
    </w:p>
    <w:p w14:paraId="72C3CFC0"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При отсутствии документов комиссия должна обеспечить их</w:t>
      </w:r>
      <w:r w:rsidRPr="001266CB">
        <w:rPr>
          <w:color w:val="000000"/>
          <w:lang w:val="en-US" w:eastAsia="en-US"/>
        </w:rPr>
        <w:t> </w:t>
      </w:r>
      <w:r w:rsidRPr="001266CB">
        <w:rPr>
          <w:color w:val="000000"/>
          <w:lang w:eastAsia="en-US"/>
        </w:rPr>
        <w:t>получение или оформление. При обнаружении расхождений и</w:t>
      </w:r>
      <w:r w:rsidRPr="001266CB">
        <w:rPr>
          <w:color w:val="000000"/>
          <w:lang w:val="en-US" w:eastAsia="en-US"/>
        </w:rPr>
        <w:t> </w:t>
      </w:r>
      <w:r w:rsidRPr="001266CB">
        <w:rPr>
          <w:color w:val="000000"/>
          <w:lang w:eastAsia="en-US"/>
        </w:rPr>
        <w:t>неточностей в</w:t>
      </w:r>
      <w:r w:rsidRPr="001266CB">
        <w:rPr>
          <w:color w:val="000000"/>
          <w:lang w:val="en-US" w:eastAsia="en-US"/>
        </w:rPr>
        <w:t> </w:t>
      </w:r>
      <w:r w:rsidRPr="001266CB">
        <w:rPr>
          <w:color w:val="000000"/>
          <w:lang w:eastAsia="en-US"/>
        </w:rPr>
        <w:t>регистрах бухгалтерского учета или технической документации следует внести соответствующие исправления и</w:t>
      </w:r>
      <w:r w:rsidRPr="001266CB">
        <w:rPr>
          <w:color w:val="000000"/>
          <w:lang w:val="en-US" w:eastAsia="en-US"/>
        </w:rPr>
        <w:t> </w:t>
      </w:r>
      <w:r w:rsidRPr="001266CB">
        <w:rPr>
          <w:color w:val="000000"/>
          <w:lang w:eastAsia="en-US"/>
        </w:rPr>
        <w:t>уточнения.</w:t>
      </w:r>
    </w:p>
    <w:p w14:paraId="5D05ECAA"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ходе инвентаризации комиссия проверяет:</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фактическое наличие объектов основных средств, эксплуатируются</w:t>
      </w:r>
      <w:r w:rsidRPr="001266CB">
        <w:rPr>
          <w:color w:val="000000"/>
          <w:lang w:val="en-US" w:eastAsia="en-US"/>
        </w:rPr>
        <w:t> </w:t>
      </w:r>
      <w:r w:rsidRPr="001266CB">
        <w:rPr>
          <w:color w:val="000000"/>
          <w:lang w:eastAsia="en-US"/>
        </w:rPr>
        <w:t>ли они по</w:t>
      </w:r>
      <w:r w:rsidRPr="001266CB">
        <w:rPr>
          <w:color w:val="000000"/>
          <w:lang w:val="en-US" w:eastAsia="en-US"/>
        </w:rPr>
        <w:t> </w:t>
      </w:r>
      <w:r w:rsidRPr="001266CB">
        <w:rPr>
          <w:color w:val="000000"/>
          <w:lang w:eastAsia="en-US"/>
        </w:rPr>
        <w:t>назначению;</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физическое состояние объектов основных средств: рабочее, поломка, износ, порча и</w:t>
      </w:r>
      <w:r w:rsidRPr="001266CB">
        <w:rPr>
          <w:color w:val="000000"/>
          <w:lang w:val="en-US" w:eastAsia="en-US"/>
        </w:rPr>
        <w:t> </w:t>
      </w:r>
      <w:r w:rsidRPr="001266CB">
        <w:rPr>
          <w:color w:val="000000"/>
          <w:lang w:eastAsia="en-US"/>
        </w:rPr>
        <w:t>т.</w:t>
      </w:r>
      <w:r w:rsidRPr="001266CB">
        <w:rPr>
          <w:color w:val="000000"/>
          <w:lang w:val="en-US" w:eastAsia="en-US"/>
        </w:rPr>
        <w:t> </w:t>
      </w:r>
      <w:r w:rsidRPr="001266CB">
        <w:rPr>
          <w:color w:val="000000"/>
          <w:lang w:eastAsia="en-US"/>
        </w:rPr>
        <w:t>д.</w:t>
      </w:r>
    </w:p>
    <w:p w14:paraId="47550F99"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Данные об</w:t>
      </w:r>
      <w:r w:rsidRPr="001266CB">
        <w:rPr>
          <w:color w:val="000000"/>
          <w:lang w:val="en-US" w:eastAsia="en-US"/>
        </w:rPr>
        <w:t> </w:t>
      </w:r>
      <w:r w:rsidRPr="001266CB">
        <w:rPr>
          <w:color w:val="000000"/>
          <w:lang w:eastAsia="en-US"/>
        </w:rPr>
        <w:t>эксплуатации и</w:t>
      </w:r>
      <w:r w:rsidRPr="001266CB">
        <w:rPr>
          <w:color w:val="000000"/>
          <w:lang w:val="en-US" w:eastAsia="en-US"/>
        </w:rPr>
        <w:t> </w:t>
      </w:r>
      <w:r w:rsidRPr="001266CB">
        <w:rPr>
          <w:color w:val="000000"/>
          <w:lang w:eastAsia="en-US"/>
        </w:rPr>
        <w:t>физическом состоянии комиссия указывает в</w:t>
      </w:r>
      <w:r w:rsidRPr="001266CB">
        <w:rPr>
          <w:color w:val="000000"/>
          <w:lang w:val="en-US" w:eastAsia="en-US"/>
        </w:rPr>
        <w:t> </w:t>
      </w:r>
      <w:r w:rsidRPr="001266CB">
        <w:rPr>
          <w:color w:val="000000"/>
          <w:lang w:eastAsia="en-US"/>
        </w:rPr>
        <w:t>инвентаризационной описи (ф.</w:t>
      </w:r>
      <w:r w:rsidRPr="001266CB">
        <w:rPr>
          <w:color w:val="000000"/>
          <w:lang w:val="en-US" w:eastAsia="en-US"/>
        </w:rPr>
        <w:t> </w:t>
      </w:r>
      <w:r w:rsidRPr="001266CB">
        <w:rPr>
          <w:color w:val="000000"/>
          <w:lang w:eastAsia="en-US"/>
        </w:rPr>
        <w:t>0504087). Графы 8 и</w:t>
      </w:r>
      <w:r w:rsidRPr="001266CB">
        <w:rPr>
          <w:color w:val="000000"/>
          <w:lang w:val="en-US" w:eastAsia="en-US"/>
        </w:rPr>
        <w:t> </w:t>
      </w:r>
      <w:r w:rsidRPr="001266CB">
        <w:rPr>
          <w:color w:val="000000"/>
          <w:lang w:eastAsia="en-US"/>
        </w:rPr>
        <w:t>9</w:t>
      </w:r>
      <w:r w:rsidRPr="001266CB">
        <w:rPr>
          <w:color w:val="000000"/>
          <w:lang w:val="en-US" w:eastAsia="en-US"/>
        </w:rPr>
        <w:t> </w:t>
      </w:r>
      <w:r w:rsidRPr="001266CB">
        <w:rPr>
          <w:color w:val="000000"/>
          <w:lang w:eastAsia="en-US"/>
        </w:rPr>
        <w:t>инвентаризационной описи по</w:t>
      </w:r>
      <w:r w:rsidRPr="001266CB">
        <w:rPr>
          <w:color w:val="000000"/>
          <w:lang w:val="en-US" w:eastAsia="en-US"/>
        </w:rPr>
        <w:t> </w:t>
      </w:r>
      <w:r w:rsidRPr="001266CB">
        <w:rPr>
          <w:color w:val="000000"/>
          <w:lang w:eastAsia="en-US"/>
        </w:rPr>
        <w:t>НФА комиссия заполняет следующим образом.</w:t>
      </w:r>
    </w:p>
    <w:p w14:paraId="25443241"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графе 8</w:t>
      </w:r>
      <w:r w:rsidRPr="001266CB">
        <w:rPr>
          <w:color w:val="000000"/>
          <w:lang w:val="en-US" w:eastAsia="en-US"/>
        </w:rPr>
        <w:t> </w:t>
      </w:r>
      <w:r w:rsidRPr="001266CB">
        <w:rPr>
          <w:color w:val="000000"/>
          <w:lang w:eastAsia="en-US"/>
        </w:rPr>
        <w:t>«Статус объекта учета» указываются коды статусов:</w:t>
      </w:r>
    </w:p>
    <w:p w14:paraId="4448C101"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11</w:t>
      </w:r>
      <w:r w:rsidRPr="001266CB">
        <w:rPr>
          <w:color w:val="000000"/>
          <w:lang w:val="en-US" w:eastAsia="en-US"/>
        </w:rPr>
        <w:t> </w:t>
      </w:r>
      <w:r w:rsidRPr="001266CB">
        <w:rPr>
          <w:color w:val="000000"/>
          <w:lang w:eastAsia="en-US"/>
        </w:rPr>
        <w:t>— в</w:t>
      </w:r>
      <w:r w:rsidRPr="001266CB">
        <w:rPr>
          <w:color w:val="000000"/>
          <w:lang w:val="en-US" w:eastAsia="en-US"/>
        </w:rPr>
        <w:t> </w:t>
      </w:r>
      <w:r w:rsidRPr="001266CB">
        <w:rPr>
          <w:color w:val="000000"/>
          <w:lang w:eastAsia="en-US"/>
        </w:rPr>
        <w:t>эксплуатации;</w:t>
      </w:r>
      <w:r w:rsidRPr="001266CB">
        <w:rPr>
          <w:lang w:eastAsia="en-US"/>
        </w:rPr>
        <w:br/>
      </w:r>
      <w:r w:rsidRPr="001266CB">
        <w:rPr>
          <w:color w:val="000000"/>
          <w:lang w:eastAsia="en-US"/>
        </w:rPr>
        <w:t>12</w:t>
      </w:r>
      <w:r w:rsidRPr="001266CB">
        <w:rPr>
          <w:color w:val="000000"/>
          <w:lang w:val="en-US" w:eastAsia="en-US"/>
        </w:rPr>
        <w:t> </w:t>
      </w:r>
      <w:r w:rsidRPr="001266CB">
        <w:rPr>
          <w:color w:val="000000"/>
          <w:lang w:eastAsia="en-US"/>
        </w:rPr>
        <w:t>— требуется ремонт;</w:t>
      </w:r>
      <w:r w:rsidRPr="001266CB">
        <w:rPr>
          <w:lang w:eastAsia="en-US"/>
        </w:rPr>
        <w:br/>
      </w:r>
      <w:r w:rsidRPr="001266CB">
        <w:rPr>
          <w:color w:val="000000"/>
          <w:lang w:eastAsia="en-US"/>
        </w:rPr>
        <w:t>13</w:t>
      </w:r>
      <w:r w:rsidRPr="001266CB">
        <w:rPr>
          <w:color w:val="000000"/>
          <w:lang w:val="en-US" w:eastAsia="en-US"/>
        </w:rPr>
        <w:t> </w:t>
      </w:r>
      <w:r w:rsidRPr="001266CB">
        <w:rPr>
          <w:color w:val="000000"/>
          <w:lang w:eastAsia="en-US"/>
        </w:rPr>
        <w:t>— находится на</w:t>
      </w:r>
      <w:r w:rsidRPr="001266CB">
        <w:rPr>
          <w:color w:val="000000"/>
          <w:lang w:val="en-US" w:eastAsia="en-US"/>
        </w:rPr>
        <w:t> </w:t>
      </w:r>
      <w:r w:rsidRPr="001266CB">
        <w:rPr>
          <w:color w:val="000000"/>
          <w:lang w:eastAsia="en-US"/>
        </w:rPr>
        <w:t>консервации;</w:t>
      </w:r>
      <w:r w:rsidRPr="001266CB">
        <w:rPr>
          <w:lang w:eastAsia="en-US"/>
        </w:rPr>
        <w:br/>
      </w:r>
      <w:r w:rsidRPr="001266CB">
        <w:rPr>
          <w:color w:val="000000"/>
          <w:lang w:eastAsia="en-US"/>
        </w:rPr>
        <w:t>14</w:t>
      </w:r>
      <w:r w:rsidRPr="001266CB">
        <w:rPr>
          <w:color w:val="000000"/>
          <w:lang w:val="en-US" w:eastAsia="en-US"/>
        </w:rPr>
        <w:t> </w:t>
      </w:r>
      <w:r w:rsidRPr="001266CB">
        <w:rPr>
          <w:color w:val="000000"/>
          <w:lang w:eastAsia="en-US"/>
        </w:rPr>
        <w:t>— требуется модернизация;</w:t>
      </w:r>
      <w:r w:rsidRPr="001266CB">
        <w:rPr>
          <w:lang w:eastAsia="en-US"/>
        </w:rPr>
        <w:br/>
      </w:r>
      <w:r w:rsidRPr="001266CB">
        <w:rPr>
          <w:color w:val="000000"/>
          <w:lang w:eastAsia="en-US"/>
        </w:rPr>
        <w:t>15</w:t>
      </w:r>
      <w:r w:rsidRPr="001266CB">
        <w:rPr>
          <w:color w:val="000000"/>
          <w:lang w:val="en-US" w:eastAsia="en-US"/>
        </w:rPr>
        <w:t> </w:t>
      </w:r>
      <w:r w:rsidRPr="001266CB">
        <w:rPr>
          <w:color w:val="000000"/>
          <w:lang w:eastAsia="en-US"/>
        </w:rPr>
        <w:t>— требуется реконструкция;</w:t>
      </w:r>
      <w:r w:rsidRPr="001266CB">
        <w:rPr>
          <w:lang w:eastAsia="en-US"/>
        </w:rPr>
        <w:br/>
      </w:r>
      <w:r w:rsidRPr="001266CB">
        <w:rPr>
          <w:color w:val="000000"/>
          <w:lang w:eastAsia="en-US"/>
        </w:rPr>
        <w:t>16</w:t>
      </w:r>
      <w:r w:rsidRPr="001266CB">
        <w:rPr>
          <w:color w:val="000000"/>
          <w:lang w:val="en-US" w:eastAsia="en-US"/>
        </w:rPr>
        <w:t> </w:t>
      </w:r>
      <w:r w:rsidRPr="001266CB">
        <w:rPr>
          <w:color w:val="000000"/>
          <w:lang w:eastAsia="en-US"/>
        </w:rPr>
        <w:t>— не</w:t>
      </w:r>
      <w:r w:rsidRPr="001266CB">
        <w:rPr>
          <w:color w:val="000000"/>
          <w:lang w:val="en-US" w:eastAsia="en-US"/>
        </w:rPr>
        <w:t> </w:t>
      </w:r>
      <w:r w:rsidRPr="001266CB">
        <w:rPr>
          <w:color w:val="000000"/>
          <w:lang w:eastAsia="en-US"/>
        </w:rPr>
        <w:t>соответствует требованиям эксплуатации;</w:t>
      </w:r>
      <w:r w:rsidRPr="001266CB">
        <w:rPr>
          <w:lang w:eastAsia="en-US"/>
        </w:rPr>
        <w:br/>
      </w:r>
      <w:r w:rsidRPr="001266CB">
        <w:rPr>
          <w:color w:val="000000"/>
          <w:lang w:eastAsia="en-US"/>
        </w:rPr>
        <w:t>17</w:t>
      </w:r>
      <w:r w:rsidRPr="001266CB">
        <w:rPr>
          <w:color w:val="000000"/>
          <w:lang w:val="en-US" w:eastAsia="en-US"/>
        </w:rPr>
        <w:t> </w:t>
      </w:r>
      <w:r w:rsidRPr="001266CB">
        <w:rPr>
          <w:color w:val="000000"/>
          <w:lang w:eastAsia="en-US"/>
        </w:rPr>
        <w:t>— не</w:t>
      </w:r>
      <w:r w:rsidRPr="001266CB">
        <w:rPr>
          <w:color w:val="000000"/>
          <w:lang w:val="en-US" w:eastAsia="en-US"/>
        </w:rPr>
        <w:t> </w:t>
      </w:r>
      <w:r w:rsidRPr="001266CB">
        <w:rPr>
          <w:color w:val="000000"/>
          <w:lang w:eastAsia="en-US"/>
        </w:rPr>
        <w:t>введен в</w:t>
      </w:r>
      <w:r w:rsidRPr="001266CB">
        <w:rPr>
          <w:color w:val="000000"/>
          <w:lang w:val="en-US" w:eastAsia="en-US"/>
        </w:rPr>
        <w:t> </w:t>
      </w:r>
      <w:r w:rsidRPr="001266CB">
        <w:rPr>
          <w:color w:val="000000"/>
          <w:lang w:eastAsia="en-US"/>
        </w:rPr>
        <w:t>эксплуатацию.</w:t>
      </w:r>
    </w:p>
    <w:p w14:paraId="36211197"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w:t>
      </w:r>
    </w:p>
    <w:p w14:paraId="2DAC999C"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графе 9</w:t>
      </w:r>
      <w:r w:rsidRPr="001266CB">
        <w:rPr>
          <w:color w:val="000000"/>
          <w:lang w:val="en-US" w:eastAsia="en-US"/>
        </w:rPr>
        <w:t> </w:t>
      </w:r>
      <w:r w:rsidRPr="001266CB">
        <w:rPr>
          <w:color w:val="000000"/>
          <w:lang w:eastAsia="en-US"/>
        </w:rPr>
        <w:t>«Целевая функция актива» указываются коды функции:</w:t>
      </w:r>
    </w:p>
    <w:p w14:paraId="518DC1A6"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11</w:t>
      </w:r>
      <w:r w:rsidRPr="001266CB">
        <w:rPr>
          <w:color w:val="000000"/>
          <w:lang w:val="en-US" w:eastAsia="en-US"/>
        </w:rPr>
        <w:t> </w:t>
      </w:r>
      <w:r w:rsidRPr="001266CB">
        <w:rPr>
          <w:color w:val="000000"/>
          <w:lang w:eastAsia="en-US"/>
        </w:rPr>
        <w:t>— продолжить эксплуатацию;</w:t>
      </w:r>
      <w:r w:rsidRPr="001266CB">
        <w:rPr>
          <w:lang w:eastAsia="en-US"/>
        </w:rPr>
        <w:br/>
      </w:r>
      <w:r w:rsidRPr="001266CB">
        <w:rPr>
          <w:color w:val="000000"/>
          <w:lang w:eastAsia="en-US"/>
        </w:rPr>
        <w:t>12</w:t>
      </w:r>
      <w:r w:rsidRPr="001266CB">
        <w:rPr>
          <w:color w:val="000000"/>
          <w:lang w:val="en-US" w:eastAsia="en-US"/>
        </w:rPr>
        <w:t> </w:t>
      </w:r>
      <w:r w:rsidRPr="001266CB">
        <w:rPr>
          <w:color w:val="000000"/>
          <w:lang w:eastAsia="en-US"/>
        </w:rPr>
        <w:t>— ремонт;</w:t>
      </w:r>
      <w:r w:rsidRPr="001266CB">
        <w:rPr>
          <w:lang w:eastAsia="en-US"/>
        </w:rPr>
        <w:br/>
      </w:r>
      <w:r w:rsidRPr="001266CB">
        <w:rPr>
          <w:color w:val="000000"/>
          <w:lang w:eastAsia="en-US"/>
        </w:rPr>
        <w:t>13</w:t>
      </w:r>
      <w:r w:rsidRPr="001266CB">
        <w:rPr>
          <w:color w:val="000000"/>
          <w:lang w:val="en-US" w:eastAsia="en-US"/>
        </w:rPr>
        <w:t> </w:t>
      </w:r>
      <w:r w:rsidRPr="001266CB">
        <w:rPr>
          <w:color w:val="000000"/>
          <w:lang w:eastAsia="en-US"/>
        </w:rPr>
        <w:t>— консервация;</w:t>
      </w:r>
      <w:r w:rsidRPr="001266CB">
        <w:rPr>
          <w:lang w:eastAsia="en-US"/>
        </w:rPr>
        <w:br/>
      </w:r>
      <w:r w:rsidRPr="001266CB">
        <w:rPr>
          <w:color w:val="000000"/>
          <w:lang w:eastAsia="en-US"/>
        </w:rPr>
        <w:t>14</w:t>
      </w:r>
      <w:r w:rsidRPr="001266CB">
        <w:rPr>
          <w:color w:val="000000"/>
          <w:lang w:val="en-US" w:eastAsia="en-US"/>
        </w:rPr>
        <w:t> </w:t>
      </w:r>
      <w:r w:rsidRPr="001266CB">
        <w:rPr>
          <w:color w:val="000000"/>
          <w:lang w:eastAsia="en-US"/>
        </w:rPr>
        <w:t>— модернизация, дооснащение (дооборудование);</w:t>
      </w:r>
      <w:r w:rsidRPr="001266CB">
        <w:rPr>
          <w:lang w:eastAsia="en-US"/>
        </w:rPr>
        <w:br/>
      </w:r>
      <w:r w:rsidRPr="001266CB">
        <w:rPr>
          <w:color w:val="000000"/>
          <w:lang w:eastAsia="en-US"/>
        </w:rPr>
        <w:t>15</w:t>
      </w:r>
      <w:r w:rsidRPr="001266CB">
        <w:rPr>
          <w:color w:val="000000"/>
          <w:lang w:val="en-US" w:eastAsia="en-US"/>
        </w:rPr>
        <w:t> </w:t>
      </w:r>
      <w:r w:rsidRPr="001266CB">
        <w:rPr>
          <w:color w:val="000000"/>
          <w:lang w:eastAsia="en-US"/>
        </w:rPr>
        <w:t>— реконструкция;</w:t>
      </w:r>
      <w:r w:rsidRPr="001266CB">
        <w:rPr>
          <w:lang w:eastAsia="en-US"/>
        </w:rPr>
        <w:br/>
      </w:r>
      <w:r w:rsidRPr="001266CB">
        <w:rPr>
          <w:color w:val="000000"/>
          <w:lang w:eastAsia="en-US"/>
        </w:rPr>
        <w:t>16</w:t>
      </w:r>
      <w:r w:rsidRPr="001266CB">
        <w:rPr>
          <w:color w:val="000000"/>
          <w:lang w:val="en-US" w:eastAsia="en-US"/>
        </w:rPr>
        <w:t> </w:t>
      </w:r>
      <w:r w:rsidRPr="001266CB">
        <w:rPr>
          <w:color w:val="000000"/>
          <w:lang w:eastAsia="en-US"/>
        </w:rPr>
        <w:t>— списание;</w:t>
      </w:r>
      <w:r w:rsidRPr="001266CB">
        <w:rPr>
          <w:lang w:eastAsia="en-US"/>
        </w:rPr>
        <w:br/>
      </w:r>
      <w:r w:rsidRPr="001266CB">
        <w:rPr>
          <w:color w:val="000000"/>
          <w:lang w:eastAsia="en-US"/>
        </w:rPr>
        <w:t>17</w:t>
      </w:r>
      <w:r w:rsidRPr="001266CB">
        <w:rPr>
          <w:color w:val="000000"/>
          <w:lang w:val="en-US" w:eastAsia="en-US"/>
        </w:rPr>
        <w:t> </w:t>
      </w:r>
      <w:r w:rsidRPr="001266CB">
        <w:rPr>
          <w:color w:val="000000"/>
          <w:lang w:eastAsia="en-US"/>
        </w:rPr>
        <w:t>— утилизация.</w:t>
      </w:r>
    </w:p>
    <w:p w14:paraId="464ADE30"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w:t>
      </w:r>
    </w:p>
    <w:p w14:paraId="413AABF5"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3.2. Инвентаризацию имущества, переданного в</w:t>
      </w:r>
      <w:r w:rsidRPr="001266CB">
        <w:rPr>
          <w:color w:val="000000"/>
          <w:lang w:val="en-US" w:eastAsia="en-US"/>
        </w:rPr>
        <w:t> </w:t>
      </w:r>
      <w:r w:rsidRPr="001266CB">
        <w:rPr>
          <w:color w:val="000000"/>
          <w:lang w:eastAsia="en-US"/>
        </w:rPr>
        <w:t>аренду, комиссия проводит путем фиксации факта получения экономических выгод</w:t>
      </w:r>
      <w:r w:rsidRPr="001266CB">
        <w:rPr>
          <w:color w:val="000000"/>
          <w:lang w:val="en-US" w:eastAsia="en-US"/>
        </w:rPr>
        <w:t> </w:t>
      </w:r>
      <w:r w:rsidRPr="001266CB">
        <w:rPr>
          <w:color w:val="000000"/>
          <w:lang w:eastAsia="en-US"/>
        </w:rPr>
        <w:t>— арендной платы от</w:t>
      </w:r>
      <w:r w:rsidRPr="001266CB">
        <w:rPr>
          <w:color w:val="000000"/>
          <w:lang w:val="en-US" w:eastAsia="en-US"/>
        </w:rPr>
        <w:t> </w:t>
      </w:r>
      <w:r w:rsidRPr="001266CB">
        <w:rPr>
          <w:color w:val="000000"/>
          <w:lang w:eastAsia="en-US"/>
        </w:rPr>
        <w:t>арендатора.</w:t>
      </w:r>
    </w:p>
    <w:p w14:paraId="02E3ABA7"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3.3. Инвентаризация библиотечных фондов проводится при смене руководителя библиотеки, а</w:t>
      </w:r>
      <w:r w:rsidRPr="001266CB">
        <w:rPr>
          <w:color w:val="000000"/>
          <w:lang w:val="en-US" w:eastAsia="en-US"/>
        </w:rPr>
        <w:t> </w:t>
      </w:r>
      <w:r w:rsidRPr="001266CB">
        <w:rPr>
          <w:color w:val="000000"/>
          <w:lang w:eastAsia="en-US"/>
        </w:rPr>
        <w:t>также в</w:t>
      </w:r>
      <w:r w:rsidRPr="001266CB">
        <w:rPr>
          <w:color w:val="000000"/>
          <w:lang w:val="en-US" w:eastAsia="en-US"/>
        </w:rPr>
        <w:t> </w:t>
      </w:r>
      <w:r w:rsidRPr="001266CB">
        <w:rPr>
          <w:color w:val="000000"/>
          <w:lang w:eastAsia="en-US"/>
        </w:rPr>
        <w:t>следующие сроки:</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наиболее ценные фонды, хранящиеся в</w:t>
      </w:r>
      <w:r w:rsidRPr="001266CB">
        <w:rPr>
          <w:color w:val="000000"/>
          <w:lang w:val="en-US" w:eastAsia="en-US"/>
        </w:rPr>
        <w:t> </w:t>
      </w:r>
      <w:r w:rsidRPr="001266CB">
        <w:rPr>
          <w:color w:val="000000"/>
          <w:lang w:eastAsia="en-US"/>
        </w:rPr>
        <w:t>сейфах,</w:t>
      </w:r>
      <w:r w:rsidRPr="001266CB">
        <w:rPr>
          <w:color w:val="000000"/>
          <w:lang w:val="en-US" w:eastAsia="en-US"/>
        </w:rPr>
        <w:t> </w:t>
      </w:r>
      <w:r w:rsidRPr="001266CB">
        <w:rPr>
          <w:color w:val="000000"/>
          <w:lang w:eastAsia="en-US"/>
        </w:rPr>
        <w:t>— ежегодно;</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редчайшие и</w:t>
      </w:r>
      <w:r w:rsidRPr="001266CB">
        <w:rPr>
          <w:color w:val="000000"/>
          <w:lang w:val="en-US" w:eastAsia="en-US"/>
        </w:rPr>
        <w:t> </w:t>
      </w:r>
      <w:r w:rsidRPr="001266CB">
        <w:rPr>
          <w:color w:val="000000"/>
          <w:lang w:eastAsia="en-US"/>
        </w:rPr>
        <w:t>ценные фонды</w:t>
      </w:r>
      <w:r w:rsidRPr="001266CB">
        <w:rPr>
          <w:color w:val="000000"/>
          <w:lang w:val="en-US" w:eastAsia="en-US"/>
        </w:rPr>
        <w:t> </w:t>
      </w:r>
      <w:r w:rsidRPr="001266CB">
        <w:rPr>
          <w:color w:val="000000"/>
          <w:lang w:eastAsia="en-US"/>
        </w:rPr>
        <w:t>— один раз в</w:t>
      </w:r>
      <w:r w:rsidRPr="001266CB">
        <w:rPr>
          <w:color w:val="000000"/>
          <w:lang w:val="en-US" w:eastAsia="en-US"/>
        </w:rPr>
        <w:t> </w:t>
      </w:r>
      <w:r w:rsidRPr="001266CB">
        <w:rPr>
          <w:color w:val="000000"/>
          <w:lang w:eastAsia="en-US"/>
        </w:rPr>
        <w:t>три года;</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остальные фонды</w:t>
      </w:r>
      <w:r w:rsidRPr="001266CB">
        <w:rPr>
          <w:color w:val="000000"/>
          <w:lang w:val="en-US" w:eastAsia="en-US"/>
        </w:rPr>
        <w:t> </w:t>
      </w:r>
      <w:r w:rsidRPr="001266CB">
        <w:rPr>
          <w:color w:val="000000"/>
          <w:lang w:eastAsia="en-US"/>
        </w:rPr>
        <w:t>— один раз в</w:t>
      </w:r>
      <w:r w:rsidRPr="001266CB">
        <w:rPr>
          <w:color w:val="000000"/>
          <w:lang w:val="en-US" w:eastAsia="en-US"/>
        </w:rPr>
        <w:t> </w:t>
      </w:r>
      <w:r w:rsidRPr="001266CB">
        <w:rPr>
          <w:color w:val="000000"/>
          <w:lang w:eastAsia="en-US"/>
        </w:rPr>
        <w:t>пять лет.</w:t>
      </w:r>
    </w:p>
    <w:p w14:paraId="733CCA61"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При инвентаризации библиотечного фонда комиссия проверяет книги путем подсчета, электронные документы</w:t>
      </w:r>
      <w:r w:rsidRPr="001266CB">
        <w:rPr>
          <w:color w:val="000000"/>
          <w:lang w:val="en-US" w:eastAsia="en-US"/>
        </w:rPr>
        <w:t> </w:t>
      </w:r>
      <w:r w:rsidRPr="001266CB">
        <w:rPr>
          <w:color w:val="000000"/>
          <w:lang w:eastAsia="en-US"/>
        </w:rPr>
        <w:t>— по</w:t>
      </w:r>
      <w:r w:rsidRPr="001266CB">
        <w:rPr>
          <w:color w:val="000000"/>
          <w:lang w:val="en-US" w:eastAsia="en-US"/>
        </w:rPr>
        <w:t> </w:t>
      </w:r>
      <w:r w:rsidRPr="001266CB">
        <w:rPr>
          <w:color w:val="000000"/>
          <w:lang w:eastAsia="en-US"/>
        </w:rPr>
        <w:t>количественным показателям и</w:t>
      </w:r>
      <w:r w:rsidRPr="001266CB">
        <w:rPr>
          <w:color w:val="000000"/>
          <w:lang w:val="en-US" w:eastAsia="en-US"/>
        </w:rPr>
        <w:t> </w:t>
      </w:r>
      <w:r w:rsidRPr="001266CB">
        <w:rPr>
          <w:color w:val="000000"/>
          <w:lang w:eastAsia="en-US"/>
        </w:rPr>
        <w:t>контрольным суммам.</w:t>
      </w:r>
    </w:p>
    <w:p w14:paraId="7E2CEB97"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3.4. По</w:t>
      </w:r>
      <w:r w:rsidRPr="001266CB">
        <w:rPr>
          <w:color w:val="000000"/>
          <w:lang w:val="en-US" w:eastAsia="en-US"/>
        </w:rPr>
        <w:t> </w:t>
      </w:r>
      <w:r w:rsidRPr="001266CB">
        <w:rPr>
          <w:color w:val="000000"/>
          <w:lang w:eastAsia="en-US"/>
        </w:rPr>
        <w:t>незавершенному капстроительству на</w:t>
      </w:r>
      <w:r w:rsidRPr="001266CB">
        <w:rPr>
          <w:color w:val="000000"/>
          <w:lang w:val="en-US" w:eastAsia="en-US"/>
        </w:rPr>
        <w:t> </w:t>
      </w:r>
      <w:r w:rsidRPr="001266CB">
        <w:rPr>
          <w:color w:val="000000"/>
          <w:lang w:eastAsia="en-US"/>
        </w:rPr>
        <w:t>счете 106.11 «Вложения в</w:t>
      </w:r>
      <w:r w:rsidRPr="001266CB">
        <w:rPr>
          <w:color w:val="000000"/>
          <w:lang w:val="en-US" w:eastAsia="en-US"/>
        </w:rPr>
        <w:t> </w:t>
      </w:r>
      <w:r w:rsidRPr="001266CB">
        <w:rPr>
          <w:color w:val="000000"/>
          <w:lang w:eastAsia="en-US"/>
        </w:rPr>
        <w:t>основные средства</w:t>
      </w:r>
      <w:r w:rsidRPr="001266CB">
        <w:rPr>
          <w:color w:val="000000"/>
          <w:lang w:val="en-US" w:eastAsia="en-US"/>
        </w:rPr>
        <w:t> </w:t>
      </w:r>
      <w:r w:rsidRPr="001266CB">
        <w:rPr>
          <w:color w:val="000000"/>
          <w:lang w:eastAsia="en-US"/>
        </w:rPr>
        <w:t>— недвижимое имущество учреждения» комиссия проверяет:</w:t>
      </w:r>
      <w:r w:rsidRPr="001266CB">
        <w:rPr>
          <w:lang w:eastAsia="en-US"/>
        </w:rPr>
        <w:br/>
      </w:r>
      <w:r w:rsidRPr="001266CB">
        <w:rPr>
          <w:color w:val="000000"/>
          <w:lang w:eastAsia="en-US"/>
        </w:rPr>
        <w:lastRenderedPageBreak/>
        <w:t>—</w:t>
      </w:r>
      <w:r w:rsidRPr="001266CB">
        <w:rPr>
          <w:color w:val="000000"/>
          <w:lang w:val="en-US" w:eastAsia="en-US"/>
        </w:rPr>
        <w:t> </w:t>
      </w:r>
      <w:r w:rsidRPr="001266CB">
        <w:rPr>
          <w:color w:val="000000"/>
          <w:lang w:eastAsia="en-US"/>
        </w:rPr>
        <w:t>нет</w:t>
      </w:r>
      <w:r w:rsidRPr="001266CB">
        <w:rPr>
          <w:color w:val="000000"/>
          <w:lang w:val="en-US" w:eastAsia="en-US"/>
        </w:rPr>
        <w:t> </w:t>
      </w:r>
      <w:r w:rsidRPr="001266CB">
        <w:rPr>
          <w:color w:val="000000"/>
          <w:lang w:eastAsia="en-US"/>
        </w:rPr>
        <w:t>ли в</w:t>
      </w:r>
      <w:r w:rsidRPr="001266CB">
        <w:rPr>
          <w:color w:val="000000"/>
          <w:lang w:val="en-US" w:eastAsia="en-US"/>
        </w:rPr>
        <w:t> </w:t>
      </w:r>
      <w:r w:rsidRPr="001266CB">
        <w:rPr>
          <w:color w:val="000000"/>
          <w:lang w:eastAsia="en-US"/>
        </w:rPr>
        <w:t>составе оборудования, которое передали на</w:t>
      </w:r>
      <w:r w:rsidRPr="001266CB">
        <w:rPr>
          <w:color w:val="000000"/>
          <w:lang w:val="en-US" w:eastAsia="en-US"/>
        </w:rPr>
        <w:t> </w:t>
      </w:r>
      <w:r w:rsidRPr="001266CB">
        <w:rPr>
          <w:color w:val="000000"/>
          <w:lang w:eastAsia="en-US"/>
        </w:rPr>
        <w:t>стройку, но</w:t>
      </w:r>
      <w:r w:rsidRPr="001266CB">
        <w:rPr>
          <w:color w:val="000000"/>
          <w:lang w:val="en-US" w:eastAsia="en-US"/>
        </w:rPr>
        <w:t> </w:t>
      </w:r>
      <w:r w:rsidRPr="001266CB">
        <w:rPr>
          <w:color w:val="000000"/>
          <w:lang w:eastAsia="en-US"/>
        </w:rPr>
        <w:t>не</w:t>
      </w:r>
      <w:r w:rsidRPr="001266CB">
        <w:rPr>
          <w:color w:val="000000"/>
          <w:lang w:val="en-US" w:eastAsia="en-US"/>
        </w:rPr>
        <w:t> </w:t>
      </w:r>
      <w:r w:rsidRPr="001266CB">
        <w:rPr>
          <w:color w:val="000000"/>
          <w:lang w:eastAsia="en-US"/>
        </w:rPr>
        <w:t>начали монтировать;</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состояние и</w:t>
      </w:r>
      <w:r w:rsidRPr="001266CB">
        <w:rPr>
          <w:color w:val="000000"/>
          <w:lang w:val="en-US" w:eastAsia="en-US"/>
        </w:rPr>
        <w:t> </w:t>
      </w:r>
      <w:r w:rsidRPr="001266CB">
        <w:rPr>
          <w:color w:val="000000"/>
          <w:lang w:eastAsia="en-US"/>
        </w:rPr>
        <w:t>причины законсервированных и</w:t>
      </w:r>
      <w:r w:rsidRPr="001266CB">
        <w:rPr>
          <w:color w:val="000000"/>
          <w:lang w:val="en-US" w:eastAsia="en-US"/>
        </w:rPr>
        <w:t> </w:t>
      </w:r>
      <w:r w:rsidRPr="001266CB">
        <w:rPr>
          <w:color w:val="000000"/>
          <w:lang w:eastAsia="en-US"/>
        </w:rPr>
        <w:t>временно приостановленных объектов строительства.</w:t>
      </w:r>
    </w:p>
    <w:p w14:paraId="1C56F678"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При проверке используется техническая документация, акты сдачи выполненных работ (этапов), журналы учета выполненных работ на</w:t>
      </w:r>
      <w:r w:rsidRPr="001266CB">
        <w:rPr>
          <w:color w:val="000000"/>
          <w:lang w:val="en-US" w:eastAsia="en-US"/>
        </w:rPr>
        <w:t> </w:t>
      </w:r>
      <w:r w:rsidRPr="001266CB">
        <w:rPr>
          <w:color w:val="000000"/>
          <w:lang w:eastAsia="en-US"/>
        </w:rPr>
        <w:t>объектах строительства и</w:t>
      </w:r>
      <w:r w:rsidRPr="001266CB">
        <w:rPr>
          <w:color w:val="000000"/>
          <w:lang w:val="en-US" w:eastAsia="en-US"/>
        </w:rPr>
        <w:t> </w:t>
      </w:r>
      <w:r w:rsidRPr="001266CB">
        <w:rPr>
          <w:color w:val="000000"/>
          <w:lang w:eastAsia="en-US"/>
        </w:rPr>
        <w:t>др.</w:t>
      </w:r>
    </w:p>
    <w:p w14:paraId="4F3A21C0"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Результаты инвентаризации заносятся в</w:t>
      </w:r>
      <w:r w:rsidRPr="001266CB">
        <w:rPr>
          <w:color w:val="000000"/>
          <w:lang w:val="en-US" w:eastAsia="en-US"/>
        </w:rPr>
        <w:t> </w:t>
      </w:r>
      <w:r w:rsidRPr="001266CB">
        <w:rPr>
          <w:color w:val="000000"/>
          <w:lang w:eastAsia="en-US"/>
        </w:rPr>
        <w:t>инвентаризационную опись (ф.</w:t>
      </w:r>
      <w:r w:rsidRPr="001266CB">
        <w:rPr>
          <w:color w:val="000000"/>
          <w:lang w:val="en-US" w:eastAsia="en-US"/>
        </w:rPr>
        <w:t> </w:t>
      </w:r>
      <w:r w:rsidRPr="001266CB">
        <w:rPr>
          <w:color w:val="000000"/>
          <w:lang w:eastAsia="en-US"/>
        </w:rPr>
        <w:t>0504087). В</w:t>
      </w:r>
      <w:r w:rsidRPr="001266CB">
        <w:rPr>
          <w:color w:val="000000"/>
          <w:lang w:val="en-US" w:eastAsia="en-US"/>
        </w:rPr>
        <w:t> </w:t>
      </w:r>
      <w:r w:rsidRPr="001266CB">
        <w:rPr>
          <w:color w:val="000000"/>
          <w:lang w:eastAsia="en-US"/>
        </w:rPr>
        <w:t>описи по</w:t>
      </w:r>
      <w:r w:rsidRPr="001266CB">
        <w:rPr>
          <w:color w:val="000000"/>
          <w:lang w:val="en-US" w:eastAsia="en-US"/>
        </w:rPr>
        <w:t> </w:t>
      </w:r>
      <w:r w:rsidRPr="001266CB">
        <w:rPr>
          <w:color w:val="000000"/>
          <w:lang w:eastAsia="en-US"/>
        </w:rPr>
        <w:t>каждому отдельному виду работ, конструктивным элементам и</w:t>
      </w:r>
      <w:r w:rsidRPr="001266CB">
        <w:rPr>
          <w:color w:val="000000"/>
          <w:lang w:val="en-US" w:eastAsia="en-US"/>
        </w:rPr>
        <w:t> </w:t>
      </w:r>
      <w:r w:rsidRPr="001266CB">
        <w:rPr>
          <w:color w:val="000000"/>
          <w:lang w:eastAsia="en-US"/>
        </w:rPr>
        <w:t>оборудованию комиссия указывает наименование объекта и</w:t>
      </w:r>
      <w:r w:rsidRPr="001266CB">
        <w:rPr>
          <w:color w:val="000000"/>
          <w:lang w:val="en-US" w:eastAsia="en-US"/>
        </w:rPr>
        <w:t> </w:t>
      </w:r>
      <w:r w:rsidRPr="001266CB">
        <w:rPr>
          <w:color w:val="000000"/>
          <w:lang w:eastAsia="en-US"/>
        </w:rPr>
        <w:t>объем выполненных работ. В</w:t>
      </w:r>
      <w:r w:rsidRPr="001266CB">
        <w:rPr>
          <w:color w:val="000000"/>
          <w:lang w:val="en-US" w:eastAsia="en-US"/>
        </w:rPr>
        <w:t> </w:t>
      </w:r>
      <w:r w:rsidRPr="001266CB">
        <w:rPr>
          <w:color w:val="000000"/>
          <w:lang w:eastAsia="en-US"/>
        </w:rPr>
        <w:t>графах 8</w:t>
      </w:r>
      <w:r w:rsidRPr="001266CB">
        <w:rPr>
          <w:color w:val="000000"/>
          <w:lang w:val="en-US" w:eastAsia="en-US"/>
        </w:rPr>
        <w:t> </w:t>
      </w:r>
      <w:r w:rsidRPr="001266CB">
        <w:rPr>
          <w:color w:val="000000"/>
          <w:lang w:eastAsia="en-US"/>
        </w:rPr>
        <w:t>и</w:t>
      </w:r>
      <w:r w:rsidRPr="001266CB">
        <w:rPr>
          <w:color w:val="000000"/>
          <w:lang w:val="en-US" w:eastAsia="en-US"/>
        </w:rPr>
        <w:t> </w:t>
      </w:r>
      <w:r w:rsidRPr="001266CB">
        <w:rPr>
          <w:color w:val="000000"/>
          <w:lang w:eastAsia="en-US"/>
        </w:rPr>
        <w:t>9</w:t>
      </w:r>
      <w:r w:rsidRPr="001266CB">
        <w:rPr>
          <w:color w:val="000000"/>
          <w:lang w:val="en-US" w:eastAsia="en-US"/>
        </w:rPr>
        <w:t> </w:t>
      </w:r>
      <w:r w:rsidRPr="001266CB">
        <w:rPr>
          <w:color w:val="000000"/>
          <w:lang w:eastAsia="en-US"/>
        </w:rPr>
        <w:t>инвентаризационной описи по</w:t>
      </w:r>
      <w:r w:rsidRPr="001266CB">
        <w:rPr>
          <w:color w:val="000000"/>
          <w:lang w:val="en-US" w:eastAsia="en-US"/>
        </w:rPr>
        <w:t> </w:t>
      </w:r>
      <w:r w:rsidRPr="001266CB">
        <w:rPr>
          <w:color w:val="000000"/>
          <w:lang w:eastAsia="en-US"/>
        </w:rPr>
        <w:t>НФА комиссия указывает ход реализации вложений в</w:t>
      </w:r>
      <w:r w:rsidRPr="001266CB">
        <w:rPr>
          <w:color w:val="000000"/>
          <w:lang w:val="en-US" w:eastAsia="en-US"/>
        </w:rPr>
        <w:t> </w:t>
      </w:r>
      <w:r w:rsidRPr="001266CB">
        <w:rPr>
          <w:color w:val="000000"/>
          <w:lang w:eastAsia="en-US"/>
        </w:rPr>
        <w:t>соответствии с</w:t>
      </w:r>
      <w:r w:rsidRPr="001266CB">
        <w:rPr>
          <w:color w:val="000000"/>
          <w:lang w:val="en-US" w:eastAsia="en-US"/>
        </w:rPr>
        <w:t> </w:t>
      </w:r>
      <w:r w:rsidRPr="001266CB">
        <w:rPr>
          <w:color w:val="000000"/>
          <w:lang w:eastAsia="en-US"/>
        </w:rPr>
        <w:t>пунктом</w:t>
      </w:r>
      <w:r w:rsidRPr="001266CB">
        <w:rPr>
          <w:color w:val="000000"/>
          <w:lang w:val="en-US" w:eastAsia="en-US"/>
        </w:rPr>
        <w:t> </w:t>
      </w:r>
      <w:r w:rsidRPr="001266CB">
        <w:rPr>
          <w:color w:val="000000"/>
          <w:lang w:eastAsia="en-US"/>
        </w:rPr>
        <w:t>75 Инструкции, утвержденной приказом Минфина от</w:t>
      </w:r>
      <w:r w:rsidRPr="001266CB">
        <w:rPr>
          <w:color w:val="000000"/>
          <w:lang w:val="en-US" w:eastAsia="en-US"/>
        </w:rPr>
        <w:t> </w:t>
      </w:r>
      <w:r w:rsidRPr="001266CB">
        <w:rPr>
          <w:color w:val="000000"/>
          <w:lang w:eastAsia="en-US"/>
        </w:rPr>
        <w:t>25.03.2011 №</w:t>
      </w:r>
      <w:r w:rsidRPr="001266CB">
        <w:rPr>
          <w:color w:val="000000"/>
          <w:lang w:val="en-US" w:eastAsia="en-US"/>
        </w:rPr>
        <w:t> </w:t>
      </w:r>
      <w:r w:rsidRPr="001266CB">
        <w:rPr>
          <w:color w:val="000000"/>
          <w:lang w:eastAsia="en-US"/>
        </w:rPr>
        <w:t>33н.</w:t>
      </w:r>
    </w:p>
    <w:p w14:paraId="042D9985"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3.5. При инвентаризации нематериальных активов комиссия проверяет:</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есть</w:t>
      </w:r>
      <w:r w:rsidRPr="001266CB">
        <w:rPr>
          <w:color w:val="000000"/>
          <w:lang w:val="en-US" w:eastAsia="en-US"/>
        </w:rPr>
        <w:t> </w:t>
      </w:r>
      <w:r w:rsidRPr="001266CB">
        <w:rPr>
          <w:color w:val="000000"/>
          <w:lang w:eastAsia="en-US"/>
        </w:rPr>
        <w:t>ли свидетельства, патенты и</w:t>
      </w:r>
      <w:r w:rsidRPr="001266CB">
        <w:rPr>
          <w:color w:val="000000"/>
          <w:lang w:val="en-US" w:eastAsia="en-US"/>
        </w:rPr>
        <w:t> </w:t>
      </w:r>
      <w:r w:rsidRPr="001266CB">
        <w:rPr>
          <w:color w:val="000000"/>
          <w:lang w:eastAsia="en-US"/>
        </w:rPr>
        <w:t>лицензионные договоры, которые подтверждают исключительные права учреждения на</w:t>
      </w:r>
      <w:r w:rsidRPr="001266CB">
        <w:rPr>
          <w:color w:val="000000"/>
          <w:lang w:val="en-US" w:eastAsia="en-US"/>
        </w:rPr>
        <w:t> </w:t>
      </w:r>
      <w:r w:rsidRPr="001266CB">
        <w:rPr>
          <w:color w:val="000000"/>
          <w:lang w:eastAsia="en-US"/>
        </w:rPr>
        <w:t>активы;</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учтены</w:t>
      </w:r>
      <w:r w:rsidRPr="001266CB">
        <w:rPr>
          <w:color w:val="000000"/>
          <w:lang w:val="en-US" w:eastAsia="en-US"/>
        </w:rPr>
        <w:t> </w:t>
      </w:r>
      <w:r w:rsidRPr="001266CB">
        <w:rPr>
          <w:color w:val="000000"/>
          <w:lang w:eastAsia="en-US"/>
        </w:rPr>
        <w:t>ли активы на</w:t>
      </w:r>
      <w:r w:rsidRPr="001266CB">
        <w:rPr>
          <w:color w:val="000000"/>
          <w:lang w:val="en-US" w:eastAsia="en-US"/>
        </w:rPr>
        <w:t> </w:t>
      </w:r>
      <w:r w:rsidRPr="001266CB">
        <w:rPr>
          <w:color w:val="000000"/>
          <w:lang w:eastAsia="en-US"/>
        </w:rPr>
        <w:t>балансе и</w:t>
      </w:r>
      <w:r w:rsidRPr="001266CB">
        <w:rPr>
          <w:color w:val="000000"/>
          <w:lang w:val="en-US" w:eastAsia="en-US"/>
        </w:rPr>
        <w:t> </w:t>
      </w:r>
      <w:r w:rsidRPr="001266CB">
        <w:rPr>
          <w:color w:val="000000"/>
          <w:lang w:eastAsia="en-US"/>
        </w:rPr>
        <w:t>нет</w:t>
      </w:r>
      <w:r w:rsidRPr="001266CB">
        <w:rPr>
          <w:color w:val="000000"/>
          <w:lang w:val="en-US" w:eastAsia="en-US"/>
        </w:rPr>
        <w:t> </w:t>
      </w:r>
      <w:r w:rsidRPr="001266CB">
        <w:rPr>
          <w:color w:val="000000"/>
          <w:lang w:eastAsia="en-US"/>
        </w:rPr>
        <w:t>ли ошибок в</w:t>
      </w:r>
      <w:r w:rsidRPr="001266CB">
        <w:rPr>
          <w:color w:val="000000"/>
          <w:lang w:val="en-US" w:eastAsia="en-US"/>
        </w:rPr>
        <w:t> </w:t>
      </w:r>
      <w:r w:rsidRPr="001266CB">
        <w:rPr>
          <w:color w:val="000000"/>
          <w:lang w:eastAsia="en-US"/>
        </w:rPr>
        <w:t>учете.</w:t>
      </w:r>
    </w:p>
    <w:p w14:paraId="646743D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Результаты инвентаризации заносятся в</w:t>
      </w:r>
      <w:r w:rsidRPr="001266CB">
        <w:rPr>
          <w:color w:val="000000"/>
          <w:lang w:val="en-US" w:eastAsia="en-US"/>
        </w:rPr>
        <w:t> </w:t>
      </w:r>
      <w:r w:rsidRPr="001266CB">
        <w:rPr>
          <w:color w:val="000000"/>
          <w:lang w:eastAsia="en-US"/>
        </w:rPr>
        <w:t>инвентаризационную опись (ф.</w:t>
      </w:r>
      <w:r w:rsidRPr="001266CB">
        <w:rPr>
          <w:color w:val="000000"/>
          <w:lang w:val="en-US" w:eastAsia="en-US"/>
        </w:rPr>
        <w:t> </w:t>
      </w:r>
      <w:r w:rsidRPr="001266CB">
        <w:rPr>
          <w:color w:val="000000"/>
          <w:lang w:eastAsia="en-US"/>
        </w:rPr>
        <w:t>0504087).</w:t>
      </w:r>
    </w:p>
    <w:p w14:paraId="68A204EA"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Графы 8</w:t>
      </w:r>
      <w:r w:rsidRPr="001266CB">
        <w:rPr>
          <w:color w:val="000000"/>
          <w:lang w:val="en-US" w:eastAsia="en-US"/>
        </w:rPr>
        <w:t> </w:t>
      </w:r>
      <w:r w:rsidRPr="001266CB">
        <w:rPr>
          <w:color w:val="000000"/>
          <w:lang w:eastAsia="en-US"/>
        </w:rPr>
        <w:t>и</w:t>
      </w:r>
      <w:r w:rsidRPr="001266CB">
        <w:rPr>
          <w:color w:val="000000"/>
          <w:lang w:val="en-US" w:eastAsia="en-US"/>
        </w:rPr>
        <w:t> </w:t>
      </w:r>
      <w:r w:rsidRPr="001266CB">
        <w:rPr>
          <w:color w:val="000000"/>
          <w:lang w:eastAsia="en-US"/>
        </w:rPr>
        <w:t>9</w:t>
      </w:r>
      <w:r w:rsidRPr="001266CB">
        <w:rPr>
          <w:color w:val="000000"/>
          <w:lang w:val="en-US" w:eastAsia="en-US"/>
        </w:rPr>
        <w:t> </w:t>
      </w:r>
      <w:r w:rsidRPr="001266CB">
        <w:rPr>
          <w:color w:val="000000"/>
          <w:lang w:eastAsia="en-US"/>
        </w:rPr>
        <w:t>инвентаризационной описи по</w:t>
      </w:r>
      <w:r w:rsidRPr="001266CB">
        <w:rPr>
          <w:color w:val="000000"/>
          <w:lang w:val="en-US" w:eastAsia="en-US"/>
        </w:rPr>
        <w:t> </w:t>
      </w:r>
      <w:r w:rsidRPr="001266CB">
        <w:rPr>
          <w:color w:val="000000"/>
          <w:lang w:eastAsia="en-US"/>
        </w:rPr>
        <w:t>НФА комиссия заполняет следующим образом.</w:t>
      </w:r>
    </w:p>
    <w:p w14:paraId="2AA36A3D"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графе 8</w:t>
      </w:r>
      <w:r w:rsidRPr="001266CB">
        <w:rPr>
          <w:color w:val="000000"/>
          <w:lang w:val="en-US" w:eastAsia="en-US"/>
        </w:rPr>
        <w:t> </w:t>
      </w:r>
      <w:r w:rsidRPr="001266CB">
        <w:rPr>
          <w:color w:val="000000"/>
          <w:lang w:eastAsia="en-US"/>
        </w:rPr>
        <w:t>«Статус объекта учета» указываются коды статусов:</w:t>
      </w:r>
    </w:p>
    <w:p w14:paraId="5A2F68D8"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11</w:t>
      </w:r>
      <w:r w:rsidRPr="001266CB">
        <w:rPr>
          <w:color w:val="000000"/>
          <w:lang w:val="en-US" w:eastAsia="en-US"/>
        </w:rPr>
        <w:t> </w:t>
      </w:r>
      <w:r w:rsidRPr="001266CB">
        <w:rPr>
          <w:color w:val="000000"/>
          <w:lang w:eastAsia="en-US"/>
        </w:rPr>
        <w:t>— в</w:t>
      </w:r>
      <w:r w:rsidRPr="001266CB">
        <w:rPr>
          <w:color w:val="000000"/>
          <w:lang w:val="en-US" w:eastAsia="en-US"/>
        </w:rPr>
        <w:t> </w:t>
      </w:r>
      <w:r w:rsidRPr="001266CB">
        <w:rPr>
          <w:color w:val="000000"/>
          <w:lang w:eastAsia="en-US"/>
        </w:rPr>
        <w:t>эксплуатации;</w:t>
      </w:r>
      <w:r w:rsidRPr="001266CB">
        <w:rPr>
          <w:lang w:eastAsia="en-US"/>
        </w:rPr>
        <w:br/>
      </w:r>
      <w:r w:rsidRPr="001266CB">
        <w:rPr>
          <w:color w:val="000000"/>
          <w:lang w:eastAsia="en-US"/>
        </w:rPr>
        <w:t>14</w:t>
      </w:r>
      <w:r w:rsidRPr="001266CB">
        <w:rPr>
          <w:color w:val="000000"/>
          <w:lang w:val="en-US" w:eastAsia="en-US"/>
        </w:rPr>
        <w:t> </w:t>
      </w:r>
      <w:r w:rsidRPr="001266CB">
        <w:rPr>
          <w:color w:val="000000"/>
          <w:lang w:eastAsia="en-US"/>
        </w:rPr>
        <w:t>— требуется модернизация;</w:t>
      </w:r>
      <w:r w:rsidRPr="001266CB">
        <w:rPr>
          <w:lang w:eastAsia="en-US"/>
        </w:rPr>
        <w:br/>
      </w:r>
      <w:r w:rsidRPr="001266CB">
        <w:rPr>
          <w:color w:val="000000"/>
          <w:lang w:eastAsia="en-US"/>
        </w:rPr>
        <w:t>16</w:t>
      </w:r>
      <w:r w:rsidRPr="001266CB">
        <w:rPr>
          <w:color w:val="000000"/>
          <w:lang w:val="en-US" w:eastAsia="en-US"/>
        </w:rPr>
        <w:t> </w:t>
      </w:r>
      <w:r w:rsidRPr="001266CB">
        <w:rPr>
          <w:color w:val="000000"/>
          <w:lang w:eastAsia="en-US"/>
        </w:rPr>
        <w:t>— не</w:t>
      </w:r>
      <w:r w:rsidRPr="001266CB">
        <w:rPr>
          <w:color w:val="000000"/>
          <w:lang w:val="en-US" w:eastAsia="en-US"/>
        </w:rPr>
        <w:t> </w:t>
      </w:r>
      <w:r w:rsidRPr="001266CB">
        <w:rPr>
          <w:color w:val="000000"/>
          <w:lang w:eastAsia="en-US"/>
        </w:rPr>
        <w:t>соответствует требованиям эксплуатации;</w:t>
      </w:r>
      <w:r w:rsidRPr="001266CB">
        <w:rPr>
          <w:lang w:eastAsia="en-US"/>
        </w:rPr>
        <w:br/>
      </w:r>
      <w:r w:rsidRPr="001266CB">
        <w:rPr>
          <w:color w:val="000000"/>
          <w:lang w:eastAsia="en-US"/>
        </w:rPr>
        <w:t>17</w:t>
      </w:r>
      <w:r w:rsidRPr="001266CB">
        <w:rPr>
          <w:color w:val="000000"/>
          <w:lang w:val="en-US" w:eastAsia="en-US"/>
        </w:rPr>
        <w:t> </w:t>
      </w:r>
      <w:r w:rsidRPr="001266CB">
        <w:rPr>
          <w:color w:val="000000"/>
          <w:lang w:eastAsia="en-US"/>
        </w:rPr>
        <w:t>— не</w:t>
      </w:r>
      <w:r w:rsidRPr="001266CB">
        <w:rPr>
          <w:color w:val="000000"/>
          <w:lang w:val="en-US" w:eastAsia="en-US"/>
        </w:rPr>
        <w:t> </w:t>
      </w:r>
      <w:r w:rsidRPr="001266CB">
        <w:rPr>
          <w:color w:val="000000"/>
          <w:lang w:eastAsia="en-US"/>
        </w:rPr>
        <w:t>введен в</w:t>
      </w:r>
      <w:r w:rsidRPr="001266CB">
        <w:rPr>
          <w:color w:val="000000"/>
          <w:lang w:val="en-US" w:eastAsia="en-US"/>
        </w:rPr>
        <w:t> </w:t>
      </w:r>
      <w:r w:rsidRPr="001266CB">
        <w:rPr>
          <w:color w:val="000000"/>
          <w:lang w:eastAsia="en-US"/>
        </w:rPr>
        <w:t>эксплуатацию.</w:t>
      </w:r>
    </w:p>
    <w:p w14:paraId="67D619A2"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w:t>
      </w:r>
    </w:p>
    <w:p w14:paraId="1BA23CA9"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графе 9</w:t>
      </w:r>
      <w:r w:rsidRPr="001266CB">
        <w:rPr>
          <w:color w:val="000000"/>
          <w:lang w:val="en-US" w:eastAsia="en-US"/>
        </w:rPr>
        <w:t> </w:t>
      </w:r>
      <w:r w:rsidRPr="001266CB">
        <w:rPr>
          <w:color w:val="000000"/>
          <w:lang w:eastAsia="en-US"/>
        </w:rPr>
        <w:t>«Целевая функция актива» указываются коды функции:</w:t>
      </w:r>
    </w:p>
    <w:p w14:paraId="39FDECF2"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11</w:t>
      </w:r>
      <w:r w:rsidRPr="001266CB">
        <w:rPr>
          <w:color w:val="000000"/>
          <w:lang w:val="en-US" w:eastAsia="en-US"/>
        </w:rPr>
        <w:t> </w:t>
      </w:r>
      <w:r w:rsidRPr="001266CB">
        <w:rPr>
          <w:color w:val="000000"/>
          <w:lang w:eastAsia="en-US"/>
        </w:rPr>
        <w:t>— продолжить эксплуатацию;</w:t>
      </w:r>
      <w:r w:rsidRPr="001266CB">
        <w:rPr>
          <w:lang w:eastAsia="en-US"/>
        </w:rPr>
        <w:br/>
      </w:r>
      <w:r w:rsidRPr="001266CB">
        <w:rPr>
          <w:color w:val="000000"/>
          <w:lang w:eastAsia="en-US"/>
        </w:rPr>
        <w:t>14</w:t>
      </w:r>
      <w:r w:rsidRPr="001266CB">
        <w:rPr>
          <w:color w:val="000000"/>
          <w:lang w:val="en-US" w:eastAsia="en-US"/>
        </w:rPr>
        <w:t> </w:t>
      </w:r>
      <w:r w:rsidRPr="001266CB">
        <w:rPr>
          <w:color w:val="000000"/>
          <w:lang w:eastAsia="en-US"/>
        </w:rPr>
        <w:t>— модернизация, дооснащение (дооборудование);</w:t>
      </w:r>
      <w:r w:rsidRPr="001266CB">
        <w:rPr>
          <w:lang w:eastAsia="en-US"/>
        </w:rPr>
        <w:br/>
      </w:r>
      <w:r w:rsidRPr="001266CB">
        <w:rPr>
          <w:color w:val="000000"/>
          <w:lang w:eastAsia="en-US"/>
        </w:rPr>
        <w:t>16</w:t>
      </w:r>
      <w:r w:rsidRPr="001266CB">
        <w:rPr>
          <w:color w:val="000000"/>
          <w:lang w:val="en-US" w:eastAsia="en-US"/>
        </w:rPr>
        <w:t> </w:t>
      </w:r>
      <w:r w:rsidRPr="001266CB">
        <w:rPr>
          <w:color w:val="000000"/>
          <w:lang w:eastAsia="en-US"/>
        </w:rPr>
        <w:t>— списание.</w:t>
      </w:r>
    </w:p>
    <w:p w14:paraId="5D77D9AD"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w:t>
      </w:r>
    </w:p>
    <w:p w14:paraId="59E6B2EA"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3.6. Материальные запасы комиссия проверяет по</w:t>
      </w:r>
      <w:r w:rsidRPr="001266CB">
        <w:rPr>
          <w:color w:val="000000"/>
          <w:lang w:val="en-US" w:eastAsia="en-US"/>
        </w:rPr>
        <w:t> </w:t>
      </w:r>
      <w:r w:rsidRPr="001266CB">
        <w:rPr>
          <w:color w:val="000000"/>
          <w:lang w:eastAsia="en-US"/>
        </w:rPr>
        <w:t>каждому ответственному лицу и</w:t>
      </w:r>
      <w:r w:rsidRPr="001266CB">
        <w:rPr>
          <w:color w:val="000000"/>
          <w:lang w:val="en-US" w:eastAsia="en-US"/>
        </w:rPr>
        <w:t> </w:t>
      </w:r>
      <w:r w:rsidRPr="001266CB">
        <w:rPr>
          <w:color w:val="000000"/>
          <w:lang w:eastAsia="en-US"/>
        </w:rPr>
        <w:t>по</w:t>
      </w:r>
      <w:r w:rsidRPr="001266CB">
        <w:rPr>
          <w:color w:val="000000"/>
          <w:lang w:val="en-US" w:eastAsia="en-US"/>
        </w:rPr>
        <w:t> </w:t>
      </w:r>
      <w:r w:rsidRPr="001266CB">
        <w:rPr>
          <w:color w:val="000000"/>
          <w:lang w:eastAsia="en-US"/>
        </w:rPr>
        <w:t>местам хранения. При инвентаризации материальных запасов, которых нет в</w:t>
      </w:r>
      <w:r w:rsidRPr="001266CB">
        <w:rPr>
          <w:color w:val="000000"/>
          <w:lang w:val="en-US" w:eastAsia="en-US"/>
        </w:rPr>
        <w:t> </w:t>
      </w:r>
      <w:r w:rsidRPr="001266CB">
        <w:rPr>
          <w:color w:val="000000"/>
          <w:lang w:eastAsia="en-US"/>
        </w:rPr>
        <w:t>учреждении (в</w:t>
      </w:r>
      <w:r w:rsidRPr="001266CB">
        <w:rPr>
          <w:color w:val="000000"/>
          <w:lang w:val="en-US" w:eastAsia="en-US"/>
        </w:rPr>
        <w:t> </w:t>
      </w:r>
      <w:r w:rsidRPr="001266CB">
        <w:rPr>
          <w:color w:val="000000"/>
          <w:lang w:eastAsia="en-US"/>
        </w:rPr>
        <w:t>пути, отгруженные, не</w:t>
      </w:r>
      <w:r w:rsidRPr="001266CB">
        <w:rPr>
          <w:color w:val="000000"/>
          <w:lang w:val="en-US" w:eastAsia="en-US"/>
        </w:rPr>
        <w:t> </w:t>
      </w:r>
      <w:r w:rsidRPr="001266CB">
        <w:rPr>
          <w:color w:val="000000"/>
          <w:lang w:eastAsia="en-US"/>
        </w:rPr>
        <w:t>оплачены в</w:t>
      </w:r>
      <w:r w:rsidRPr="001266CB">
        <w:rPr>
          <w:color w:val="000000"/>
          <w:lang w:val="en-US" w:eastAsia="en-US"/>
        </w:rPr>
        <w:t> </w:t>
      </w:r>
      <w:r w:rsidRPr="001266CB">
        <w:rPr>
          <w:color w:val="000000"/>
          <w:lang w:eastAsia="en-US"/>
        </w:rPr>
        <w:t>срок, на</w:t>
      </w:r>
      <w:r w:rsidRPr="001266CB">
        <w:rPr>
          <w:color w:val="000000"/>
          <w:lang w:val="en-US" w:eastAsia="en-US"/>
        </w:rPr>
        <w:t> </w:t>
      </w:r>
      <w:r w:rsidRPr="001266CB">
        <w:rPr>
          <w:color w:val="000000"/>
          <w:lang w:eastAsia="en-US"/>
        </w:rPr>
        <w:t>складах других организаций), проверяется обоснованность сумм на</w:t>
      </w:r>
      <w:r w:rsidRPr="001266CB">
        <w:rPr>
          <w:color w:val="000000"/>
          <w:lang w:val="en-US" w:eastAsia="en-US"/>
        </w:rPr>
        <w:t> </w:t>
      </w:r>
      <w:r w:rsidRPr="001266CB">
        <w:rPr>
          <w:color w:val="000000"/>
          <w:lang w:eastAsia="en-US"/>
        </w:rPr>
        <w:t>соответствующих счетах бухучета.</w:t>
      </w:r>
    </w:p>
    <w:p w14:paraId="026A9886"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Отдельные инвентаризационные описи (ф.</w:t>
      </w:r>
      <w:r w:rsidRPr="001266CB">
        <w:rPr>
          <w:color w:val="000000"/>
          <w:lang w:val="en-US" w:eastAsia="en-US"/>
        </w:rPr>
        <w:t> </w:t>
      </w:r>
      <w:r w:rsidRPr="001266CB">
        <w:rPr>
          <w:color w:val="000000"/>
          <w:lang w:eastAsia="en-US"/>
        </w:rPr>
        <w:t>0504087) составляются на</w:t>
      </w:r>
      <w:r w:rsidRPr="001266CB">
        <w:rPr>
          <w:color w:val="000000"/>
          <w:lang w:val="en-US" w:eastAsia="en-US"/>
        </w:rPr>
        <w:t> </w:t>
      </w:r>
      <w:r w:rsidRPr="001266CB">
        <w:rPr>
          <w:color w:val="000000"/>
          <w:lang w:eastAsia="en-US"/>
        </w:rPr>
        <w:t>материальные запасы, которые:</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находятся в</w:t>
      </w:r>
      <w:r w:rsidRPr="001266CB">
        <w:rPr>
          <w:color w:val="000000"/>
          <w:lang w:val="en-US" w:eastAsia="en-US"/>
        </w:rPr>
        <w:t> </w:t>
      </w:r>
      <w:r w:rsidRPr="001266CB">
        <w:rPr>
          <w:color w:val="000000"/>
          <w:lang w:eastAsia="en-US"/>
        </w:rPr>
        <w:t>учреждении и</w:t>
      </w:r>
      <w:r w:rsidRPr="001266CB">
        <w:rPr>
          <w:color w:val="000000"/>
          <w:lang w:val="en-US" w:eastAsia="en-US"/>
        </w:rPr>
        <w:t> </w:t>
      </w:r>
      <w:r w:rsidRPr="001266CB">
        <w:rPr>
          <w:color w:val="000000"/>
          <w:lang w:eastAsia="en-US"/>
        </w:rPr>
        <w:t>распределены по</w:t>
      </w:r>
      <w:r w:rsidRPr="001266CB">
        <w:rPr>
          <w:color w:val="000000"/>
          <w:lang w:val="en-US" w:eastAsia="en-US"/>
        </w:rPr>
        <w:t> </w:t>
      </w:r>
      <w:r w:rsidRPr="001266CB">
        <w:rPr>
          <w:color w:val="000000"/>
          <w:lang w:eastAsia="en-US"/>
        </w:rPr>
        <w:t>ответственным лицам;</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находятся в</w:t>
      </w:r>
      <w:r w:rsidRPr="001266CB">
        <w:rPr>
          <w:color w:val="000000"/>
          <w:lang w:val="en-US" w:eastAsia="en-US"/>
        </w:rPr>
        <w:t> </w:t>
      </w:r>
      <w:r w:rsidRPr="001266CB">
        <w:rPr>
          <w:color w:val="000000"/>
          <w:lang w:eastAsia="en-US"/>
        </w:rPr>
        <w:t>пути. По</w:t>
      </w:r>
      <w:r w:rsidRPr="001266CB">
        <w:rPr>
          <w:color w:val="000000"/>
          <w:lang w:val="en-US" w:eastAsia="en-US"/>
        </w:rPr>
        <w:t> </w:t>
      </w:r>
      <w:r w:rsidRPr="001266CB">
        <w:rPr>
          <w:color w:val="000000"/>
          <w:lang w:eastAsia="en-US"/>
        </w:rPr>
        <w:t>каждой отправке в</w:t>
      </w:r>
      <w:r w:rsidRPr="001266CB">
        <w:rPr>
          <w:color w:val="000000"/>
          <w:lang w:val="en-US" w:eastAsia="en-US"/>
        </w:rPr>
        <w:t> </w:t>
      </w:r>
      <w:r w:rsidRPr="001266CB">
        <w:rPr>
          <w:color w:val="000000"/>
          <w:lang w:eastAsia="en-US"/>
        </w:rPr>
        <w:t>описи указывается наименование, количество и</w:t>
      </w:r>
      <w:r w:rsidRPr="001266CB">
        <w:rPr>
          <w:color w:val="000000"/>
          <w:lang w:val="en-US" w:eastAsia="en-US"/>
        </w:rPr>
        <w:t> </w:t>
      </w:r>
      <w:r w:rsidRPr="001266CB">
        <w:rPr>
          <w:color w:val="000000"/>
          <w:lang w:eastAsia="en-US"/>
        </w:rPr>
        <w:t>стоимость, дата отгрузки, а</w:t>
      </w:r>
      <w:r w:rsidRPr="001266CB">
        <w:rPr>
          <w:color w:val="000000"/>
          <w:lang w:val="en-US" w:eastAsia="en-US"/>
        </w:rPr>
        <w:t> </w:t>
      </w:r>
      <w:r w:rsidRPr="001266CB">
        <w:rPr>
          <w:color w:val="000000"/>
          <w:lang w:eastAsia="en-US"/>
        </w:rPr>
        <w:t>также перечень и</w:t>
      </w:r>
      <w:r w:rsidRPr="001266CB">
        <w:rPr>
          <w:color w:val="000000"/>
          <w:lang w:val="en-US" w:eastAsia="en-US"/>
        </w:rPr>
        <w:t> </w:t>
      </w:r>
      <w:r w:rsidRPr="001266CB">
        <w:rPr>
          <w:color w:val="000000"/>
          <w:lang w:eastAsia="en-US"/>
        </w:rPr>
        <w:t>номера учетных документов;</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отгружены и</w:t>
      </w:r>
      <w:r w:rsidRPr="001266CB">
        <w:rPr>
          <w:color w:val="000000"/>
          <w:lang w:val="en-US" w:eastAsia="en-US"/>
        </w:rPr>
        <w:t> </w:t>
      </w:r>
      <w:r w:rsidRPr="001266CB">
        <w:rPr>
          <w:color w:val="000000"/>
          <w:lang w:eastAsia="en-US"/>
        </w:rPr>
        <w:t>не</w:t>
      </w:r>
      <w:r w:rsidRPr="001266CB">
        <w:rPr>
          <w:color w:val="000000"/>
          <w:lang w:val="en-US" w:eastAsia="en-US"/>
        </w:rPr>
        <w:t> </w:t>
      </w:r>
      <w:r w:rsidRPr="001266CB">
        <w:rPr>
          <w:color w:val="000000"/>
          <w:lang w:eastAsia="en-US"/>
        </w:rPr>
        <w:t>оплачены вовремя покупателями. По</w:t>
      </w:r>
      <w:r w:rsidRPr="001266CB">
        <w:rPr>
          <w:color w:val="000000"/>
          <w:lang w:val="en-US" w:eastAsia="en-US"/>
        </w:rPr>
        <w:t> </w:t>
      </w:r>
      <w:r w:rsidRPr="001266CB">
        <w:rPr>
          <w:color w:val="000000"/>
          <w:lang w:eastAsia="en-US"/>
        </w:rPr>
        <w:t>каждой отгрузке в</w:t>
      </w:r>
      <w:r w:rsidRPr="001266CB">
        <w:rPr>
          <w:color w:val="000000"/>
          <w:lang w:val="en-US" w:eastAsia="en-US"/>
        </w:rPr>
        <w:t> </w:t>
      </w:r>
      <w:r w:rsidRPr="001266CB">
        <w:rPr>
          <w:color w:val="000000"/>
          <w:lang w:eastAsia="en-US"/>
        </w:rPr>
        <w:t>описи указывается наименование покупателя и</w:t>
      </w:r>
      <w:r w:rsidRPr="001266CB">
        <w:rPr>
          <w:color w:val="000000"/>
          <w:lang w:val="en-US" w:eastAsia="en-US"/>
        </w:rPr>
        <w:t> </w:t>
      </w:r>
      <w:r w:rsidRPr="001266CB">
        <w:rPr>
          <w:color w:val="000000"/>
          <w:lang w:eastAsia="en-US"/>
        </w:rPr>
        <w:t>материальных запасов, сумма, дата отгрузки, дата выписки и</w:t>
      </w:r>
      <w:r w:rsidRPr="001266CB">
        <w:rPr>
          <w:color w:val="000000"/>
          <w:lang w:val="en-US" w:eastAsia="en-US"/>
        </w:rPr>
        <w:t> </w:t>
      </w:r>
      <w:r w:rsidRPr="001266CB">
        <w:rPr>
          <w:color w:val="000000"/>
          <w:lang w:eastAsia="en-US"/>
        </w:rPr>
        <w:t>номер расчетного документа;</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переданы в</w:t>
      </w:r>
      <w:r w:rsidRPr="001266CB">
        <w:rPr>
          <w:color w:val="000000"/>
          <w:lang w:val="en-US" w:eastAsia="en-US"/>
        </w:rPr>
        <w:t> </w:t>
      </w:r>
      <w:r w:rsidRPr="001266CB">
        <w:rPr>
          <w:color w:val="000000"/>
          <w:lang w:eastAsia="en-US"/>
        </w:rPr>
        <w:t>переработку. В</w:t>
      </w:r>
      <w:r w:rsidRPr="001266CB">
        <w:rPr>
          <w:color w:val="000000"/>
          <w:lang w:val="en-US" w:eastAsia="en-US"/>
        </w:rPr>
        <w:t> </w:t>
      </w:r>
      <w:r w:rsidRPr="001266CB">
        <w:rPr>
          <w:color w:val="000000"/>
          <w:lang w:eastAsia="en-US"/>
        </w:rPr>
        <w:t>описи указывается наименование перерабатывающей</w:t>
      </w:r>
      <w:r w:rsidRPr="001266CB">
        <w:rPr>
          <w:lang w:eastAsia="en-US"/>
        </w:rPr>
        <w:br/>
      </w:r>
      <w:r w:rsidRPr="001266CB">
        <w:rPr>
          <w:color w:val="000000"/>
          <w:lang w:eastAsia="en-US"/>
        </w:rPr>
        <w:t>организации и</w:t>
      </w:r>
      <w:r w:rsidRPr="001266CB">
        <w:rPr>
          <w:color w:val="000000"/>
          <w:lang w:val="en-US" w:eastAsia="en-US"/>
        </w:rPr>
        <w:t> </w:t>
      </w:r>
      <w:r w:rsidRPr="001266CB">
        <w:rPr>
          <w:color w:val="000000"/>
          <w:lang w:eastAsia="en-US"/>
        </w:rPr>
        <w:t>материальных запасов, количество, фактическая стоимость по</w:t>
      </w:r>
      <w:r w:rsidRPr="001266CB">
        <w:rPr>
          <w:color w:val="000000"/>
          <w:lang w:val="en-US" w:eastAsia="en-US"/>
        </w:rPr>
        <w:t> </w:t>
      </w:r>
      <w:r w:rsidRPr="001266CB">
        <w:rPr>
          <w:color w:val="000000"/>
          <w:lang w:eastAsia="en-US"/>
        </w:rPr>
        <w:t>данным бухучета, дата передачи, номера и</w:t>
      </w:r>
      <w:r w:rsidRPr="001266CB">
        <w:rPr>
          <w:color w:val="000000"/>
          <w:lang w:val="en-US" w:eastAsia="en-US"/>
        </w:rPr>
        <w:t> </w:t>
      </w:r>
      <w:r w:rsidRPr="001266CB">
        <w:rPr>
          <w:color w:val="000000"/>
          <w:lang w:eastAsia="en-US"/>
        </w:rPr>
        <w:t>даты документов;</w:t>
      </w:r>
      <w:r w:rsidRPr="001266CB">
        <w:rPr>
          <w:lang w:eastAsia="en-US"/>
        </w:rPr>
        <w:br/>
      </w:r>
      <w:r w:rsidRPr="001266CB">
        <w:rPr>
          <w:color w:val="000000"/>
          <w:lang w:eastAsia="en-US"/>
        </w:rPr>
        <w:lastRenderedPageBreak/>
        <w:t>—</w:t>
      </w:r>
      <w:r w:rsidRPr="001266CB">
        <w:rPr>
          <w:color w:val="000000"/>
          <w:lang w:val="en-US" w:eastAsia="en-US"/>
        </w:rPr>
        <w:t> </w:t>
      </w:r>
      <w:r w:rsidRPr="001266CB">
        <w:rPr>
          <w:color w:val="000000"/>
          <w:lang w:eastAsia="en-US"/>
        </w:rPr>
        <w:t>находятся на</w:t>
      </w:r>
      <w:r w:rsidRPr="001266CB">
        <w:rPr>
          <w:color w:val="000000"/>
          <w:lang w:val="en-US" w:eastAsia="en-US"/>
        </w:rPr>
        <w:t> </w:t>
      </w:r>
      <w:r w:rsidRPr="001266CB">
        <w:rPr>
          <w:color w:val="000000"/>
          <w:lang w:eastAsia="en-US"/>
        </w:rPr>
        <w:t>складах других организаций. В</w:t>
      </w:r>
      <w:r w:rsidRPr="001266CB">
        <w:rPr>
          <w:color w:val="000000"/>
          <w:lang w:val="en-US" w:eastAsia="en-US"/>
        </w:rPr>
        <w:t> </w:t>
      </w:r>
      <w:r w:rsidRPr="001266CB">
        <w:rPr>
          <w:color w:val="000000"/>
          <w:lang w:eastAsia="en-US"/>
        </w:rPr>
        <w:t>описи указывается наименование организации и</w:t>
      </w:r>
      <w:r w:rsidRPr="001266CB">
        <w:rPr>
          <w:color w:val="000000"/>
          <w:lang w:val="en-US" w:eastAsia="en-US"/>
        </w:rPr>
        <w:t> </w:t>
      </w:r>
      <w:r w:rsidRPr="001266CB">
        <w:rPr>
          <w:color w:val="000000"/>
          <w:lang w:eastAsia="en-US"/>
        </w:rPr>
        <w:t>материальных запасов, количество и</w:t>
      </w:r>
      <w:r w:rsidRPr="001266CB">
        <w:rPr>
          <w:color w:val="000000"/>
          <w:lang w:val="en-US" w:eastAsia="en-US"/>
        </w:rPr>
        <w:t> </w:t>
      </w:r>
      <w:r w:rsidRPr="001266CB">
        <w:rPr>
          <w:color w:val="000000"/>
          <w:lang w:eastAsia="en-US"/>
        </w:rPr>
        <w:t>стоимость.</w:t>
      </w:r>
    </w:p>
    <w:p w14:paraId="4E69F42B"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При инвентаризации ГСМ в</w:t>
      </w:r>
      <w:r w:rsidRPr="001266CB">
        <w:rPr>
          <w:color w:val="000000"/>
          <w:lang w:val="en-US" w:eastAsia="en-US"/>
        </w:rPr>
        <w:t> </w:t>
      </w:r>
      <w:r w:rsidRPr="001266CB">
        <w:rPr>
          <w:color w:val="000000"/>
          <w:lang w:eastAsia="en-US"/>
        </w:rPr>
        <w:t>описи (ф.</w:t>
      </w:r>
      <w:r w:rsidRPr="001266CB">
        <w:rPr>
          <w:color w:val="000000"/>
          <w:lang w:val="en-US" w:eastAsia="en-US"/>
        </w:rPr>
        <w:t> </w:t>
      </w:r>
      <w:r w:rsidRPr="001266CB">
        <w:rPr>
          <w:color w:val="000000"/>
          <w:lang w:eastAsia="en-US"/>
        </w:rPr>
        <w:t>0504087) указываются:</w:t>
      </w:r>
    </w:p>
    <w:p w14:paraId="51C8E4E6"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w:t>
      </w:r>
      <w:r w:rsidRPr="001266CB">
        <w:rPr>
          <w:color w:val="000000"/>
          <w:lang w:val="en-US" w:eastAsia="en-US"/>
        </w:rPr>
        <w:t> </w:t>
      </w:r>
      <w:r w:rsidRPr="001266CB">
        <w:rPr>
          <w:color w:val="000000"/>
          <w:lang w:eastAsia="en-US"/>
        </w:rPr>
        <w:t>остатки топлива в</w:t>
      </w:r>
      <w:r w:rsidRPr="001266CB">
        <w:rPr>
          <w:color w:val="000000"/>
          <w:lang w:val="en-US" w:eastAsia="en-US"/>
        </w:rPr>
        <w:t> </w:t>
      </w:r>
      <w:r w:rsidRPr="001266CB">
        <w:rPr>
          <w:color w:val="000000"/>
          <w:lang w:eastAsia="en-US"/>
        </w:rPr>
        <w:t>баках по</w:t>
      </w:r>
      <w:r w:rsidRPr="001266CB">
        <w:rPr>
          <w:color w:val="000000"/>
          <w:lang w:val="en-US" w:eastAsia="en-US"/>
        </w:rPr>
        <w:t> </w:t>
      </w:r>
      <w:r w:rsidRPr="001266CB">
        <w:rPr>
          <w:color w:val="000000"/>
          <w:lang w:eastAsia="en-US"/>
        </w:rPr>
        <w:t>каждому транспортному средству;</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топливо, которое хранится в</w:t>
      </w:r>
      <w:r w:rsidRPr="001266CB">
        <w:rPr>
          <w:color w:val="000000"/>
          <w:lang w:val="en-US" w:eastAsia="en-US"/>
        </w:rPr>
        <w:t> </w:t>
      </w:r>
      <w:r w:rsidRPr="001266CB">
        <w:rPr>
          <w:color w:val="000000"/>
          <w:lang w:eastAsia="en-US"/>
        </w:rPr>
        <w:t>емкостях.</w:t>
      </w:r>
    </w:p>
    <w:p w14:paraId="23021CC7"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Остаток топлива в</w:t>
      </w:r>
      <w:r w:rsidRPr="001266CB">
        <w:rPr>
          <w:color w:val="000000"/>
          <w:lang w:val="en-US" w:eastAsia="en-US"/>
        </w:rPr>
        <w:t> </w:t>
      </w:r>
      <w:r w:rsidRPr="001266CB">
        <w:rPr>
          <w:color w:val="000000"/>
          <w:lang w:eastAsia="en-US"/>
        </w:rPr>
        <w:t>баках измеряется такими способами:</w:t>
      </w:r>
    </w:p>
    <w:p w14:paraId="2316D43D"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w:t>
      </w:r>
      <w:r w:rsidRPr="001266CB">
        <w:rPr>
          <w:color w:val="000000"/>
          <w:lang w:val="en-US" w:eastAsia="en-US"/>
        </w:rPr>
        <w:t> </w:t>
      </w:r>
      <w:r w:rsidRPr="001266CB">
        <w:rPr>
          <w:color w:val="000000"/>
          <w:lang w:eastAsia="en-US"/>
        </w:rPr>
        <w:t>специальными измерителями или мерками;</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путем слива или заправки до</w:t>
      </w:r>
      <w:r w:rsidRPr="001266CB">
        <w:rPr>
          <w:color w:val="000000"/>
          <w:lang w:val="en-US" w:eastAsia="en-US"/>
        </w:rPr>
        <w:t> </w:t>
      </w:r>
      <w:r w:rsidRPr="001266CB">
        <w:rPr>
          <w:color w:val="000000"/>
          <w:lang w:eastAsia="en-US"/>
        </w:rPr>
        <w:t>полного бака;</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по</w:t>
      </w:r>
      <w:r w:rsidRPr="001266CB">
        <w:rPr>
          <w:color w:val="000000"/>
          <w:lang w:val="en-US" w:eastAsia="en-US"/>
        </w:rPr>
        <w:t> </w:t>
      </w:r>
      <w:r w:rsidRPr="001266CB">
        <w:rPr>
          <w:color w:val="000000"/>
          <w:lang w:eastAsia="en-US"/>
        </w:rPr>
        <w:t>показаниям бортового компьютера или стрелочного индикатора уровня топлива.</w:t>
      </w:r>
    </w:p>
    <w:p w14:paraId="3DD8E8C0"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При инвентаризации продуктов питания комиссия:</w:t>
      </w:r>
    </w:p>
    <w:p w14:paraId="4565D741"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w:t>
      </w:r>
      <w:r w:rsidRPr="001266CB">
        <w:rPr>
          <w:color w:val="000000"/>
          <w:lang w:val="en-US" w:eastAsia="en-US"/>
        </w:rPr>
        <w:t> </w:t>
      </w:r>
      <w:r w:rsidRPr="001266CB">
        <w:rPr>
          <w:color w:val="000000"/>
          <w:lang w:eastAsia="en-US"/>
        </w:rPr>
        <w:t>пломбирует подсобные помещения, подвалы и</w:t>
      </w:r>
      <w:r w:rsidRPr="001266CB">
        <w:rPr>
          <w:color w:val="000000"/>
          <w:lang w:val="en-US" w:eastAsia="en-US"/>
        </w:rPr>
        <w:t> </w:t>
      </w:r>
      <w:r w:rsidRPr="001266CB">
        <w:rPr>
          <w:color w:val="000000"/>
          <w:lang w:eastAsia="en-US"/>
        </w:rPr>
        <w:t>другие места, где есть отдельные входы и</w:t>
      </w:r>
      <w:r w:rsidRPr="001266CB">
        <w:rPr>
          <w:color w:val="000000"/>
          <w:lang w:val="en-US" w:eastAsia="en-US"/>
        </w:rPr>
        <w:t> </w:t>
      </w:r>
      <w:r w:rsidRPr="001266CB">
        <w:rPr>
          <w:color w:val="000000"/>
          <w:lang w:eastAsia="en-US"/>
        </w:rPr>
        <w:t>выходы;</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проверяет исправность весов и</w:t>
      </w:r>
      <w:r w:rsidRPr="001266CB">
        <w:rPr>
          <w:color w:val="000000"/>
          <w:lang w:val="en-US" w:eastAsia="en-US"/>
        </w:rPr>
        <w:t> </w:t>
      </w:r>
      <w:r w:rsidRPr="001266CB">
        <w:rPr>
          <w:color w:val="000000"/>
          <w:lang w:eastAsia="en-US"/>
        </w:rPr>
        <w:t>измерительных приборов и</w:t>
      </w:r>
      <w:r w:rsidRPr="001266CB">
        <w:rPr>
          <w:color w:val="000000"/>
          <w:lang w:val="en-US" w:eastAsia="en-US"/>
        </w:rPr>
        <w:t> </w:t>
      </w:r>
      <w:r w:rsidRPr="001266CB">
        <w:rPr>
          <w:color w:val="000000"/>
          <w:lang w:eastAsia="en-US"/>
        </w:rPr>
        <w:t>сроки их</w:t>
      </w:r>
      <w:r w:rsidRPr="001266CB">
        <w:rPr>
          <w:color w:val="000000"/>
          <w:lang w:val="en-US" w:eastAsia="en-US"/>
        </w:rPr>
        <w:t> </w:t>
      </w:r>
      <w:r w:rsidRPr="001266CB">
        <w:rPr>
          <w:color w:val="000000"/>
          <w:lang w:eastAsia="en-US"/>
        </w:rPr>
        <w:t>клеймения.</w:t>
      </w:r>
    </w:p>
    <w:p w14:paraId="6EFFB9B8"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Фактическое наличие продуктов определяется путем пересчета, взвешивания, измерения. Вес наливных продуктов определяется путем обмеров и</w:t>
      </w:r>
      <w:r w:rsidRPr="001266CB">
        <w:rPr>
          <w:color w:val="000000"/>
          <w:lang w:val="en-US" w:eastAsia="en-US"/>
        </w:rPr>
        <w:t> </w:t>
      </w:r>
      <w:r w:rsidRPr="001266CB">
        <w:rPr>
          <w:color w:val="000000"/>
          <w:lang w:eastAsia="en-US"/>
        </w:rPr>
        <w:t>технических расчетов. Количество продуктов в</w:t>
      </w:r>
      <w:r w:rsidRPr="001266CB">
        <w:rPr>
          <w:color w:val="000000"/>
          <w:lang w:val="en-US" w:eastAsia="en-US"/>
        </w:rPr>
        <w:t> </w:t>
      </w:r>
      <w:r w:rsidRPr="001266CB">
        <w:rPr>
          <w:color w:val="000000"/>
          <w:lang w:eastAsia="en-US"/>
        </w:rPr>
        <w:t>неповрежденной упаковке</w:t>
      </w:r>
      <w:r w:rsidRPr="001266CB">
        <w:rPr>
          <w:color w:val="000000"/>
          <w:lang w:val="en-US" w:eastAsia="en-US"/>
        </w:rPr>
        <w:t> </w:t>
      </w:r>
      <w:r w:rsidRPr="001266CB">
        <w:rPr>
          <w:color w:val="000000"/>
          <w:lang w:eastAsia="en-US"/>
        </w:rPr>
        <w:t>— по</w:t>
      </w:r>
      <w:r w:rsidRPr="001266CB">
        <w:rPr>
          <w:color w:val="000000"/>
          <w:lang w:val="en-US" w:eastAsia="en-US"/>
        </w:rPr>
        <w:t> </w:t>
      </w:r>
      <w:r w:rsidRPr="001266CB">
        <w:rPr>
          <w:color w:val="000000"/>
          <w:lang w:eastAsia="en-US"/>
        </w:rPr>
        <w:t>документам поставщика.</w:t>
      </w:r>
    </w:p>
    <w:p w14:paraId="6384B14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Результаты инвентаризации комиссия отражает в</w:t>
      </w:r>
      <w:r w:rsidRPr="001266CB">
        <w:rPr>
          <w:color w:val="000000"/>
          <w:lang w:val="en-US" w:eastAsia="en-US"/>
        </w:rPr>
        <w:t> </w:t>
      </w:r>
      <w:r w:rsidRPr="001266CB">
        <w:rPr>
          <w:color w:val="000000"/>
          <w:lang w:eastAsia="en-US"/>
        </w:rPr>
        <w:t>инвентаризационной описи (ф.</w:t>
      </w:r>
      <w:r w:rsidRPr="001266CB">
        <w:rPr>
          <w:color w:val="000000"/>
          <w:lang w:val="en-US" w:eastAsia="en-US"/>
        </w:rPr>
        <w:t> </w:t>
      </w:r>
      <w:r w:rsidRPr="001266CB">
        <w:rPr>
          <w:color w:val="000000"/>
          <w:lang w:eastAsia="en-US"/>
        </w:rPr>
        <w:t>0504087).</w:t>
      </w:r>
      <w:r w:rsidRPr="001266CB">
        <w:rPr>
          <w:lang w:eastAsia="en-US"/>
        </w:rPr>
        <w:br/>
      </w:r>
      <w:r w:rsidRPr="001266CB">
        <w:rPr>
          <w:color w:val="000000"/>
          <w:lang w:eastAsia="en-US"/>
        </w:rPr>
        <w:t>Графы 8</w:t>
      </w:r>
      <w:r w:rsidRPr="001266CB">
        <w:rPr>
          <w:color w:val="000000"/>
          <w:lang w:val="en-US" w:eastAsia="en-US"/>
        </w:rPr>
        <w:t> </w:t>
      </w:r>
      <w:r w:rsidRPr="001266CB">
        <w:rPr>
          <w:color w:val="000000"/>
          <w:lang w:eastAsia="en-US"/>
        </w:rPr>
        <w:t>и</w:t>
      </w:r>
      <w:r w:rsidRPr="001266CB">
        <w:rPr>
          <w:color w:val="000000"/>
          <w:lang w:val="en-US" w:eastAsia="en-US"/>
        </w:rPr>
        <w:t> </w:t>
      </w:r>
      <w:r w:rsidRPr="001266CB">
        <w:rPr>
          <w:color w:val="000000"/>
          <w:lang w:eastAsia="en-US"/>
        </w:rPr>
        <w:t>9</w:t>
      </w:r>
      <w:r w:rsidRPr="001266CB">
        <w:rPr>
          <w:color w:val="000000"/>
          <w:lang w:val="en-US" w:eastAsia="en-US"/>
        </w:rPr>
        <w:t> </w:t>
      </w:r>
      <w:r w:rsidRPr="001266CB">
        <w:rPr>
          <w:color w:val="000000"/>
          <w:lang w:eastAsia="en-US"/>
        </w:rPr>
        <w:t>инвентаризационной описи по</w:t>
      </w:r>
      <w:r w:rsidRPr="001266CB">
        <w:rPr>
          <w:color w:val="000000"/>
          <w:lang w:val="en-US" w:eastAsia="en-US"/>
        </w:rPr>
        <w:t> </w:t>
      </w:r>
      <w:r w:rsidRPr="001266CB">
        <w:rPr>
          <w:color w:val="000000"/>
          <w:lang w:eastAsia="en-US"/>
        </w:rPr>
        <w:t>НФА комиссия заполняет следующим образом.</w:t>
      </w:r>
    </w:p>
    <w:p w14:paraId="74916D6B"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графе 8</w:t>
      </w:r>
      <w:r w:rsidRPr="001266CB">
        <w:rPr>
          <w:color w:val="000000"/>
          <w:lang w:val="en-US" w:eastAsia="en-US"/>
        </w:rPr>
        <w:t> </w:t>
      </w:r>
      <w:r w:rsidRPr="001266CB">
        <w:rPr>
          <w:color w:val="000000"/>
          <w:lang w:eastAsia="en-US"/>
        </w:rPr>
        <w:t>«Статус объекта учета» указываются коды статусов:</w:t>
      </w:r>
    </w:p>
    <w:p w14:paraId="0A1F9B69"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51</w:t>
      </w:r>
      <w:r w:rsidRPr="001266CB">
        <w:rPr>
          <w:color w:val="000000"/>
          <w:lang w:val="en-US" w:eastAsia="en-US"/>
        </w:rPr>
        <w:t> </w:t>
      </w:r>
      <w:r w:rsidRPr="001266CB">
        <w:rPr>
          <w:color w:val="000000"/>
          <w:lang w:eastAsia="en-US"/>
        </w:rPr>
        <w:t>— в</w:t>
      </w:r>
      <w:r w:rsidRPr="001266CB">
        <w:rPr>
          <w:color w:val="000000"/>
          <w:lang w:val="en-US" w:eastAsia="en-US"/>
        </w:rPr>
        <w:t> </w:t>
      </w:r>
      <w:r w:rsidRPr="001266CB">
        <w:rPr>
          <w:color w:val="000000"/>
          <w:lang w:eastAsia="en-US"/>
        </w:rPr>
        <w:t>запасе для использования;</w:t>
      </w:r>
      <w:r w:rsidRPr="001266CB">
        <w:rPr>
          <w:lang w:eastAsia="en-US"/>
        </w:rPr>
        <w:br/>
      </w:r>
      <w:r w:rsidRPr="001266CB">
        <w:rPr>
          <w:color w:val="000000"/>
          <w:lang w:eastAsia="en-US"/>
        </w:rPr>
        <w:t>52</w:t>
      </w:r>
      <w:r w:rsidRPr="001266CB">
        <w:rPr>
          <w:color w:val="000000"/>
          <w:lang w:val="en-US" w:eastAsia="en-US"/>
        </w:rPr>
        <w:t> </w:t>
      </w:r>
      <w:r w:rsidRPr="001266CB">
        <w:rPr>
          <w:color w:val="000000"/>
          <w:lang w:eastAsia="en-US"/>
        </w:rPr>
        <w:t>— в</w:t>
      </w:r>
      <w:r w:rsidRPr="001266CB">
        <w:rPr>
          <w:color w:val="000000"/>
          <w:lang w:val="en-US" w:eastAsia="en-US"/>
        </w:rPr>
        <w:t> </w:t>
      </w:r>
      <w:r w:rsidRPr="001266CB">
        <w:rPr>
          <w:color w:val="000000"/>
          <w:lang w:eastAsia="en-US"/>
        </w:rPr>
        <w:t>запасе для хранения;</w:t>
      </w:r>
      <w:r w:rsidRPr="001266CB">
        <w:rPr>
          <w:lang w:eastAsia="en-US"/>
        </w:rPr>
        <w:br/>
      </w:r>
      <w:r w:rsidRPr="001266CB">
        <w:rPr>
          <w:color w:val="000000"/>
          <w:lang w:eastAsia="en-US"/>
        </w:rPr>
        <w:t>53</w:t>
      </w:r>
      <w:r w:rsidRPr="001266CB">
        <w:rPr>
          <w:color w:val="000000"/>
          <w:lang w:val="en-US" w:eastAsia="en-US"/>
        </w:rPr>
        <w:t> </w:t>
      </w:r>
      <w:r w:rsidRPr="001266CB">
        <w:rPr>
          <w:color w:val="000000"/>
          <w:lang w:eastAsia="en-US"/>
        </w:rPr>
        <w:t>— ненадлежащего качества;</w:t>
      </w:r>
      <w:r w:rsidRPr="001266CB">
        <w:rPr>
          <w:lang w:eastAsia="en-US"/>
        </w:rPr>
        <w:br/>
      </w:r>
      <w:r w:rsidRPr="001266CB">
        <w:rPr>
          <w:color w:val="000000"/>
          <w:lang w:eastAsia="en-US"/>
        </w:rPr>
        <w:t>54</w:t>
      </w:r>
      <w:r w:rsidRPr="001266CB">
        <w:rPr>
          <w:color w:val="000000"/>
          <w:lang w:val="en-US" w:eastAsia="en-US"/>
        </w:rPr>
        <w:t> </w:t>
      </w:r>
      <w:r w:rsidRPr="001266CB">
        <w:rPr>
          <w:color w:val="000000"/>
          <w:lang w:eastAsia="en-US"/>
        </w:rPr>
        <w:t>— поврежден;</w:t>
      </w:r>
      <w:r w:rsidRPr="001266CB">
        <w:rPr>
          <w:lang w:eastAsia="en-US"/>
        </w:rPr>
        <w:br/>
      </w:r>
      <w:r w:rsidRPr="001266CB">
        <w:rPr>
          <w:color w:val="000000"/>
          <w:lang w:eastAsia="en-US"/>
        </w:rPr>
        <w:t>55</w:t>
      </w:r>
      <w:r w:rsidRPr="001266CB">
        <w:rPr>
          <w:color w:val="000000"/>
          <w:lang w:val="en-US" w:eastAsia="en-US"/>
        </w:rPr>
        <w:t> </w:t>
      </w:r>
      <w:r w:rsidRPr="001266CB">
        <w:rPr>
          <w:color w:val="000000"/>
          <w:lang w:eastAsia="en-US"/>
        </w:rPr>
        <w:t>— истек срок хранения.</w:t>
      </w:r>
    </w:p>
    <w:p w14:paraId="7999B015"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w:t>
      </w:r>
    </w:p>
    <w:p w14:paraId="18050487"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графе 9</w:t>
      </w:r>
      <w:r w:rsidRPr="001266CB">
        <w:rPr>
          <w:color w:val="000000"/>
          <w:lang w:val="en-US" w:eastAsia="en-US"/>
        </w:rPr>
        <w:t> </w:t>
      </w:r>
      <w:r w:rsidRPr="001266CB">
        <w:rPr>
          <w:color w:val="000000"/>
          <w:lang w:eastAsia="en-US"/>
        </w:rPr>
        <w:t>«Целевая функция актива» указываются коды функции:</w:t>
      </w:r>
    </w:p>
    <w:p w14:paraId="138B5BEE"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51</w:t>
      </w:r>
      <w:r w:rsidRPr="001266CB">
        <w:rPr>
          <w:color w:val="000000"/>
          <w:lang w:val="en-US" w:eastAsia="en-US"/>
        </w:rPr>
        <w:t> </w:t>
      </w:r>
      <w:r w:rsidRPr="001266CB">
        <w:rPr>
          <w:color w:val="000000"/>
          <w:lang w:eastAsia="en-US"/>
        </w:rPr>
        <w:t>— использовать;</w:t>
      </w:r>
      <w:r w:rsidRPr="001266CB">
        <w:rPr>
          <w:lang w:eastAsia="en-US"/>
        </w:rPr>
        <w:br/>
      </w:r>
      <w:r w:rsidRPr="001266CB">
        <w:rPr>
          <w:color w:val="000000"/>
          <w:lang w:eastAsia="en-US"/>
        </w:rPr>
        <w:t>52</w:t>
      </w:r>
      <w:r w:rsidRPr="001266CB">
        <w:rPr>
          <w:color w:val="000000"/>
          <w:lang w:val="en-US" w:eastAsia="en-US"/>
        </w:rPr>
        <w:t> </w:t>
      </w:r>
      <w:r w:rsidRPr="001266CB">
        <w:rPr>
          <w:color w:val="000000"/>
          <w:lang w:eastAsia="en-US"/>
        </w:rPr>
        <w:t>— продолжить хранение;</w:t>
      </w:r>
      <w:r w:rsidRPr="001266CB">
        <w:rPr>
          <w:lang w:eastAsia="en-US"/>
        </w:rPr>
        <w:br/>
      </w:r>
      <w:r w:rsidRPr="001266CB">
        <w:rPr>
          <w:color w:val="000000"/>
          <w:lang w:eastAsia="en-US"/>
        </w:rPr>
        <w:t>53</w:t>
      </w:r>
      <w:r w:rsidRPr="001266CB">
        <w:rPr>
          <w:color w:val="000000"/>
          <w:lang w:val="en-US" w:eastAsia="en-US"/>
        </w:rPr>
        <w:t> </w:t>
      </w:r>
      <w:r w:rsidRPr="001266CB">
        <w:rPr>
          <w:color w:val="000000"/>
          <w:lang w:eastAsia="en-US"/>
        </w:rPr>
        <w:t>— списать;</w:t>
      </w:r>
      <w:r w:rsidRPr="001266CB">
        <w:rPr>
          <w:lang w:eastAsia="en-US"/>
        </w:rPr>
        <w:br/>
      </w:r>
      <w:r w:rsidRPr="001266CB">
        <w:rPr>
          <w:color w:val="000000"/>
          <w:lang w:eastAsia="en-US"/>
        </w:rPr>
        <w:t>54</w:t>
      </w:r>
      <w:r w:rsidRPr="001266CB">
        <w:rPr>
          <w:color w:val="000000"/>
          <w:lang w:val="en-US" w:eastAsia="en-US"/>
        </w:rPr>
        <w:t> </w:t>
      </w:r>
      <w:r w:rsidRPr="001266CB">
        <w:rPr>
          <w:color w:val="000000"/>
          <w:lang w:eastAsia="en-US"/>
        </w:rPr>
        <w:t>— отремонтировать.</w:t>
      </w:r>
    </w:p>
    <w:p w14:paraId="6452655E"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w:t>
      </w:r>
    </w:p>
    <w:p w14:paraId="4807B1EC"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3.7. При инвентаризации денежных средств на</w:t>
      </w:r>
      <w:r w:rsidRPr="001266CB">
        <w:rPr>
          <w:color w:val="000000"/>
          <w:lang w:val="en-US" w:eastAsia="en-US"/>
        </w:rPr>
        <w:t> </w:t>
      </w:r>
      <w:r w:rsidRPr="001266CB">
        <w:rPr>
          <w:color w:val="000000"/>
          <w:lang w:eastAsia="en-US"/>
        </w:rPr>
        <w:t>лицевых и</w:t>
      </w:r>
      <w:r w:rsidRPr="001266CB">
        <w:rPr>
          <w:color w:val="000000"/>
          <w:lang w:val="en-US" w:eastAsia="en-US"/>
        </w:rPr>
        <w:t> </w:t>
      </w:r>
      <w:r w:rsidRPr="001266CB">
        <w:rPr>
          <w:color w:val="000000"/>
          <w:lang w:eastAsia="en-US"/>
        </w:rPr>
        <w:t>банковских счетах комиссия сверяет остатки на</w:t>
      </w:r>
      <w:r w:rsidRPr="001266CB">
        <w:rPr>
          <w:color w:val="000000"/>
          <w:lang w:val="en-US" w:eastAsia="en-US"/>
        </w:rPr>
        <w:t> </w:t>
      </w:r>
      <w:r w:rsidRPr="001266CB">
        <w:rPr>
          <w:color w:val="000000"/>
          <w:lang w:eastAsia="en-US"/>
        </w:rPr>
        <w:t>счетах 201.11, 201.21, 201.22, 201.26, 201.27</w:t>
      </w:r>
      <w:r w:rsidRPr="001266CB">
        <w:rPr>
          <w:color w:val="000000"/>
          <w:lang w:val="en-US" w:eastAsia="en-US"/>
        </w:rPr>
        <w:t> </w:t>
      </w:r>
      <w:r w:rsidRPr="001266CB">
        <w:rPr>
          <w:color w:val="000000"/>
          <w:lang w:eastAsia="en-US"/>
        </w:rPr>
        <w:t>с выписками из</w:t>
      </w:r>
      <w:r w:rsidRPr="001266CB">
        <w:rPr>
          <w:color w:val="000000"/>
          <w:lang w:val="en-US" w:eastAsia="en-US"/>
        </w:rPr>
        <w:t> </w:t>
      </w:r>
      <w:r w:rsidRPr="001266CB">
        <w:rPr>
          <w:color w:val="000000"/>
          <w:lang w:eastAsia="en-US"/>
        </w:rPr>
        <w:t>лицевых и</w:t>
      </w:r>
      <w:r w:rsidRPr="001266CB">
        <w:rPr>
          <w:color w:val="000000"/>
          <w:lang w:val="en-US" w:eastAsia="en-US"/>
        </w:rPr>
        <w:t> </w:t>
      </w:r>
      <w:r w:rsidRPr="001266CB">
        <w:rPr>
          <w:color w:val="000000"/>
          <w:lang w:eastAsia="en-US"/>
        </w:rPr>
        <w:t>банковских счетов.</w:t>
      </w:r>
    </w:p>
    <w:p w14:paraId="6A417E5A"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Если в</w:t>
      </w:r>
      <w:r w:rsidRPr="001266CB">
        <w:rPr>
          <w:color w:val="000000"/>
          <w:lang w:val="en-US" w:eastAsia="en-US"/>
        </w:rPr>
        <w:t> </w:t>
      </w:r>
      <w:r w:rsidRPr="001266CB">
        <w:rPr>
          <w:color w:val="000000"/>
          <w:lang w:eastAsia="en-US"/>
        </w:rPr>
        <w:t>бухучете числятся остатки по</w:t>
      </w:r>
      <w:r w:rsidRPr="001266CB">
        <w:rPr>
          <w:color w:val="000000"/>
          <w:lang w:val="en-US" w:eastAsia="en-US"/>
        </w:rPr>
        <w:t> </w:t>
      </w:r>
      <w:r w:rsidRPr="001266CB">
        <w:rPr>
          <w:color w:val="000000"/>
          <w:lang w:eastAsia="en-US"/>
        </w:rPr>
        <w:t>средствам в</w:t>
      </w:r>
      <w:r w:rsidRPr="001266CB">
        <w:rPr>
          <w:color w:val="000000"/>
          <w:lang w:val="en-US" w:eastAsia="en-US"/>
        </w:rPr>
        <w:t> </w:t>
      </w:r>
      <w:r w:rsidRPr="001266CB">
        <w:rPr>
          <w:color w:val="000000"/>
          <w:lang w:eastAsia="en-US"/>
        </w:rPr>
        <w:t>пути (счета 201.13, 201.23), комиссия сверяет остатки с</w:t>
      </w:r>
      <w:r w:rsidRPr="001266CB">
        <w:rPr>
          <w:color w:val="000000"/>
          <w:lang w:val="en-US" w:eastAsia="en-US"/>
        </w:rPr>
        <w:t> </w:t>
      </w:r>
      <w:r w:rsidRPr="001266CB">
        <w:rPr>
          <w:color w:val="000000"/>
          <w:lang w:eastAsia="en-US"/>
        </w:rPr>
        <w:t>данными подтверждающих документов</w:t>
      </w:r>
      <w:r w:rsidRPr="001266CB">
        <w:rPr>
          <w:color w:val="000000"/>
          <w:lang w:val="en-US" w:eastAsia="en-US"/>
        </w:rPr>
        <w:t> </w:t>
      </w:r>
      <w:r w:rsidRPr="001266CB">
        <w:rPr>
          <w:color w:val="000000"/>
          <w:lang w:eastAsia="en-US"/>
        </w:rPr>
        <w:t>— банковскими квитанциями, квитанциями почтового отделения, копиями сопроводительных ведомостей на</w:t>
      </w:r>
      <w:r w:rsidRPr="001266CB">
        <w:rPr>
          <w:color w:val="000000"/>
          <w:lang w:val="en-US" w:eastAsia="en-US"/>
        </w:rPr>
        <w:t> </w:t>
      </w:r>
      <w:r w:rsidRPr="001266CB">
        <w:rPr>
          <w:color w:val="000000"/>
          <w:lang w:eastAsia="en-US"/>
        </w:rPr>
        <w:t>сдачу выручки инкассаторам, слипами (чеками платежных терминалов) и</w:t>
      </w:r>
      <w:r w:rsidRPr="001266CB">
        <w:rPr>
          <w:color w:val="000000"/>
          <w:lang w:val="en-US" w:eastAsia="en-US"/>
        </w:rPr>
        <w:t> </w:t>
      </w:r>
      <w:r w:rsidRPr="001266CB">
        <w:rPr>
          <w:color w:val="000000"/>
          <w:lang w:eastAsia="en-US"/>
        </w:rPr>
        <w:t>т.</w:t>
      </w:r>
      <w:r w:rsidRPr="001266CB">
        <w:rPr>
          <w:color w:val="000000"/>
          <w:lang w:val="en-US" w:eastAsia="en-US"/>
        </w:rPr>
        <w:t> </w:t>
      </w:r>
      <w:r w:rsidRPr="001266CB">
        <w:rPr>
          <w:color w:val="000000"/>
          <w:lang w:eastAsia="en-US"/>
        </w:rPr>
        <w:t>п.</w:t>
      </w:r>
    </w:p>
    <w:p w14:paraId="6D9937CE"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lastRenderedPageBreak/>
        <w:t>Результаты инвентаризации комиссия отражает в</w:t>
      </w:r>
      <w:r w:rsidRPr="001266CB">
        <w:rPr>
          <w:color w:val="000000"/>
          <w:lang w:val="en-US" w:eastAsia="en-US"/>
        </w:rPr>
        <w:t> </w:t>
      </w:r>
      <w:r w:rsidRPr="001266CB">
        <w:rPr>
          <w:color w:val="000000"/>
          <w:lang w:eastAsia="en-US"/>
        </w:rPr>
        <w:t>инвентаризационной описи (ф.</w:t>
      </w:r>
      <w:r w:rsidRPr="001266CB">
        <w:rPr>
          <w:color w:val="000000"/>
          <w:lang w:val="en-US" w:eastAsia="en-US"/>
        </w:rPr>
        <w:t> </w:t>
      </w:r>
      <w:r w:rsidRPr="001266CB">
        <w:rPr>
          <w:color w:val="000000"/>
          <w:lang w:eastAsia="en-US"/>
        </w:rPr>
        <w:t>0504082).</w:t>
      </w:r>
    </w:p>
    <w:p w14:paraId="29FED65E" w14:textId="77777777" w:rsidR="00215CF9" w:rsidRPr="001266CB" w:rsidRDefault="00215CF9" w:rsidP="00A25019">
      <w:pPr>
        <w:spacing w:before="100" w:beforeAutospacing="1" w:after="100" w:afterAutospacing="1" w:line="240" w:lineRule="auto"/>
        <w:ind w:firstLine="0"/>
        <w:rPr>
          <w:color w:val="000000"/>
          <w:lang w:eastAsia="en-US"/>
        </w:rPr>
      </w:pPr>
      <w:r w:rsidRPr="001266CB">
        <w:rPr>
          <w:color w:val="000000"/>
          <w:lang w:eastAsia="en-US"/>
        </w:rPr>
        <w:t>3.8. Проверку наличных денег в</w:t>
      </w:r>
      <w:r w:rsidRPr="001266CB">
        <w:rPr>
          <w:color w:val="000000"/>
          <w:lang w:val="en-US" w:eastAsia="en-US"/>
        </w:rPr>
        <w:t> </w:t>
      </w:r>
      <w:r w:rsidRPr="001266CB">
        <w:rPr>
          <w:color w:val="000000"/>
          <w:lang w:eastAsia="en-US"/>
        </w:rPr>
        <w:t>кассе комиссия начинает с</w:t>
      </w:r>
      <w:r w:rsidRPr="001266CB">
        <w:rPr>
          <w:color w:val="000000"/>
          <w:lang w:val="en-US" w:eastAsia="en-US"/>
        </w:rPr>
        <w:t> </w:t>
      </w:r>
      <w:r w:rsidRPr="001266CB">
        <w:rPr>
          <w:color w:val="000000"/>
          <w:lang w:eastAsia="en-US"/>
        </w:rPr>
        <w:t>операционных касс, в</w:t>
      </w:r>
      <w:r w:rsidRPr="001266CB">
        <w:rPr>
          <w:color w:val="000000"/>
          <w:lang w:val="en-US" w:eastAsia="en-US"/>
        </w:rPr>
        <w:t> </w:t>
      </w:r>
      <w:r w:rsidRPr="001266CB">
        <w:rPr>
          <w:color w:val="000000"/>
          <w:lang w:eastAsia="en-US"/>
        </w:rPr>
        <w:t>которых ведутся расчеты через контрольно-кассовую технику. Суммы наличных денег должны соответствовать данным книги кассира-операциониста, показателям на</w:t>
      </w:r>
      <w:r w:rsidRPr="001266CB">
        <w:rPr>
          <w:color w:val="000000"/>
          <w:lang w:val="en-US" w:eastAsia="en-US"/>
        </w:rPr>
        <w:t> </w:t>
      </w:r>
      <w:r w:rsidRPr="001266CB">
        <w:rPr>
          <w:color w:val="000000"/>
          <w:lang w:eastAsia="en-US"/>
        </w:rPr>
        <w:t>кассовой ленте и</w:t>
      </w:r>
      <w:r w:rsidRPr="001266CB">
        <w:rPr>
          <w:color w:val="000000"/>
          <w:lang w:val="en-US" w:eastAsia="en-US"/>
        </w:rPr>
        <w:t> </w:t>
      </w:r>
      <w:r w:rsidRPr="001266CB">
        <w:rPr>
          <w:color w:val="000000"/>
          <w:lang w:eastAsia="en-US"/>
        </w:rPr>
        <w:t>счетчиках кассового аппарата.</w:t>
      </w:r>
    </w:p>
    <w:p w14:paraId="3072A9A5" w14:textId="77777777" w:rsidR="00215CF9" w:rsidRPr="001266CB" w:rsidRDefault="00215CF9" w:rsidP="00A25019">
      <w:pPr>
        <w:spacing w:before="100" w:beforeAutospacing="1" w:after="100" w:afterAutospacing="1" w:line="240" w:lineRule="auto"/>
        <w:ind w:firstLine="0"/>
        <w:jc w:val="left"/>
        <w:rPr>
          <w:color w:val="000000"/>
          <w:lang w:eastAsia="en-US"/>
        </w:rPr>
      </w:pPr>
      <w:r w:rsidRPr="001266CB">
        <w:rPr>
          <w:color w:val="000000"/>
          <w:lang w:eastAsia="en-US"/>
        </w:rPr>
        <w:t>Инвентаризации подлежат:</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наличные деньги;</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бланки строгой отчетности;</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денежные документы;</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ценные бумаги.</w:t>
      </w:r>
    </w:p>
    <w:p w14:paraId="39E2DC15"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 наличных денежных средств, денежных документов и</w:t>
      </w:r>
      <w:r w:rsidRPr="001266CB">
        <w:rPr>
          <w:color w:val="000000"/>
          <w:lang w:val="en-US" w:eastAsia="en-US"/>
        </w:rPr>
        <w:t> </w:t>
      </w:r>
      <w:r w:rsidRPr="001266CB">
        <w:rPr>
          <w:color w:val="000000"/>
          <w:lang w:eastAsia="en-US"/>
        </w:rPr>
        <w:t>бланков строгой отчетности производится путем полного (полистного) пересчета. При проверке бланков строгой отчетности комиссия фиксирует начальные и</w:t>
      </w:r>
      <w:r w:rsidRPr="001266CB">
        <w:rPr>
          <w:color w:val="000000"/>
          <w:lang w:val="en-US" w:eastAsia="en-US"/>
        </w:rPr>
        <w:t> </w:t>
      </w:r>
      <w:r w:rsidRPr="001266CB">
        <w:rPr>
          <w:color w:val="000000"/>
          <w:lang w:eastAsia="en-US"/>
        </w:rPr>
        <w:t>конечные номера бланков.</w:t>
      </w:r>
    </w:p>
    <w:p w14:paraId="4F21F3DC"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ходе инвентаризации кассы комиссия:</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проверяет кассовую книгу, отчеты кассира, приходные и</w:t>
      </w:r>
      <w:r w:rsidRPr="001266CB">
        <w:rPr>
          <w:color w:val="000000"/>
          <w:lang w:val="en-US" w:eastAsia="en-US"/>
        </w:rPr>
        <w:t> </w:t>
      </w:r>
      <w:r w:rsidRPr="001266CB">
        <w:rPr>
          <w:color w:val="000000"/>
          <w:lang w:eastAsia="en-US"/>
        </w:rPr>
        <w:t>расходные кассовые ордера, журнал регистрации приходных и</w:t>
      </w:r>
      <w:r w:rsidRPr="001266CB">
        <w:rPr>
          <w:color w:val="000000"/>
          <w:lang w:val="en-US" w:eastAsia="en-US"/>
        </w:rPr>
        <w:t> </w:t>
      </w:r>
      <w:r w:rsidRPr="001266CB">
        <w:rPr>
          <w:color w:val="000000"/>
          <w:lang w:eastAsia="en-US"/>
        </w:rPr>
        <w:t>расходных кассовых ордеров, доверенности на</w:t>
      </w:r>
      <w:r w:rsidRPr="001266CB">
        <w:rPr>
          <w:color w:val="000000"/>
          <w:lang w:val="en-US" w:eastAsia="en-US"/>
        </w:rPr>
        <w:t> </w:t>
      </w:r>
      <w:r w:rsidRPr="001266CB">
        <w:rPr>
          <w:color w:val="000000"/>
          <w:lang w:eastAsia="en-US"/>
        </w:rPr>
        <w:t>получение денег, реестр депонированных сумм и</w:t>
      </w:r>
      <w:r w:rsidRPr="001266CB">
        <w:rPr>
          <w:color w:val="000000"/>
          <w:lang w:val="en-US" w:eastAsia="en-US"/>
        </w:rPr>
        <w:t> </w:t>
      </w:r>
      <w:r w:rsidRPr="001266CB">
        <w:rPr>
          <w:color w:val="000000"/>
          <w:lang w:eastAsia="en-US"/>
        </w:rPr>
        <w:t>другие документы кассовой дисциплины;</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сверяет суммы, оприходованные в</w:t>
      </w:r>
      <w:r w:rsidRPr="001266CB">
        <w:rPr>
          <w:color w:val="000000"/>
          <w:lang w:val="en-US" w:eastAsia="en-US"/>
        </w:rPr>
        <w:t> </w:t>
      </w:r>
      <w:r w:rsidRPr="001266CB">
        <w:rPr>
          <w:color w:val="000000"/>
          <w:lang w:eastAsia="en-US"/>
        </w:rPr>
        <w:t>кассу, с</w:t>
      </w:r>
      <w:r w:rsidRPr="001266CB">
        <w:rPr>
          <w:color w:val="000000"/>
          <w:lang w:val="en-US" w:eastAsia="en-US"/>
        </w:rPr>
        <w:t> </w:t>
      </w:r>
      <w:r w:rsidRPr="001266CB">
        <w:rPr>
          <w:color w:val="000000"/>
          <w:lang w:eastAsia="en-US"/>
        </w:rPr>
        <w:t>суммами, списанными с</w:t>
      </w:r>
      <w:r w:rsidRPr="001266CB">
        <w:rPr>
          <w:color w:val="000000"/>
          <w:lang w:val="en-US" w:eastAsia="en-US"/>
        </w:rPr>
        <w:t> </w:t>
      </w:r>
      <w:r w:rsidRPr="001266CB">
        <w:rPr>
          <w:color w:val="000000"/>
          <w:lang w:eastAsia="en-US"/>
        </w:rPr>
        <w:t>лицевого (расчетного) счета;</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поверяет соблюдение кассиром лимита остатка наличных денежных средств, своевременность депонирования невыплаченных сумм зарплаты.</w:t>
      </w:r>
    </w:p>
    <w:p w14:paraId="64951DC7"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Результаты инвентаризации наличных денежных средств комиссия отражает в</w:t>
      </w:r>
      <w:r w:rsidRPr="001266CB">
        <w:rPr>
          <w:color w:val="000000"/>
          <w:lang w:val="en-US" w:eastAsia="en-US"/>
        </w:rPr>
        <w:t> </w:t>
      </w:r>
      <w:r w:rsidRPr="001266CB">
        <w:rPr>
          <w:color w:val="000000"/>
          <w:lang w:eastAsia="en-US"/>
        </w:rPr>
        <w:t>инвентаризационной описи (ф.</w:t>
      </w:r>
      <w:r w:rsidRPr="001266CB">
        <w:rPr>
          <w:color w:val="000000"/>
          <w:lang w:val="en-US" w:eastAsia="en-US"/>
        </w:rPr>
        <w:t> </w:t>
      </w:r>
      <w:r w:rsidRPr="001266CB">
        <w:rPr>
          <w:color w:val="000000"/>
          <w:lang w:eastAsia="en-US"/>
        </w:rPr>
        <w:t>0504088). Результаты инвентаризации денежных документов и</w:t>
      </w:r>
      <w:r w:rsidRPr="001266CB">
        <w:rPr>
          <w:color w:val="000000"/>
          <w:lang w:val="en-US" w:eastAsia="en-US"/>
        </w:rPr>
        <w:t> </w:t>
      </w:r>
      <w:r w:rsidRPr="001266CB">
        <w:rPr>
          <w:color w:val="000000"/>
          <w:lang w:eastAsia="en-US"/>
        </w:rPr>
        <w:t>бланков строгой отчетности</w:t>
      </w:r>
      <w:r w:rsidRPr="001266CB">
        <w:rPr>
          <w:color w:val="000000"/>
          <w:lang w:val="en-US" w:eastAsia="en-US"/>
        </w:rPr>
        <w:t> </w:t>
      </w:r>
      <w:r w:rsidRPr="001266CB">
        <w:rPr>
          <w:color w:val="000000"/>
          <w:lang w:eastAsia="en-US"/>
        </w:rPr>
        <w:t>— в</w:t>
      </w:r>
      <w:r w:rsidRPr="001266CB">
        <w:rPr>
          <w:color w:val="000000"/>
          <w:lang w:val="en-US" w:eastAsia="en-US"/>
        </w:rPr>
        <w:t> </w:t>
      </w:r>
      <w:r w:rsidRPr="001266CB">
        <w:rPr>
          <w:color w:val="000000"/>
          <w:lang w:eastAsia="en-US"/>
        </w:rPr>
        <w:t>инвентаризационной описи (ф.</w:t>
      </w:r>
      <w:r w:rsidRPr="001266CB">
        <w:rPr>
          <w:color w:val="000000"/>
          <w:lang w:val="en-US" w:eastAsia="en-US"/>
        </w:rPr>
        <w:t> </w:t>
      </w:r>
      <w:r w:rsidRPr="001266CB">
        <w:rPr>
          <w:color w:val="000000"/>
          <w:lang w:eastAsia="en-US"/>
        </w:rPr>
        <w:t>0504086).</w:t>
      </w:r>
    </w:p>
    <w:p w14:paraId="47A459D9"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3.9. При</w:t>
      </w:r>
      <w:r w:rsidRPr="001266CB">
        <w:rPr>
          <w:color w:val="000000"/>
          <w:lang w:val="en-US" w:eastAsia="en-US"/>
        </w:rPr>
        <w:t> </w:t>
      </w:r>
      <w:r w:rsidRPr="001266CB">
        <w:rPr>
          <w:color w:val="000000"/>
          <w:lang w:eastAsia="en-US"/>
        </w:rPr>
        <w:t>инвентаризации полученного в</w:t>
      </w:r>
      <w:r w:rsidRPr="001266CB">
        <w:rPr>
          <w:color w:val="000000"/>
          <w:lang w:val="en-US" w:eastAsia="en-US"/>
        </w:rPr>
        <w:t> </w:t>
      </w:r>
      <w:r w:rsidRPr="001266CB">
        <w:rPr>
          <w:color w:val="000000"/>
          <w:lang w:eastAsia="en-US"/>
        </w:rPr>
        <w:t>аренду имущества комиссия проверяет сохранность имущества, а</w:t>
      </w:r>
      <w:r w:rsidRPr="001266CB">
        <w:rPr>
          <w:color w:val="000000"/>
          <w:lang w:val="en-US" w:eastAsia="en-US"/>
        </w:rPr>
        <w:t> </w:t>
      </w:r>
      <w:r w:rsidRPr="001266CB">
        <w:rPr>
          <w:color w:val="000000"/>
          <w:lang w:eastAsia="en-US"/>
        </w:rPr>
        <w:t>также проверяет документы на</w:t>
      </w:r>
      <w:r w:rsidRPr="001266CB">
        <w:rPr>
          <w:color w:val="000000"/>
          <w:lang w:val="en-US" w:eastAsia="en-US"/>
        </w:rPr>
        <w:t> </w:t>
      </w:r>
      <w:r w:rsidRPr="001266CB">
        <w:rPr>
          <w:color w:val="000000"/>
          <w:lang w:eastAsia="en-US"/>
        </w:rPr>
        <w:t>право аренды: договор аренды, акт приема-передачи. Цена договора сверяется с</w:t>
      </w:r>
      <w:r w:rsidRPr="001266CB">
        <w:rPr>
          <w:color w:val="000000"/>
          <w:lang w:val="en-US" w:eastAsia="en-US"/>
        </w:rPr>
        <w:t> </w:t>
      </w:r>
      <w:r w:rsidRPr="001266CB">
        <w:rPr>
          <w:color w:val="000000"/>
          <w:lang w:eastAsia="en-US"/>
        </w:rPr>
        <w:t>данными бухгалтерского учета. Результаты инвентаризации комиссия отражает в</w:t>
      </w:r>
      <w:r w:rsidRPr="001266CB">
        <w:rPr>
          <w:color w:val="000000"/>
          <w:lang w:val="en-US" w:eastAsia="en-US"/>
        </w:rPr>
        <w:t> </w:t>
      </w:r>
      <w:r w:rsidRPr="001266CB">
        <w:rPr>
          <w:color w:val="000000"/>
          <w:lang w:eastAsia="en-US"/>
        </w:rPr>
        <w:t>инвентаризационной описи (ф.</w:t>
      </w:r>
      <w:r w:rsidRPr="001266CB">
        <w:rPr>
          <w:color w:val="000000"/>
          <w:lang w:val="en-US" w:eastAsia="en-US"/>
        </w:rPr>
        <w:t> </w:t>
      </w:r>
      <w:r w:rsidRPr="001266CB">
        <w:rPr>
          <w:color w:val="000000"/>
          <w:lang w:eastAsia="en-US"/>
        </w:rPr>
        <w:t>0504087).</w:t>
      </w:r>
    </w:p>
    <w:p w14:paraId="0717ABA8"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3.10. Инвентаризацию расчетов с</w:t>
      </w:r>
      <w:r w:rsidRPr="001266CB">
        <w:rPr>
          <w:color w:val="000000"/>
          <w:lang w:val="en-US" w:eastAsia="en-US"/>
        </w:rPr>
        <w:t> </w:t>
      </w:r>
      <w:r w:rsidRPr="001266CB">
        <w:rPr>
          <w:color w:val="000000"/>
          <w:lang w:eastAsia="en-US"/>
        </w:rPr>
        <w:t>дебиторами и</w:t>
      </w:r>
      <w:r w:rsidRPr="001266CB">
        <w:rPr>
          <w:color w:val="000000"/>
          <w:lang w:val="en-US" w:eastAsia="en-US"/>
        </w:rPr>
        <w:t> </w:t>
      </w:r>
      <w:r w:rsidRPr="001266CB">
        <w:rPr>
          <w:color w:val="000000"/>
          <w:lang w:eastAsia="en-US"/>
        </w:rPr>
        <w:t>кредиторами комиссия проводит методом подтверждения, выверки (интеграции) с</w:t>
      </w:r>
      <w:r w:rsidRPr="001266CB">
        <w:rPr>
          <w:color w:val="000000"/>
          <w:lang w:val="en-US" w:eastAsia="en-US"/>
        </w:rPr>
        <w:t> </w:t>
      </w:r>
      <w:r w:rsidRPr="001266CB">
        <w:rPr>
          <w:color w:val="000000"/>
          <w:lang w:eastAsia="en-US"/>
        </w:rPr>
        <w:t>учетом следующих особенностей:</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определяет сроки возникновения задолженности;</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выявляет суммы невыплаченной зарплаты (депонированные суммы), а</w:t>
      </w:r>
      <w:r w:rsidRPr="001266CB">
        <w:rPr>
          <w:color w:val="000000"/>
          <w:lang w:val="en-US" w:eastAsia="en-US"/>
        </w:rPr>
        <w:t> </w:t>
      </w:r>
      <w:r w:rsidRPr="001266CB">
        <w:rPr>
          <w:color w:val="000000"/>
          <w:lang w:eastAsia="en-US"/>
        </w:rPr>
        <w:t>также переплаты сотрудникам;</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сверяет данные бухучета с</w:t>
      </w:r>
      <w:r w:rsidRPr="001266CB">
        <w:rPr>
          <w:color w:val="000000"/>
          <w:lang w:val="en-US" w:eastAsia="en-US"/>
        </w:rPr>
        <w:t> </w:t>
      </w:r>
      <w:r w:rsidRPr="001266CB">
        <w:rPr>
          <w:color w:val="000000"/>
          <w:lang w:eastAsia="en-US"/>
        </w:rPr>
        <w:t>суммами в</w:t>
      </w:r>
      <w:r w:rsidRPr="001266CB">
        <w:rPr>
          <w:color w:val="000000"/>
          <w:lang w:val="en-US" w:eastAsia="en-US"/>
        </w:rPr>
        <w:t> </w:t>
      </w:r>
      <w:r w:rsidRPr="001266CB">
        <w:rPr>
          <w:color w:val="000000"/>
          <w:lang w:eastAsia="en-US"/>
        </w:rPr>
        <w:t>актах сверки с</w:t>
      </w:r>
      <w:r w:rsidRPr="001266CB">
        <w:rPr>
          <w:color w:val="000000"/>
          <w:lang w:val="en-US" w:eastAsia="en-US"/>
        </w:rPr>
        <w:t> </w:t>
      </w:r>
      <w:r w:rsidRPr="001266CB">
        <w:rPr>
          <w:color w:val="000000"/>
          <w:lang w:eastAsia="en-US"/>
        </w:rPr>
        <w:t>покупателями (заказчиками) и</w:t>
      </w:r>
      <w:r w:rsidRPr="001266CB">
        <w:rPr>
          <w:color w:val="000000"/>
          <w:lang w:val="en-US" w:eastAsia="en-US"/>
        </w:rPr>
        <w:t> </w:t>
      </w:r>
      <w:r w:rsidRPr="001266CB">
        <w:rPr>
          <w:color w:val="000000"/>
          <w:lang w:eastAsia="en-US"/>
        </w:rPr>
        <w:t>поставщиками (исполнителями, подрядчиками), а</w:t>
      </w:r>
      <w:r w:rsidRPr="001266CB">
        <w:rPr>
          <w:color w:val="000000"/>
          <w:lang w:val="en-US" w:eastAsia="en-US"/>
        </w:rPr>
        <w:t> </w:t>
      </w:r>
      <w:r w:rsidRPr="001266CB">
        <w:rPr>
          <w:color w:val="000000"/>
          <w:lang w:eastAsia="en-US"/>
        </w:rPr>
        <w:t>также с</w:t>
      </w:r>
      <w:r w:rsidRPr="001266CB">
        <w:rPr>
          <w:color w:val="000000"/>
          <w:lang w:val="en-US" w:eastAsia="en-US"/>
        </w:rPr>
        <w:t> </w:t>
      </w:r>
      <w:r w:rsidRPr="001266CB">
        <w:rPr>
          <w:color w:val="000000"/>
          <w:lang w:eastAsia="en-US"/>
        </w:rPr>
        <w:t>бюджетом и</w:t>
      </w:r>
      <w:r w:rsidRPr="001266CB">
        <w:rPr>
          <w:color w:val="000000"/>
          <w:lang w:val="en-US" w:eastAsia="en-US"/>
        </w:rPr>
        <w:t> </w:t>
      </w:r>
      <w:r w:rsidRPr="001266CB">
        <w:rPr>
          <w:color w:val="000000"/>
          <w:lang w:eastAsia="en-US"/>
        </w:rPr>
        <w:t>внебюджетными фондами</w:t>
      </w:r>
      <w:r w:rsidRPr="001266CB">
        <w:rPr>
          <w:color w:val="000000"/>
          <w:lang w:val="en-US" w:eastAsia="en-US"/>
        </w:rPr>
        <w:t> </w:t>
      </w:r>
      <w:r w:rsidRPr="001266CB">
        <w:rPr>
          <w:color w:val="000000"/>
          <w:lang w:eastAsia="en-US"/>
        </w:rPr>
        <w:t>— по</w:t>
      </w:r>
      <w:r w:rsidRPr="001266CB">
        <w:rPr>
          <w:color w:val="000000"/>
          <w:lang w:val="en-US" w:eastAsia="en-US"/>
        </w:rPr>
        <w:t> </w:t>
      </w:r>
      <w:r w:rsidRPr="001266CB">
        <w:rPr>
          <w:color w:val="000000"/>
          <w:lang w:eastAsia="en-US"/>
        </w:rPr>
        <w:t>налогам и</w:t>
      </w:r>
      <w:r w:rsidRPr="001266CB">
        <w:rPr>
          <w:color w:val="000000"/>
          <w:lang w:val="en-US" w:eastAsia="en-US"/>
        </w:rPr>
        <w:t> </w:t>
      </w:r>
      <w:r w:rsidRPr="001266CB">
        <w:rPr>
          <w:color w:val="000000"/>
          <w:lang w:eastAsia="en-US"/>
        </w:rPr>
        <w:t>взносам;</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проверяет обоснованность задолженности по</w:t>
      </w:r>
      <w:r w:rsidRPr="001266CB">
        <w:rPr>
          <w:color w:val="000000"/>
          <w:lang w:val="en-US" w:eastAsia="en-US"/>
        </w:rPr>
        <w:t> </w:t>
      </w:r>
      <w:r w:rsidRPr="001266CB">
        <w:rPr>
          <w:color w:val="000000"/>
          <w:lang w:eastAsia="en-US"/>
        </w:rPr>
        <w:t>недостачам, хищениям и</w:t>
      </w:r>
      <w:r w:rsidRPr="001266CB">
        <w:rPr>
          <w:color w:val="000000"/>
          <w:lang w:val="en-US" w:eastAsia="en-US"/>
        </w:rPr>
        <w:t> </w:t>
      </w:r>
      <w:r w:rsidRPr="001266CB">
        <w:rPr>
          <w:color w:val="000000"/>
          <w:lang w:eastAsia="en-US"/>
        </w:rPr>
        <w:t>ущербам;</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выявляет кредиторскую задолженность, не</w:t>
      </w:r>
      <w:r w:rsidRPr="001266CB">
        <w:rPr>
          <w:color w:val="000000"/>
          <w:lang w:val="en-US" w:eastAsia="en-US"/>
        </w:rPr>
        <w:t> </w:t>
      </w:r>
      <w:r w:rsidRPr="001266CB">
        <w:rPr>
          <w:color w:val="000000"/>
          <w:lang w:eastAsia="en-US"/>
        </w:rPr>
        <w:t>востребованную кредиторами, а</w:t>
      </w:r>
      <w:r w:rsidRPr="001266CB">
        <w:rPr>
          <w:color w:val="000000"/>
          <w:lang w:val="en-US" w:eastAsia="en-US"/>
        </w:rPr>
        <w:t> </w:t>
      </w:r>
      <w:r w:rsidRPr="001266CB">
        <w:rPr>
          <w:color w:val="000000"/>
          <w:lang w:eastAsia="en-US"/>
        </w:rPr>
        <w:t>также дебиторскую задолженность, безнадежную к</w:t>
      </w:r>
      <w:r w:rsidRPr="001266CB">
        <w:rPr>
          <w:color w:val="000000"/>
          <w:lang w:val="en-US" w:eastAsia="en-US"/>
        </w:rPr>
        <w:t> </w:t>
      </w:r>
      <w:r w:rsidRPr="001266CB">
        <w:rPr>
          <w:color w:val="000000"/>
          <w:lang w:eastAsia="en-US"/>
        </w:rPr>
        <w:t>взысканию и</w:t>
      </w:r>
      <w:r w:rsidRPr="001266CB">
        <w:rPr>
          <w:color w:val="000000"/>
          <w:lang w:val="en-US" w:eastAsia="en-US"/>
        </w:rPr>
        <w:t> </w:t>
      </w:r>
      <w:r w:rsidRPr="001266CB">
        <w:rPr>
          <w:color w:val="000000"/>
          <w:lang w:eastAsia="en-US"/>
        </w:rPr>
        <w:t>сомнительную в</w:t>
      </w:r>
      <w:r w:rsidRPr="001266CB">
        <w:rPr>
          <w:color w:val="000000"/>
          <w:lang w:val="en-US" w:eastAsia="en-US"/>
        </w:rPr>
        <w:t> </w:t>
      </w:r>
      <w:r w:rsidRPr="001266CB">
        <w:rPr>
          <w:color w:val="000000"/>
          <w:lang w:eastAsia="en-US"/>
        </w:rPr>
        <w:t>соответствии с положением о</w:t>
      </w:r>
      <w:r w:rsidRPr="001266CB">
        <w:rPr>
          <w:color w:val="000000"/>
          <w:lang w:val="en-US" w:eastAsia="en-US"/>
        </w:rPr>
        <w:t> </w:t>
      </w:r>
      <w:r w:rsidRPr="001266CB">
        <w:rPr>
          <w:color w:val="000000"/>
          <w:lang w:eastAsia="en-US"/>
        </w:rPr>
        <w:t>задолженности.</w:t>
      </w:r>
    </w:p>
    <w:p w14:paraId="32210CFF"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случае ведения бухгалтерского учета по</w:t>
      </w:r>
      <w:r w:rsidRPr="001266CB">
        <w:rPr>
          <w:color w:val="000000"/>
          <w:lang w:val="en-US" w:eastAsia="en-US"/>
        </w:rPr>
        <w:t> </w:t>
      </w:r>
      <w:r w:rsidRPr="001266CB">
        <w:rPr>
          <w:color w:val="000000"/>
          <w:lang w:eastAsia="en-US"/>
        </w:rPr>
        <w:t>группе плательщиков (кредиторов) инвентаризация проводится путем сверки персонифицированных данных управленческого учета</w:t>
      </w:r>
      <w:r w:rsidRPr="001266CB">
        <w:rPr>
          <w:color w:val="000000"/>
          <w:lang w:val="en-US" w:eastAsia="en-US"/>
        </w:rPr>
        <w:t> </w:t>
      </w:r>
      <w:r w:rsidRPr="001266CB">
        <w:rPr>
          <w:color w:val="000000"/>
          <w:lang w:eastAsia="en-US"/>
        </w:rPr>
        <w:t>к</w:t>
      </w:r>
      <w:r w:rsidRPr="001266CB">
        <w:rPr>
          <w:color w:val="000000"/>
          <w:lang w:val="en-US" w:eastAsia="en-US"/>
        </w:rPr>
        <w:t> </w:t>
      </w:r>
      <w:r w:rsidRPr="001266CB">
        <w:rPr>
          <w:color w:val="000000"/>
          <w:lang w:eastAsia="en-US"/>
        </w:rPr>
        <w:t>составу аналитических признаков задолженности и</w:t>
      </w:r>
      <w:r w:rsidRPr="001266CB">
        <w:rPr>
          <w:color w:val="000000"/>
          <w:lang w:val="en-US" w:eastAsia="en-US"/>
        </w:rPr>
        <w:t> </w:t>
      </w:r>
      <w:r w:rsidRPr="001266CB">
        <w:rPr>
          <w:color w:val="000000"/>
          <w:lang w:eastAsia="en-US"/>
        </w:rPr>
        <w:t>данных на</w:t>
      </w:r>
      <w:r w:rsidRPr="001266CB">
        <w:rPr>
          <w:color w:val="000000"/>
          <w:lang w:val="en-US" w:eastAsia="en-US"/>
        </w:rPr>
        <w:t> </w:t>
      </w:r>
      <w:r w:rsidRPr="001266CB">
        <w:rPr>
          <w:color w:val="000000"/>
          <w:lang w:eastAsia="en-US"/>
        </w:rPr>
        <w:t>балансовых счетах по</w:t>
      </w:r>
      <w:r w:rsidRPr="001266CB">
        <w:rPr>
          <w:color w:val="000000"/>
          <w:lang w:val="en-US" w:eastAsia="en-US"/>
        </w:rPr>
        <w:t> </w:t>
      </w:r>
      <w:r w:rsidRPr="001266CB">
        <w:rPr>
          <w:color w:val="000000"/>
          <w:lang w:eastAsia="en-US"/>
        </w:rPr>
        <w:t>соответствующим группам плательщиков (кредиторов). Информация о</w:t>
      </w:r>
      <w:r w:rsidRPr="001266CB">
        <w:rPr>
          <w:color w:val="000000"/>
          <w:lang w:val="en-US" w:eastAsia="en-US"/>
        </w:rPr>
        <w:t> </w:t>
      </w:r>
      <w:r w:rsidRPr="001266CB">
        <w:rPr>
          <w:color w:val="000000"/>
          <w:lang w:eastAsia="en-US"/>
        </w:rPr>
        <w:t>задолженности конкретных должников (кредиторов) и</w:t>
      </w:r>
      <w:r w:rsidRPr="001266CB">
        <w:rPr>
          <w:color w:val="000000"/>
          <w:lang w:val="en-US" w:eastAsia="en-US"/>
        </w:rPr>
        <w:t> </w:t>
      </w:r>
      <w:r w:rsidRPr="001266CB">
        <w:rPr>
          <w:color w:val="000000"/>
          <w:lang w:eastAsia="en-US"/>
        </w:rPr>
        <w:t>аналитических признаках отражается в</w:t>
      </w:r>
      <w:r w:rsidRPr="001266CB">
        <w:rPr>
          <w:color w:val="000000"/>
          <w:lang w:val="en-US" w:eastAsia="en-US"/>
        </w:rPr>
        <w:t> </w:t>
      </w:r>
      <w:r w:rsidRPr="001266CB">
        <w:rPr>
          <w:color w:val="000000"/>
          <w:lang w:eastAsia="en-US"/>
        </w:rPr>
        <w:t>документах инвентаризации на</w:t>
      </w:r>
      <w:r w:rsidRPr="001266CB">
        <w:rPr>
          <w:color w:val="000000"/>
          <w:lang w:val="en-US" w:eastAsia="en-US"/>
        </w:rPr>
        <w:t> </w:t>
      </w:r>
      <w:r w:rsidRPr="001266CB">
        <w:rPr>
          <w:color w:val="000000"/>
          <w:lang w:eastAsia="en-US"/>
        </w:rPr>
        <w:t>основании данных персонифицированного (управленческого) учета.</w:t>
      </w:r>
    </w:p>
    <w:p w14:paraId="38FC589F"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Результаты инвентаризации комиссия отражает в</w:t>
      </w:r>
      <w:r w:rsidRPr="001266CB">
        <w:rPr>
          <w:color w:val="000000"/>
          <w:lang w:val="en-US" w:eastAsia="en-US"/>
        </w:rPr>
        <w:t> </w:t>
      </w:r>
      <w:r w:rsidRPr="001266CB">
        <w:rPr>
          <w:color w:val="000000"/>
          <w:lang w:eastAsia="en-US"/>
        </w:rPr>
        <w:t>инвентаризационной описи (ф.</w:t>
      </w:r>
      <w:r w:rsidRPr="001266CB">
        <w:rPr>
          <w:color w:val="000000"/>
          <w:lang w:val="en-US" w:eastAsia="en-US"/>
        </w:rPr>
        <w:t> </w:t>
      </w:r>
      <w:r w:rsidRPr="001266CB">
        <w:rPr>
          <w:color w:val="000000"/>
          <w:lang w:eastAsia="en-US"/>
        </w:rPr>
        <w:t>0504089).</w:t>
      </w:r>
    </w:p>
    <w:p w14:paraId="43E09843"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lastRenderedPageBreak/>
        <w:t>3.11. При инвентаризации расходов будущих периодов комиссия проверяет:</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суммы расходов из</w:t>
      </w:r>
      <w:r w:rsidRPr="001266CB">
        <w:rPr>
          <w:color w:val="000000"/>
          <w:lang w:val="en-US" w:eastAsia="en-US"/>
        </w:rPr>
        <w:t> </w:t>
      </w:r>
      <w:r w:rsidRPr="001266CB">
        <w:rPr>
          <w:color w:val="000000"/>
          <w:lang w:eastAsia="en-US"/>
        </w:rPr>
        <w:t>документов, подтверждающих расходы будущих периодов,</w:t>
      </w:r>
      <w:r w:rsidRPr="001266CB">
        <w:rPr>
          <w:color w:val="000000"/>
          <w:lang w:val="en-US" w:eastAsia="en-US"/>
        </w:rPr>
        <w:t> </w:t>
      </w:r>
      <w:r w:rsidRPr="001266CB">
        <w:rPr>
          <w:color w:val="000000"/>
          <w:lang w:eastAsia="en-US"/>
        </w:rPr>
        <w:t>— счетов, актов, договоров, накладных;</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соответствие периода учета расходов периоду, который установлен в</w:t>
      </w:r>
      <w:r w:rsidRPr="001266CB">
        <w:rPr>
          <w:color w:val="000000"/>
          <w:lang w:val="en-US" w:eastAsia="en-US"/>
        </w:rPr>
        <w:t> </w:t>
      </w:r>
      <w:r w:rsidRPr="001266CB">
        <w:rPr>
          <w:color w:val="000000"/>
          <w:lang w:eastAsia="en-US"/>
        </w:rPr>
        <w:t>учетной политике;</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правильность сумм, списываемых на</w:t>
      </w:r>
      <w:r w:rsidRPr="001266CB">
        <w:rPr>
          <w:color w:val="000000"/>
          <w:lang w:val="en-US" w:eastAsia="en-US"/>
        </w:rPr>
        <w:t> </w:t>
      </w:r>
      <w:r w:rsidRPr="001266CB">
        <w:rPr>
          <w:color w:val="000000"/>
          <w:lang w:eastAsia="en-US"/>
        </w:rPr>
        <w:t>расходы текущего года.</w:t>
      </w:r>
    </w:p>
    <w:p w14:paraId="1A3E2DA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Результаты инвентаризации комиссия отражает в</w:t>
      </w:r>
      <w:r w:rsidRPr="001266CB">
        <w:rPr>
          <w:color w:val="000000"/>
          <w:lang w:val="en-US" w:eastAsia="en-US"/>
        </w:rPr>
        <w:t> </w:t>
      </w:r>
      <w:r w:rsidRPr="001266CB">
        <w:rPr>
          <w:color w:val="000000"/>
          <w:lang w:eastAsia="en-US"/>
        </w:rPr>
        <w:t>акте инвентаризации расходов будущих периодов (ф.</w:t>
      </w:r>
      <w:r w:rsidRPr="001266CB">
        <w:rPr>
          <w:color w:val="000000"/>
          <w:lang w:val="en-US" w:eastAsia="en-US"/>
        </w:rPr>
        <w:t> </w:t>
      </w:r>
      <w:r w:rsidRPr="001266CB">
        <w:rPr>
          <w:color w:val="000000"/>
          <w:lang w:eastAsia="en-US"/>
        </w:rPr>
        <w:t>0317012).</w:t>
      </w:r>
    </w:p>
    <w:p w14:paraId="5E69A440"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3.12. Инвентаризацию резервов и</w:t>
      </w:r>
      <w:r w:rsidRPr="001266CB">
        <w:rPr>
          <w:color w:val="000000"/>
          <w:lang w:val="en-US" w:eastAsia="en-US"/>
        </w:rPr>
        <w:t> </w:t>
      </w:r>
      <w:r w:rsidRPr="001266CB">
        <w:rPr>
          <w:color w:val="000000"/>
          <w:lang w:eastAsia="en-US"/>
        </w:rPr>
        <w:t>объектов в</w:t>
      </w:r>
      <w:r w:rsidRPr="001266CB">
        <w:rPr>
          <w:color w:val="000000"/>
          <w:lang w:val="en-US" w:eastAsia="en-US"/>
        </w:rPr>
        <w:t> </w:t>
      </w:r>
      <w:r w:rsidRPr="001266CB">
        <w:rPr>
          <w:color w:val="000000"/>
          <w:lang w:eastAsia="en-US"/>
        </w:rPr>
        <w:t>условных оценках комиссия проводит методом расчетов. При инвентаризации резервов предстоящих расходов комиссия проверяет правильность их</w:t>
      </w:r>
      <w:r w:rsidRPr="001266CB">
        <w:rPr>
          <w:color w:val="000000"/>
          <w:lang w:val="en-US" w:eastAsia="en-US"/>
        </w:rPr>
        <w:t> </w:t>
      </w:r>
      <w:r w:rsidRPr="001266CB">
        <w:rPr>
          <w:color w:val="000000"/>
          <w:lang w:eastAsia="en-US"/>
        </w:rPr>
        <w:t>расчета и</w:t>
      </w:r>
      <w:r w:rsidRPr="001266CB">
        <w:rPr>
          <w:color w:val="000000"/>
          <w:lang w:val="en-US" w:eastAsia="en-US"/>
        </w:rPr>
        <w:t> </w:t>
      </w:r>
      <w:r w:rsidRPr="001266CB">
        <w:rPr>
          <w:color w:val="000000"/>
          <w:lang w:eastAsia="en-US"/>
        </w:rPr>
        <w:t>обоснованность создания.</w:t>
      </w:r>
    </w:p>
    <w:p w14:paraId="15CF0385"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части резерва на</w:t>
      </w:r>
      <w:r w:rsidRPr="001266CB">
        <w:rPr>
          <w:color w:val="000000"/>
          <w:lang w:val="en-US" w:eastAsia="en-US"/>
        </w:rPr>
        <w:t> </w:t>
      </w:r>
      <w:r w:rsidRPr="001266CB">
        <w:rPr>
          <w:color w:val="000000"/>
          <w:lang w:eastAsia="en-US"/>
        </w:rPr>
        <w:t>оплату отпусков проверяются:</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количество дней неиспользованного отпуска;</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среднедневная сумма расходов на</w:t>
      </w:r>
      <w:r w:rsidRPr="001266CB">
        <w:rPr>
          <w:color w:val="000000"/>
          <w:lang w:val="en-US" w:eastAsia="en-US"/>
        </w:rPr>
        <w:t> </w:t>
      </w:r>
      <w:r w:rsidRPr="001266CB">
        <w:rPr>
          <w:color w:val="000000"/>
          <w:lang w:eastAsia="en-US"/>
        </w:rPr>
        <w:t>оплату труда;</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сумма отчислений на</w:t>
      </w:r>
      <w:r w:rsidRPr="001266CB">
        <w:rPr>
          <w:color w:val="000000"/>
          <w:lang w:val="en-US" w:eastAsia="en-US"/>
        </w:rPr>
        <w:t> </w:t>
      </w:r>
      <w:r w:rsidRPr="001266CB">
        <w:rPr>
          <w:color w:val="000000"/>
          <w:lang w:eastAsia="en-US"/>
        </w:rPr>
        <w:t>обязательное пенсионное, социальное, медицинское страхование и</w:t>
      </w:r>
      <w:r w:rsidRPr="001266CB">
        <w:rPr>
          <w:color w:val="000000"/>
          <w:lang w:val="en-US" w:eastAsia="en-US"/>
        </w:rPr>
        <w:t> </w:t>
      </w:r>
      <w:r w:rsidRPr="001266CB">
        <w:rPr>
          <w:color w:val="000000"/>
          <w:lang w:eastAsia="en-US"/>
        </w:rPr>
        <w:t>на</w:t>
      </w:r>
      <w:r w:rsidRPr="001266CB">
        <w:rPr>
          <w:color w:val="000000"/>
          <w:lang w:val="en-US" w:eastAsia="en-US"/>
        </w:rPr>
        <w:t> </w:t>
      </w:r>
      <w:r w:rsidRPr="001266CB">
        <w:rPr>
          <w:color w:val="000000"/>
          <w:lang w:eastAsia="en-US"/>
        </w:rPr>
        <w:t>страхование от</w:t>
      </w:r>
      <w:r w:rsidRPr="001266CB">
        <w:rPr>
          <w:color w:val="000000"/>
          <w:lang w:val="en-US" w:eastAsia="en-US"/>
        </w:rPr>
        <w:t> </w:t>
      </w:r>
      <w:r w:rsidRPr="001266CB">
        <w:rPr>
          <w:color w:val="000000"/>
          <w:lang w:eastAsia="en-US"/>
        </w:rPr>
        <w:t>несчастных случаев и</w:t>
      </w:r>
      <w:r w:rsidRPr="001266CB">
        <w:rPr>
          <w:color w:val="000000"/>
          <w:lang w:val="en-US" w:eastAsia="en-US"/>
        </w:rPr>
        <w:t> </w:t>
      </w:r>
      <w:r w:rsidRPr="001266CB">
        <w:rPr>
          <w:color w:val="000000"/>
          <w:lang w:eastAsia="en-US"/>
        </w:rPr>
        <w:t>профзаболеваний.</w:t>
      </w:r>
    </w:p>
    <w:p w14:paraId="41C6B7BE"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Результаты инвентаризации комиссия отражает в</w:t>
      </w:r>
      <w:r w:rsidRPr="001266CB">
        <w:rPr>
          <w:color w:val="000000"/>
          <w:lang w:val="en-US" w:eastAsia="en-US"/>
        </w:rPr>
        <w:t> </w:t>
      </w:r>
      <w:r w:rsidRPr="001266CB">
        <w:rPr>
          <w:color w:val="000000"/>
          <w:lang w:eastAsia="en-US"/>
        </w:rPr>
        <w:t>акте инвентаризации резервов, форма которого утверждена в</w:t>
      </w:r>
      <w:r w:rsidRPr="001266CB">
        <w:rPr>
          <w:color w:val="000000"/>
          <w:lang w:val="en-US" w:eastAsia="en-US"/>
        </w:rPr>
        <w:t> </w:t>
      </w:r>
      <w:r w:rsidRPr="001266CB">
        <w:rPr>
          <w:color w:val="000000"/>
          <w:lang w:eastAsia="en-US"/>
        </w:rPr>
        <w:t>учетной политике учреждения.</w:t>
      </w:r>
    </w:p>
    <w:p w14:paraId="7F83D73A"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3.13. При инвентаризации доходов будущих периодов комиссия проверяет правомерность отнесения полученных доходов к</w:t>
      </w:r>
      <w:r w:rsidRPr="001266CB">
        <w:rPr>
          <w:color w:val="000000"/>
          <w:lang w:val="en-US" w:eastAsia="en-US"/>
        </w:rPr>
        <w:t> </w:t>
      </w:r>
      <w:r w:rsidRPr="001266CB">
        <w:rPr>
          <w:color w:val="000000"/>
          <w:lang w:eastAsia="en-US"/>
        </w:rPr>
        <w:t>доходам будущих периодов. К</w:t>
      </w:r>
      <w:r w:rsidRPr="001266CB">
        <w:rPr>
          <w:color w:val="000000"/>
          <w:lang w:val="en-US" w:eastAsia="en-US"/>
        </w:rPr>
        <w:t> </w:t>
      </w:r>
      <w:r w:rsidRPr="001266CB">
        <w:rPr>
          <w:color w:val="000000"/>
          <w:lang w:eastAsia="en-US"/>
        </w:rPr>
        <w:t>доходам будущих периодов относятся в</w:t>
      </w:r>
      <w:r w:rsidRPr="001266CB">
        <w:rPr>
          <w:color w:val="000000"/>
          <w:lang w:val="en-US" w:eastAsia="en-US"/>
        </w:rPr>
        <w:t> </w:t>
      </w:r>
      <w:r w:rsidRPr="001266CB">
        <w:rPr>
          <w:color w:val="000000"/>
          <w:lang w:eastAsia="en-US"/>
        </w:rPr>
        <w:t>том числе:</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доходы от</w:t>
      </w:r>
      <w:r w:rsidRPr="001266CB">
        <w:rPr>
          <w:color w:val="000000"/>
          <w:lang w:val="en-US" w:eastAsia="en-US"/>
        </w:rPr>
        <w:t> </w:t>
      </w:r>
      <w:r w:rsidRPr="001266CB">
        <w:rPr>
          <w:color w:val="000000"/>
          <w:lang w:eastAsia="en-US"/>
        </w:rPr>
        <w:t>аренды;</w:t>
      </w:r>
      <w:r w:rsidRPr="001266CB">
        <w:rPr>
          <w:lang w:eastAsia="en-US"/>
        </w:rPr>
        <w:br/>
      </w:r>
      <w:r w:rsidRPr="001266CB">
        <w:rPr>
          <w:color w:val="000000"/>
          <w:lang w:eastAsia="en-US"/>
        </w:rPr>
        <w:t>—</w:t>
      </w:r>
      <w:r w:rsidRPr="001266CB">
        <w:rPr>
          <w:color w:val="000000"/>
          <w:lang w:val="en-US" w:eastAsia="en-US"/>
        </w:rPr>
        <w:t> </w:t>
      </w:r>
      <w:r w:rsidRPr="001266CB">
        <w:rPr>
          <w:color w:val="000000"/>
          <w:lang w:eastAsia="en-US"/>
        </w:rPr>
        <w:t>суммы субсидии на</w:t>
      </w:r>
      <w:r w:rsidRPr="001266CB">
        <w:rPr>
          <w:color w:val="000000"/>
          <w:lang w:val="en-US" w:eastAsia="en-US"/>
        </w:rPr>
        <w:t> </w:t>
      </w:r>
      <w:r w:rsidRPr="001266CB">
        <w:rPr>
          <w:color w:val="000000"/>
          <w:lang w:eastAsia="en-US"/>
        </w:rPr>
        <w:t>финансовое обеспечение государственного задания по</w:t>
      </w:r>
      <w:r w:rsidRPr="001266CB">
        <w:rPr>
          <w:color w:val="000000"/>
          <w:lang w:val="en-US" w:eastAsia="en-US"/>
        </w:rPr>
        <w:t> </w:t>
      </w:r>
      <w:r w:rsidRPr="001266CB">
        <w:rPr>
          <w:color w:val="000000"/>
          <w:lang w:eastAsia="en-US"/>
        </w:rPr>
        <w:t>соглашению, которое подписано в</w:t>
      </w:r>
      <w:r w:rsidRPr="001266CB">
        <w:rPr>
          <w:color w:val="000000"/>
          <w:lang w:val="en-US" w:eastAsia="en-US"/>
        </w:rPr>
        <w:t> </w:t>
      </w:r>
      <w:r w:rsidRPr="001266CB">
        <w:rPr>
          <w:color w:val="000000"/>
          <w:lang w:eastAsia="en-US"/>
        </w:rPr>
        <w:t>текущем году на</w:t>
      </w:r>
      <w:r w:rsidRPr="001266CB">
        <w:rPr>
          <w:color w:val="000000"/>
          <w:lang w:val="en-US" w:eastAsia="en-US"/>
        </w:rPr>
        <w:t> </w:t>
      </w:r>
      <w:r w:rsidRPr="001266CB">
        <w:rPr>
          <w:color w:val="000000"/>
          <w:lang w:eastAsia="en-US"/>
        </w:rPr>
        <w:t>будущий год.</w:t>
      </w:r>
    </w:p>
    <w:p w14:paraId="7FE4B8CA"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Также проверяется правильность формирования оценки доходов будущих периодов. При инвентаризации, проводимой перед годовой отчетностью, проверяется обоснованность наличия остатков.</w:t>
      </w:r>
    </w:p>
    <w:p w14:paraId="04920CCE"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Результаты инвентаризации комиссия отражает в</w:t>
      </w:r>
      <w:r w:rsidRPr="001266CB">
        <w:rPr>
          <w:color w:val="000000"/>
          <w:lang w:val="en-US" w:eastAsia="en-US"/>
        </w:rPr>
        <w:t> </w:t>
      </w:r>
      <w:r w:rsidRPr="001266CB">
        <w:rPr>
          <w:color w:val="000000"/>
          <w:lang w:eastAsia="en-US"/>
        </w:rPr>
        <w:t>акте инвентаризации доходов будущих периодов, форма которого утверждена в</w:t>
      </w:r>
      <w:r w:rsidRPr="001266CB">
        <w:rPr>
          <w:color w:val="000000"/>
          <w:lang w:val="en-US" w:eastAsia="en-US"/>
        </w:rPr>
        <w:t> </w:t>
      </w:r>
      <w:r w:rsidRPr="001266CB">
        <w:rPr>
          <w:color w:val="000000"/>
          <w:lang w:eastAsia="en-US"/>
        </w:rPr>
        <w:t>учетной политике учреждения.</w:t>
      </w:r>
    </w:p>
    <w:p w14:paraId="7201F235"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3.14. Инвентаризация драгоценных металлов, драгоценных камней, ювелирных и</w:t>
      </w:r>
      <w:r w:rsidRPr="001266CB">
        <w:rPr>
          <w:color w:val="000000"/>
          <w:lang w:val="en-US" w:eastAsia="en-US"/>
        </w:rPr>
        <w:t> </w:t>
      </w:r>
      <w:r w:rsidRPr="001266CB">
        <w:rPr>
          <w:color w:val="000000"/>
          <w:lang w:eastAsia="en-US"/>
        </w:rPr>
        <w:t>иных изделий из</w:t>
      </w:r>
      <w:r w:rsidRPr="001266CB">
        <w:rPr>
          <w:color w:val="000000"/>
          <w:lang w:val="en-US" w:eastAsia="en-US"/>
        </w:rPr>
        <w:t> </w:t>
      </w:r>
      <w:r w:rsidRPr="001266CB">
        <w:rPr>
          <w:color w:val="000000"/>
          <w:lang w:eastAsia="en-US"/>
        </w:rPr>
        <w:t>них проводится в</w:t>
      </w:r>
      <w:r w:rsidRPr="001266CB">
        <w:rPr>
          <w:color w:val="000000"/>
          <w:lang w:val="en-US" w:eastAsia="en-US"/>
        </w:rPr>
        <w:t> </w:t>
      </w:r>
      <w:r w:rsidRPr="001266CB">
        <w:rPr>
          <w:color w:val="000000"/>
          <w:lang w:eastAsia="en-US"/>
        </w:rPr>
        <w:t xml:space="preserve">соответствии с разделом </w:t>
      </w:r>
      <w:r w:rsidRPr="001266CB">
        <w:rPr>
          <w:color w:val="000000"/>
          <w:lang w:val="en-US" w:eastAsia="en-US"/>
        </w:rPr>
        <w:t>III </w:t>
      </w:r>
      <w:r w:rsidRPr="001266CB">
        <w:rPr>
          <w:color w:val="000000"/>
          <w:lang w:eastAsia="en-US"/>
        </w:rPr>
        <w:t>Инструкции, утвержденной приказом Минфина от</w:t>
      </w:r>
      <w:r w:rsidRPr="001266CB">
        <w:rPr>
          <w:color w:val="000000"/>
          <w:lang w:val="en-US" w:eastAsia="en-US"/>
        </w:rPr>
        <w:t> </w:t>
      </w:r>
      <w:r w:rsidRPr="001266CB">
        <w:rPr>
          <w:color w:val="000000"/>
          <w:lang w:eastAsia="en-US"/>
        </w:rPr>
        <w:t>09.12.2016 №</w:t>
      </w:r>
      <w:r w:rsidRPr="001266CB">
        <w:rPr>
          <w:color w:val="000000"/>
          <w:lang w:val="en-US" w:eastAsia="en-US"/>
        </w:rPr>
        <w:t> </w:t>
      </w:r>
      <w:r w:rsidRPr="001266CB">
        <w:rPr>
          <w:color w:val="000000"/>
          <w:lang w:eastAsia="en-US"/>
        </w:rPr>
        <w:t>231н.</w:t>
      </w:r>
    </w:p>
    <w:p w14:paraId="4FB5BE02" w14:textId="77777777" w:rsidR="00215CF9" w:rsidRPr="001266CB" w:rsidRDefault="00215CF9" w:rsidP="001266CB">
      <w:pPr>
        <w:spacing w:before="100" w:beforeAutospacing="1" w:after="100" w:afterAutospacing="1" w:line="600" w:lineRule="atLeast"/>
        <w:ind w:firstLine="0"/>
        <w:rPr>
          <w:b/>
          <w:bCs/>
          <w:color w:val="252525"/>
          <w:spacing w:val="-2"/>
          <w:lang w:eastAsia="en-US"/>
        </w:rPr>
      </w:pPr>
      <w:r w:rsidRPr="001266CB">
        <w:rPr>
          <w:b/>
          <w:bCs/>
          <w:color w:val="252525"/>
          <w:spacing w:val="-2"/>
          <w:lang w:eastAsia="en-US"/>
        </w:rPr>
        <w:t>4. Оформление результатов инвентаризации</w:t>
      </w:r>
    </w:p>
    <w:p w14:paraId="0A473C01"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4.1. После осмотров в</w:t>
      </w:r>
      <w:r w:rsidRPr="001266CB">
        <w:rPr>
          <w:color w:val="000000"/>
          <w:lang w:val="en-US" w:eastAsia="en-US"/>
        </w:rPr>
        <w:t> </w:t>
      </w:r>
      <w:r w:rsidRPr="001266CB">
        <w:rPr>
          <w:color w:val="000000"/>
          <w:lang w:eastAsia="en-US"/>
        </w:rPr>
        <w:t>ходе инвентаризации инвентаризационная комиссия проводит заседание с</w:t>
      </w:r>
      <w:r w:rsidRPr="001266CB">
        <w:rPr>
          <w:color w:val="000000"/>
          <w:lang w:val="en-US" w:eastAsia="en-US"/>
        </w:rPr>
        <w:t> </w:t>
      </w:r>
      <w:r w:rsidRPr="001266CB">
        <w:rPr>
          <w:color w:val="000000"/>
          <w:lang w:eastAsia="en-US"/>
        </w:rPr>
        <w:t>соблюдением кворума</w:t>
      </w:r>
      <w:r w:rsidRPr="001266CB">
        <w:rPr>
          <w:color w:val="000000"/>
          <w:lang w:val="en-US" w:eastAsia="en-US"/>
        </w:rPr>
        <w:t> </w:t>
      </w:r>
      <w:r w:rsidRPr="001266CB">
        <w:rPr>
          <w:color w:val="000000"/>
          <w:lang w:eastAsia="en-US"/>
        </w:rPr>
        <w:t>— не</w:t>
      </w:r>
      <w:r w:rsidRPr="001266CB">
        <w:rPr>
          <w:color w:val="000000"/>
          <w:lang w:val="en-US" w:eastAsia="en-US"/>
        </w:rPr>
        <w:t> </w:t>
      </w:r>
      <w:r w:rsidRPr="001266CB">
        <w:rPr>
          <w:color w:val="000000"/>
          <w:lang w:eastAsia="en-US"/>
        </w:rPr>
        <w:t>менее 2/3 от</w:t>
      </w:r>
      <w:r w:rsidRPr="001266CB">
        <w:rPr>
          <w:color w:val="000000"/>
          <w:lang w:val="en-US" w:eastAsia="en-US"/>
        </w:rPr>
        <w:t> </w:t>
      </w:r>
      <w:r w:rsidRPr="001266CB">
        <w:rPr>
          <w:color w:val="000000"/>
          <w:lang w:eastAsia="en-US"/>
        </w:rPr>
        <w:t>общего числа членов комиссии. Если кворума нет, председатель должен перенести заседание на</w:t>
      </w:r>
      <w:r w:rsidRPr="001266CB">
        <w:rPr>
          <w:color w:val="000000"/>
          <w:lang w:val="en-US" w:eastAsia="en-US"/>
        </w:rPr>
        <w:t> </w:t>
      </w:r>
      <w:r w:rsidRPr="001266CB">
        <w:rPr>
          <w:color w:val="000000"/>
          <w:lang w:eastAsia="en-US"/>
        </w:rPr>
        <w:t>новую дату, которая попадает в</w:t>
      </w:r>
      <w:r w:rsidRPr="001266CB">
        <w:rPr>
          <w:color w:val="000000"/>
          <w:lang w:val="en-US" w:eastAsia="en-US"/>
        </w:rPr>
        <w:t> </w:t>
      </w:r>
      <w:r w:rsidRPr="001266CB">
        <w:rPr>
          <w:color w:val="000000"/>
          <w:lang w:eastAsia="en-US"/>
        </w:rPr>
        <w:t>период инвентаризации. Эти правила заседаний с</w:t>
      </w:r>
      <w:r w:rsidRPr="001266CB">
        <w:rPr>
          <w:color w:val="000000"/>
          <w:lang w:val="en-US" w:eastAsia="en-US"/>
        </w:rPr>
        <w:t> </w:t>
      </w:r>
      <w:r w:rsidRPr="001266CB">
        <w:rPr>
          <w:color w:val="000000"/>
          <w:lang w:eastAsia="en-US"/>
        </w:rPr>
        <w:t>соблюдением кворума устанавливаются также для комиссии по</w:t>
      </w:r>
      <w:r w:rsidRPr="001266CB">
        <w:rPr>
          <w:color w:val="000000"/>
          <w:lang w:val="en-US" w:eastAsia="en-US"/>
        </w:rPr>
        <w:t> </w:t>
      </w:r>
      <w:r w:rsidRPr="001266CB">
        <w:rPr>
          <w:color w:val="000000"/>
          <w:lang w:eastAsia="en-US"/>
        </w:rPr>
        <w:t>поступлению и</w:t>
      </w:r>
      <w:r w:rsidRPr="001266CB">
        <w:rPr>
          <w:color w:val="000000"/>
          <w:lang w:val="en-US" w:eastAsia="en-US"/>
        </w:rPr>
        <w:t> </w:t>
      </w:r>
      <w:r w:rsidRPr="001266CB">
        <w:rPr>
          <w:color w:val="000000"/>
          <w:lang w:eastAsia="en-US"/>
        </w:rPr>
        <w:t>выбытию активов, если она проводит инвентаризацию перед списанием имущества и</w:t>
      </w:r>
      <w:r w:rsidRPr="001266CB">
        <w:rPr>
          <w:color w:val="000000"/>
          <w:lang w:val="en-US" w:eastAsia="en-US"/>
        </w:rPr>
        <w:t> </w:t>
      </w:r>
      <w:r w:rsidRPr="001266CB">
        <w:rPr>
          <w:color w:val="000000"/>
          <w:lang w:eastAsia="en-US"/>
        </w:rPr>
        <w:t>в</w:t>
      </w:r>
      <w:r w:rsidRPr="001266CB">
        <w:rPr>
          <w:color w:val="000000"/>
          <w:lang w:val="en-US" w:eastAsia="en-US"/>
        </w:rPr>
        <w:t> </w:t>
      </w:r>
      <w:r w:rsidRPr="001266CB">
        <w:rPr>
          <w:color w:val="000000"/>
          <w:lang w:eastAsia="en-US"/>
        </w:rPr>
        <w:t>других установленных настоящим положением случаях.</w:t>
      </w:r>
    </w:p>
    <w:p w14:paraId="69D5ADB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В</w:t>
      </w:r>
      <w:r w:rsidRPr="001266CB">
        <w:rPr>
          <w:color w:val="000000"/>
          <w:lang w:val="en-US" w:eastAsia="en-US"/>
        </w:rPr>
        <w:t> </w:t>
      </w:r>
      <w:r w:rsidRPr="001266CB">
        <w:rPr>
          <w:color w:val="000000"/>
          <w:lang w:eastAsia="en-US"/>
        </w:rPr>
        <w:t>ходе заседания комиссия анализирует выявленные расхождения, предлагает способы устранения обнаруженных расхождений фактического наличия объектов и</w:t>
      </w:r>
      <w:r w:rsidRPr="001266CB">
        <w:rPr>
          <w:color w:val="000000"/>
          <w:lang w:val="en-US" w:eastAsia="en-US"/>
        </w:rPr>
        <w:t> </w:t>
      </w:r>
      <w:r w:rsidRPr="001266CB">
        <w:rPr>
          <w:color w:val="000000"/>
          <w:lang w:eastAsia="en-US"/>
        </w:rPr>
        <w:t>данных бухгалтерского учета. Решения и</w:t>
      </w:r>
      <w:r w:rsidRPr="001266CB">
        <w:rPr>
          <w:color w:val="000000"/>
          <w:lang w:val="en-US" w:eastAsia="en-US"/>
        </w:rPr>
        <w:t> </w:t>
      </w:r>
      <w:r w:rsidRPr="001266CB">
        <w:rPr>
          <w:color w:val="000000"/>
          <w:lang w:eastAsia="en-US"/>
        </w:rPr>
        <w:t>заключения комиссии оформляются документально</w:t>
      </w:r>
      <w:r w:rsidRPr="001266CB">
        <w:rPr>
          <w:color w:val="000000"/>
          <w:lang w:val="en-US" w:eastAsia="en-US"/>
        </w:rPr>
        <w:t> </w:t>
      </w:r>
      <w:r w:rsidRPr="001266CB">
        <w:rPr>
          <w:color w:val="000000"/>
          <w:lang w:eastAsia="en-US"/>
        </w:rPr>
        <w:t>— в</w:t>
      </w:r>
      <w:r w:rsidRPr="001266CB">
        <w:rPr>
          <w:color w:val="000000"/>
          <w:lang w:val="en-US" w:eastAsia="en-US"/>
        </w:rPr>
        <w:t> </w:t>
      </w:r>
      <w:r w:rsidRPr="001266CB">
        <w:rPr>
          <w:color w:val="000000"/>
          <w:lang w:eastAsia="en-US"/>
        </w:rPr>
        <w:t>инвентаризационных описях, актах, ведомостях.</w:t>
      </w:r>
    </w:p>
    <w:p w14:paraId="4575CD33"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lastRenderedPageBreak/>
        <w:t>4.2. Правильно оформленные инвентаризационной комиссией и</w:t>
      </w:r>
      <w:r w:rsidRPr="001266CB">
        <w:rPr>
          <w:color w:val="000000"/>
          <w:lang w:val="en-US" w:eastAsia="en-US"/>
        </w:rPr>
        <w:t> </w:t>
      </w:r>
      <w:r w:rsidRPr="001266CB">
        <w:rPr>
          <w:color w:val="000000"/>
          <w:lang w:eastAsia="en-US"/>
        </w:rPr>
        <w:t>подписанные всеми ее</w:t>
      </w:r>
      <w:r w:rsidRPr="001266CB">
        <w:rPr>
          <w:color w:val="000000"/>
          <w:lang w:val="en-US" w:eastAsia="en-US"/>
        </w:rPr>
        <w:t> </w:t>
      </w:r>
      <w:r w:rsidRPr="001266CB">
        <w:rPr>
          <w:color w:val="000000"/>
          <w:lang w:eastAsia="en-US"/>
        </w:rPr>
        <w:t>членами и</w:t>
      </w:r>
      <w:r w:rsidRPr="001266CB">
        <w:rPr>
          <w:color w:val="000000"/>
          <w:lang w:val="en-US" w:eastAsia="en-US"/>
        </w:rPr>
        <w:t> </w:t>
      </w:r>
      <w:r w:rsidRPr="001266CB">
        <w:rPr>
          <w:color w:val="000000"/>
          <w:lang w:eastAsia="en-US"/>
        </w:rPr>
        <w:t>ответственными лицами инвентаризационные описи (сличительные ведомости), акты о</w:t>
      </w:r>
      <w:r w:rsidRPr="001266CB">
        <w:rPr>
          <w:color w:val="000000"/>
          <w:lang w:val="en-US" w:eastAsia="en-US"/>
        </w:rPr>
        <w:t> </w:t>
      </w:r>
      <w:r w:rsidRPr="001266CB">
        <w:rPr>
          <w:color w:val="000000"/>
          <w:lang w:eastAsia="en-US"/>
        </w:rPr>
        <w:t>результатах инвентаризации передаются в</w:t>
      </w:r>
      <w:r w:rsidRPr="001266CB">
        <w:rPr>
          <w:color w:val="000000"/>
          <w:lang w:val="en-US" w:eastAsia="en-US"/>
        </w:rPr>
        <w:t> </w:t>
      </w:r>
      <w:r w:rsidRPr="001266CB">
        <w:rPr>
          <w:color w:val="000000"/>
          <w:lang w:eastAsia="en-US"/>
        </w:rPr>
        <w:t>бухгалтерию для выверки данных фактического наличия имущественно-материальных и</w:t>
      </w:r>
      <w:r w:rsidRPr="001266CB">
        <w:rPr>
          <w:color w:val="000000"/>
          <w:lang w:val="en-US" w:eastAsia="en-US"/>
        </w:rPr>
        <w:t> </w:t>
      </w:r>
      <w:r w:rsidRPr="001266CB">
        <w:rPr>
          <w:color w:val="000000"/>
          <w:lang w:eastAsia="en-US"/>
        </w:rPr>
        <w:t>других ценностей, финансовых активов и</w:t>
      </w:r>
      <w:r w:rsidRPr="001266CB">
        <w:rPr>
          <w:color w:val="000000"/>
          <w:lang w:val="en-US" w:eastAsia="en-US"/>
        </w:rPr>
        <w:t> </w:t>
      </w:r>
      <w:r w:rsidRPr="001266CB">
        <w:rPr>
          <w:color w:val="000000"/>
          <w:lang w:eastAsia="en-US"/>
        </w:rPr>
        <w:t>обязательств с</w:t>
      </w:r>
      <w:r w:rsidRPr="001266CB">
        <w:rPr>
          <w:color w:val="000000"/>
          <w:lang w:val="en-US" w:eastAsia="en-US"/>
        </w:rPr>
        <w:t> </w:t>
      </w:r>
      <w:r w:rsidRPr="001266CB">
        <w:rPr>
          <w:color w:val="000000"/>
          <w:lang w:eastAsia="en-US"/>
        </w:rPr>
        <w:t>данными бухгалтерского учета.</w:t>
      </w:r>
    </w:p>
    <w:p w14:paraId="534DEC34"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4.3. Выявленные расхождения в</w:t>
      </w:r>
      <w:r w:rsidRPr="001266CB">
        <w:rPr>
          <w:color w:val="000000"/>
          <w:lang w:val="en-US" w:eastAsia="en-US"/>
        </w:rPr>
        <w:t> </w:t>
      </w:r>
      <w:r w:rsidRPr="001266CB">
        <w:rPr>
          <w:color w:val="000000"/>
          <w:lang w:eastAsia="en-US"/>
        </w:rPr>
        <w:t>инвентаризационных описях (сличительных ведомостях) отражаются в</w:t>
      </w:r>
      <w:r w:rsidRPr="001266CB">
        <w:rPr>
          <w:color w:val="000000"/>
          <w:lang w:val="en-US" w:eastAsia="en-US"/>
        </w:rPr>
        <w:t> </w:t>
      </w:r>
      <w:r w:rsidRPr="001266CB">
        <w:rPr>
          <w:color w:val="000000"/>
          <w:lang w:eastAsia="en-US"/>
        </w:rPr>
        <w:t>акте о</w:t>
      </w:r>
      <w:r w:rsidRPr="001266CB">
        <w:rPr>
          <w:color w:val="000000"/>
          <w:lang w:val="en-US" w:eastAsia="en-US"/>
        </w:rPr>
        <w:t> </w:t>
      </w:r>
      <w:r w:rsidRPr="001266CB">
        <w:rPr>
          <w:color w:val="000000"/>
          <w:lang w:eastAsia="en-US"/>
        </w:rPr>
        <w:t>результатах инвентаризации (ф.</w:t>
      </w:r>
      <w:r w:rsidRPr="001266CB">
        <w:rPr>
          <w:color w:val="000000"/>
          <w:lang w:val="en-US" w:eastAsia="en-US"/>
        </w:rPr>
        <w:t> </w:t>
      </w:r>
      <w:r w:rsidRPr="001266CB">
        <w:rPr>
          <w:color w:val="000000"/>
          <w:lang w:eastAsia="en-US"/>
        </w:rPr>
        <w:t>0510463). Акт подписывается всеми членами инвентаризационной комиссии и</w:t>
      </w:r>
      <w:r w:rsidRPr="001266CB">
        <w:rPr>
          <w:color w:val="000000"/>
          <w:lang w:val="en-US" w:eastAsia="en-US"/>
        </w:rPr>
        <w:t> </w:t>
      </w:r>
      <w:r w:rsidRPr="001266CB">
        <w:rPr>
          <w:color w:val="000000"/>
          <w:lang w:eastAsia="en-US"/>
        </w:rPr>
        <w:t>утверждается руководителем учреждения.</w:t>
      </w:r>
    </w:p>
    <w:p w14:paraId="6F6B5616"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4.4. После завершения инвентаризации выявленные расхождения (неучтенные объекты, недостачи) должны быть отражены в</w:t>
      </w:r>
      <w:r w:rsidRPr="001266CB">
        <w:rPr>
          <w:color w:val="000000"/>
          <w:lang w:val="en-US" w:eastAsia="en-US"/>
        </w:rPr>
        <w:t> </w:t>
      </w:r>
      <w:r w:rsidRPr="001266CB">
        <w:rPr>
          <w:color w:val="000000"/>
          <w:lang w:eastAsia="en-US"/>
        </w:rPr>
        <w:t>бухгалтерском учете, а</w:t>
      </w:r>
      <w:r w:rsidRPr="001266CB">
        <w:rPr>
          <w:color w:val="000000"/>
          <w:lang w:val="en-US" w:eastAsia="en-US"/>
        </w:rPr>
        <w:t> </w:t>
      </w:r>
      <w:r w:rsidRPr="001266CB">
        <w:rPr>
          <w:color w:val="000000"/>
          <w:lang w:eastAsia="en-US"/>
        </w:rPr>
        <w:t>при необходимости – материалы направлены в</w:t>
      </w:r>
      <w:r w:rsidRPr="001266CB">
        <w:rPr>
          <w:color w:val="000000"/>
          <w:lang w:val="en-US" w:eastAsia="en-US"/>
        </w:rPr>
        <w:t> </w:t>
      </w:r>
      <w:r w:rsidRPr="001266CB">
        <w:rPr>
          <w:color w:val="000000"/>
          <w:lang w:eastAsia="en-US"/>
        </w:rPr>
        <w:t>судебные органы для предъявления гражданского иска.</w:t>
      </w:r>
    </w:p>
    <w:p w14:paraId="03D289F9"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4.5. Результаты инвентаризации отражаются в</w:t>
      </w:r>
      <w:r w:rsidRPr="001266CB">
        <w:rPr>
          <w:color w:val="000000"/>
          <w:lang w:val="en-US" w:eastAsia="en-US"/>
        </w:rPr>
        <w:t> </w:t>
      </w:r>
      <w:r w:rsidRPr="001266CB">
        <w:rPr>
          <w:color w:val="000000"/>
          <w:lang w:eastAsia="en-US"/>
        </w:rPr>
        <w:t>бухгалтерском учете и</w:t>
      </w:r>
      <w:r w:rsidRPr="001266CB">
        <w:rPr>
          <w:color w:val="000000"/>
          <w:lang w:val="en-US" w:eastAsia="en-US"/>
        </w:rPr>
        <w:t> </w:t>
      </w:r>
      <w:r w:rsidRPr="001266CB">
        <w:rPr>
          <w:color w:val="000000"/>
          <w:lang w:eastAsia="en-US"/>
        </w:rPr>
        <w:t>отчетности того месяца, в</w:t>
      </w:r>
      <w:r w:rsidRPr="001266CB">
        <w:rPr>
          <w:color w:val="000000"/>
          <w:lang w:val="en-US" w:eastAsia="en-US"/>
        </w:rPr>
        <w:t> </w:t>
      </w:r>
      <w:r w:rsidRPr="001266CB">
        <w:rPr>
          <w:color w:val="000000"/>
          <w:lang w:eastAsia="en-US"/>
        </w:rPr>
        <w:t>котором была закончена инвентаризация, а</w:t>
      </w:r>
      <w:r w:rsidRPr="001266CB">
        <w:rPr>
          <w:color w:val="000000"/>
          <w:lang w:val="en-US" w:eastAsia="en-US"/>
        </w:rPr>
        <w:t> </w:t>
      </w:r>
      <w:r w:rsidRPr="001266CB">
        <w:rPr>
          <w:color w:val="000000"/>
          <w:lang w:eastAsia="en-US"/>
        </w:rPr>
        <w:t>по</w:t>
      </w:r>
      <w:r w:rsidRPr="001266CB">
        <w:rPr>
          <w:color w:val="000000"/>
          <w:lang w:val="en-US" w:eastAsia="en-US"/>
        </w:rPr>
        <w:t> </w:t>
      </w:r>
      <w:r w:rsidRPr="001266CB">
        <w:rPr>
          <w:color w:val="000000"/>
          <w:lang w:eastAsia="en-US"/>
        </w:rPr>
        <w:t>годовой инвентаризации</w:t>
      </w:r>
      <w:r w:rsidRPr="001266CB">
        <w:rPr>
          <w:color w:val="000000"/>
          <w:lang w:val="en-US" w:eastAsia="en-US"/>
        </w:rPr>
        <w:t> </w:t>
      </w:r>
      <w:r w:rsidRPr="001266CB">
        <w:rPr>
          <w:color w:val="000000"/>
          <w:lang w:eastAsia="en-US"/>
        </w:rPr>
        <w:t>— в</w:t>
      </w:r>
      <w:r w:rsidRPr="001266CB">
        <w:rPr>
          <w:color w:val="000000"/>
          <w:lang w:val="en-US" w:eastAsia="en-US"/>
        </w:rPr>
        <w:t> </w:t>
      </w:r>
      <w:r w:rsidRPr="001266CB">
        <w:rPr>
          <w:color w:val="000000"/>
          <w:lang w:eastAsia="en-US"/>
        </w:rPr>
        <w:t>годовом бухгалтерском отчете.</w:t>
      </w:r>
    </w:p>
    <w:p w14:paraId="3F03D239"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4.6. На</w:t>
      </w:r>
      <w:r w:rsidRPr="001266CB">
        <w:rPr>
          <w:color w:val="000000"/>
          <w:lang w:val="en-US" w:eastAsia="en-US"/>
        </w:rPr>
        <w:t> </w:t>
      </w:r>
      <w:r w:rsidRPr="001266CB">
        <w:rPr>
          <w:color w:val="000000"/>
          <w:lang w:eastAsia="en-US"/>
        </w:rPr>
        <w:t>суммы выявленных излишков, недостач основных средств, нематериальных активов, материальных запасов инвентаризационная комиссия требует объяснение с</w:t>
      </w:r>
      <w:r w:rsidRPr="001266CB">
        <w:rPr>
          <w:color w:val="000000"/>
          <w:lang w:val="en-US" w:eastAsia="en-US"/>
        </w:rPr>
        <w:t> </w:t>
      </w:r>
      <w:r w:rsidRPr="001266CB">
        <w:rPr>
          <w:color w:val="000000"/>
          <w:lang w:eastAsia="en-US"/>
        </w:rPr>
        <w:t>ответственного лица по</w:t>
      </w:r>
      <w:r w:rsidRPr="001266CB">
        <w:rPr>
          <w:color w:val="000000"/>
          <w:lang w:val="en-US" w:eastAsia="en-US"/>
        </w:rPr>
        <w:t> </w:t>
      </w:r>
      <w:r w:rsidRPr="001266CB">
        <w:rPr>
          <w:color w:val="000000"/>
          <w:lang w:eastAsia="en-US"/>
        </w:rPr>
        <w:t>причинам расхождений с</w:t>
      </w:r>
      <w:r w:rsidRPr="001266CB">
        <w:rPr>
          <w:color w:val="000000"/>
          <w:lang w:val="en-US" w:eastAsia="en-US"/>
        </w:rPr>
        <w:t> </w:t>
      </w:r>
      <w:r w:rsidRPr="001266CB">
        <w:rPr>
          <w:color w:val="000000"/>
          <w:lang w:eastAsia="en-US"/>
        </w:rPr>
        <w:t>данными бухгалтерского учета. В</w:t>
      </w:r>
      <w:r w:rsidRPr="001266CB">
        <w:rPr>
          <w:color w:val="000000"/>
          <w:lang w:val="en-US" w:eastAsia="en-US"/>
        </w:rPr>
        <w:t> </w:t>
      </w:r>
      <w:r w:rsidRPr="001266CB">
        <w:rPr>
          <w:color w:val="000000"/>
          <w:lang w:eastAsia="en-US"/>
        </w:rPr>
        <w:t>случае недостачи или порчи имущества комиссия оценивает, в</w:t>
      </w:r>
      <w:r w:rsidRPr="001266CB">
        <w:rPr>
          <w:color w:val="000000"/>
          <w:lang w:val="en-US" w:eastAsia="en-US"/>
        </w:rPr>
        <w:t> </w:t>
      </w:r>
      <w:r w:rsidRPr="001266CB">
        <w:rPr>
          <w:color w:val="000000"/>
          <w:lang w:eastAsia="en-US"/>
        </w:rPr>
        <w:t>том числе на</w:t>
      </w:r>
      <w:r w:rsidRPr="001266CB">
        <w:rPr>
          <w:color w:val="000000"/>
          <w:lang w:val="en-US" w:eastAsia="en-US"/>
        </w:rPr>
        <w:t> </w:t>
      </w:r>
      <w:r w:rsidRPr="001266CB">
        <w:rPr>
          <w:color w:val="000000"/>
          <w:lang w:eastAsia="en-US"/>
        </w:rPr>
        <w:t>основе объяснений ответственного лица, имеются</w:t>
      </w:r>
      <w:r w:rsidRPr="001266CB">
        <w:rPr>
          <w:color w:val="000000"/>
          <w:lang w:val="en-US" w:eastAsia="en-US"/>
        </w:rPr>
        <w:t> </w:t>
      </w:r>
      <w:r w:rsidRPr="001266CB">
        <w:rPr>
          <w:color w:val="000000"/>
          <w:lang w:eastAsia="en-US"/>
        </w:rPr>
        <w:t>ли основания для возмещения недостачи или ущерба. Результат оценки указывается в</w:t>
      </w:r>
      <w:r w:rsidRPr="001266CB">
        <w:rPr>
          <w:color w:val="000000"/>
          <w:lang w:val="en-US" w:eastAsia="en-US"/>
        </w:rPr>
        <w:t> </w:t>
      </w:r>
      <w:r w:rsidRPr="001266CB">
        <w:rPr>
          <w:color w:val="000000"/>
          <w:lang w:eastAsia="en-US"/>
        </w:rPr>
        <w:t>решении комиссии.</w:t>
      </w:r>
      <w:r w:rsidRPr="001266CB">
        <w:rPr>
          <w:lang w:eastAsia="en-US"/>
        </w:rPr>
        <w:br/>
      </w:r>
      <w:r w:rsidRPr="001266CB">
        <w:rPr>
          <w:color w:val="000000"/>
          <w:lang w:eastAsia="en-US"/>
        </w:rPr>
        <w:t>Основание: подпункт</w:t>
      </w:r>
      <w:r w:rsidRPr="001266CB">
        <w:rPr>
          <w:color w:val="000000"/>
          <w:lang w:val="en-US" w:eastAsia="en-US"/>
        </w:rPr>
        <w:t> </w:t>
      </w:r>
      <w:r w:rsidRPr="001266CB">
        <w:rPr>
          <w:color w:val="000000"/>
          <w:lang w:eastAsia="en-US"/>
        </w:rPr>
        <w:t>«б» пункта</w:t>
      </w:r>
      <w:r w:rsidRPr="001266CB">
        <w:rPr>
          <w:color w:val="000000"/>
          <w:lang w:val="en-US" w:eastAsia="en-US"/>
        </w:rPr>
        <w:t> </w:t>
      </w:r>
      <w:r w:rsidRPr="001266CB">
        <w:rPr>
          <w:color w:val="000000"/>
          <w:lang w:eastAsia="en-US"/>
        </w:rPr>
        <w:t>24</w:t>
      </w:r>
      <w:r w:rsidRPr="001266CB">
        <w:rPr>
          <w:color w:val="000000"/>
          <w:lang w:val="en-US" w:eastAsia="en-US"/>
        </w:rPr>
        <w:t> </w:t>
      </w:r>
      <w:r w:rsidRPr="001266CB">
        <w:rPr>
          <w:color w:val="000000"/>
          <w:lang w:eastAsia="en-US"/>
        </w:rPr>
        <w:t>приложения №</w:t>
      </w:r>
      <w:r w:rsidRPr="001266CB">
        <w:rPr>
          <w:color w:val="000000"/>
          <w:lang w:val="en-US" w:eastAsia="en-US"/>
        </w:rPr>
        <w:t> </w:t>
      </w:r>
      <w:r w:rsidRPr="001266CB">
        <w:rPr>
          <w:color w:val="000000"/>
          <w:lang w:eastAsia="en-US"/>
        </w:rPr>
        <w:t>1</w:t>
      </w:r>
      <w:r w:rsidRPr="001266CB">
        <w:rPr>
          <w:color w:val="000000"/>
          <w:lang w:val="en-US" w:eastAsia="en-US"/>
        </w:rPr>
        <w:t> </w:t>
      </w:r>
      <w:r w:rsidRPr="001266CB">
        <w:rPr>
          <w:color w:val="000000"/>
          <w:lang w:eastAsia="en-US"/>
        </w:rPr>
        <w:t>к СГС «Учетная политика, оценочные значения и</w:t>
      </w:r>
      <w:r w:rsidRPr="001266CB">
        <w:rPr>
          <w:color w:val="000000"/>
          <w:lang w:val="en-US" w:eastAsia="en-US"/>
        </w:rPr>
        <w:t> </w:t>
      </w:r>
      <w:r w:rsidRPr="001266CB">
        <w:rPr>
          <w:color w:val="000000"/>
          <w:lang w:eastAsia="en-US"/>
        </w:rPr>
        <w:t>ошибки».</w:t>
      </w:r>
    </w:p>
    <w:p w14:paraId="10A4BA76" w14:textId="77777777" w:rsidR="00215CF9" w:rsidRPr="001266CB" w:rsidRDefault="00215CF9" w:rsidP="001266CB">
      <w:pPr>
        <w:spacing w:before="100" w:beforeAutospacing="1" w:after="100" w:afterAutospacing="1" w:line="600" w:lineRule="atLeast"/>
        <w:ind w:firstLine="0"/>
        <w:rPr>
          <w:b/>
          <w:bCs/>
          <w:color w:val="252525"/>
          <w:spacing w:val="-2"/>
          <w:lang w:eastAsia="en-US"/>
        </w:rPr>
      </w:pPr>
      <w:r w:rsidRPr="001266CB">
        <w:rPr>
          <w:b/>
          <w:bCs/>
          <w:color w:val="252525"/>
          <w:spacing w:val="-2"/>
          <w:lang w:eastAsia="en-US"/>
        </w:rPr>
        <w:t>5. Особенности инвентаризации имущества с</w:t>
      </w:r>
      <w:r w:rsidRPr="001266CB">
        <w:rPr>
          <w:b/>
          <w:bCs/>
          <w:color w:val="252525"/>
          <w:spacing w:val="-2"/>
          <w:lang w:val="en-US" w:eastAsia="en-US"/>
        </w:rPr>
        <w:t> </w:t>
      </w:r>
      <w:r w:rsidRPr="001266CB">
        <w:rPr>
          <w:b/>
          <w:bCs/>
          <w:color w:val="252525"/>
          <w:spacing w:val="-2"/>
          <w:lang w:eastAsia="en-US"/>
        </w:rPr>
        <w:t>помощью видео- и</w:t>
      </w:r>
      <w:r w:rsidRPr="001266CB">
        <w:rPr>
          <w:b/>
          <w:bCs/>
          <w:color w:val="252525"/>
          <w:spacing w:val="-2"/>
          <w:lang w:val="en-US" w:eastAsia="en-US"/>
        </w:rPr>
        <w:t> </w:t>
      </w:r>
      <w:r w:rsidRPr="001266CB">
        <w:rPr>
          <w:b/>
          <w:bCs/>
          <w:color w:val="252525"/>
          <w:spacing w:val="-2"/>
          <w:lang w:eastAsia="en-US"/>
        </w:rPr>
        <w:t>фотофиксации</w:t>
      </w:r>
    </w:p>
    <w:p w14:paraId="1A920DF9"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5.1. Инвентаризация имущества производится по</w:t>
      </w:r>
      <w:r w:rsidRPr="001266CB">
        <w:rPr>
          <w:color w:val="000000"/>
          <w:lang w:val="en-US" w:eastAsia="en-US"/>
        </w:rPr>
        <w:t> </w:t>
      </w:r>
      <w:r w:rsidRPr="001266CB">
        <w:rPr>
          <w:color w:val="000000"/>
          <w:lang w:eastAsia="en-US"/>
        </w:rPr>
        <w:t>его местонахождению и</w:t>
      </w:r>
      <w:r w:rsidRPr="001266CB">
        <w:rPr>
          <w:color w:val="000000"/>
          <w:lang w:val="en-US" w:eastAsia="en-US"/>
        </w:rPr>
        <w:t> </w:t>
      </w:r>
      <w:r w:rsidRPr="001266CB">
        <w:rPr>
          <w:color w:val="000000"/>
          <w:lang w:eastAsia="en-US"/>
        </w:rPr>
        <w:t>в</w:t>
      </w:r>
      <w:r w:rsidRPr="001266CB">
        <w:rPr>
          <w:color w:val="000000"/>
          <w:lang w:val="en-US" w:eastAsia="en-US"/>
        </w:rPr>
        <w:t> </w:t>
      </w:r>
      <w:r w:rsidRPr="001266CB">
        <w:rPr>
          <w:color w:val="000000"/>
          <w:lang w:eastAsia="en-US"/>
        </w:rPr>
        <w:t>разрезе ответственных лиц. Инвентаризируется имущество в</w:t>
      </w:r>
      <w:r w:rsidRPr="001266CB">
        <w:rPr>
          <w:color w:val="000000"/>
          <w:lang w:val="en-US" w:eastAsia="en-US"/>
        </w:rPr>
        <w:t> </w:t>
      </w:r>
      <w:r w:rsidRPr="001266CB">
        <w:rPr>
          <w:color w:val="000000"/>
          <w:lang w:eastAsia="en-US"/>
        </w:rPr>
        <w:t>структурных подразделениях учреждения, филиале, складе с помощью видео- и</w:t>
      </w:r>
      <w:r w:rsidRPr="001266CB">
        <w:rPr>
          <w:color w:val="000000"/>
          <w:lang w:val="en-US" w:eastAsia="en-US"/>
        </w:rPr>
        <w:t> </w:t>
      </w:r>
      <w:r w:rsidRPr="001266CB">
        <w:rPr>
          <w:color w:val="000000"/>
          <w:lang w:eastAsia="en-US"/>
        </w:rPr>
        <w:t>фотофиксации в</w:t>
      </w:r>
      <w:r w:rsidRPr="001266CB">
        <w:rPr>
          <w:color w:val="000000"/>
          <w:lang w:val="en-US" w:eastAsia="en-US"/>
        </w:rPr>
        <w:t> </w:t>
      </w:r>
      <w:r w:rsidRPr="001266CB">
        <w:rPr>
          <w:color w:val="000000"/>
          <w:lang w:eastAsia="en-US"/>
        </w:rPr>
        <w:t>режиме реального времени.</w:t>
      </w:r>
    </w:p>
    <w:p w14:paraId="702EB969"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5.2. Записывать видео инвентаризации может назначенный председателем член комиссии на</w:t>
      </w:r>
      <w:r w:rsidRPr="001266CB">
        <w:rPr>
          <w:color w:val="000000"/>
          <w:lang w:val="en-US" w:eastAsia="en-US"/>
        </w:rPr>
        <w:t> </w:t>
      </w:r>
      <w:r w:rsidRPr="001266CB">
        <w:rPr>
          <w:color w:val="000000"/>
          <w:lang w:eastAsia="en-US"/>
        </w:rPr>
        <w:t>телефон с</w:t>
      </w:r>
      <w:r w:rsidRPr="001266CB">
        <w:rPr>
          <w:color w:val="000000"/>
          <w:lang w:val="en-US" w:eastAsia="en-US"/>
        </w:rPr>
        <w:t> </w:t>
      </w:r>
      <w:r w:rsidRPr="001266CB">
        <w:rPr>
          <w:color w:val="000000"/>
          <w:lang w:eastAsia="en-US"/>
        </w:rPr>
        <w:t>камерой. Он</w:t>
      </w:r>
      <w:r w:rsidRPr="001266CB">
        <w:rPr>
          <w:color w:val="000000"/>
          <w:lang w:val="en-US" w:eastAsia="en-US"/>
        </w:rPr>
        <w:t> </w:t>
      </w:r>
      <w:r w:rsidRPr="001266CB">
        <w:rPr>
          <w:color w:val="000000"/>
          <w:lang w:eastAsia="en-US"/>
        </w:rPr>
        <w:t>же производит фотосъемку имущества по</w:t>
      </w:r>
      <w:r w:rsidRPr="001266CB">
        <w:rPr>
          <w:color w:val="000000"/>
          <w:lang w:val="en-US" w:eastAsia="en-US"/>
        </w:rPr>
        <w:t> </w:t>
      </w:r>
      <w:r w:rsidRPr="001266CB">
        <w:rPr>
          <w:color w:val="000000"/>
          <w:lang w:eastAsia="en-US"/>
        </w:rPr>
        <w:t>местам его хранения. Председатель обеспечивает, чтобы запись была качественной, в</w:t>
      </w:r>
      <w:r w:rsidRPr="001266CB">
        <w:rPr>
          <w:color w:val="000000"/>
          <w:lang w:val="en-US" w:eastAsia="en-US"/>
        </w:rPr>
        <w:t> </w:t>
      </w:r>
      <w:r w:rsidRPr="001266CB">
        <w:rPr>
          <w:color w:val="000000"/>
          <w:lang w:eastAsia="en-US"/>
        </w:rPr>
        <w:t>кадр попадало все, что происходит в</w:t>
      </w:r>
      <w:r w:rsidRPr="001266CB">
        <w:rPr>
          <w:color w:val="000000"/>
          <w:lang w:val="en-US" w:eastAsia="en-US"/>
        </w:rPr>
        <w:t> </w:t>
      </w:r>
      <w:r w:rsidRPr="001266CB">
        <w:rPr>
          <w:color w:val="000000"/>
          <w:lang w:eastAsia="en-US"/>
        </w:rPr>
        <w:t>помещении, и</w:t>
      </w:r>
      <w:r w:rsidRPr="001266CB">
        <w:rPr>
          <w:color w:val="000000"/>
          <w:lang w:val="en-US" w:eastAsia="en-US"/>
        </w:rPr>
        <w:t> </w:t>
      </w:r>
      <w:r w:rsidRPr="001266CB">
        <w:rPr>
          <w:color w:val="000000"/>
          <w:lang w:eastAsia="en-US"/>
        </w:rPr>
        <w:t>вся процедура инвентаризации целиком, включая опечатывание помещений по</w:t>
      </w:r>
      <w:r w:rsidRPr="001266CB">
        <w:rPr>
          <w:color w:val="000000"/>
          <w:lang w:val="en-US" w:eastAsia="en-US"/>
        </w:rPr>
        <w:t> </w:t>
      </w:r>
      <w:r w:rsidRPr="001266CB">
        <w:rPr>
          <w:color w:val="000000"/>
          <w:lang w:eastAsia="en-US"/>
        </w:rPr>
        <w:t xml:space="preserve">окончании инвентаризации, если оно проводится. </w:t>
      </w:r>
    </w:p>
    <w:p w14:paraId="4B8BD493"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5.</w:t>
      </w:r>
      <w:proofErr w:type="gramStart"/>
      <w:r w:rsidRPr="001266CB">
        <w:rPr>
          <w:color w:val="000000"/>
          <w:lang w:eastAsia="en-US"/>
        </w:rPr>
        <w:t>3.Файлы</w:t>
      </w:r>
      <w:proofErr w:type="gramEnd"/>
      <w:r w:rsidRPr="001266CB">
        <w:rPr>
          <w:color w:val="000000"/>
          <w:lang w:eastAsia="en-US"/>
        </w:rPr>
        <w:t xml:space="preserve"> с  видео- и</w:t>
      </w:r>
      <w:r w:rsidRPr="001266CB">
        <w:rPr>
          <w:color w:val="000000"/>
          <w:lang w:val="en-US" w:eastAsia="en-US"/>
        </w:rPr>
        <w:t> </w:t>
      </w:r>
      <w:r w:rsidRPr="001266CB">
        <w:rPr>
          <w:color w:val="000000"/>
          <w:lang w:eastAsia="en-US"/>
        </w:rPr>
        <w:t>фотофиксацией ответственный член комиссии отправляет другим членам комиссии, чтобы зафиксировать наличие имущества и</w:t>
      </w:r>
      <w:r w:rsidRPr="001266CB">
        <w:rPr>
          <w:color w:val="000000"/>
          <w:lang w:val="en-US" w:eastAsia="en-US"/>
        </w:rPr>
        <w:t> </w:t>
      </w:r>
      <w:r w:rsidRPr="001266CB">
        <w:rPr>
          <w:color w:val="000000"/>
          <w:lang w:eastAsia="en-US"/>
        </w:rPr>
        <w:t>оформить это в</w:t>
      </w:r>
      <w:r w:rsidRPr="001266CB">
        <w:rPr>
          <w:color w:val="000000"/>
          <w:lang w:val="en-US" w:eastAsia="en-US"/>
        </w:rPr>
        <w:t> </w:t>
      </w:r>
      <w:r w:rsidRPr="001266CB">
        <w:rPr>
          <w:color w:val="000000"/>
          <w:lang w:eastAsia="en-US"/>
        </w:rPr>
        <w:t>инвентаризационных описях, с</w:t>
      </w:r>
      <w:r w:rsidRPr="001266CB">
        <w:rPr>
          <w:color w:val="000000"/>
          <w:lang w:val="en-US" w:eastAsia="en-US"/>
        </w:rPr>
        <w:t> </w:t>
      </w:r>
      <w:r w:rsidRPr="001266CB">
        <w:rPr>
          <w:color w:val="000000"/>
          <w:lang w:eastAsia="en-US"/>
        </w:rPr>
        <w:t xml:space="preserve">помощью мессенджера </w:t>
      </w:r>
      <w:r w:rsidRPr="001266CB">
        <w:rPr>
          <w:color w:val="000000"/>
          <w:lang w:val="en-US" w:eastAsia="en-US"/>
        </w:rPr>
        <w:t>Express</w:t>
      </w:r>
      <w:r w:rsidRPr="001266CB">
        <w:rPr>
          <w:color w:val="000000"/>
          <w:lang w:eastAsia="en-US"/>
        </w:rPr>
        <w:t>.</w:t>
      </w:r>
    </w:p>
    <w:p w14:paraId="4E66E6BD"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5.4. Председатель комиссии передает описи членам комиссии, которые присутствовали удаленно, не</w:t>
      </w:r>
      <w:r w:rsidRPr="001266CB">
        <w:rPr>
          <w:color w:val="000000"/>
          <w:lang w:val="en-US" w:eastAsia="en-US"/>
        </w:rPr>
        <w:t> </w:t>
      </w:r>
      <w:r w:rsidRPr="001266CB">
        <w:rPr>
          <w:color w:val="000000"/>
          <w:lang w:eastAsia="en-US"/>
        </w:rPr>
        <w:t>позднее следующего рабочего дня после возвращения из</w:t>
      </w:r>
      <w:r w:rsidRPr="001266CB">
        <w:rPr>
          <w:color w:val="000000"/>
          <w:lang w:val="en-US" w:eastAsia="en-US"/>
        </w:rPr>
        <w:t> </w:t>
      </w:r>
      <w:r w:rsidRPr="001266CB">
        <w:rPr>
          <w:color w:val="000000"/>
          <w:lang w:eastAsia="en-US"/>
        </w:rPr>
        <w:t>места ее</w:t>
      </w:r>
      <w:r w:rsidRPr="001266CB">
        <w:rPr>
          <w:color w:val="000000"/>
          <w:lang w:val="en-US" w:eastAsia="en-US"/>
        </w:rPr>
        <w:t> </w:t>
      </w:r>
      <w:r w:rsidRPr="001266CB">
        <w:rPr>
          <w:color w:val="000000"/>
          <w:lang w:eastAsia="en-US"/>
        </w:rPr>
        <w:t>проведения, а</w:t>
      </w:r>
      <w:r w:rsidRPr="001266CB">
        <w:rPr>
          <w:color w:val="000000"/>
          <w:lang w:val="en-US" w:eastAsia="en-US"/>
        </w:rPr>
        <w:t> </w:t>
      </w:r>
      <w:r w:rsidRPr="001266CB">
        <w:rPr>
          <w:color w:val="000000"/>
          <w:lang w:eastAsia="en-US"/>
        </w:rPr>
        <w:t>члены комиссии, подписав описи, передают их</w:t>
      </w:r>
      <w:r w:rsidRPr="001266CB">
        <w:rPr>
          <w:color w:val="000000"/>
          <w:lang w:val="en-US" w:eastAsia="en-US"/>
        </w:rPr>
        <w:t> </w:t>
      </w:r>
      <w:r w:rsidRPr="001266CB">
        <w:rPr>
          <w:color w:val="000000"/>
          <w:lang w:eastAsia="en-US"/>
        </w:rPr>
        <w:t>в</w:t>
      </w:r>
      <w:r w:rsidRPr="001266CB">
        <w:rPr>
          <w:color w:val="000000"/>
          <w:lang w:val="en-US" w:eastAsia="en-US"/>
        </w:rPr>
        <w:t> </w:t>
      </w:r>
      <w:r w:rsidRPr="001266CB">
        <w:rPr>
          <w:color w:val="000000"/>
          <w:lang w:eastAsia="en-US"/>
        </w:rPr>
        <w:t>бухгалтерию не</w:t>
      </w:r>
      <w:r w:rsidRPr="001266CB">
        <w:rPr>
          <w:color w:val="000000"/>
          <w:lang w:val="en-US" w:eastAsia="en-US"/>
        </w:rPr>
        <w:t> </w:t>
      </w:r>
      <w:r w:rsidRPr="001266CB">
        <w:rPr>
          <w:color w:val="000000"/>
          <w:lang w:eastAsia="en-US"/>
        </w:rPr>
        <w:t>позднее следующего рабочего дня после получения. Видеозаписи и</w:t>
      </w:r>
      <w:r w:rsidRPr="001266CB">
        <w:rPr>
          <w:color w:val="000000"/>
          <w:lang w:val="en-US" w:eastAsia="en-US"/>
        </w:rPr>
        <w:t> </w:t>
      </w:r>
      <w:r w:rsidRPr="001266CB">
        <w:rPr>
          <w:color w:val="000000"/>
          <w:lang w:eastAsia="en-US"/>
        </w:rPr>
        <w:t>фото, которые подтверждают, что имущество фактически находится в</w:t>
      </w:r>
      <w:r w:rsidRPr="001266CB">
        <w:rPr>
          <w:color w:val="000000"/>
          <w:lang w:val="en-US" w:eastAsia="en-US"/>
        </w:rPr>
        <w:t> </w:t>
      </w:r>
      <w:r w:rsidRPr="001266CB">
        <w:rPr>
          <w:color w:val="000000"/>
          <w:lang w:eastAsia="en-US"/>
        </w:rPr>
        <w:t>указанных местах хранения у</w:t>
      </w:r>
      <w:r w:rsidRPr="001266CB">
        <w:rPr>
          <w:color w:val="000000"/>
          <w:lang w:val="en-US" w:eastAsia="en-US"/>
        </w:rPr>
        <w:t> </w:t>
      </w:r>
      <w:r w:rsidRPr="001266CB">
        <w:rPr>
          <w:color w:val="000000"/>
          <w:lang w:eastAsia="en-US"/>
        </w:rPr>
        <w:t>ответственных лиц, по</w:t>
      </w:r>
      <w:r w:rsidRPr="001266CB">
        <w:rPr>
          <w:color w:val="000000"/>
          <w:lang w:val="en-US" w:eastAsia="en-US"/>
        </w:rPr>
        <w:t> </w:t>
      </w:r>
      <w:r w:rsidRPr="001266CB">
        <w:rPr>
          <w:color w:val="000000"/>
          <w:lang w:eastAsia="en-US"/>
        </w:rPr>
        <w:t>окончании инвентаризации передаются в</w:t>
      </w:r>
      <w:r w:rsidRPr="001266CB">
        <w:rPr>
          <w:color w:val="000000"/>
          <w:lang w:val="en-US" w:eastAsia="en-US"/>
        </w:rPr>
        <w:t> </w:t>
      </w:r>
      <w:r w:rsidRPr="001266CB">
        <w:rPr>
          <w:color w:val="000000"/>
          <w:lang w:eastAsia="en-US"/>
        </w:rPr>
        <w:t>электронный архив.</w:t>
      </w:r>
    </w:p>
    <w:p w14:paraId="5CAECA9B" w14:textId="77777777" w:rsidR="00215CF9" w:rsidRPr="001266CB" w:rsidRDefault="00215CF9" w:rsidP="001266CB">
      <w:pPr>
        <w:spacing w:before="100" w:beforeAutospacing="1" w:after="100" w:afterAutospacing="1" w:line="600" w:lineRule="atLeast"/>
        <w:ind w:firstLine="0"/>
        <w:rPr>
          <w:b/>
          <w:bCs/>
          <w:color w:val="252525"/>
          <w:spacing w:val="-2"/>
          <w:lang w:eastAsia="en-US"/>
        </w:rPr>
      </w:pPr>
      <w:r w:rsidRPr="001266CB">
        <w:rPr>
          <w:b/>
          <w:bCs/>
          <w:color w:val="252525"/>
          <w:spacing w:val="-2"/>
          <w:lang w:eastAsia="en-US"/>
        </w:rPr>
        <w:t>6. График проведения инвентаризации</w:t>
      </w:r>
    </w:p>
    <w:p w14:paraId="389F965E" w14:textId="77777777" w:rsidR="00215CF9" w:rsidRPr="001266CB" w:rsidRDefault="00215CF9" w:rsidP="001266CB">
      <w:pPr>
        <w:spacing w:before="100" w:beforeAutospacing="1" w:after="100" w:afterAutospacing="1" w:line="240" w:lineRule="auto"/>
        <w:ind w:firstLine="0"/>
        <w:rPr>
          <w:color w:val="000000"/>
          <w:lang w:eastAsia="en-US"/>
        </w:rPr>
      </w:pPr>
      <w:r w:rsidRPr="001266CB">
        <w:rPr>
          <w:color w:val="000000"/>
          <w:lang w:eastAsia="en-US"/>
        </w:rPr>
        <w:t>Инвентаризация проводится со</w:t>
      </w:r>
      <w:r w:rsidRPr="001266CB">
        <w:rPr>
          <w:color w:val="000000"/>
          <w:lang w:val="en-US" w:eastAsia="en-US"/>
        </w:rPr>
        <w:t> </w:t>
      </w:r>
      <w:r w:rsidRPr="001266CB">
        <w:rPr>
          <w:color w:val="000000"/>
          <w:lang w:eastAsia="en-US"/>
        </w:rPr>
        <w:t>следующей периодичностью и</w:t>
      </w:r>
      <w:r w:rsidRPr="001266CB">
        <w:rPr>
          <w:color w:val="000000"/>
          <w:lang w:val="en-US" w:eastAsia="en-US"/>
        </w:rPr>
        <w:t> </w:t>
      </w:r>
      <w:r w:rsidRPr="001266CB">
        <w:rPr>
          <w:color w:val="000000"/>
          <w:lang w:eastAsia="en-US"/>
        </w:rPr>
        <w:t>в</w:t>
      </w:r>
      <w:r w:rsidRPr="001266CB">
        <w:rPr>
          <w:color w:val="000000"/>
          <w:lang w:val="en-US" w:eastAsia="en-US"/>
        </w:rPr>
        <w:t> </w:t>
      </w:r>
      <w:r w:rsidRPr="001266CB">
        <w:rPr>
          <w:color w:val="000000"/>
          <w:lang w:eastAsia="en-US"/>
        </w:rPr>
        <w:t>сроки.</w:t>
      </w:r>
    </w:p>
    <w:tbl>
      <w:tblPr>
        <w:tblW w:w="5000" w:type="pct"/>
        <w:tblCellMar>
          <w:top w:w="15" w:type="dxa"/>
          <w:left w:w="15" w:type="dxa"/>
          <w:bottom w:w="15" w:type="dxa"/>
          <w:right w:w="15" w:type="dxa"/>
        </w:tblCellMar>
        <w:tblLook w:val="0600" w:firstRow="0" w:lastRow="0" w:firstColumn="0" w:lastColumn="0" w:noHBand="1" w:noVBand="1"/>
      </w:tblPr>
      <w:tblGrid>
        <w:gridCol w:w="1203"/>
        <w:gridCol w:w="2888"/>
        <w:gridCol w:w="2978"/>
        <w:gridCol w:w="2437"/>
      </w:tblGrid>
      <w:tr w:rsidR="00215CF9" w:rsidRPr="001266CB" w14:paraId="73589FF3"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5D5869DD"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b/>
                <w:bCs/>
                <w:color w:val="000000"/>
                <w:lang w:val="en-US" w:eastAsia="en-US"/>
              </w:rPr>
              <w:lastRenderedPageBreak/>
              <w:t>№</w:t>
            </w:r>
            <w:r w:rsidRPr="001266CB">
              <w:rPr>
                <w:lang w:val="en-US" w:eastAsia="en-US"/>
              </w:rPr>
              <w:br/>
            </w:r>
            <w:r w:rsidRPr="001266CB">
              <w:rPr>
                <w:b/>
                <w:bCs/>
                <w:color w:val="000000"/>
                <w:lang w:val="en-US" w:eastAsia="en-US"/>
              </w:rPr>
              <w:t>п/п</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E23BB2" w14:textId="77777777" w:rsidR="00215CF9" w:rsidRPr="001266CB" w:rsidRDefault="00215CF9" w:rsidP="00215CF9">
            <w:pPr>
              <w:spacing w:before="100" w:beforeAutospacing="1" w:after="100" w:afterAutospacing="1" w:line="240" w:lineRule="auto"/>
              <w:ind w:firstLine="0"/>
              <w:jc w:val="left"/>
              <w:rPr>
                <w:lang w:val="en-US" w:eastAsia="en-US"/>
              </w:rPr>
            </w:pPr>
            <w:proofErr w:type="spellStart"/>
            <w:r w:rsidRPr="001266CB">
              <w:rPr>
                <w:b/>
                <w:bCs/>
                <w:color w:val="000000"/>
                <w:lang w:val="en-US" w:eastAsia="en-US"/>
              </w:rPr>
              <w:t>Наименование</w:t>
            </w:r>
            <w:proofErr w:type="spellEnd"/>
            <w:r w:rsidRPr="001266CB">
              <w:rPr>
                <w:b/>
                <w:bCs/>
                <w:color w:val="000000"/>
                <w:lang w:val="en-US" w:eastAsia="en-US"/>
              </w:rPr>
              <w:t xml:space="preserve"> </w:t>
            </w:r>
            <w:proofErr w:type="spellStart"/>
            <w:r w:rsidRPr="001266CB">
              <w:rPr>
                <w:b/>
                <w:bCs/>
                <w:color w:val="000000"/>
                <w:lang w:val="en-US" w:eastAsia="en-US"/>
              </w:rPr>
              <w:t>объектов</w:t>
            </w:r>
            <w:proofErr w:type="spellEnd"/>
            <w:r w:rsidRPr="001266CB">
              <w:rPr>
                <w:lang w:val="en-US" w:eastAsia="en-US"/>
              </w:rPr>
              <w:br/>
            </w:r>
            <w:proofErr w:type="spellStart"/>
            <w:r w:rsidRPr="001266CB">
              <w:rPr>
                <w:b/>
                <w:bCs/>
                <w:color w:val="000000"/>
                <w:lang w:val="en-US" w:eastAsia="en-US"/>
              </w:rPr>
              <w:t>инвентаризации</w:t>
            </w:r>
            <w:proofErr w:type="spellEnd"/>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3918F188" w14:textId="77777777" w:rsidR="00215CF9" w:rsidRPr="001266CB" w:rsidRDefault="00215CF9" w:rsidP="00215CF9">
            <w:pPr>
              <w:spacing w:before="100" w:beforeAutospacing="1" w:after="100" w:afterAutospacing="1" w:line="240" w:lineRule="auto"/>
              <w:ind w:firstLine="0"/>
              <w:jc w:val="left"/>
              <w:rPr>
                <w:lang w:val="en-US" w:eastAsia="en-US"/>
              </w:rPr>
            </w:pPr>
            <w:proofErr w:type="spellStart"/>
            <w:r w:rsidRPr="001266CB">
              <w:rPr>
                <w:b/>
                <w:bCs/>
                <w:color w:val="000000"/>
                <w:lang w:val="en-US" w:eastAsia="en-US"/>
              </w:rPr>
              <w:t>Сроки</w:t>
            </w:r>
            <w:proofErr w:type="spellEnd"/>
            <w:r w:rsidRPr="001266CB">
              <w:rPr>
                <w:b/>
                <w:bCs/>
                <w:color w:val="000000"/>
                <w:lang w:val="en-US" w:eastAsia="en-US"/>
              </w:rPr>
              <w:t xml:space="preserve"> </w:t>
            </w:r>
            <w:proofErr w:type="spellStart"/>
            <w:r w:rsidRPr="001266CB">
              <w:rPr>
                <w:b/>
                <w:bCs/>
                <w:color w:val="000000"/>
                <w:lang w:val="en-US" w:eastAsia="en-US"/>
              </w:rPr>
              <w:t>проведения</w:t>
            </w:r>
            <w:proofErr w:type="spellEnd"/>
            <w:r w:rsidRPr="001266CB">
              <w:rPr>
                <w:lang w:val="en-US" w:eastAsia="en-US"/>
              </w:rPr>
              <w:br/>
            </w:r>
            <w:proofErr w:type="spellStart"/>
            <w:r w:rsidRPr="001266CB">
              <w:rPr>
                <w:b/>
                <w:bCs/>
                <w:color w:val="000000"/>
                <w:lang w:val="en-US" w:eastAsia="en-US"/>
              </w:rPr>
              <w:t>инвентаризации</w:t>
            </w:r>
            <w:proofErr w:type="spellEnd"/>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0CF6CE65" w14:textId="77777777" w:rsidR="00215CF9" w:rsidRPr="001266CB" w:rsidRDefault="00215CF9" w:rsidP="00215CF9">
            <w:pPr>
              <w:spacing w:before="100" w:beforeAutospacing="1" w:after="100" w:afterAutospacing="1" w:line="240" w:lineRule="auto"/>
              <w:ind w:firstLine="0"/>
              <w:jc w:val="left"/>
              <w:rPr>
                <w:lang w:val="en-US" w:eastAsia="en-US"/>
              </w:rPr>
            </w:pPr>
            <w:proofErr w:type="spellStart"/>
            <w:r w:rsidRPr="001266CB">
              <w:rPr>
                <w:b/>
                <w:bCs/>
                <w:color w:val="000000"/>
                <w:lang w:val="en-US" w:eastAsia="en-US"/>
              </w:rPr>
              <w:t>Период</w:t>
            </w:r>
            <w:proofErr w:type="spellEnd"/>
            <w:r w:rsidRPr="001266CB">
              <w:rPr>
                <w:b/>
                <w:bCs/>
                <w:color w:val="000000"/>
                <w:lang w:val="en-US" w:eastAsia="en-US"/>
              </w:rPr>
              <w:t xml:space="preserve"> </w:t>
            </w:r>
            <w:proofErr w:type="spellStart"/>
            <w:r w:rsidRPr="001266CB">
              <w:rPr>
                <w:b/>
                <w:bCs/>
                <w:color w:val="000000"/>
                <w:lang w:val="en-US" w:eastAsia="en-US"/>
              </w:rPr>
              <w:t>проведения</w:t>
            </w:r>
            <w:proofErr w:type="spellEnd"/>
            <w:r w:rsidRPr="001266CB">
              <w:rPr>
                <w:lang w:val="en-US" w:eastAsia="en-US"/>
              </w:rPr>
              <w:br/>
            </w:r>
            <w:proofErr w:type="spellStart"/>
            <w:r w:rsidRPr="001266CB">
              <w:rPr>
                <w:b/>
                <w:bCs/>
                <w:color w:val="000000"/>
                <w:lang w:val="en-US" w:eastAsia="en-US"/>
              </w:rPr>
              <w:t>инвентаризации</w:t>
            </w:r>
            <w:proofErr w:type="spellEnd"/>
          </w:p>
        </w:tc>
      </w:tr>
      <w:tr w:rsidR="00215CF9" w:rsidRPr="001266CB" w14:paraId="1F4CA345"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29FD3460"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1</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1CF0D88"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Нефинансовые активы</w:t>
            </w:r>
            <w:r w:rsidRPr="001266CB">
              <w:rPr>
                <w:lang w:eastAsia="en-US"/>
              </w:rPr>
              <w:br/>
            </w:r>
            <w:r w:rsidRPr="001266CB">
              <w:rPr>
                <w:color w:val="000000"/>
                <w:lang w:eastAsia="en-US"/>
              </w:rPr>
              <w:t>(основные средства,</w:t>
            </w:r>
            <w:r w:rsidRPr="001266CB">
              <w:rPr>
                <w:lang w:eastAsia="en-US"/>
              </w:rPr>
              <w:br/>
            </w:r>
            <w:r w:rsidRPr="001266CB">
              <w:rPr>
                <w:color w:val="000000"/>
                <w:lang w:eastAsia="en-US"/>
              </w:rPr>
              <w:t>материальные запасы,</w:t>
            </w:r>
            <w:r w:rsidRPr="001266CB">
              <w:rPr>
                <w:lang w:eastAsia="en-US"/>
              </w:rPr>
              <w:br/>
            </w:r>
            <w:r w:rsidRPr="001266CB">
              <w:rPr>
                <w:color w:val="000000"/>
                <w:lang w:eastAsia="en-US"/>
              </w:rPr>
              <w:t>нематериальные активы, права пользования активами)</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F46FF43" w14:textId="77777777" w:rsidR="00215CF9" w:rsidRPr="001266CB" w:rsidRDefault="00215CF9" w:rsidP="00215CF9">
            <w:pPr>
              <w:spacing w:before="100" w:beforeAutospacing="1" w:after="100" w:afterAutospacing="1" w:line="240" w:lineRule="auto"/>
              <w:ind w:firstLine="0"/>
              <w:jc w:val="left"/>
              <w:rPr>
                <w:lang w:val="en-US" w:eastAsia="en-US"/>
              </w:rPr>
            </w:pPr>
            <w:proofErr w:type="spellStart"/>
            <w:r w:rsidRPr="001266CB">
              <w:rPr>
                <w:color w:val="000000"/>
                <w:lang w:val="en-US" w:eastAsia="en-US"/>
              </w:rPr>
              <w:t>Ежегодно</w:t>
            </w:r>
            <w:proofErr w:type="spellEnd"/>
            <w:r w:rsidRPr="001266CB">
              <w:rPr>
                <w:lang w:val="en-US" w:eastAsia="en-US"/>
              </w:rPr>
              <w:br/>
            </w:r>
            <w:proofErr w:type="spellStart"/>
            <w:r w:rsidRPr="001266CB">
              <w:rPr>
                <w:color w:val="000000"/>
                <w:lang w:val="en-US" w:eastAsia="en-US"/>
              </w:rPr>
              <w:t>на</w:t>
            </w:r>
            <w:proofErr w:type="spellEnd"/>
            <w:r w:rsidRPr="001266CB">
              <w:rPr>
                <w:color w:val="000000"/>
                <w:lang w:val="en-US" w:eastAsia="en-US"/>
              </w:rPr>
              <w:t> 1 </w:t>
            </w:r>
            <w:proofErr w:type="spellStart"/>
            <w:r w:rsidRPr="001266CB">
              <w:rPr>
                <w:color w:val="000000"/>
                <w:lang w:val="en-US" w:eastAsia="en-US"/>
              </w:rPr>
              <w:t>декабря</w:t>
            </w:r>
            <w:proofErr w:type="spellEnd"/>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51BB738C" w14:textId="77777777" w:rsidR="00215CF9" w:rsidRPr="001266CB" w:rsidRDefault="00215CF9" w:rsidP="00215CF9">
            <w:pPr>
              <w:spacing w:before="100" w:beforeAutospacing="1" w:after="100" w:afterAutospacing="1" w:line="240" w:lineRule="auto"/>
              <w:ind w:firstLine="0"/>
              <w:jc w:val="left"/>
              <w:rPr>
                <w:lang w:val="en-US" w:eastAsia="en-US"/>
              </w:rPr>
            </w:pPr>
            <w:proofErr w:type="spellStart"/>
            <w:r w:rsidRPr="001266CB">
              <w:rPr>
                <w:color w:val="000000"/>
                <w:lang w:val="en-US" w:eastAsia="en-US"/>
              </w:rPr>
              <w:t>Год</w:t>
            </w:r>
            <w:proofErr w:type="spellEnd"/>
          </w:p>
        </w:tc>
      </w:tr>
      <w:tr w:rsidR="00215CF9" w:rsidRPr="001266CB" w14:paraId="30F46953"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5A2046A3"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2</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42BA60"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Недвижимое имущество,</w:t>
            </w:r>
          </w:p>
          <w:p w14:paraId="51F4C293"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транспортные средства,</w:t>
            </w:r>
          </w:p>
          <w:p w14:paraId="35D9691B"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непроизведенные активы</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70A1F344" w14:textId="77777777" w:rsidR="00215CF9" w:rsidRPr="001266CB" w:rsidRDefault="00215CF9" w:rsidP="00215CF9">
            <w:pPr>
              <w:spacing w:before="100" w:beforeAutospacing="1" w:after="100" w:afterAutospacing="1" w:line="240" w:lineRule="auto"/>
              <w:ind w:firstLine="0"/>
              <w:jc w:val="left"/>
              <w:rPr>
                <w:lang w:val="en-US" w:eastAsia="en-US"/>
              </w:rPr>
            </w:pPr>
            <w:proofErr w:type="spellStart"/>
            <w:r w:rsidRPr="001266CB">
              <w:rPr>
                <w:color w:val="000000"/>
                <w:lang w:val="en-US" w:eastAsia="en-US"/>
              </w:rPr>
              <w:t>Ежегодно</w:t>
            </w:r>
            <w:proofErr w:type="spellEnd"/>
            <w:r w:rsidRPr="001266CB">
              <w:rPr>
                <w:color w:val="000000"/>
                <w:lang w:val="en-US" w:eastAsia="en-US"/>
              </w:rPr>
              <w:t xml:space="preserve"> </w:t>
            </w:r>
            <w:proofErr w:type="spellStart"/>
            <w:r w:rsidRPr="001266CB">
              <w:rPr>
                <w:color w:val="000000"/>
                <w:lang w:val="en-US" w:eastAsia="en-US"/>
              </w:rPr>
              <w:t>на</w:t>
            </w:r>
            <w:proofErr w:type="spellEnd"/>
            <w:r w:rsidRPr="001266CB">
              <w:rPr>
                <w:color w:val="000000"/>
                <w:lang w:val="en-US" w:eastAsia="en-US"/>
              </w:rPr>
              <w:t xml:space="preserve"> 1 </w:t>
            </w:r>
            <w:proofErr w:type="spellStart"/>
            <w:r w:rsidRPr="001266CB">
              <w:rPr>
                <w:color w:val="000000"/>
                <w:lang w:val="en-US" w:eastAsia="en-US"/>
              </w:rPr>
              <w:t>января</w:t>
            </w:r>
            <w:proofErr w:type="spellEnd"/>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0FFE7C54" w14:textId="77777777" w:rsidR="00215CF9" w:rsidRPr="001266CB" w:rsidRDefault="00215CF9" w:rsidP="00215CF9">
            <w:pPr>
              <w:spacing w:before="100" w:beforeAutospacing="1" w:after="100" w:afterAutospacing="1" w:line="240" w:lineRule="auto"/>
              <w:ind w:firstLine="0"/>
              <w:jc w:val="left"/>
              <w:rPr>
                <w:lang w:val="en-US" w:eastAsia="en-US"/>
              </w:rPr>
            </w:pPr>
            <w:proofErr w:type="spellStart"/>
            <w:r w:rsidRPr="001266CB">
              <w:rPr>
                <w:color w:val="000000"/>
                <w:lang w:val="en-US" w:eastAsia="en-US"/>
              </w:rPr>
              <w:t>Год</w:t>
            </w:r>
            <w:proofErr w:type="spellEnd"/>
          </w:p>
        </w:tc>
      </w:tr>
      <w:tr w:rsidR="00215CF9" w:rsidRPr="001266CB" w14:paraId="06698705"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2B796195"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3</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AA14F18"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Капвложения, по</w:t>
            </w:r>
            <w:r w:rsidRPr="001266CB">
              <w:rPr>
                <w:color w:val="000000"/>
                <w:lang w:val="en-US" w:eastAsia="en-US"/>
              </w:rPr>
              <w:t> </w:t>
            </w:r>
            <w:r w:rsidRPr="001266CB">
              <w:rPr>
                <w:color w:val="000000"/>
                <w:lang w:eastAsia="en-US"/>
              </w:rPr>
              <w:t>которым не</w:t>
            </w:r>
            <w:r w:rsidRPr="001266CB">
              <w:rPr>
                <w:color w:val="000000"/>
                <w:lang w:val="en-US" w:eastAsia="en-US"/>
              </w:rPr>
              <w:t> </w:t>
            </w:r>
            <w:r w:rsidRPr="001266CB">
              <w:rPr>
                <w:color w:val="000000"/>
                <w:lang w:eastAsia="en-US"/>
              </w:rPr>
              <w:t>было движения в</w:t>
            </w:r>
            <w:r w:rsidRPr="001266CB">
              <w:rPr>
                <w:color w:val="000000"/>
                <w:lang w:val="en-US" w:eastAsia="en-US"/>
              </w:rPr>
              <w:t> </w:t>
            </w:r>
            <w:r w:rsidRPr="001266CB">
              <w:rPr>
                <w:color w:val="000000"/>
                <w:lang w:eastAsia="en-US"/>
              </w:rPr>
              <w:t>течение года</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9642DE0" w14:textId="77777777" w:rsidR="00215CF9" w:rsidRPr="001266CB" w:rsidRDefault="00215CF9" w:rsidP="00215CF9">
            <w:pPr>
              <w:spacing w:before="100" w:beforeAutospacing="1" w:after="100" w:afterAutospacing="1" w:line="240" w:lineRule="auto"/>
              <w:ind w:firstLine="0"/>
              <w:jc w:val="left"/>
              <w:rPr>
                <w:lang w:val="en-US" w:eastAsia="en-US"/>
              </w:rPr>
            </w:pPr>
            <w:proofErr w:type="spellStart"/>
            <w:r w:rsidRPr="001266CB">
              <w:rPr>
                <w:color w:val="000000"/>
                <w:lang w:val="en-US" w:eastAsia="en-US"/>
              </w:rPr>
              <w:t>Ежегодно</w:t>
            </w:r>
            <w:proofErr w:type="spellEnd"/>
            <w:r w:rsidRPr="001266CB">
              <w:rPr>
                <w:lang w:val="en-US" w:eastAsia="en-US"/>
              </w:rPr>
              <w:br/>
            </w:r>
            <w:proofErr w:type="spellStart"/>
            <w:r w:rsidRPr="001266CB">
              <w:rPr>
                <w:color w:val="000000"/>
                <w:lang w:val="en-US" w:eastAsia="en-US"/>
              </w:rPr>
              <w:t>на</w:t>
            </w:r>
            <w:proofErr w:type="spellEnd"/>
            <w:r w:rsidRPr="001266CB">
              <w:rPr>
                <w:color w:val="000000"/>
                <w:lang w:val="en-US" w:eastAsia="en-US"/>
              </w:rPr>
              <w:t> 1 </w:t>
            </w:r>
            <w:proofErr w:type="spellStart"/>
            <w:r w:rsidRPr="001266CB">
              <w:rPr>
                <w:color w:val="000000"/>
                <w:lang w:val="en-US" w:eastAsia="en-US"/>
              </w:rPr>
              <w:t>декабря</w:t>
            </w:r>
            <w:proofErr w:type="spellEnd"/>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2340C245" w14:textId="77777777" w:rsidR="00215CF9" w:rsidRPr="001266CB" w:rsidRDefault="00215CF9" w:rsidP="00215CF9">
            <w:pPr>
              <w:spacing w:before="100" w:beforeAutospacing="1" w:after="100" w:afterAutospacing="1" w:line="240" w:lineRule="auto"/>
              <w:ind w:firstLine="0"/>
              <w:jc w:val="left"/>
              <w:rPr>
                <w:lang w:val="en-US" w:eastAsia="en-US"/>
              </w:rPr>
            </w:pPr>
            <w:proofErr w:type="spellStart"/>
            <w:r w:rsidRPr="001266CB">
              <w:rPr>
                <w:color w:val="000000"/>
                <w:lang w:val="en-US" w:eastAsia="en-US"/>
              </w:rPr>
              <w:t>Год</w:t>
            </w:r>
            <w:proofErr w:type="spellEnd"/>
          </w:p>
        </w:tc>
      </w:tr>
      <w:tr w:rsidR="00215CF9" w:rsidRPr="001266CB" w14:paraId="010A5D9B"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196D75E7"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4</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750E368" w14:textId="77777777" w:rsidR="00215CF9" w:rsidRPr="001266CB" w:rsidRDefault="00215CF9" w:rsidP="00215CF9">
            <w:pPr>
              <w:spacing w:before="100" w:beforeAutospacing="1" w:after="100" w:afterAutospacing="1" w:line="240" w:lineRule="auto"/>
              <w:ind w:firstLine="0"/>
              <w:jc w:val="left"/>
              <w:rPr>
                <w:lang w:eastAsia="en-US"/>
              </w:rPr>
            </w:pPr>
            <w:r w:rsidRPr="001266CB">
              <w:rPr>
                <w:color w:val="000000"/>
                <w:lang w:eastAsia="en-US"/>
              </w:rPr>
              <w:t>Финансовые активы</w:t>
            </w:r>
            <w:r w:rsidRPr="001266CB">
              <w:rPr>
                <w:lang w:eastAsia="en-US"/>
              </w:rPr>
              <w:br/>
            </w:r>
            <w:r w:rsidRPr="001266CB">
              <w:rPr>
                <w:color w:val="000000"/>
                <w:lang w:eastAsia="en-US"/>
              </w:rPr>
              <w:t>(финансовые вложения,</w:t>
            </w:r>
            <w:r w:rsidRPr="001266CB">
              <w:rPr>
                <w:lang w:eastAsia="en-US"/>
              </w:rPr>
              <w:br/>
            </w:r>
            <w:r w:rsidRPr="001266CB">
              <w:rPr>
                <w:color w:val="000000"/>
                <w:lang w:eastAsia="en-US"/>
              </w:rPr>
              <w:t>денежные средства на</w:t>
            </w:r>
            <w:r w:rsidRPr="001266CB">
              <w:rPr>
                <w:lang w:eastAsia="en-US"/>
              </w:rPr>
              <w:br/>
            </w:r>
            <w:r w:rsidRPr="001266CB">
              <w:rPr>
                <w:color w:val="000000"/>
                <w:lang w:eastAsia="en-US"/>
              </w:rPr>
              <w:t>счетах)</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530C102" w14:textId="77777777" w:rsidR="00215CF9" w:rsidRPr="001266CB" w:rsidRDefault="00215CF9" w:rsidP="00215CF9">
            <w:pPr>
              <w:spacing w:before="100" w:beforeAutospacing="1" w:after="100" w:afterAutospacing="1" w:line="240" w:lineRule="auto"/>
              <w:ind w:firstLine="0"/>
              <w:jc w:val="left"/>
              <w:rPr>
                <w:lang w:val="en-US" w:eastAsia="en-US"/>
              </w:rPr>
            </w:pPr>
            <w:proofErr w:type="spellStart"/>
            <w:r w:rsidRPr="001266CB">
              <w:rPr>
                <w:color w:val="000000"/>
                <w:lang w:val="en-US" w:eastAsia="en-US"/>
              </w:rPr>
              <w:t>Ежегодно</w:t>
            </w:r>
            <w:proofErr w:type="spellEnd"/>
            <w:r w:rsidRPr="001266CB">
              <w:rPr>
                <w:lang w:val="en-US" w:eastAsia="en-US"/>
              </w:rPr>
              <w:br/>
            </w:r>
            <w:proofErr w:type="spellStart"/>
            <w:r w:rsidRPr="001266CB">
              <w:rPr>
                <w:color w:val="000000"/>
                <w:lang w:val="en-US" w:eastAsia="en-US"/>
              </w:rPr>
              <w:t>на</w:t>
            </w:r>
            <w:proofErr w:type="spellEnd"/>
            <w:r w:rsidRPr="001266CB">
              <w:rPr>
                <w:color w:val="000000"/>
                <w:lang w:val="en-US" w:eastAsia="en-US"/>
              </w:rPr>
              <w:t> 1 </w:t>
            </w:r>
            <w:proofErr w:type="spellStart"/>
            <w:r w:rsidRPr="001266CB">
              <w:rPr>
                <w:color w:val="000000"/>
                <w:lang w:val="en-US" w:eastAsia="en-US"/>
              </w:rPr>
              <w:t>января</w:t>
            </w:r>
            <w:proofErr w:type="spellEnd"/>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0A69345C" w14:textId="77777777" w:rsidR="00215CF9" w:rsidRPr="001266CB" w:rsidRDefault="00215CF9" w:rsidP="00215CF9">
            <w:pPr>
              <w:spacing w:before="100" w:beforeAutospacing="1" w:after="100" w:afterAutospacing="1" w:line="240" w:lineRule="auto"/>
              <w:ind w:firstLine="0"/>
              <w:jc w:val="left"/>
              <w:rPr>
                <w:lang w:val="en-US" w:eastAsia="en-US"/>
              </w:rPr>
            </w:pPr>
            <w:proofErr w:type="spellStart"/>
            <w:r w:rsidRPr="001266CB">
              <w:rPr>
                <w:color w:val="000000"/>
                <w:lang w:val="en-US" w:eastAsia="en-US"/>
              </w:rPr>
              <w:t>Год</w:t>
            </w:r>
            <w:proofErr w:type="spellEnd"/>
          </w:p>
        </w:tc>
      </w:tr>
      <w:tr w:rsidR="00215CF9" w:rsidRPr="001266CB" w14:paraId="7F7084D5"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05B5AEEC"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5</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6043C46" w14:textId="77777777" w:rsidR="00215CF9" w:rsidRPr="001266CB" w:rsidRDefault="00215CF9" w:rsidP="00215CF9">
            <w:pPr>
              <w:spacing w:before="100" w:beforeAutospacing="1" w:after="100" w:afterAutospacing="1" w:line="240" w:lineRule="auto"/>
              <w:ind w:firstLine="0"/>
              <w:jc w:val="left"/>
              <w:rPr>
                <w:lang w:val="en-US" w:eastAsia="en-US"/>
              </w:rPr>
            </w:pPr>
            <w:proofErr w:type="spellStart"/>
            <w:r w:rsidRPr="001266CB">
              <w:rPr>
                <w:color w:val="000000"/>
                <w:lang w:val="en-US" w:eastAsia="en-US"/>
              </w:rPr>
              <w:t>Дебиторская</w:t>
            </w:r>
            <w:proofErr w:type="spellEnd"/>
            <w:r w:rsidRPr="001266CB">
              <w:rPr>
                <w:color w:val="000000"/>
                <w:lang w:val="en-US" w:eastAsia="en-US"/>
              </w:rPr>
              <w:t xml:space="preserve"> и </w:t>
            </w:r>
            <w:proofErr w:type="spellStart"/>
            <w:r w:rsidRPr="001266CB">
              <w:rPr>
                <w:color w:val="000000"/>
                <w:lang w:val="en-US" w:eastAsia="en-US"/>
              </w:rPr>
              <w:t>кредиторская</w:t>
            </w:r>
            <w:proofErr w:type="spellEnd"/>
            <w:r w:rsidRPr="001266CB">
              <w:rPr>
                <w:lang w:val="en-US" w:eastAsia="en-US"/>
              </w:rPr>
              <w:br/>
            </w:r>
            <w:proofErr w:type="spellStart"/>
            <w:r w:rsidRPr="001266CB">
              <w:rPr>
                <w:color w:val="000000"/>
                <w:lang w:val="en-US" w:eastAsia="en-US"/>
              </w:rPr>
              <w:t>задолженность</w:t>
            </w:r>
            <w:proofErr w:type="spellEnd"/>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0B8912AD"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Два раза в</w:t>
            </w:r>
            <w:r w:rsidRPr="001266CB">
              <w:rPr>
                <w:color w:val="000000"/>
                <w:lang w:val="en-US" w:eastAsia="en-US"/>
              </w:rPr>
              <w:t> </w:t>
            </w:r>
            <w:r w:rsidRPr="001266CB">
              <w:rPr>
                <w:color w:val="000000"/>
                <w:lang w:eastAsia="en-US"/>
              </w:rPr>
              <w:t>год:</w:t>
            </w:r>
          </w:p>
          <w:p w14:paraId="249E2C63"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w:t>
            </w:r>
            <w:r w:rsidRPr="001266CB">
              <w:rPr>
                <w:color w:val="000000"/>
                <w:lang w:val="en-US" w:eastAsia="en-US"/>
              </w:rPr>
              <w:t> </w:t>
            </w:r>
            <w:r w:rsidRPr="001266CB">
              <w:rPr>
                <w:color w:val="000000"/>
                <w:lang w:eastAsia="en-US"/>
              </w:rPr>
              <w:t>на</w:t>
            </w:r>
            <w:r w:rsidRPr="001266CB">
              <w:rPr>
                <w:color w:val="000000"/>
                <w:lang w:val="en-US" w:eastAsia="en-US"/>
              </w:rPr>
              <w:t> </w:t>
            </w:r>
            <w:r w:rsidRPr="001266CB">
              <w:rPr>
                <w:color w:val="000000"/>
                <w:lang w:eastAsia="en-US"/>
              </w:rPr>
              <w:t>1</w:t>
            </w:r>
            <w:r w:rsidRPr="001266CB">
              <w:rPr>
                <w:color w:val="000000"/>
                <w:lang w:val="en-US" w:eastAsia="en-US"/>
              </w:rPr>
              <w:t> </w:t>
            </w:r>
            <w:r w:rsidRPr="001266CB">
              <w:rPr>
                <w:color w:val="000000"/>
                <w:lang w:eastAsia="en-US"/>
              </w:rPr>
              <w:t>октября</w:t>
            </w:r>
            <w:r w:rsidRPr="001266CB">
              <w:rPr>
                <w:color w:val="000000"/>
                <w:lang w:val="en-US" w:eastAsia="en-US"/>
              </w:rPr>
              <w:t> </w:t>
            </w:r>
            <w:r w:rsidRPr="001266CB">
              <w:rPr>
                <w:color w:val="000000"/>
                <w:lang w:eastAsia="en-US"/>
              </w:rPr>
              <w:t>— для выявления безнадежной и</w:t>
            </w:r>
            <w:r w:rsidRPr="001266CB">
              <w:rPr>
                <w:color w:val="000000"/>
                <w:lang w:val="en-US" w:eastAsia="en-US"/>
              </w:rPr>
              <w:t> </w:t>
            </w:r>
            <w:r w:rsidRPr="001266CB">
              <w:rPr>
                <w:color w:val="000000"/>
                <w:lang w:eastAsia="en-US"/>
              </w:rPr>
              <w:t>сомнительной задолженности в</w:t>
            </w:r>
            <w:r w:rsidRPr="001266CB">
              <w:rPr>
                <w:color w:val="000000"/>
                <w:lang w:val="en-US" w:eastAsia="en-US"/>
              </w:rPr>
              <w:t> </w:t>
            </w:r>
            <w:r w:rsidRPr="001266CB">
              <w:rPr>
                <w:color w:val="000000"/>
                <w:lang w:eastAsia="en-US"/>
              </w:rPr>
              <w:t>целях списания с</w:t>
            </w:r>
            <w:r w:rsidRPr="001266CB">
              <w:rPr>
                <w:color w:val="000000"/>
                <w:lang w:val="en-US" w:eastAsia="en-US"/>
              </w:rPr>
              <w:t> </w:t>
            </w:r>
            <w:r w:rsidRPr="001266CB">
              <w:rPr>
                <w:color w:val="000000"/>
                <w:lang w:eastAsia="en-US"/>
              </w:rPr>
              <w:t>балансового учета;</w:t>
            </w:r>
          </w:p>
          <w:p w14:paraId="63199044"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w:t>
            </w:r>
            <w:r w:rsidRPr="001266CB">
              <w:rPr>
                <w:color w:val="000000"/>
                <w:lang w:val="en-US" w:eastAsia="en-US"/>
              </w:rPr>
              <w:t> </w:t>
            </w:r>
            <w:r w:rsidRPr="001266CB">
              <w:rPr>
                <w:color w:val="000000"/>
                <w:lang w:eastAsia="en-US"/>
              </w:rPr>
              <w:t>на</w:t>
            </w:r>
            <w:r w:rsidRPr="001266CB">
              <w:rPr>
                <w:color w:val="000000"/>
                <w:lang w:val="en-US" w:eastAsia="en-US"/>
              </w:rPr>
              <w:t> </w:t>
            </w:r>
            <w:r w:rsidRPr="001266CB">
              <w:rPr>
                <w:color w:val="000000"/>
                <w:lang w:eastAsia="en-US"/>
              </w:rPr>
              <w:t>1</w:t>
            </w:r>
            <w:r w:rsidRPr="001266CB">
              <w:rPr>
                <w:color w:val="000000"/>
                <w:lang w:val="en-US" w:eastAsia="en-US"/>
              </w:rPr>
              <w:t> </w:t>
            </w:r>
            <w:r w:rsidRPr="001266CB">
              <w:rPr>
                <w:color w:val="000000"/>
                <w:lang w:eastAsia="en-US"/>
              </w:rPr>
              <w:t>января</w:t>
            </w:r>
            <w:r w:rsidRPr="001266CB">
              <w:rPr>
                <w:color w:val="000000"/>
                <w:lang w:val="en-US" w:eastAsia="en-US"/>
              </w:rPr>
              <w:t> </w:t>
            </w:r>
            <w:r w:rsidRPr="001266CB">
              <w:rPr>
                <w:color w:val="000000"/>
                <w:lang w:eastAsia="en-US"/>
              </w:rPr>
              <w:t>— для подтверждения данных о</w:t>
            </w:r>
            <w:r w:rsidRPr="001266CB">
              <w:rPr>
                <w:color w:val="000000"/>
                <w:lang w:val="en-US" w:eastAsia="en-US"/>
              </w:rPr>
              <w:t> </w:t>
            </w:r>
            <w:r w:rsidRPr="001266CB">
              <w:rPr>
                <w:color w:val="000000"/>
                <w:lang w:eastAsia="en-US"/>
              </w:rPr>
              <w:t>задолженности в</w:t>
            </w:r>
            <w:r w:rsidRPr="001266CB">
              <w:rPr>
                <w:color w:val="000000"/>
                <w:lang w:val="en-US" w:eastAsia="en-US"/>
              </w:rPr>
              <w:t> </w:t>
            </w:r>
            <w:r w:rsidRPr="001266CB">
              <w:rPr>
                <w:color w:val="000000"/>
                <w:lang w:eastAsia="en-US"/>
              </w:rPr>
              <w:t>годовой отчетности</w:t>
            </w:r>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66C06F08" w14:textId="77777777" w:rsidR="00215CF9" w:rsidRPr="001266CB" w:rsidRDefault="00215CF9" w:rsidP="00215CF9">
            <w:pPr>
              <w:spacing w:before="100" w:beforeAutospacing="1" w:after="100" w:afterAutospacing="1" w:line="240" w:lineRule="auto"/>
              <w:ind w:left="75" w:right="75" w:firstLine="0"/>
              <w:jc w:val="left"/>
              <w:rPr>
                <w:color w:val="000000"/>
                <w:lang w:eastAsia="en-US"/>
              </w:rPr>
            </w:pPr>
          </w:p>
        </w:tc>
      </w:tr>
      <w:tr w:rsidR="00215CF9" w:rsidRPr="001266CB" w14:paraId="6192F5B9"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1AA4D40B"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6</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40677CCB"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Ревизия кассы, соблюдение порядка ведения кассовых</w:t>
            </w:r>
            <w:r w:rsidRPr="001266CB">
              <w:rPr>
                <w:lang w:eastAsia="en-US"/>
              </w:rPr>
              <w:br/>
            </w:r>
            <w:r w:rsidRPr="001266CB">
              <w:rPr>
                <w:color w:val="000000"/>
                <w:lang w:eastAsia="en-US"/>
              </w:rPr>
              <w:t>операций.</w:t>
            </w:r>
          </w:p>
          <w:p w14:paraId="5D2B4692" w14:textId="77777777" w:rsidR="00215CF9" w:rsidRPr="001266CB" w:rsidRDefault="00215CF9" w:rsidP="00215CF9">
            <w:pPr>
              <w:spacing w:before="100" w:beforeAutospacing="1" w:after="100" w:afterAutospacing="1" w:line="240" w:lineRule="auto"/>
              <w:ind w:firstLine="0"/>
              <w:jc w:val="left"/>
              <w:rPr>
                <w:color w:val="000000"/>
                <w:lang w:eastAsia="en-US"/>
              </w:rPr>
            </w:pPr>
            <w:r w:rsidRPr="001266CB">
              <w:rPr>
                <w:color w:val="000000"/>
                <w:lang w:eastAsia="en-US"/>
              </w:rPr>
              <w:t>Проверка наличия, выдачи и списания бланков строгой отчетности</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03F2C2C" w14:textId="77777777" w:rsidR="00215CF9" w:rsidRPr="001266CB" w:rsidRDefault="00215CF9" w:rsidP="00215CF9">
            <w:pPr>
              <w:spacing w:before="100" w:beforeAutospacing="1" w:after="100" w:afterAutospacing="1" w:line="240" w:lineRule="auto"/>
              <w:ind w:firstLine="0"/>
              <w:jc w:val="left"/>
              <w:rPr>
                <w:lang w:eastAsia="en-US"/>
              </w:rPr>
            </w:pPr>
            <w:r w:rsidRPr="001266CB">
              <w:rPr>
                <w:color w:val="000000"/>
                <w:lang w:eastAsia="en-US"/>
              </w:rPr>
              <w:t>Ежеквартально</w:t>
            </w:r>
            <w:r w:rsidRPr="001266CB">
              <w:rPr>
                <w:lang w:eastAsia="en-US"/>
              </w:rPr>
              <w:br/>
            </w:r>
            <w:r w:rsidRPr="001266CB">
              <w:rPr>
                <w:color w:val="000000"/>
                <w:lang w:eastAsia="en-US"/>
              </w:rPr>
              <w:t>на</w:t>
            </w:r>
            <w:r w:rsidRPr="001266CB">
              <w:rPr>
                <w:color w:val="000000"/>
                <w:lang w:val="en-US" w:eastAsia="en-US"/>
              </w:rPr>
              <w:t> </w:t>
            </w:r>
            <w:r w:rsidRPr="001266CB">
              <w:rPr>
                <w:color w:val="000000"/>
                <w:lang w:eastAsia="en-US"/>
              </w:rPr>
              <w:t>последний день</w:t>
            </w:r>
            <w:r w:rsidRPr="001266CB">
              <w:rPr>
                <w:lang w:eastAsia="en-US"/>
              </w:rPr>
              <w:br/>
            </w:r>
            <w:r w:rsidRPr="001266CB">
              <w:rPr>
                <w:color w:val="000000"/>
                <w:lang w:eastAsia="en-US"/>
              </w:rPr>
              <w:t>отчетного квартала</w:t>
            </w:r>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728E8BB8" w14:textId="77777777" w:rsidR="00215CF9" w:rsidRPr="001266CB" w:rsidRDefault="00215CF9" w:rsidP="00215CF9">
            <w:pPr>
              <w:spacing w:before="100" w:beforeAutospacing="1" w:after="100" w:afterAutospacing="1" w:line="240" w:lineRule="auto"/>
              <w:ind w:firstLine="0"/>
              <w:jc w:val="left"/>
              <w:rPr>
                <w:lang w:val="en-US" w:eastAsia="en-US"/>
              </w:rPr>
            </w:pPr>
            <w:proofErr w:type="spellStart"/>
            <w:r w:rsidRPr="001266CB">
              <w:rPr>
                <w:color w:val="000000"/>
                <w:lang w:val="en-US" w:eastAsia="en-US"/>
              </w:rPr>
              <w:t>Квартал</w:t>
            </w:r>
            <w:proofErr w:type="spellEnd"/>
          </w:p>
        </w:tc>
      </w:tr>
      <w:tr w:rsidR="00215CF9" w:rsidRPr="001266CB" w14:paraId="238E86DA"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5DE998FD"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7</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59F197E" w14:textId="77777777" w:rsidR="00215CF9" w:rsidRPr="001266CB" w:rsidRDefault="00215CF9" w:rsidP="00215CF9">
            <w:pPr>
              <w:spacing w:before="100" w:beforeAutospacing="1" w:after="100" w:afterAutospacing="1" w:line="240" w:lineRule="auto"/>
              <w:ind w:firstLine="0"/>
              <w:jc w:val="left"/>
              <w:rPr>
                <w:lang w:eastAsia="en-US"/>
              </w:rPr>
            </w:pPr>
            <w:r w:rsidRPr="001266CB">
              <w:rPr>
                <w:color w:val="000000"/>
                <w:lang w:eastAsia="en-US"/>
              </w:rPr>
              <w:t>Расходы и</w:t>
            </w:r>
            <w:r w:rsidRPr="001266CB">
              <w:rPr>
                <w:color w:val="000000"/>
                <w:lang w:val="en-US" w:eastAsia="en-US"/>
              </w:rPr>
              <w:t> </w:t>
            </w:r>
            <w:r w:rsidRPr="001266CB">
              <w:rPr>
                <w:color w:val="000000"/>
                <w:lang w:eastAsia="en-US"/>
              </w:rPr>
              <w:t>доходы будущих периодов, резервы</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23A1F315" w14:textId="77777777" w:rsidR="00215CF9" w:rsidRPr="001266CB" w:rsidRDefault="00215CF9" w:rsidP="00215CF9">
            <w:pPr>
              <w:spacing w:before="100" w:beforeAutospacing="1" w:after="100" w:afterAutospacing="1" w:line="240" w:lineRule="auto"/>
              <w:ind w:firstLine="0"/>
              <w:jc w:val="left"/>
              <w:rPr>
                <w:lang w:val="en-US" w:eastAsia="en-US"/>
              </w:rPr>
            </w:pPr>
            <w:proofErr w:type="spellStart"/>
            <w:r w:rsidRPr="001266CB">
              <w:rPr>
                <w:color w:val="000000"/>
                <w:lang w:val="en-US" w:eastAsia="en-US"/>
              </w:rPr>
              <w:t>Ежегодно</w:t>
            </w:r>
            <w:proofErr w:type="spellEnd"/>
            <w:r w:rsidRPr="001266CB">
              <w:rPr>
                <w:lang w:val="en-US" w:eastAsia="en-US"/>
              </w:rPr>
              <w:br/>
            </w:r>
            <w:proofErr w:type="spellStart"/>
            <w:r w:rsidRPr="001266CB">
              <w:rPr>
                <w:color w:val="000000"/>
                <w:lang w:val="en-US" w:eastAsia="en-US"/>
              </w:rPr>
              <w:t>на</w:t>
            </w:r>
            <w:proofErr w:type="spellEnd"/>
            <w:r w:rsidRPr="001266CB">
              <w:rPr>
                <w:color w:val="000000"/>
                <w:lang w:val="en-US" w:eastAsia="en-US"/>
              </w:rPr>
              <w:t> 1 </w:t>
            </w:r>
            <w:proofErr w:type="spellStart"/>
            <w:r w:rsidRPr="001266CB">
              <w:rPr>
                <w:color w:val="000000"/>
                <w:lang w:val="en-US" w:eastAsia="en-US"/>
              </w:rPr>
              <w:t>января</w:t>
            </w:r>
            <w:proofErr w:type="spellEnd"/>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16F72D38" w14:textId="77777777" w:rsidR="00215CF9" w:rsidRPr="001266CB" w:rsidRDefault="00215CF9" w:rsidP="00215CF9">
            <w:pPr>
              <w:spacing w:before="100" w:beforeAutospacing="1" w:after="100" w:afterAutospacing="1" w:line="240" w:lineRule="auto"/>
              <w:ind w:firstLine="0"/>
              <w:jc w:val="left"/>
              <w:rPr>
                <w:lang w:val="en-US" w:eastAsia="en-US"/>
              </w:rPr>
            </w:pPr>
            <w:proofErr w:type="spellStart"/>
            <w:r w:rsidRPr="001266CB">
              <w:rPr>
                <w:color w:val="000000"/>
                <w:lang w:val="en-US" w:eastAsia="en-US"/>
              </w:rPr>
              <w:t>Год</w:t>
            </w:r>
            <w:proofErr w:type="spellEnd"/>
          </w:p>
        </w:tc>
      </w:tr>
      <w:tr w:rsidR="00215CF9" w:rsidRPr="001266CB" w14:paraId="094175FE"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2DD813F1"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8</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5581C79C" w14:textId="77777777" w:rsidR="00215CF9" w:rsidRPr="001266CB" w:rsidRDefault="00215CF9" w:rsidP="00215CF9">
            <w:pPr>
              <w:spacing w:before="100" w:beforeAutospacing="1" w:after="100" w:afterAutospacing="1" w:line="240" w:lineRule="auto"/>
              <w:ind w:firstLine="0"/>
              <w:jc w:val="left"/>
              <w:rPr>
                <w:lang w:eastAsia="en-US"/>
              </w:rPr>
            </w:pPr>
            <w:r w:rsidRPr="001266CB">
              <w:rPr>
                <w:color w:val="000000"/>
                <w:lang w:eastAsia="en-US"/>
              </w:rPr>
              <w:t>Внезапные инвентаризации</w:t>
            </w:r>
            <w:r w:rsidRPr="001266CB">
              <w:rPr>
                <w:lang w:eastAsia="en-US"/>
              </w:rPr>
              <w:br/>
            </w:r>
            <w:r w:rsidRPr="001266CB">
              <w:rPr>
                <w:color w:val="000000"/>
                <w:lang w:eastAsia="en-US"/>
              </w:rPr>
              <w:t>всех видов имущества</w:t>
            </w: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ED39B50"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w:t>
            </w:r>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46FA3EA1" w14:textId="77777777" w:rsidR="00215CF9" w:rsidRPr="001266CB" w:rsidRDefault="00215CF9" w:rsidP="00215CF9">
            <w:pPr>
              <w:spacing w:before="100" w:beforeAutospacing="1" w:after="100" w:afterAutospacing="1" w:line="240" w:lineRule="auto"/>
              <w:ind w:firstLine="0"/>
              <w:jc w:val="left"/>
              <w:rPr>
                <w:lang w:eastAsia="en-US"/>
              </w:rPr>
            </w:pPr>
            <w:r w:rsidRPr="001266CB">
              <w:rPr>
                <w:color w:val="000000"/>
                <w:lang w:eastAsia="en-US"/>
              </w:rPr>
              <w:t>При необходимости в</w:t>
            </w:r>
            <w:r w:rsidRPr="001266CB">
              <w:rPr>
                <w:lang w:eastAsia="en-US"/>
              </w:rPr>
              <w:br/>
            </w:r>
            <w:r w:rsidRPr="001266CB">
              <w:rPr>
                <w:color w:val="000000"/>
                <w:lang w:eastAsia="en-US"/>
              </w:rPr>
              <w:t>соответствии с</w:t>
            </w:r>
            <w:r w:rsidRPr="001266CB">
              <w:rPr>
                <w:color w:val="000000"/>
                <w:lang w:val="en-US" w:eastAsia="en-US"/>
              </w:rPr>
              <w:t> </w:t>
            </w:r>
            <w:r w:rsidRPr="001266CB">
              <w:rPr>
                <w:color w:val="000000"/>
                <w:lang w:eastAsia="en-US"/>
              </w:rPr>
              <w:t>Решением о</w:t>
            </w:r>
            <w:r w:rsidRPr="001266CB">
              <w:rPr>
                <w:color w:val="000000"/>
                <w:lang w:val="en-US" w:eastAsia="en-US"/>
              </w:rPr>
              <w:t> </w:t>
            </w:r>
            <w:r w:rsidRPr="001266CB">
              <w:rPr>
                <w:color w:val="000000"/>
                <w:lang w:eastAsia="en-US"/>
              </w:rPr>
              <w:t>проведении инвентаризации (ф.</w:t>
            </w:r>
            <w:r w:rsidRPr="001266CB">
              <w:rPr>
                <w:color w:val="000000"/>
                <w:lang w:val="en-US" w:eastAsia="en-US"/>
              </w:rPr>
              <w:t> </w:t>
            </w:r>
            <w:r w:rsidRPr="001266CB">
              <w:rPr>
                <w:color w:val="000000"/>
                <w:lang w:eastAsia="en-US"/>
              </w:rPr>
              <w:t>0510439)</w:t>
            </w:r>
          </w:p>
        </w:tc>
      </w:tr>
      <w:tr w:rsidR="00215CF9" w:rsidRPr="001266CB" w14:paraId="0F3561AF" w14:textId="77777777" w:rsidTr="00215CF9">
        <w:tc>
          <w:tcPr>
            <w:tcW w:w="0" w:type="auto"/>
            <w:tcBorders>
              <w:top w:val="single" w:sz="6" w:space="0" w:color="000000"/>
              <w:left w:val="none" w:sz="0" w:space="0" w:color="000000"/>
              <w:bottom w:val="single" w:sz="6" w:space="0" w:color="000000"/>
              <w:right w:val="single" w:sz="6" w:space="0" w:color="000000"/>
            </w:tcBorders>
            <w:tcMar>
              <w:top w:w="75" w:type="dxa"/>
              <w:left w:w="75" w:type="dxa"/>
              <w:bottom w:w="75" w:type="dxa"/>
              <w:right w:w="75" w:type="dxa"/>
            </w:tcMar>
          </w:tcPr>
          <w:p w14:paraId="2F583A09" w14:textId="77777777" w:rsidR="00215CF9" w:rsidRPr="001266CB" w:rsidRDefault="00215CF9" w:rsidP="00215CF9">
            <w:pPr>
              <w:spacing w:before="100" w:beforeAutospacing="1" w:after="100" w:afterAutospacing="1" w:line="240" w:lineRule="auto"/>
              <w:ind w:firstLine="0"/>
              <w:jc w:val="left"/>
              <w:rPr>
                <w:lang w:val="en-US" w:eastAsia="en-US"/>
              </w:rPr>
            </w:pPr>
            <w:r w:rsidRPr="001266CB">
              <w:rPr>
                <w:color w:val="000000"/>
                <w:lang w:val="en-US" w:eastAsia="en-US"/>
              </w:rPr>
              <w:t>...</w:t>
            </w:r>
          </w:p>
        </w:tc>
        <w:tc>
          <w:tcPr>
            <w:tcW w:w="28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66B73DEA" w14:textId="77777777" w:rsidR="00215CF9" w:rsidRPr="001266CB" w:rsidRDefault="00215CF9" w:rsidP="00215CF9">
            <w:pPr>
              <w:spacing w:before="100" w:beforeAutospacing="1" w:after="100" w:afterAutospacing="1" w:line="240" w:lineRule="auto"/>
              <w:ind w:left="75" w:right="75" w:firstLine="0"/>
              <w:jc w:val="left"/>
              <w:rPr>
                <w:color w:val="000000"/>
                <w:lang w:val="en-US" w:eastAsia="en-US"/>
              </w:rPr>
            </w:pPr>
          </w:p>
        </w:tc>
        <w:tc>
          <w:tcPr>
            <w:tcW w:w="297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14:paraId="1ECF2143" w14:textId="77777777" w:rsidR="00215CF9" w:rsidRPr="001266CB" w:rsidRDefault="00215CF9" w:rsidP="00215CF9">
            <w:pPr>
              <w:spacing w:before="100" w:beforeAutospacing="1" w:after="100" w:afterAutospacing="1" w:line="240" w:lineRule="auto"/>
              <w:ind w:left="75" w:right="75" w:firstLine="0"/>
              <w:jc w:val="left"/>
              <w:rPr>
                <w:color w:val="000000"/>
                <w:lang w:val="en-US" w:eastAsia="en-US"/>
              </w:rPr>
            </w:pPr>
          </w:p>
        </w:tc>
        <w:tc>
          <w:tcPr>
            <w:tcW w:w="2437" w:type="dxa"/>
            <w:tcBorders>
              <w:top w:val="single" w:sz="6" w:space="0" w:color="000000"/>
              <w:left w:val="single" w:sz="6" w:space="0" w:color="000000"/>
              <w:bottom w:val="single" w:sz="6" w:space="0" w:color="000000"/>
              <w:right w:val="none" w:sz="0" w:space="0" w:color="000000"/>
            </w:tcBorders>
            <w:tcMar>
              <w:top w:w="75" w:type="dxa"/>
              <w:left w:w="75" w:type="dxa"/>
              <w:bottom w:w="75" w:type="dxa"/>
              <w:right w:w="75" w:type="dxa"/>
            </w:tcMar>
          </w:tcPr>
          <w:p w14:paraId="0B3BC65C" w14:textId="77777777" w:rsidR="00215CF9" w:rsidRPr="001266CB" w:rsidRDefault="00215CF9" w:rsidP="00215CF9">
            <w:pPr>
              <w:spacing w:before="100" w:beforeAutospacing="1" w:after="100" w:afterAutospacing="1" w:line="240" w:lineRule="auto"/>
              <w:ind w:left="75" w:right="75" w:firstLine="0"/>
              <w:jc w:val="left"/>
              <w:rPr>
                <w:color w:val="000000"/>
                <w:lang w:val="en-US" w:eastAsia="en-US"/>
              </w:rPr>
            </w:pPr>
          </w:p>
        </w:tc>
      </w:tr>
      <w:tr w:rsidR="00215CF9" w:rsidRPr="001266CB" w14:paraId="71858E4F" w14:textId="77777777" w:rsidTr="00215CF9">
        <w:tc>
          <w:tcPr>
            <w:tcW w:w="0" w:type="auto"/>
            <w:tcMar>
              <w:top w:w="75" w:type="dxa"/>
              <w:left w:w="75" w:type="dxa"/>
              <w:bottom w:w="75" w:type="dxa"/>
              <w:right w:w="75" w:type="dxa"/>
            </w:tcMar>
          </w:tcPr>
          <w:p w14:paraId="0DF13B23" w14:textId="77777777" w:rsidR="00215CF9" w:rsidRPr="001266CB" w:rsidRDefault="00215CF9" w:rsidP="00215CF9">
            <w:pPr>
              <w:spacing w:before="100" w:beforeAutospacing="1" w:after="100" w:afterAutospacing="1" w:line="240" w:lineRule="auto"/>
              <w:ind w:left="75" w:right="75" w:firstLine="0"/>
              <w:jc w:val="left"/>
              <w:rPr>
                <w:color w:val="000000"/>
                <w:lang w:val="en-US" w:eastAsia="en-US"/>
              </w:rPr>
            </w:pPr>
          </w:p>
        </w:tc>
        <w:tc>
          <w:tcPr>
            <w:tcW w:w="2888" w:type="dxa"/>
            <w:tcMar>
              <w:top w:w="75" w:type="dxa"/>
              <w:left w:w="75" w:type="dxa"/>
              <w:bottom w:w="75" w:type="dxa"/>
              <w:right w:w="75" w:type="dxa"/>
            </w:tcMar>
          </w:tcPr>
          <w:p w14:paraId="7A7668E8" w14:textId="77777777" w:rsidR="00215CF9" w:rsidRPr="001266CB" w:rsidRDefault="00215CF9" w:rsidP="00215CF9">
            <w:pPr>
              <w:spacing w:before="100" w:beforeAutospacing="1" w:after="100" w:afterAutospacing="1" w:line="240" w:lineRule="auto"/>
              <w:ind w:left="75" w:right="75" w:firstLine="0"/>
              <w:jc w:val="left"/>
              <w:rPr>
                <w:color w:val="000000"/>
                <w:lang w:val="en-US" w:eastAsia="en-US"/>
              </w:rPr>
            </w:pPr>
          </w:p>
        </w:tc>
        <w:tc>
          <w:tcPr>
            <w:tcW w:w="2978" w:type="dxa"/>
            <w:tcMar>
              <w:top w:w="75" w:type="dxa"/>
              <w:left w:w="75" w:type="dxa"/>
              <w:bottom w:w="75" w:type="dxa"/>
              <w:right w:w="75" w:type="dxa"/>
            </w:tcMar>
          </w:tcPr>
          <w:p w14:paraId="2BA37927" w14:textId="77777777" w:rsidR="00215CF9" w:rsidRPr="001266CB" w:rsidRDefault="00215CF9" w:rsidP="00215CF9">
            <w:pPr>
              <w:spacing w:before="100" w:beforeAutospacing="1" w:after="100" w:afterAutospacing="1" w:line="240" w:lineRule="auto"/>
              <w:ind w:left="75" w:right="75" w:firstLine="0"/>
              <w:jc w:val="left"/>
              <w:rPr>
                <w:color w:val="000000"/>
                <w:lang w:val="en-US" w:eastAsia="en-US"/>
              </w:rPr>
            </w:pPr>
          </w:p>
        </w:tc>
        <w:tc>
          <w:tcPr>
            <w:tcW w:w="2437" w:type="dxa"/>
            <w:tcMar>
              <w:top w:w="75" w:type="dxa"/>
              <w:left w:w="75" w:type="dxa"/>
              <w:bottom w:w="75" w:type="dxa"/>
              <w:right w:w="75" w:type="dxa"/>
            </w:tcMar>
          </w:tcPr>
          <w:p w14:paraId="396BA429" w14:textId="77777777" w:rsidR="00215CF9" w:rsidRPr="001266CB" w:rsidRDefault="00215CF9" w:rsidP="00215CF9">
            <w:pPr>
              <w:spacing w:before="100" w:beforeAutospacing="1" w:after="100" w:afterAutospacing="1" w:line="240" w:lineRule="auto"/>
              <w:ind w:left="75" w:right="75" w:firstLine="0"/>
              <w:jc w:val="left"/>
              <w:rPr>
                <w:color w:val="000000"/>
                <w:lang w:val="en-US" w:eastAsia="en-US"/>
              </w:rPr>
            </w:pPr>
          </w:p>
        </w:tc>
      </w:tr>
    </w:tbl>
    <w:p w14:paraId="47A931DA"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_ref_1-2d9ccee8c6f843 \h \n \! </w:instrText>
      </w:r>
      <w:r w:rsidR="00A4346F">
        <w:fldChar w:fldCharType="separate"/>
      </w:r>
      <w:r>
        <w:t>10</w:t>
      </w:r>
      <w:r w:rsidR="00A4346F">
        <w:fldChar w:fldCharType="end"/>
      </w:r>
      <w:r>
        <w:br/>
        <w:t>к Учетной политике</w:t>
      </w:r>
      <w:r>
        <w:br/>
        <w:t>для целей бухгалтерского учета</w:t>
      </w:r>
    </w:p>
    <w:p w14:paraId="40EA48E5" w14:textId="77777777" w:rsidR="00A4346F" w:rsidRDefault="001E7965" w:rsidP="001C7F5B">
      <w:pPr>
        <w:pStyle w:val="a4"/>
      </w:pPr>
      <w:bookmarkStart w:id="251" w:name="_docStart_12"/>
      <w:bookmarkStart w:id="252" w:name="_title_12"/>
      <w:bookmarkStart w:id="253" w:name="_ref_1-2d9ccee8c6f843"/>
      <w:bookmarkEnd w:id="251"/>
      <w:r>
        <w:t>Порядок передачи документов бухгалтерского учета и дел при смене руководителя, главного бухгалтера</w:t>
      </w:r>
      <w:bookmarkEnd w:id="252"/>
      <w:bookmarkEnd w:id="253"/>
    </w:p>
    <w:p w14:paraId="76FB44B7" w14:textId="77777777" w:rsidR="00A4346F" w:rsidRDefault="001E7965" w:rsidP="001C7F5B">
      <w:pPr>
        <w:pStyle w:val="heading1normal"/>
        <w:numPr>
          <w:ilvl w:val="0"/>
          <w:numId w:val="33"/>
        </w:numPr>
        <w:ind w:firstLine="0"/>
        <w:jc w:val="center"/>
      </w:pPr>
      <w:bookmarkStart w:id="254" w:name="_ref_1-2bafcec354c74f"/>
      <w:r>
        <w:rPr>
          <w:b/>
        </w:rPr>
        <w:t>Организация передачи документов и дел</w:t>
      </w:r>
      <w:bookmarkEnd w:id="254"/>
    </w:p>
    <w:p w14:paraId="20882448" w14:textId="77777777" w:rsidR="00A4346F" w:rsidRDefault="001E7965" w:rsidP="001C7F5B">
      <w:pPr>
        <w:pStyle w:val="heading2normal"/>
        <w:ind w:firstLine="0"/>
      </w:pPr>
      <w:bookmarkStart w:id="255" w:name="_ref_1-654d3ad4836b42"/>
      <w:r>
        <w:t xml:space="preserve">Основанием для передачи документов и дел является прекращение полномочий </w:t>
      </w:r>
      <w:proofErr w:type="gramStart"/>
      <w:r>
        <w:t xml:space="preserve">руководителя, </w:t>
      </w:r>
      <w:r>
        <w:rPr>
          <w:u w:val="single"/>
        </w:rPr>
        <w:t xml:space="preserve">  </w:t>
      </w:r>
      <w:proofErr w:type="gramEnd"/>
      <w:r>
        <w:rPr>
          <w:u w:val="single"/>
        </w:rPr>
        <w:t>  (приказ, распоряжение и т.п.)    </w:t>
      </w:r>
      <w:r>
        <w:t xml:space="preserve"> об освобождении от должности главного бухгалтера.</w:t>
      </w:r>
      <w:bookmarkEnd w:id="255"/>
    </w:p>
    <w:p w14:paraId="21E4A51E" w14:textId="77777777" w:rsidR="00A4346F" w:rsidRDefault="001E7965" w:rsidP="001C7F5B">
      <w:pPr>
        <w:pStyle w:val="heading2normal"/>
        <w:ind w:firstLine="0"/>
      </w:pPr>
      <w:bookmarkStart w:id="256" w:name="_ref_1-d96fa69feffd47"/>
      <w:r>
        <w:t xml:space="preserve">При возникновении основания, названного в п. 1.1, издается </w:t>
      </w:r>
      <w:r>
        <w:rPr>
          <w:u w:val="single"/>
        </w:rPr>
        <w:t> </w:t>
      </w:r>
      <w:proofErr w:type="gramStart"/>
      <w:r>
        <w:rPr>
          <w:u w:val="single"/>
        </w:rPr>
        <w:t xml:space="preserve">   (</w:t>
      </w:r>
      <w:proofErr w:type="gramEnd"/>
      <w:r>
        <w:rPr>
          <w:u w:val="single"/>
        </w:rPr>
        <w:t>приказ, распоряжение и т.п.)    </w:t>
      </w:r>
      <w:r>
        <w:t xml:space="preserve"> о передаче документов и дел. В нем указываются:</w:t>
      </w:r>
      <w:bookmarkEnd w:id="256"/>
    </w:p>
    <w:p w14:paraId="5B9F23E6" w14:textId="77777777" w:rsidR="00A4346F" w:rsidRDefault="001E7965" w:rsidP="001C7F5B">
      <w:pPr>
        <w:ind w:firstLine="0"/>
      </w:pPr>
      <w:r>
        <w:t>а) лицо, передающее документы и дела;</w:t>
      </w:r>
    </w:p>
    <w:p w14:paraId="03310AA5" w14:textId="77777777" w:rsidR="00A4346F" w:rsidRDefault="001E7965" w:rsidP="001C7F5B">
      <w:pPr>
        <w:ind w:firstLine="0"/>
      </w:pPr>
      <w:r>
        <w:t>б) лицо, которому передаются документы и дела;</w:t>
      </w:r>
    </w:p>
    <w:p w14:paraId="0B72187D" w14:textId="77777777" w:rsidR="00A4346F" w:rsidRDefault="001E7965" w:rsidP="001C7F5B">
      <w:pPr>
        <w:ind w:firstLine="0"/>
      </w:pPr>
      <w:r>
        <w:t xml:space="preserve">в) дата передачи документов и дел и </w:t>
      </w:r>
      <w:proofErr w:type="gramStart"/>
      <w:r>
        <w:t>время начала</w:t>
      </w:r>
      <w:proofErr w:type="gramEnd"/>
      <w:r>
        <w:t xml:space="preserve"> и предельный срок такой передачи;</w:t>
      </w:r>
    </w:p>
    <w:p w14:paraId="33221DE6" w14:textId="77777777" w:rsidR="00A4346F" w:rsidRDefault="001E7965" w:rsidP="001C7F5B">
      <w:pPr>
        <w:ind w:firstLine="0"/>
      </w:pPr>
      <w:r>
        <w:t>г) состав комиссии, создаваемой для передачи документов и дел (далее - комиссия);</w:t>
      </w:r>
    </w:p>
    <w:p w14:paraId="3EE1CAA6" w14:textId="77777777" w:rsidR="00A4346F" w:rsidRDefault="001E7965" w:rsidP="001C7F5B">
      <w:pPr>
        <w:ind w:firstLine="0"/>
      </w:pPr>
      <w:r>
        <w:t>д) перечень имущества и обязательств, подлежащих инвентаризации, и состав инвентаризационной комиссии (если он отличается от состава комиссии, создаваемой для передачи документов и дел).</w:t>
      </w:r>
    </w:p>
    <w:p w14:paraId="7728258B" w14:textId="77777777" w:rsidR="00A4346F" w:rsidRDefault="001E7965" w:rsidP="001C7F5B">
      <w:pPr>
        <w:pStyle w:val="heading2normal"/>
        <w:ind w:firstLine="0"/>
      </w:pPr>
      <w:bookmarkStart w:id="257" w:name="_ref_1-5a48d12d892b42"/>
      <w:r>
        <w:t>В состав комиссии при смене руководителя включается представитель органа, осуществляющего функции и полномочия учредителя.</w:t>
      </w:r>
      <w:bookmarkEnd w:id="257"/>
    </w:p>
    <w:p w14:paraId="5A3548EB" w14:textId="77777777" w:rsidR="00A4346F" w:rsidRDefault="001E7965" w:rsidP="001C7F5B">
      <w:pPr>
        <w:pStyle w:val="heading2normal"/>
        <w:ind w:firstLine="0"/>
      </w:pPr>
      <w:bookmarkStart w:id="258" w:name="_ref_1-ace282f397fe41"/>
      <w:r>
        <w:t xml:space="preserve">На время участия в работе комиссии ее члены освобождаются от исполнения своих непосредственных должностных обязанностей, если иное не указано в </w:t>
      </w:r>
      <w:r>
        <w:rPr>
          <w:u w:val="single"/>
        </w:rPr>
        <w:t> </w:t>
      </w:r>
      <w:proofErr w:type="gramStart"/>
      <w:r>
        <w:rPr>
          <w:u w:val="single"/>
        </w:rPr>
        <w:t xml:space="preserve">   (</w:t>
      </w:r>
      <w:proofErr w:type="gramEnd"/>
      <w:r>
        <w:rPr>
          <w:u w:val="single"/>
        </w:rPr>
        <w:t>приказе, распоряжении и т.п.)    </w:t>
      </w:r>
      <w:r>
        <w:t xml:space="preserve"> о передаче документов и дел.</w:t>
      </w:r>
      <w:bookmarkEnd w:id="258"/>
    </w:p>
    <w:p w14:paraId="493B504A" w14:textId="77777777" w:rsidR="00A4346F" w:rsidRDefault="001E7965" w:rsidP="001C7F5B">
      <w:pPr>
        <w:pStyle w:val="heading1normal"/>
        <w:ind w:firstLine="0"/>
        <w:jc w:val="center"/>
      </w:pPr>
      <w:bookmarkStart w:id="259" w:name="_ref_1-8bec896cc1fc43"/>
      <w:r>
        <w:rPr>
          <w:b/>
        </w:rPr>
        <w:t>Порядок передачи документов и дел</w:t>
      </w:r>
      <w:bookmarkEnd w:id="259"/>
    </w:p>
    <w:p w14:paraId="0383F676" w14:textId="77777777" w:rsidR="00A4346F" w:rsidRDefault="001E7965" w:rsidP="001C7F5B">
      <w:pPr>
        <w:pStyle w:val="heading2normal"/>
        <w:ind w:firstLine="0"/>
      </w:pPr>
      <w:bookmarkStart w:id="260" w:name="_ref_1-f8f712edbc0d4e"/>
      <w:r>
        <w:t>Передача документов и дел начинается с проведения инвентаризации.</w:t>
      </w:r>
      <w:bookmarkEnd w:id="260"/>
    </w:p>
    <w:p w14:paraId="7892BC98" w14:textId="77777777" w:rsidR="00A4346F" w:rsidRDefault="001E7965" w:rsidP="001C7F5B">
      <w:pPr>
        <w:pStyle w:val="heading2normal"/>
        <w:ind w:firstLine="0"/>
      </w:pPr>
      <w:bookmarkStart w:id="261" w:name="_ref_1-ab7dc2730a5644"/>
      <w:r>
        <w:t>Инвентаризации подлежит все имущество, которое закреплено за лицом, передающим дела и документы.</w:t>
      </w:r>
      <w:bookmarkEnd w:id="261"/>
    </w:p>
    <w:p w14:paraId="305A081C" w14:textId="77777777" w:rsidR="00A4346F" w:rsidRDefault="001E7965" w:rsidP="001C7F5B">
      <w:pPr>
        <w:pStyle w:val="heading2normal"/>
        <w:ind w:firstLine="0"/>
      </w:pPr>
      <w:bookmarkStart w:id="262" w:name="_ref_1-49ce029fa9d84f"/>
      <w:r>
        <w:t xml:space="preserve">Проведение инвентаризации и оформление ее результатов осуществляется в соответствии с Порядком проведения инвентаризации, приведенным в Приложении № </w:t>
      </w:r>
      <w:r w:rsidR="00A4346F">
        <w:fldChar w:fldCharType="begin" w:fldLock="1"/>
      </w:r>
      <w:r>
        <w:instrText xml:space="preserve"> REF _ref_1-1b9b7f229e5a43 \h \n \! </w:instrText>
      </w:r>
      <w:r w:rsidR="00A4346F">
        <w:fldChar w:fldCharType="separate"/>
      </w:r>
      <w:r>
        <w:t>9</w:t>
      </w:r>
      <w:r w:rsidR="00A4346F">
        <w:fldChar w:fldCharType="end"/>
      </w:r>
      <w:r>
        <w:t xml:space="preserve"> к Учетной политике.</w:t>
      </w:r>
      <w:bookmarkEnd w:id="262"/>
    </w:p>
    <w:p w14:paraId="08F5DB70" w14:textId="77777777" w:rsidR="00A4346F" w:rsidRDefault="001E7965" w:rsidP="001C7F5B">
      <w:pPr>
        <w:pStyle w:val="heading2normal"/>
        <w:ind w:firstLine="0"/>
      </w:pPr>
      <w:bookmarkStart w:id="263" w:name="_ref_1-26bdc5890a1f4f"/>
      <w:r>
        <w:t>Непосредственно при передаче дел и документов осуществляются следующие действия:</w:t>
      </w:r>
      <w:bookmarkEnd w:id="263"/>
    </w:p>
    <w:p w14:paraId="5AF0132E" w14:textId="77777777" w:rsidR="00A4346F" w:rsidRDefault="001E7965" w:rsidP="001C7F5B">
      <w:pPr>
        <w:ind w:firstLine="0"/>
      </w:pPr>
      <w:r>
        <w:t>а) передающее лицо в присутствии всех членов комиссии демонстрирует принимающему лицу все передаваемые документы, в том числе:</w:t>
      </w:r>
    </w:p>
    <w:p w14:paraId="471CAE17" w14:textId="77777777" w:rsidR="00A4346F" w:rsidRDefault="001E7965" w:rsidP="001C7F5B">
      <w:pPr>
        <w:ind w:firstLine="0"/>
      </w:pPr>
      <w:r>
        <w:t>- учредительные, регистрационные и иные документы;</w:t>
      </w:r>
    </w:p>
    <w:p w14:paraId="324F9527" w14:textId="77777777" w:rsidR="00A4346F" w:rsidRDefault="001E7965" w:rsidP="001C7F5B">
      <w:pPr>
        <w:ind w:firstLine="0"/>
      </w:pPr>
      <w:r>
        <w:t>- лицензии, свидетельства, патенты и пр.;</w:t>
      </w:r>
    </w:p>
    <w:p w14:paraId="3219C91E" w14:textId="77777777" w:rsidR="00A4346F" w:rsidRDefault="001E7965" w:rsidP="001C7F5B">
      <w:pPr>
        <w:ind w:firstLine="0"/>
      </w:pPr>
      <w:r>
        <w:t>- документы учетной политики;</w:t>
      </w:r>
    </w:p>
    <w:p w14:paraId="22455679" w14:textId="77777777" w:rsidR="00A4346F" w:rsidRDefault="001E7965" w:rsidP="001C7F5B">
      <w:pPr>
        <w:ind w:firstLine="0"/>
      </w:pPr>
      <w:r>
        <w:t>- бухгалтерскую и налоговую отчетность;</w:t>
      </w:r>
    </w:p>
    <w:p w14:paraId="591319E0" w14:textId="77777777" w:rsidR="00A4346F" w:rsidRDefault="001E7965" w:rsidP="001C7F5B">
      <w:pPr>
        <w:ind w:firstLine="0"/>
      </w:pPr>
      <w:r>
        <w:t>- план финансово-хозяйственной деятельности учреждения, государственное задание и отчет о его выполнении;</w:t>
      </w:r>
    </w:p>
    <w:p w14:paraId="4CD48FE0" w14:textId="77777777" w:rsidR="00A4346F" w:rsidRDefault="001E7965" w:rsidP="001C7F5B">
      <w:pPr>
        <w:ind w:firstLine="0"/>
      </w:pPr>
      <w:r>
        <w:t>- документы, подтверждающие регистрацию прав на недвижимое имущество, документы о регистрации (постановке на учет) транспортных средств;</w:t>
      </w:r>
    </w:p>
    <w:p w14:paraId="11A054A0" w14:textId="77777777" w:rsidR="00A4346F" w:rsidRDefault="001E7965" w:rsidP="001C7F5B">
      <w:pPr>
        <w:ind w:firstLine="0"/>
      </w:pPr>
      <w:r>
        <w:lastRenderedPageBreak/>
        <w:t>- акты ревизий и проверок;</w:t>
      </w:r>
    </w:p>
    <w:p w14:paraId="4EDB4635" w14:textId="77777777" w:rsidR="00A4346F" w:rsidRDefault="001E7965" w:rsidP="001C7F5B">
      <w:pPr>
        <w:ind w:firstLine="0"/>
      </w:pPr>
      <w:r>
        <w:t>- план-график закупок;</w:t>
      </w:r>
    </w:p>
    <w:p w14:paraId="4D212F0D" w14:textId="77777777" w:rsidR="00A4346F" w:rsidRDefault="001E7965" w:rsidP="001C7F5B">
      <w:pPr>
        <w:ind w:firstLine="0"/>
      </w:pPr>
      <w:r>
        <w:t>- бланки строгой отчетности;</w:t>
      </w:r>
    </w:p>
    <w:p w14:paraId="0D16F0B9" w14:textId="77777777" w:rsidR="00A4346F" w:rsidRDefault="001E7965" w:rsidP="001C7F5B">
      <w:pPr>
        <w:ind w:firstLine="0"/>
      </w:pPr>
      <w:r>
        <w:t>- материалы о недостачах и хищениях, переданные и не переданные в правоохранительные органы;</w:t>
      </w:r>
    </w:p>
    <w:p w14:paraId="441DAB5E" w14:textId="77777777" w:rsidR="00A4346F" w:rsidRDefault="001E7965" w:rsidP="001C7F5B">
      <w:pPr>
        <w:ind w:firstLine="0"/>
      </w:pPr>
      <w:r>
        <w:t>- регистры бухгалтерского учета: книги, оборотные ведомости, карточки, журналы операций и пр.;</w:t>
      </w:r>
    </w:p>
    <w:p w14:paraId="41441DE6" w14:textId="77777777" w:rsidR="00A4346F" w:rsidRDefault="001E7965" w:rsidP="001C7F5B">
      <w:pPr>
        <w:ind w:firstLine="0"/>
      </w:pPr>
      <w:r>
        <w:t>- регистры налогового учета;</w:t>
      </w:r>
    </w:p>
    <w:p w14:paraId="6D3BD7D8" w14:textId="77777777" w:rsidR="00A4346F" w:rsidRDefault="001E7965" w:rsidP="001C7F5B">
      <w:pPr>
        <w:ind w:firstLine="0"/>
      </w:pPr>
      <w:r>
        <w:t>- договоры с контрагентами;</w:t>
      </w:r>
    </w:p>
    <w:p w14:paraId="2BD46AC3" w14:textId="77777777" w:rsidR="00A4346F" w:rsidRDefault="001E7965" w:rsidP="001C7F5B">
      <w:pPr>
        <w:ind w:firstLine="0"/>
      </w:pPr>
      <w:r>
        <w:t>- акты сверки расчетов с налоговыми органами, контрагентами;</w:t>
      </w:r>
    </w:p>
    <w:p w14:paraId="0F1086E5" w14:textId="77777777" w:rsidR="00A4346F" w:rsidRDefault="001E7965" w:rsidP="001C7F5B">
      <w:pPr>
        <w:ind w:firstLine="0"/>
      </w:pPr>
      <w:r>
        <w:t>- первичные (сводные) учетные документы;</w:t>
      </w:r>
    </w:p>
    <w:p w14:paraId="0813C0AF" w14:textId="77777777" w:rsidR="00A4346F" w:rsidRDefault="001E7965" w:rsidP="001C7F5B">
      <w:pPr>
        <w:ind w:firstLine="0"/>
      </w:pPr>
      <w:r>
        <w:t>- книгу покупок, книгу продаж, журналы регистрации счетов-фактур;</w:t>
      </w:r>
    </w:p>
    <w:p w14:paraId="78D3A39B" w14:textId="77777777" w:rsidR="00A4346F" w:rsidRDefault="001E7965" w:rsidP="001C7F5B">
      <w:pPr>
        <w:ind w:firstLine="0"/>
      </w:pPr>
      <w:r>
        <w:t>- документы по инвентаризации имущества и обязательств, в том числе акты инвентаризации, инвентаризационные описи, сличительные ведомости;</w:t>
      </w:r>
    </w:p>
    <w:p w14:paraId="6A386DB0" w14:textId="77777777" w:rsidR="00A4346F" w:rsidRDefault="001E7965" w:rsidP="001C7F5B">
      <w:pPr>
        <w:ind w:firstLine="0"/>
      </w:pPr>
      <w:r>
        <w:t>- иные документы;</w:t>
      </w:r>
    </w:p>
    <w:p w14:paraId="11D4E6DC" w14:textId="77777777" w:rsidR="00A4346F" w:rsidRDefault="001E7965" w:rsidP="001C7F5B">
      <w:pPr>
        <w:ind w:firstLine="0"/>
      </w:pPr>
      <w:r>
        <w:t>б) передающее лицо в присутствии всех членов комиссии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14:paraId="2FA94B4F" w14:textId="77777777" w:rsidR="00A4346F" w:rsidRDefault="001E7965" w:rsidP="001C7F5B">
      <w:pPr>
        <w:ind w:firstLine="0"/>
      </w:pPr>
      <w:r>
        <w:t>в) передающее лицо в присутствии всех членов комиссии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14:paraId="0CBAD0D2" w14:textId="77777777" w:rsidR="00A4346F" w:rsidRDefault="001E7965" w:rsidP="001C7F5B">
      <w:pPr>
        <w:ind w:firstLine="0"/>
      </w:pPr>
      <w:r>
        <w:t>г) передающее лицо в присутствии всех членов комиссии передает принимающему лицу ключи от сейфов, печати и штампы, чековые книжки и т.п.;</w:t>
      </w:r>
    </w:p>
    <w:p w14:paraId="75E9C7D3" w14:textId="77777777" w:rsidR="00A4346F" w:rsidRDefault="001E7965" w:rsidP="001C7F5B">
      <w:pPr>
        <w:ind w:firstLine="0"/>
      </w:pPr>
      <w:r>
        <w:t>д) передающее лицо в присутствии всех членов комиссии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14:paraId="24A3EB0E" w14:textId="77777777" w:rsidR="00A4346F" w:rsidRDefault="001E7965" w:rsidP="001C7F5B">
      <w:pPr>
        <w:ind w:firstLine="0"/>
      </w:pPr>
      <w:r>
        <w:t>е) при необходимости передающее лицо дает пояснения по любому из передаваемых (демонстрируемых в процессе передачи) документов, информации, предметов. Предоставление пояснений по любому вопросу принимающего лица и (или) члена комиссии обязательно.</w:t>
      </w:r>
    </w:p>
    <w:p w14:paraId="3F7D463D" w14:textId="77777777" w:rsidR="00A4346F" w:rsidRDefault="001E7965" w:rsidP="001C7F5B">
      <w:pPr>
        <w:pStyle w:val="heading2normal"/>
        <w:ind w:firstLine="0"/>
      </w:pPr>
      <w:bookmarkStart w:id="264" w:name="_ref_1-23840be19d5245"/>
      <w:r>
        <w:t>По результатам передачи дел и документов составляется акт по форме, приведенной в приложении к настоящему Порядку.</w:t>
      </w:r>
      <w:bookmarkEnd w:id="264"/>
    </w:p>
    <w:p w14:paraId="43FC56F2" w14:textId="77777777" w:rsidR="00A4346F" w:rsidRDefault="001E7965" w:rsidP="001C7F5B">
      <w:pPr>
        <w:pStyle w:val="heading2normal"/>
        <w:ind w:firstLine="0"/>
      </w:pPr>
      <w:bookmarkStart w:id="265" w:name="_ref_1-988f72eb4f2c41"/>
      <w:r>
        <w:t>В акте отражается каждое действие, осуществленное при передаче, а также все документы, которые были переданы (продемонстрированы) в процессе передачи.</w:t>
      </w:r>
      <w:bookmarkEnd w:id="265"/>
    </w:p>
    <w:p w14:paraId="42A05203" w14:textId="77777777" w:rsidR="00A4346F" w:rsidRDefault="001E7965" w:rsidP="001C7F5B">
      <w:pPr>
        <w:pStyle w:val="heading2normal"/>
        <w:ind w:firstLine="0"/>
      </w:pPr>
      <w:bookmarkStart w:id="266" w:name="_ref_1-a6d9ee69aaf542"/>
      <w:r>
        <w:t>В акте отражаются все существенные недостатки и нарушения в организации работы по ведению учета, выявленные в процессе передачи документов и дел.</w:t>
      </w:r>
      <w:bookmarkEnd w:id="266"/>
    </w:p>
    <w:p w14:paraId="1B771D9A" w14:textId="77777777" w:rsidR="00A4346F" w:rsidRDefault="001E7965" w:rsidP="001C7F5B">
      <w:pPr>
        <w:pStyle w:val="heading2normal"/>
        <w:ind w:firstLine="0"/>
      </w:pPr>
      <w:bookmarkStart w:id="267" w:name="_ref_1-d0a0f032fd3649"/>
      <w:r>
        <w:t>Акт составляется в двух экземплярах (для передающего и принимающего), подписывается передающим лицом, принимающим лицом и всеми членами комиссии. Отказ от подписания акта не допускается.</w:t>
      </w:r>
      <w:bookmarkEnd w:id="267"/>
    </w:p>
    <w:p w14:paraId="43B74E9F" w14:textId="77777777" w:rsidR="00A4346F" w:rsidRDefault="001E7965" w:rsidP="001C7F5B">
      <w:pPr>
        <w:pStyle w:val="heading2normal"/>
        <w:ind w:firstLine="0"/>
      </w:pPr>
      <w:bookmarkStart w:id="268" w:name="_ref_1-85034b7750bd4d"/>
      <w:r>
        <w:t xml:space="preserve">Каждое из лиц, подписывающих акт, имеет право внести в него все дополнения (примечания), которые сочтет нужным, а также привести рекомендации и предложения. Все дополнения, примечания, рекомендации и предложения излагаются в самом акте, а при их значительном </w:t>
      </w:r>
      <w:r>
        <w:lastRenderedPageBreak/>
        <w:t>объеме - на отдельном листе. В последнем случае при подписании делается отметка "Дополнения (примечания, рекомендации, предложения) прилагаются".</w:t>
      </w:r>
      <w:bookmarkEnd w:id="268"/>
    </w:p>
    <w:p w14:paraId="6A501402" w14:textId="77777777" w:rsidR="00A4346F" w:rsidRDefault="001E7965" w:rsidP="001C7F5B">
      <w:pPr>
        <w:keepNext/>
        <w:keepLines/>
        <w:ind w:firstLine="0"/>
        <w:jc w:val="right"/>
      </w:pPr>
      <w:r>
        <w:t>Приложение к Порядку передачи документов бухгалтерского учета и дел</w:t>
      </w:r>
    </w:p>
    <w:p w14:paraId="1D1C804C" w14:textId="77777777" w:rsidR="00A4346F" w:rsidRDefault="001E7965" w:rsidP="001C7F5B">
      <w:pPr>
        <w:ind w:firstLine="0"/>
        <w:jc w:val="center"/>
      </w:pPr>
      <w:r>
        <w:rPr>
          <w:u w:val="single"/>
        </w:rPr>
        <w:t>      (наименование организации)      </w:t>
      </w:r>
    </w:p>
    <w:p w14:paraId="6972A8D7" w14:textId="77777777" w:rsidR="00A4346F" w:rsidRDefault="001E7965" w:rsidP="001C7F5B">
      <w:pPr>
        <w:ind w:firstLine="0"/>
        <w:jc w:val="center"/>
      </w:pPr>
      <w:r>
        <w:t>АКТ</w:t>
      </w:r>
    </w:p>
    <w:p w14:paraId="6EC43A03" w14:textId="77777777" w:rsidR="00A4346F" w:rsidRDefault="001E7965" w:rsidP="001C7F5B">
      <w:pPr>
        <w:ind w:firstLine="0"/>
        <w:jc w:val="center"/>
      </w:pPr>
      <w:r>
        <w:t>приема-передачи документов и дел</w:t>
      </w:r>
    </w:p>
    <w:tbl>
      <w:tblPr>
        <w:tblW w:w="5000" w:type="pct"/>
        <w:jc w:val="center"/>
        <w:tblLook w:val="04A0" w:firstRow="1" w:lastRow="0" w:firstColumn="1" w:lastColumn="0" w:noHBand="0" w:noVBand="1"/>
      </w:tblPr>
      <w:tblGrid>
        <w:gridCol w:w="6222"/>
        <w:gridCol w:w="3350"/>
      </w:tblGrid>
      <w:tr w:rsidR="00A4346F" w14:paraId="7258A3ED" w14:textId="77777777">
        <w:trPr>
          <w:jc w:val="center"/>
        </w:trPr>
        <w:tc>
          <w:tcPr>
            <w:tcW w:w="3250" w:type="pct"/>
          </w:tcPr>
          <w:p w14:paraId="78F2733B" w14:textId="77777777" w:rsidR="00A4346F" w:rsidRDefault="001E7965" w:rsidP="001C7F5B">
            <w:pPr>
              <w:pStyle w:val="Normalunindented"/>
              <w:keepNext/>
              <w:jc w:val="left"/>
            </w:pPr>
            <w:r>
              <w:rPr>
                <w:u w:val="single"/>
              </w:rPr>
              <w:t xml:space="preserve">        (место подписания </w:t>
            </w:r>
            <w:proofErr w:type="gramStart"/>
            <w:r>
              <w:rPr>
                <w:u w:val="single"/>
              </w:rPr>
              <w:t xml:space="preserve">акта)   </w:t>
            </w:r>
            <w:proofErr w:type="gramEnd"/>
            <w:r>
              <w:rPr>
                <w:u w:val="single"/>
              </w:rPr>
              <w:t>     </w:t>
            </w:r>
          </w:p>
        </w:tc>
        <w:tc>
          <w:tcPr>
            <w:tcW w:w="1750" w:type="pct"/>
          </w:tcPr>
          <w:p w14:paraId="083B9F3D" w14:textId="77777777" w:rsidR="00A4346F" w:rsidRDefault="001E7965" w:rsidP="001C7F5B">
            <w:pPr>
              <w:pStyle w:val="Normalunindented"/>
              <w:keepNext/>
              <w:jc w:val="left"/>
            </w:pPr>
            <w:r>
              <w:t>"</w:t>
            </w:r>
            <w:r>
              <w:rPr>
                <w:u w:val="single"/>
              </w:rPr>
              <w:t>       </w:t>
            </w:r>
            <w:r>
              <w:t xml:space="preserve">" </w:t>
            </w:r>
            <w:r>
              <w:rPr>
                <w:u w:val="single"/>
              </w:rPr>
              <w:t>                     </w:t>
            </w:r>
            <w:r>
              <w:t xml:space="preserve"> 20</w:t>
            </w:r>
            <w:r>
              <w:rPr>
                <w:u w:val="single"/>
              </w:rPr>
              <w:t>       </w:t>
            </w:r>
            <w:r>
              <w:t>г.</w:t>
            </w:r>
          </w:p>
        </w:tc>
      </w:tr>
    </w:tbl>
    <w:p w14:paraId="4D95A0DA" w14:textId="77777777" w:rsidR="00A4346F" w:rsidRDefault="001E7965" w:rsidP="001C7F5B">
      <w:pPr>
        <w:ind w:firstLine="0"/>
      </w:pPr>
      <w:r>
        <w:t>Мы, нижеподписавшиеся:</w:t>
      </w:r>
    </w:p>
    <w:p w14:paraId="00489873" w14:textId="77777777" w:rsidR="00A4346F" w:rsidRDefault="001E7965" w:rsidP="001C7F5B">
      <w:pPr>
        <w:ind w:firstLine="0"/>
      </w:pPr>
      <w:r>
        <w:rPr>
          <w:u w:val="single"/>
        </w:rPr>
        <w:t>            (должность, Ф.И.О.)            </w:t>
      </w:r>
      <w:r>
        <w:t> - сдающий документы и дела,</w:t>
      </w:r>
    </w:p>
    <w:p w14:paraId="7C0D31AA" w14:textId="77777777" w:rsidR="00A4346F" w:rsidRDefault="001E7965" w:rsidP="001C7F5B">
      <w:pPr>
        <w:ind w:firstLine="0"/>
      </w:pPr>
      <w:r>
        <w:rPr>
          <w:u w:val="single"/>
        </w:rPr>
        <w:t>            (должность, Ф.И.О.)            </w:t>
      </w:r>
      <w:r>
        <w:t> - принимающий документы и дела,</w:t>
      </w:r>
    </w:p>
    <w:p w14:paraId="21374850" w14:textId="77777777" w:rsidR="00A4346F" w:rsidRDefault="001E7965" w:rsidP="001C7F5B">
      <w:pPr>
        <w:ind w:firstLine="0"/>
      </w:pPr>
      <w:r>
        <w:t xml:space="preserve">члены комиссии, созданной </w:t>
      </w:r>
      <w:r>
        <w:rPr>
          <w:u w:val="single"/>
        </w:rPr>
        <w:t> </w:t>
      </w:r>
      <w:proofErr w:type="gramStart"/>
      <w:r>
        <w:rPr>
          <w:u w:val="single"/>
        </w:rPr>
        <w:t xml:space="preserve">   (</w:t>
      </w:r>
      <w:proofErr w:type="gramEnd"/>
      <w:r>
        <w:rPr>
          <w:u w:val="single"/>
        </w:rPr>
        <w:t>вид документа – приказ, распоряжение и т.п.)    </w:t>
      </w:r>
      <w:r>
        <w:t> </w:t>
      </w:r>
      <w:r>
        <w:rPr>
          <w:u w:val="single"/>
        </w:rPr>
        <w:t xml:space="preserve">    (должность </w:t>
      </w:r>
      <w:proofErr w:type="gramStart"/>
      <w:r>
        <w:rPr>
          <w:u w:val="single"/>
        </w:rPr>
        <w:t xml:space="preserve">руководителя)   </w:t>
      </w:r>
      <w:proofErr w:type="gramEnd"/>
      <w:r>
        <w:rPr>
          <w:u w:val="single"/>
        </w:rPr>
        <w:t> </w:t>
      </w:r>
      <w:r>
        <w:t xml:space="preserve"> от </w:t>
      </w:r>
      <w:r>
        <w:rPr>
          <w:u w:val="single"/>
        </w:rPr>
        <w:t>                     </w:t>
      </w:r>
      <w:r>
        <w:t xml:space="preserve"> № </w:t>
      </w:r>
      <w:r>
        <w:rPr>
          <w:u w:val="single"/>
        </w:rPr>
        <w:t>                   </w:t>
      </w:r>
    </w:p>
    <w:p w14:paraId="60DDE92C" w14:textId="77777777" w:rsidR="00A4346F" w:rsidRDefault="001E7965" w:rsidP="001C7F5B">
      <w:pPr>
        <w:ind w:firstLine="0"/>
      </w:pPr>
      <w:r>
        <w:rPr>
          <w:u w:val="single"/>
        </w:rPr>
        <w:t>            (должность, Ф.И.О.)            </w:t>
      </w:r>
      <w:r>
        <w:t> - председатель комиссии,</w:t>
      </w:r>
    </w:p>
    <w:p w14:paraId="3C471B18" w14:textId="77777777" w:rsidR="00A4346F" w:rsidRDefault="001E7965" w:rsidP="001C7F5B">
      <w:pPr>
        <w:ind w:firstLine="0"/>
      </w:pPr>
      <w:r>
        <w:rPr>
          <w:u w:val="single"/>
        </w:rPr>
        <w:t>            (должность, Ф.И.О.)            </w:t>
      </w:r>
      <w:r>
        <w:t> - член комиссии,</w:t>
      </w:r>
    </w:p>
    <w:p w14:paraId="0EE746F5" w14:textId="77777777" w:rsidR="00A4346F" w:rsidRDefault="001E7965" w:rsidP="001C7F5B">
      <w:pPr>
        <w:ind w:firstLine="0"/>
      </w:pPr>
      <w:r>
        <w:rPr>
          <w:u w:val="single"/>
        </w:rPr>
        <w:t>            (должность, Ф.И.О.)            </w:t>
      </w:r>
      <w:r>
        <w:t> - член комиссии,</w:t>
      </w:r>
    </w:p>
    <w:p w14:paraId="5999D34F" w14:textId="77777777" w:rsidR="00A4346F" w:rsidRDefault="001E7965" w:rsidP="001C7F5B">
      <w:pPr>
        <w:ind w:firstLine="0"/>
      </w:pPr>
      <w:r>
        <w:t>представитель органа, осуществляющего функции и полномочия учредителя</w:t>
      </w:r>
      <w:r>
        <w:rPr>
          <w:u w:val="single"/>
        </w:rPr>
        <w:t xml:space="preserve"> (должность, Ф.И.О.)   </w:t>
      </w:r>
    </w:p>
    <w:p w14:paraId="7D4C6147" w14:textId="77777777" w:rsidR="00A4346F" w:rsidRDefault="001E7965" w:rsidP="001C7F5B">
      <w:pPr>
        <w:ind w:firstLine="0"/>
      </w:pPr>
      <w:r>
        <w:t>составили настоящий акт о том, что</w:t>
      </w:r>
    </w:p>
    <w:p w14:paraId="763CC9FD" w14:textId="77777777" w:rsidR="00A4346F" w:rsidRDefault="001E7965" w:rsidP="001C7F5B">
      <w:pPr>
        <w:ind w:firstLine="0"/>
      </w:pPr>
      <w:r>
        <w:rPr>
          <w:u w:val="single"/>
        </w:rPr>
        <w:t>    (должность, фамилия, инициалы сдающего в творительном падеже)    </w:t>
      </w:r>
    </w:p>
    <w:p w14:paraId="151DF004" w14:textId="77777777" w:rsidR="00A4346F" w:rsidRDefault="001E7965" w:rsidP="001C7F5B">
      <w:pPr>
        <w:ind w:firstLine="0"/>
      </w:pPr>
      <w:r>
        <w:rPr>
          <w:u w:val="single"/>
        </w:rPr>
        <w:t>    (должность, фамилия, инициалы принимающего в дательном падеже)    </w:t>
      </w:r>
    </w:p>
    <w:p w14:paraId="388D7BBB" w14:textId="77777777" w:rsidR="00A4346F" w:rsidRDefault="001E7965" w:rsidP="001C7F5B">
      <w:pPr>
        <w:ind w:firstLine="0"/>
      </w:pPr>
      <w:r>
        <w:t>переданы:</w:t>
      </w:r>
    </w:p>
    <w:p w14:paraId="26D08A34" w14:textId="77777777" w:rsidR="00A4346F" w:rsidRDefault="001E7965" w:rsidP="001C7F5B">
      <w:pPr>
        <w:ind w:firstLine="0"/>
      </w:pPr>
      <w:r>
        <w:t>1. Следующие документы и сведения:</w:t>
      </w:r>
    </w:p>
    <w:tbl>
      <w:tblPr>
        <w:tblW w:w="5000" w:type="pct"/>
        <w:tblLook w:val="04A0" w:firstRow="1" w:lastRow="0" w:firstColumn="1" w:lastColumn="0" w:noHBand="0" w:noVBand="1"/>
      </w:tblPr>
      <w:tblGrid>
        <w:gridCol w:w="766"/>
        <w:gridCol w:w="5360"/>
        <w:gridCol w:w="3446"/>
      </w:tblGrid>
      <w:tr w:rsidR="00A4346F" w14:paraId="717736D6" w14:textId="77777777">
        <w:tc>
          <w:tcPr>
            <w:tcW w:w="400" w:type="pct"/>
            <w:tcBorders>
              <w:top w:val="single" w:sz="0" w:space="0" w:color="auto"/>
              <w:left w:val="single" w:sz="0" w:space="0" w:color="auto"/>
              <w:bottom w:val="single" w:sz="0" w:space="0" w:color="auto"/>
              <w:right w:val="single" w:sz="0" w:space="0" w:color="auto"/>
            </w:tcBorders>
          </w:tcPr>
          <w:p w14:paraId="2952BB7E" w14:textId="77777777" w:rsidR="00A4346F" w:rsidRDefault="001E7965" w:rsidP="00E53D71">
            <w:pPr>
              <w:pStyle w:val="Normalunindented"/>
              <w:keepNext/>
              <w:spacing w:before="0" w:after="0"/>
              <w:jc w:val="center"/>
            </w:pPr>
            <w:r>
              <w:rPr>
                <w:b/>
              </w:rPr>
              <w:t>№ п/п</w:t>
            </w:r>
          </w:p>
        </w:tc>
        <w:tc>
          <w:tcPr>
            <w:tcW w:w="2800" w:type="pct"/>
            <w:tcBorders>
              <w:top w:val="single" w:sz="0" w:space="0" w:color="auto"/>
              <w:left w:val="single" w:sz="0" w:space="0" w:color="auto"/>
              <w:bottom w:val="single" w:sz="0" w:space="0" w:color="auto"/>
              <w:right w:val="single" w:sz="0" w:space="0" w:color="auto"/>
            </w:tcBorders>
          </w:tcPr>
          <w:p w14:paraId="65EF9901" w14:textId="77777777" w:rsidR="00A4346F" w:rsidRDefault="001E7965" w:rsidP="00E53D71">
            <w:pPr>
              <w:pStyle w:val="Normalunindented"/>
              <w:keepNext/>
              <w:spacing w:before="0" w:after="0"/>
              <w:jc w:val="center"/>
            </w:pPr>
            <w:r>
              <w:rPr>
                <w:b/>
              </w:rPr>
              <w:t>Описание переданных документов и сведений</w:t>
            </w:r>
          </w:p>
        </w:tc>
        <w:tc>
          <w:tcPr>
            <w:tcW w:w="1800" w:type="pct"/>
            <w:tcBorders>
              <w:top w:val="single" w:sz="0" w:space="0" w:color="auto"/>
              <w:left w:val="single" w:sz="0" w:space="0" w:color="auto"/>
              <w:bottom w:val="single" w:sz="0" w:space="0" w:color="auto"/>
              <w:right w:val="single" w:sz="0" w:space="0" w:color="auto"/>
            </w:tcBorders>
          </w:tcPr>
          <w:p w14:paraId="33CD991A" w14:textId="77777777" w:rsidR="00A4346F" w:rsidRDefault="001E7965" w:rsidP="00E53D71">
            <w:pPr>
              <w:pStyle w:val="Normalunindented"/>
              <w:keepNext/>
              <w:spacing w:before="0" w:after="0"/>
              <w:jc w:val="center"/>
            </w:pPr>
            <w:r>
              <w:rPr>
                <w:b/>
              </w:rPr>
              <w:t>Количество</w:t>
            </w:r>
          </w:p>
        </w:tc>
      </w:tr>
      <w:tr w:rsidR="00A4346F" w14:paraId="0CA5472D" w14:textId="77777777">
        <w:tc>
          <w:tcPr>
            <w:tcW w:w="400" w:type="pct"/>
            <w:tcBorders>
              <w:top w:val="single" w:sz="0" w:space="0" w:color="auto"/>
              <w:left w:val="single" w:sz="0" w:space="0" w:color="auto"/>
              <w:bottom w:val="single" w:sz="0" w:space="0" w:color="auto"/>
              <w:right w:val="single" w:sz="0" w:space="0" w:color="auto"/>
            </w:tcBorders>
          </w:tcPr>
          <w:p w14:paraId="057F9905" w14:textId="77777777" w:rsidR="00A4346F" w:rsidRDefault="001E7965" w:rsidP="00E53D71">
            <w:pPr>
              <w:pStyle w:val="Normalunindented"/>
              <w:keepNext/>
              <w:spacing w:before="0" w:after="0"/>
              <w:jc w:val="left"/>
            </w:pPr>
            <w:r>
              <w:t>1</w:t>
            </w:r>
          </w:p>
        </w:tc>
        <w:tc>
          <w:tcPr>
            <w:tcW w:w="2800" w:type="pct"/>
            <w:tcBorders>
              <w:top w:val="single" w:sz="0" w:space="0" w:color="auto"/>
              <w:left w:val="single" w:sz="0" w:space="0" w:color="auto"/>
              <w:bottom w:val="single" w:sz="0" w:space="0" w:color="auto"/>
              <w:right w:val="single" w:sz="0" w:space="0" w:color="auto"/>
            </w:tcBorders>
          </w:tcPr>
          <w:p w14:paraId="0B1E103D"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1B61A936" w14:textId="77777777" w:rsidR="00A4346F" w:rsidRDefault="001E7965" w:rsidP="00E53D71">
            <w:pPr>
              <w:pStyle w:val="Normalunindented"/>
              <w:keepNext/>
              <w:spacing w:before="0" w:after="0"/>
              <w:jc w:val="left"/>
            </w:pPr>
            <w:r>
              <w:t> </w:t>
            </w:r>
          </w:p>
        </w:tc>
      </w:tr>
      <w:tr w:rsidR="00A4346F" w14:paraId="320D57F2" w14:textId="77777777">
        <w:tc>
          <w:tcPr>
            <w:tcW w:w="400" w:type="pct"/>
            <w:tcBorders>
              <w:top w:val="single" w:sz="0" w:space="0" w:color="auto"/>
              <w:left w:val="single" w:sz="0" w:space="0" w:color="auto"/>
              <w:bottom w:val="single" w:sz="0" w:space="0" w:color="auto"/>
              <w:right w:val="single" w:sz="0" w:space="0" w:color="auto"/>
            </w:tcBorders>
          </w:tcPr>
          <w:p w14:paraId="3BA8328F" w14:textId="77777777" w:rsidR="00A4346F" w:rsidRDefault="001E7965" w:rsidP="00E53D71">
            <w:pPr>
              <w:pStyle w:val="Normalunindented"/>
              <w:keepNext/>
              <w:spacing w:before="0" w:after="0"/>
              <w:jc w:val="left"/>
            </w:pPr>
            <w:r>
              <w:t>2</w:t>
            </w:r>
          </w:p>
        </w:tc>
        <w:tc>
          <w:tcPr>
            <w:tcW w:w="2800" w:type="pct"/>
            <w:tcBorders>
              <w:top w:val="single" w:sz="0" w:space="0" w:color="auto"/>
              <w:left w:val="single" w:sz="0" w:space="0" w:color="auto"/>
              <w:bottom w:val="single" w:sz="0" w:space="0" w:color="auto"/>
              <w:right w:val="single" w:sz="0" w:space="0" w:color="auto"/>
            </w:tcBorders>
          </w:tcPr>
          <w:p w14:paraId="3EA86E0B"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5E926A85" w14:textId="77777777" w:rsidR="00A4346F" w:rsidRDefault="001E7965" w:rsidP="00E53D71">
            <w:pPr>
              <w:pStyle w:val="Normalunindented"/>
              <w:keepNext/>
              <w:spacing w:before="0" w:after="0"/>
              <w:jc w:val="left"/>
            </w:pPr>
            <w:r>
              <w:t> </w:t>
            </w:r>
          </w:p>
        </w:tc>
      </w:tr>
      <w:tr w:rsidR="00A4346F" w14:paraId="329EBD40" w14:textId="77777777">
        <w:tc>
          <w:tcPr>
            <w:tcW w:w="400" w:type="pct"/>
            <w:tcBorders>
              <w:top w:val="single" w:sz="0" w:space="0" w:color="auto"/>
              <w:left w:val="single" w:sz="0" w:space="0" w:color="auto"/>
              <w:bottom w:val="single" w:sz="0" w:space="0" w:color="auto"/>
              <w:right w:val="single" w:sz="0" w:space="0" w:color="auto"/>
            </w:tcBorders>
          </w:tcPr>
          <w:p w14:paraId="44F39A68" w14:textId="77777777" w:rsidR="00A4346F" w:rsidRDefault="001E7965" w:rsidP="00E53D71">
            <w:pPr>
              <w:pStyle w:val="Normalunindented"/>
              <w:keepNext/>
              <w:spacing w:before="0" w:after="0"/>
              <w:jc w:val="left"/>
            </w:pPr>
            <w:r>
              <w:t>3</w:t>
            </w:r>
          </w:p>
        </w:tc>
        <w:tc>
          <w:tcPr>
            <w:tcW w:w="2800" w:type="pct"/>
            <w:tcBorders>
              <w:top w:val="single" w:sz="0" w:space="0" w:color="auto"/>
              <w:left w:val="single" w:sz="0" w:space="0" w:color="auto"/>
              <w:bottom w:val="single" w:sz="0" w:space="0" w:color="auto"/>
              <w:right w:val="single" w:sz="0" w:space="0" w:color="auto"/>
            </w:tcBorders>
          </w:tcPr>
          <w:p w14:paraId="50776A29"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103093B2" w14:textId="77777777" w:rsidR="00A4346F" w:rsidRDefault="001E7965" w:rsidP="00E53D71">
            <w:pPr>
              <w:pStyle w:val="Normalunindented"/>
              <w:keepNext/>
              <w:spacing w:before="0" w:after="0"/>
              <w:jc w:val="left"/>
            </w:pPr>
            <w:r>
              <w:t> </w:t>
            </w:r>
          </w:p>
        </w:tc>
      </w:tr>
    </w:tbl>
    <w:p w14:paraId="0ECF12D3" w14:textId="77777777" w:rsidR="00A4346F" w:rsidRDefault="001E7965" w:rsidP="00E53D71">
      <w:pPr>
        <w:spacing w:before="0" w:after="0"/>
        <w:ind w:firstLine="0"/>
      </w:pPr>
      <w:r>
        <w:t>2. Следующая информация в электронном виде:</w:t>
      </w:r>
    </w:p>
    <w:p w14:paraId="3911E293" w14:textId="77777777" w:rsidR="00A4346F" w:rsidRDefault="001E7965" w:rsidP="00E53D71">
      <w:pPr>
        <w:spacing w:before="0" w:after="0"/>
        <w:ind w:firstLine="0"/>
      </w:pPr>
      <w:r>
        <w:t> </w:t>
      </w:r>
    </w:p>
    <w:tbl>
      <w:tblPr>
        <w:tblW w:w="5000" w:type="pct"/>
        <w:tblLook w:val="04A0" w:firstRow="1" w:lastRow="0" w:firstColumn="1" w:lastColumn="0" w:noHBand="0" w:noVBand="1"/>
      </w:tblPr>
      <w:tblGrid>
        <w:gridCol w:w="766"/>
        <w:gridCol w:w="5360"/>
        <w:gridCol w:w="3446"/>
      </w:tblGrid>
      <w:tr w:rsidR="00A4346F" w14:paraId="109BDF8E" w14:textId="77777777" w:rsidTr="00E53D71">
        <w:trPr>
          <w:trHeight w:val="709"/>
        </w:trPr>
        <w:tc>
          <w:tcPr>
            <w:tcW w:w="400" w:type="pct"/>
            <w:tcBorders>
              <w:top w:val="single" w:sz="0" w:space="0" w:color="auto"/>
              <w:left w:val="single" w:sz="0" w:space="0" w:color="auto"/>
              <w:bottom w:val="single" w:sz="0" w:space="0" w:color="auto"/>
              <w:right w:val="single" w:sz="0" w:space="0" w:color="auto"/>
            </w:tcBorders>
          </w:tcPr>
          <w:p w14:paraId="7E2DE489" w14:textId="77777777" w:rsidR="00A4346F" w:rsidRDefault="001E7965" w:rsidP="00E53D71">
            <w:pPr>
              <w:pStyle w:val="Normalunindented"/>
              <w:keepNext/>
              <w:spacing w:before="0" w:after="0"/>
              <w:jc w:val="center"/>
            </w:pPr>
            <w:r>
              <w:rPr>
                <w:b/>
              </w:rPr>
              <w:t>№ п/п</w:t>
            </w:r>
          </w:p>
        </w:tc>
        <w:tc>
          <w:tcPr>
            <w:tcW w:w="2800" w:type="pct"/>
            <w:tcBorders>
              <w:top w:val="single" w:sz="0" w:space="0" w:color="auto"/>
              <w:left w:val="single" w:sz="0" w:space="0" w:color="auto"/>
              <w:bottom w:val="single" w:sz="0" w:space="0" w:color="auto"/>
              <w:right w:val="single" w:sz="0" w:space="0" w:color="auto"/>
            </w:tcBorders>
          </w:tcPr>
          <w:p w14:paraId="41A55262" w14:textId="77777777" w:rsidR="00A4346F" w:rsidRDefault="001E7965" w:rsidP="00E53D71">
            <w:pPr>
              <w:pStyle w:val="Normalunindented"/>
              <w:keepNext/>
              <w:spacing w:before="0" w:after="0"/>
              <w:jc w:val="center"/>
            </w:pPr>
            <w:r>
              <w:rPr>
                <w:b/>
              </w:rPr>
              <w:t xml:space="preserve">Описание переданной информации </w:t>
            </w:r>
          </w:p>
          <w:p w14:paraId="7E5641C1" w14:textId="77777777" w:rsidR="00A4346F" w:rsidRDefault="001E7965" w:rsidP="00E53D71">
            <w:pPr>
              <w:pStyle w:val="Normalunindented"/>
              <w:keepNext/>
              <w:spacing w:before="0" w:after="0"/>
              <w:jc w:val="center"/>
            </w:pPr>
            <w:r>
              <w:rPr>
                <w:b/>
              </w:rPr>
              <w:t>в электронном виде</w:t>
            </w:r>
          </w:p>
        </w:tc>
        <w:tc>
          <w:tcPr>
            <w:tcW w:w="1800" w:type="pct"/>
            <w:tcBorders>
              <w:top w:val="single" w:sz="0" w:space="0" w:color="auto"/>
              <w:left w:val="single" w:sz="0" w:space="0" w:color="auto"/>
              <w:bottom w:val="single" w:sz="0" w:space="0" w:color="auto"/>
              <w:right w:val="single" w:sz="0" w:space="0" w:color="auto"/>
            </w:tcBorders>
          </w:tcPr>
          <w:p w14:paraId="4E25863E" w14:textId="77777777" w:rsidR="00A4346F" w:rsidRDefault="001E7965" w:rsidP="00E53D71">
            <w:pPr>
              <w:pStyle w:val="Normalunindented"/>
              <w:keepNext/>
              <w:spacing w:before="0" w:after="0"/>
              <w:jc w:val="center"/>
            </w:pPr>
            <w:r>
              <w:rPr>
                <w:b/>
              </w:rPr>
              <w:t>Количество</w:t>
            </w:r>
          </w:p>
        </w:tc>
      </w:tr>
      <w:tr w:rsidR="00A4346F" w14:paraId="21E28892" w14:textId="77777777">
        <w:tc>
          <w:tcPr>
            <w:tcW w:w="400" w:type="pct"/>
            <w:tcBorders>
              <w:top w:val="single" w:sz="0" w:space="0" w:color="auto"/>
              <w:left w:val="single" w:sz="0" w:space="0" w:color="auto"/>
              <w:bottom w:val="single" w:sz="0" w:space="0" w:color="auto"/>
              <w:right w:val="single" w:sz="0" w:space="0" w:color="auto"/>
            </w:tcBorders>
          </w:tcPr>
          <w:p w14:paraId="46DBF4B2" w14:textId="77777777" w:rsidR="00A4346F" w:rsidRDefault="001E7965" w:rsidP="00E53D71">
            <w:pPr>
              <w:pStyle w:val="Normalunindented"/>
              <w:keepNext/>
              <w:spacing w:before="0" w:after="0"/>
              <w:jc w:val="left"/>
            </w:pPr>
            <w:r>
              <w:t>1</w:t>
            </w:r>
          </w:p>
        </w:tc>
        <w:tc>
          <w:tcPr>
            <w:tcW w:w="2800" w:type="pct"/>
            <w:tcBorders>
              <w:top w:val="single" w:sz="0" w:space="0" w:color="auto"/>
              <w:left w:val="single" w:sz="0" w:space="0" w:color="auto"/>
              <w:bottom w:val="single" w:sz="0" w:space="0" w:color="auto"/>
              <w:right w:val="single" w:sz="0" w:space="0" w:color="auto"/>
            </w:tcBorders>
          </w:tcPr>
          <w:p w14:paraId="7F472DA6"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68AF231A" w14:textId="77777777" w:rsidR="00A4346F" w:rsidRDefault="001E7965" w:rsidP="00E53D71">
            <w:pPr>
              <w:pStyle w:val="Normalunindented"/>
              <w:keepNext/>
              <w:spacing w:before="0" w:after="0"/>
              <w:jc w:val="left"/>
            </w:pPr>
            <w:r>
              <w:t> </w:t>
            </w:r>
          </w:p>
        </w:tc>
      </w:tr>
      <w:tr w:rsidR="00A4346F" w14:paraId="7EBB8554" w14:textId="77777777">
        <w:tc>
          <w:tcPr>
            <w:tcW w:w="400" w:type="pct"/>
            <w:tcBorders>
              <w:top w:val="single" w:sz="0" w:space="0" w:color="auto"/>
              <w:left w:val="single" w:sz="0" w:space="0" w:color="auto"/>
              <w:bottom w:val="single" w:sz="0" w:space="0" w:color="auto"/>
              <w:right w:val="single" w:sz="0" w:space="0" w:color="auto"/>
            </w:tcBorders>
          </w:tcPr>
          <w:p w14:paraId="0A9E00A4" w14:textId="77777777" w:rsidR="00A4346F" w:rsidRDefault="001E7965" w:rsidP="00E53D71">
            <w:pPr>
              <w:pStyle w:val="Normalunindented"/>
              <w:keepNext/>
              <w:spacing w:before="0" w:after="0"/>
              <w:jc w:val="left"/>
            </w:pPr>
            <w:r>
              <w:t>2</w:t>
            </w:r>
          </w:p>
        </w:tc>
        <w:tc>
          <w:tcPr>
            <w:tcW w:w="2800" w:type="pct"/>
            <w:tcBorders>
              <w:top w:val="single" w:sz="0" w:space="0" w:color="auto"/>
              <w:left w:val="single" w:sz="0" w:space="0" w:color="auto"/>
              <w:bottom w:val="single" w:sz="0" w:space="0" w:color="auto"/>
              <w:right w:val="single" w:sz="0" w:space="0" w:color="auto"/>
            </w:tcBorders>
          </w:tcPr>
          <w:p w14:paraId="6A8B3E83"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7AEA047F" w14:textId="77777777" w:rsidR="00A4346F" w:rsidRDefault="001E7965" w:rsidP="00E53D71">
            <w:pPr>
              <w:pStyle w:val="Normalunindented"/>
              <w:keepNext/>
              <w:spacing w:before="0" w:after="0"/>
              <w:jc w:val="left"/>
            </w:pPr>
            <w:r>
              <w:t> </w:t>
            </w:r>
          </w:p>
        </w:tc>
      </w:tr>
      <w:tr w:rsidR="00A4346F" w14:paraId="71C660F7" w14:textId="77777777">
        <w:tc>
          <w:tcPr>
            <w:tcW w:w="400" w:type="pct"/>
            <w:tcBorders>
              <w:top w:val="single" w:sz="0" w:space="0" w:color="auto"/>
              <w:left w:val="single" w:sz="0" w:space="0" w:color="auto"/>
              <w:bottom w:val="single" w:sz="0" w:space="0" w:color="auto"/>
              <w:right w:val="single" w:sz="0" w:space="0" w:color="auto"/>
            </w:tcBorders>
          </w:tcPr>
          <w:p w14:paraId="7AF6D7D4" w14:textId="77777777" w:rsidR="00A4346F" w:rsidRDefault="001E7965" w:rsidP="00E53D71">
            <w:pPr>
              <w:pStyle w:val="Normalunindented"/>
              <w:keepNext/>
              <w:spacing w:before="0" w:after="0"/>
              <w:jc w:val="left"/>
            </w:pPr>
            <w:r>
              <w:t>3</w:t>
            </w:r>
          </w:p>
        </w:tc>
        <w:tc>
          <w:tcPr>
            <w:tcW w:w="2800" w:type="pct"/>
            <w:tcBorders>
              <w:top w:val="single" w:sz="0" w:space="0" w:color="auto"/>
              <w:left w:val="single" w:sz="0" w:space="0" w:color="auto"/>
              <w:bottom w:val="single" w:sz="0" w:space="0" w:color="auto"/>
              <w:right w:val="single" w:sz="0" w:space="0" w:color="auto"/>
            </w:tcBorders>
          </w:tcPr>
          <w:p w14:paraId="6AC2EB01"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52BE8377" w14:textId="77777777" w:rsidR="00A4346F" w:rsidRDefault="001E7965" w:rsidP="00E53D71">
            <w:pPr>
              <w:pStyle w:val="Normalunindented"/>
              <w:keepNext/>
              <w:spacing w:before="0" w:after="0"/>
              <w:jc w:val="left"/>
            </w:pPr>
            <w:r>
              <w:t> </w:t>
            </w:r>
          </w:p>
        </w:tc>
      </w:tr>
    </w:tbl>
    <w:p w14:paraId="6282E3C8" w14:textId="77777777" w:rsidR="00A4346F" w:rsidRDefault="001E7965" w:rsidP="00E53D71">
      <w:pPr>
        <w:spacing w:before="0" w:after="0"/>
        <w:ind w:firstLine="0"/>
      </w:pPr>
      <w:r>
        <w:t>3. Следующие электронные носители, необходимые для работы:</w:t>
      </w:r>
    </w:p>
    <w:tbl>
      <w:tblPr>
        <w:tblW w:w="5000" w:type="pct"/>
        <w:tblLook w:val="04A0" w:firstRow="1" w:lastRow="0" w:firstColumn="1" w:lastColumn="0" w:noHBand="0" w:noVBand="1"/>
      </w:tblPr>
      <w:tblGrid>
        <w:gridCol w:w="766"/>
        <w:gridCol w:w="5360"/>
        <w:gridCol w:w="3446"/>
      </w:tblGrid>
      <w:tr w:rsidR="00A4346F" w14:paraId="0A502F4A" w14:textId="77777777">
        <w:tc>
          <w:tcPr>
            <w:tcW w:w="400" w:type="pct"/>
            <w:tcBorders>
              <w:top w:val="single" w:sz="0" w:space="0" w:color="auto"/>
              <w:left w:val="single" w:sz="0" w:space="0" w:color="auto"/>
              <w:bottom w:val="single" w:sz="0" w:space="0" w:color="auto"/>
              <w:right w:val="single" w:sz="0" w:space="0" w:color="auto"/>
            </w:tcBorders>
          </w:tcPr>
          <w:p w14:paraId="526959D4" w14:textId="77777777" w:rsidR="00A4346F" w:rsidRDefault="001E7965" w:rsidP="00E53D71">
            <w:pPr>
              <w:pStyle w:val="Normalunindented"/>
              <w:keepNext/>
              <w:spacing w:before="0" w:after="0"/>
              <w:jc w:val="center"/>
            </w:pPr>
            <w:r>
              <w:rPr>
                <w:b/>
              </w:rPr>
              <w:t>№ п/п</w:t>
            </w:r>
          </w:p>
        </w:tc>
        <w:tc>
          <w:tcPr>
            <w:tcW w:w="2800" w:type="pct"/>
            <w:tcBorders>
              <w:top w:val="single" w:sz="0" w:space="0" w:color="auto"/>
              <w:left w:val="single" w:sz="0" w:space="0" w:color="auto"/>
              <w:bottom w:val="single" w:sz="0" w:space="0" w:color="auto"/>
              <w:right w:val="single" w:sz="0" w:space="0" w:color="auto"/>
            </w:tcBorders>
          </w:tcPr>
          <w:p w14:paraId="2EA8029E" w14:textId="77777777" w:rsidR="00A4346F" w:rsidRDefault="001E7965" w:rsidP="00E53D71">
            <w:pPr>
              <w:pStyle w:val="Normalunindented"/>
              <w:keepNext/>
              <w:spacing w:before="0" w:after="0"/>
              <w:jc w:val="center"/>
            </w:pPr>
            <w:r>
              <w:rPr>
                <w:b/>
              </w:rPr>
              <w:t>Описание электронных носителей</w:t>
            </w:r>
          </w:p>
        </w:tc>
        <w:tc>
          <w:tcPr>
            <w:tcW w:w="1800" w:type="pct"/>
            <w:tcBorders>
              <w:top w:val="single" w:sz="0" w:space="0" w:color="auto"/>
              <w:left w:val="single" w:sz="0" w:space="0" w:color="auto"/>
              <w:bottom w:val="single" w:sz="0" w:space="0" w:color="auto"/>
              <w:right w:val="single" w:sz="0" w:space="0" w:color="auto"/>
            </w:tcBorders>
          </w:tcPr>
          <w:p w14:paraId="7E7930C0" w14:textId="77777777" w:rsidR="00A4346F" w:rsidRDefault="001E7965" w:rsidP="00E53D71">
            <w:pPr>
              <w:pStyle w:val="Normalunindented"/>
              <w:keepNext/>
              <w:spacing w:before="0" w:after="0"/>
              <w:jc w:val="center"/>
            </w:pPr>
            <w:r>
              <w:rPr>
                <w:b/>
              </w:rPr>
              <w:t>Количество</w:t>
            </w:r>
          </w:p>
        </w:tc>
      </w:tr>
      <w:tr w:rsidR="00A4346F" w14:paraId="22B34778" w14:textId="77777777">
        <w:tc>
          <w:tcPr>
            <w:tcW w:w="400" w:type="pct"/>
            <w:tcBorders>
              <w:top w:val="single" w:sz="0" w:space="0" w:color="auto"/>
              <w:left w:val="single" w:sz="0" w:space="0" w:color="auto"/>
              <w:bottom w:val="single" w:sz="0" w:space="0" w:color="auto"/>
              <w:right w:val="single" w:sz="0" w:space="0" w:color="auto"/>
            </w:tcBorders>
          </w:tcPr>
          <w:p w14:paraId="4132CEF9" w14:textId="77777777" w:rsidR="00A4346F" w:rsidRDefault="001E7965" w:rsidP="00E53D71">
            <w:pPr>
              <w:pStyle w:val="Normalunindented"/>
              <w:keepNext/>
              <w:spacing w:before="0" w:after="0"/>
              <w:jc w:val="left"/>
            </w:pPr>
            <w:r>
              <w:t>1</w:t>
            </w:r>
          </w:p>
        </w:tc>
        <w:tc>
          <w:tcPr>
            <w:tcW w:w="2800" w:type="pct"/>
            <w:tcBorders>
              <w:top w:val="single" w:sz="0" w:space="0" w:color="auto"/>
              <w:left w:val="single" w:sz="0" w:space="0" w:color="auto"/>
              <w:bottom w:val="single" w:sz="0" w:space="0" w:color="auto"/>
              <w:right w:val="single" w:sz="0" w:space="0" w:color="auto"/>
            </w:tcBorders>
          </w:tcPr>
          <w:p w14:paraId="553AFCEC"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5305DB1A" w14:textId="77777777" w:rsidR="00A4346F" w:rsidRDefault="001E7965" w:rsidP="00E53D71">
            <w:pPr>
              <w:pStyle w:val="Normalunindented"/>
              <w:keepNext/>
              <w:spacing w:before="0" w:after="0"/>
              <w:jc w:val="left"/>
            </w:pPr>
            <w:r>
              <w:t> </w:t>
            </w:r>
          </w:p>
        </w:tc>
      </w:tr>
      <w:tr w:rsidR="00A4346F" w14:paraId="03AA08B9" w14:textId="77777777">
        <w:tc>
          <w:tcPr>
            <w:tcW w:w="400" w:type="pct"/>
            <w:tcBorders>
              <w:top w:val="single" w:sz="0" w:space="0" w:color="auto"/>
              <w:left w:val="single" w:sz="0" w:space="0" w:color="auto"/>
              <w:bottom w:val="single" w:sz="0" w:space="0" w:color="auto"/>
              <w:right w:val="single" w:sz="0" w:space="0" w:color="auto"/>
            </w:tcBorders>
          </w:tcPr>
          <w:p w14:paraId="52C983F6" w14:textId="77777777" w:rsidR="00A4346F" w:rsidRDefault="001E7965" w:rsidP="00E53D71">
            <w:pPr>
              <w:pStyle w:val="Normalunindented"/>
              <w:keepNext/>
              <w:spacing w:before="0" w:after="0"/>
              <w:jc w:val="left"/>
            </w:pPr>
            <w:r>
              <w:t>2</w:t>
            </w:r>
          </w:p>
        </w:tc>
        <w:tc>
          <w:tcPr>
            <w:tcW w:w="2800" w:type="pct"/>
            <w:tcBorders>
              <w:top w:val="single" w:sz="0" w:space="0" w:color="auto"/>
              <w:left w:val="single" w:sz="0" w:space="0" w:color="auto"/>
              <w:bottom w:val="single" w:sz="0" w:space="0" w:color="auto"/>
              <w:right w:val="single" w:sz="0" w:space="0" w:color="auto"/>
            </w:tcBorders>
          </w:tcPr>
          <w:p w14:paraId="17D84525"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5EE14893" w14:textId="77777777" w:rsidR="00A4346F" w:rsidRDefault="001E7965" w:rsidP="00E53D71">
            <w:pPr>
              <w:pStyle w:val="Normalunindented"/>
              <w:keepNext/>
              <w:spacing w:before="0" w:after="0"/>
              <w:jc w:val="left"/>
            </w:pPr>
            <w:r>
              <w:t> </w:t>
            </w:r>
          </w:p>
        </w:tc>
      </w:tr>
      <w:tr w:rsidR="00A4346F" w14:paraId="7037E8BB" w14:textId="77777777">
        <w:tc>
          <w:tcPr>
            <w:tcW w:w="400" w:type="pct"/>
            <w:tcBorders>
              <w:top w:val="single" w:sz="0" w:space="0" w:color="auto"/>
              <w:left w:val="single" w:sz="0" w:space="0" w:color="auto"/>
              <w:bottom w:val="single" w:sz="0" w:space="0" w:color="auto"/>
              <w:right w:val="single" w:sz="0" w:space="0" w:color="auto"/>
            </w:tcBorders>
          </w:tcPr>
          <w:p w14:paraId="2D1D421A" w14:textId="77777777" w:rsidR="00A4346F" w:rsidRDefault="001E7965" w:rsidP="00E53D71">
            <w:pPr>
              <w:pStyle w:val="Normalunindented"/>
              <w:keepNext/>
              <w:spacing w:before="0" w:after="0"/>
              <w:jc w:val="left"/>
            </w:pPr>
            <w:r>
              <w:t>3</w:t>
            </w:r>
          </w:p>
        </w:tc>
        <w:tc>
          <w:tcPr>
            <w:tcW w:w="2800" w:type="pct"/>
            <w:tcBorders>
              <w:top w:val="single" w:sz="0" w:space="0" w:color="auto"/>
              <w:left w:val="single" w:sz="0" w:space="0" w:color="auto"/>
              <w:bottom w:val="single" w:sz="0" w:space="0" w:color="auto"/>
              <w:right w:val="single" w:sz="0" w:space="0" w:color="auto"/>
            </w:tcBorders>
          </w:tcPr>
          <w:p w14:paraId="567DAF51"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2EBBA865" w14:textId="77777777" w:rsidR="00A4346F" w:rsidRDefault="001E7965" w:rsidP="00E53D71">
            <w:pPr>
              <w:pStyle w:val="Normalunindented"/>
              <w:keepNext/>
              <w:spacing w:before="0" w:after="0"/>
              <w:jc w:val="left"/>
            </w:pPr>
            <w:r>
              <w:t> </w:t>
            </w:r>
          </w:p>
        </w:tc>
      </w:tr>
    </w:tbl>
    <w:p w14:paraId="2BE8370F" w14:textId="77777777" w:rsidR="00A4346F" w:rsidRDefault="001E7965" w:rsidP="00E53D71">
      <w:pPr>
        <w:spacing w:before="0" w:after="0"/>
        <w:ind w:firstLine="0"/>
      </w:pPr>
      <w:r>
        <w:t xml:space="preserve">4. Ключи от </w:t>
      </w:r>
      <w:proofErr w:type="gramStart"/>
      <w:r>
        <w:t xml:space="preserve">сейфов: </w:t>
      </w:r>
      <w:r>
        <w:rPr>
          <w:u w:val="single"/>
        </w:rPr>
        <w:t xml:space="preserve">  </w:t>
      </w:r>
      <w:proofErr w:type="gramEnd"/>
      <w:r>
        <w:rPr>
          <w:u w:val="single"/>
        </w:rPr>
        <w:t>  (точное описание сейфов и мест их расположения)    </w:t>
      </w:r>
      <w:r>
        <w:t>.</w:t>
      </w:r>
    </w:p>
    <w:p w14:paraId="06950E4C" w14:textId="77777777" w:rsidR="00A4346F" w:rsidRDefault="001E7965" w:rsidP="00E53D71">
      <w:pPr>
        <w:spacing w:before="0" w:after="0"/>
        <w:ind w:firstLine="0"/>
      </w:pPr>
      <w:r>
        <w:t>5. Следующие печати и штампы:</w:t>
      </w:r>
    </w:p>
    <w:tbl>
      <w:tblPr>
        <w:tblW w:w="5000" w:type="pct"/>
        <w:tblLook w:val="04A0" w:firstRow="1" w:lastRow="0" w:firstColumn="1" w:lastColumn="0" w:noHBand="0" w:noVBand="1"/>
      </w:tblPr>
      <w:tblGrid>
        <w:gridCol w:w="766"/>
        <w:gridCol w:w="5360"/>
        <w:gridCol w:w="3446"/>
      </w:tblGrid>
      <w:tr w:rsidR="00A4346F" w14:paraId="07305799" w14:textId="77777777">
        <w:tc>
          <w:tcPr>
            <w:tcW w:w="400" w:type="pct"/>
            <w:tcBorders>
              <w:top w:val="single" w:sz="0" w:space="0" w:color="auto"/>
              <w:left w:val="single" w:sz="0" w:space="0" w:color="auto"/>
              <w:bottom w:val="single" w:sz="0" w:space="0" w:color="auto"/>
              <w:right w:val="single" w:sz="0" w:space="0" w:color="auto"/>
            </w:tcBorders>
          </w:tcPr>
          <w:p w14:paraId="1F5236E7" w14:textId="77777777" w:rsidR="00A4346F" w:rsidRDefault="001E7965" w:rsidP="00E53D71">
            <w:pPr>
              <w:pStyle w:val="Normalunindented"/>
              <w:keepNext/>
              <w:spacing w:before="0" w:after="0"/>
              <w:jc w:val="center"/>
            </w:pPr>
            <w:r>
              <w:rPr>
                <w:b/>
              </w:rPr>
              <w:lastRenderedPageBreak/>
              <w:t>№ п/п</w:t>
            </w:r>
          </w:p>
        </w:tc>
        <w:tc>
          <w:tcPr>
            <w:tcW w:w="2800" w:type="pct"/>
            <w:tcBorders>
              <w:top w:val="single" w:sz="0" w:space="0" w:color="auto"/>
              <w:left w:val="single" w:sz="0" w:space="0" w:color="auto"/>
              <w:bottom w:val="single" w:sz="0" w:space="0" w:color="auto"/>
              <w:right w:val="single" w:sz="0" w:space="0" w:color="auto"/>
            </w:tcBorders>
          </w:tcPr>
          <w:p w14:paraId="301105B9" w14:textId="77777777" w:rsidR="00A4346F" w:rsidRDefault="001E7965" w:rsidP="00E53D71">
            <w:pPr>
              <w:pStyle w:val="Normalunindented"/>
              <w:keepNext/>
              <w:spacing w:before="0" w:after="0"/>
              <w:jc w:val="center"/>
            </w:pPr>
            <w:r>
              <w:rPr>
                <w:b/>
              </w:rPr>
              <w:t>Описание печатей и штампов</w:t>
            </w:r>
          </w:p>
        </w:tc>
        <w:tc>
          <w:tcPr>
            <w:tcW w:w="1800" w:type="pct"/>
            <w:tcBorders>
              <w:top w:val="single" w:sz="0" w:space="0" w:color="auto"/>
              <w:left w:val="single" w:sz="0" w:space="0" w:color="auto"/>
              <w:bottom w:val="single" w:sz="0" w:space="0" w:color="auto"/>
              <w:right w:val="single" w:sz="0" w:space="0" w:color="auto"/>
            </w:tcBorders>
          </w:tcPr>
          <w:p w14:paraId="181560D4" w14:textId="77777777" w:rsidR="00A4346F" w:rsidRDefault="001E7965" w:rsidP="00E53D71">
            <w:pPr>
              <w:pStyle w:val="Normalunindented"/>
              <w:keepNext/>
              <w:spacing w:before="0" w:after="0"/>
              <w:jc w:val="center"/>
            </w:pPr>
            <w:r>
              <w:rPr>
                <w:b/>
              </w:rPr>
              <w:t>Количество</w:t>
            </w:r>
          </w:p>
        </w:tc>
      </w:tr>
      <w:tr w:rsidR="00A4346F" w14:paraId="419D2723" w14:textId="77777777">
        <w:tc>
          <w:tcPr>
            <w:tcW w:w="400" w:type="pct"/>
            <w:tcBorders>
              <w:top w:val="single" w:sz="0" w:space="0" w:color="auto"/>
              <w:left w:val="single" w:sz="0" w:space="0" w:color="auto"/>
              <w:bottom w:val="single" w:sz="0" w:space="0" w:color="auto"/>
              <w:right w:val="single" w:sz="0" w:space="0" w:color="auto"/>
            </w:tcBorders>
          </w:tcPr>
          <w:p w14:paraId="649D2CFF" w14:textId="77777777" w:rsidR="00A4346F" w:rsidRDefault="001E7965" w:rsidP="00E53D71">
            <w:pPr>
              <w:pStyle w:val="Normalunindented"/>
              <w:keepNext/>
              <w:spacing w:before="0" w:after="0"/>
              <w:jc w:val="left"/>
            </w:pPr>
            <w:r>
              <w:t>1</w:t>
            </w:r>
          </w:p>
        </w:tc>
        <w:tc>
          <w:tcPr>
            <w:tcW w:w="2800" w:type="pct"/>
            <w:tcBorders>
              <w:top w:val="single" w:sz="0" w:space="0" w:color="auto"/>
              <w:left w:val="single" w:sz="0" w:space="0" w:color="auto"/>
              <w:bottom w:val="single" w:sz="0" w:space="0" w:color="auto"/>
              <w:right w:val="single" w:sz="0" w:space="0" w:color="auto"/>
            </w:tcBorders>
          </w:tcPr>
          <w:p w14:paraId="7CD4171D"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6F87A3A0" w14:textId="77777777" w:rsidR="00A4346F" w:rsidRDefault="001E7965" w:rsidP="00E53D71">
            <w:pPr>
              <w:pStyle w:val="Normalunindented"/>
              <w:keepNext/>
              <w:spacing w:before="0" w:after="0"/>
              <w:jc w:val="left"/>
            </w:pPr>
            <w:r>
              <w:t> </w:t>
            </w:r>
          </w:p>
        </w:tc>
      </w:tr>
      <w:tr w:rsidR="00A4346F" w14:paraId="22DC464C" w14:textId="77777777">
        <w:tc>
          <w:tcPr>
            <w:tcW w:w="400" w:type="pct"/>
            <w:tcBorders>
              <w:top w:val="single" w:sz="0" w:space="0" w:color="auto"/>
              <w:left w:val="single" w:sz="0" w:space="0" w:color="auto"/>
              <w:bottom w:val="single" w:sz="0" w:space="0" w:color="auto"/>
              <w:right w:val="single" w:sz="0" w:space="0" w:color="auto"/>
            </w:tcBorders>
          </w:tcPr>
          <w:p w14:paraId="44F346DA" w14:textId="77777777" w:rsidR="00A4346F" w:rsidRDefault="001E7965" w:rsidP="00E53D71">
            <w:pPr>
              <w:pStyle w:val="Normalunindented"/>
              <w:keepNext/>
              <w:spacing w:before="0" w:after="0"/>
              <w:jc w:val="left"/>
            </w:pPr>
            <w:r>
              <w:t>2</w:t>
            </w:r>
          </w:p>
        </w:tc>
        <w:tc>
          <w:tcPr>
            <w:tcW w:w="2800" w:type="pct"/>
            <w:tcBorders>
              <w:top w:val="single" w:sz="0" w:space="0" w:color="auto"/>
              <w:left w:val="single" w:sz="0" w:space="0" w:color="auto"/>
              <w:bottom w:val="single" w:sz="0" w:space="0" w:color="auto"/>
              <w:right w:val="single" w:sz="0" w:space="0" w:color="auto"/>
            </w:tcBorders>
          </w:tcPr>
          <w:p w14:paraId="43F1EA91"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32C0A08E" w14:textId="77777777" w:rsidR="00A4346F" w:rsidRDefault="001E7965" w:rsidP="00E53D71">
            <w:pPr>
              <w:pStyle w:val="Normalunindented"/>
              <w:keepNext/>
              <w:spacing w:before="0" w:after="0"/>
              <w:jc w:val="left"/>
            </w:pPr>
            <w:r>
              <w:t> </w:t>
            </w:r>
          </w:p>
        </w:tc>
      </w:tr>
      <w:tr w:rsidR="00A4346F" w14:paraId="7F750269" w14:textId="77777777">
        <w:tc>
          <w:tcPr>
            <w:tcW w:w="400" w:type="pct"/>
            <w:tcBorders>
              <w:top w:val="single" w:sz="0" w:space="0" w:color="auto"/>
              <w:left w:val="single" w:sz="0" w:space="0" w:color="auto"/>
              <w:bottom w:val="single" w:sz="0" w:space="0" w:color="auto"/>
              <w:right w:val="single" w:sz="0" w:space="0" w:color="auto"/>
            </w:tcBorders>
          </w:tcPr>
          <w:p w14:paraId="77819BDC" w14:textId="77777777" w:rsidR="00A4346F" w:rsidRDefault="001E7965" w:rsidP="00E53D71">
            <w:pPr>
              <w:pStyle w:val="Normalunindented"/>
              <w:keepNext/>
              <w:spacing w:before="0" w:after="0"/>
              <w:jc w:val="left"/>
            </w:pPr>
            <w:r>
              <w:t>3</w:t>
            </w:r>
          </w:p>
        </w:tc>
        <w:tc>
          <w:tcPr>
            <w:tcW w:w="2800" w:type="pct"/>
            <w:tcBorders>
              <w:top w:val="single" w:sz="0" w:space="0" w:color="auto"/>
              <w:left w:val="single" w:sz="0" w:space="0" w:color="auto"/>
              <w:bottom w:val="single" w:sz="0" w:space="0" w:color="auto"/>
              <w:right w:val="single" w:sz="0" w:space="0" w:color="auto"/>
            </w:tcBorders>
          </w:tcPr>
          <w:p w14:paraId="42454759"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76CF080E" w14:textId="77777777" w:rsidR="00A4346F" w:rsidRDefault="001E7965" w:rsidP="00E53D71">
            <w:pPr>
              <w:pStyle w:val="Normalunindented"/>
              <w:keepNext/>
              <w:spacing w:before="0" w:after="0"/>
              <w:jc w:val="left"/>
            </w:pPr>
            <w:r>
              <w:t> </w:t>
            </w:r>
          </w:p>
        </w:tc>
      </w:tr>
    </w:tbl>
    <w:p w14:paraId="46EA63C4" w14:textId="77777777" w:rsidR="00A4346F" w:rsidRDefault="001E7965" w:rsidP="00E53D71">
      <w:pPr>
        <w:spacing w:before="0" w:after="0"/>
        <w:ind w:firstLine="0"/>
      </w:pPr>
      <w:r>
        <w:t>6. Следующие чековые книжки:</w:t>
      </w:r>
    </w:p>
    <w:tbl>
      <w:tblPr>
        <w:tblW w:w="5000" w:type="pct"/>
        <w:tblLook w:val="04A0" w:firstRow="1" w:lastRow="0" w:firstColumn="1" w:lastColumn="0" w:noHBand="0" w:noVBand="1"/>
      </w:tblPr>
      <w:tblGrid>
        <w:gridCol w:w="766"/>
        <w:gridCol w:w="5360"/>
        <w:gridCol w:w="3446"/>
      </w:tblGrid>
      <w:tr w:rsidR="00A4346F" w14:paraId="4278690D" w14:textId="77777777">
        <w:tc>
          <w:tcPr>
            <w:tcW w:w="400" w:type="pct"/>
            <w:tcBorders>
              <w:top w:val="single" w:sz="0" w:space="0" w:color="auto"/>
              <w:left w:val="single" w:sz="0" w:space="0" w:color="auto"/>
              <w:bottom w:val="single" w:sz="0" w:space="0" w:color="auto"/>
              <w:right w:val="single" w:sz="0" w:space="0" w:color="auto"/>
            </w:tcBorders>
          </w:tcPr>
          <w:p w14:paraId="29022627" w14:textId="77777777" w:rsidR="00A4346F" w:rsidRDefault="001E7965" w:rsidP="00E53D71">
            <w:pPr>
              <w:pStyle w:val="Normalunindented"/>
              <w:keepNext/>
              <w:spacing w:before="0" w:after="0"/>
              <w:jc w:val="center"/>
            </w:pPr>
            <w:r>
              <w:rPr>
                <w:b/>
              </w:rPr>
              <w:t>№ п/п</w:t>
            </w:r>
          </w:p>
        </w:tc>
        <w:tc>
          <w:tcPr>
            <w:tcW w:w="2800" w:type="pct"/>
            <w:tcBorders>
              <w:top w:val="single" w:sz="0" w:space="0" w:color="auto"/>
              <w:left w:val="single" w:sz="0" w:space="0" w:color="auto"/>
              <w:bottom w:val="single" w:sz="0" w:space="0" w:color="auto"/>
              <w:right w:val="single" w:sz="0" w:space="0" w:color="auto"/>
            </w:tcBorders>
          </w:tcPr>
          <w:p w14:paraId="527E78BD" w14:textId="77777777" w:rsidR="00A4346F" w:rsidRDefault="001E7965" w:rsidP="00E53D71">
            <w:pPr>
              <w:pStyle w:val="Normalunindented"/>
              <w:keepNext/>
              <w:spacing w:before="0" w:after="0"/>
              <w:jc w:val="center"/>
            </w:pPr>
            <w:r>
              <w:rPr>
                <w:b/>
              </w:rPr>
              <w:t>Наименование учреждения, выдавшего чековую книжку</w:t>
            </w:r>
          </w:p>
        </w:tc>
        <w:tc>
          <w:tcPr>
            <w:tcW w:w="1800" w:type="pct"/>
            <w:tcBorders>
              <w:top w:val="single" w:sz="0" w:space="0" w:color="auto"/>
              <w:left w:val="single" w:sz="0" w:space="0" w:color="auto"/>
              <w:bottom w:val="single" w:sz="0" w:space="0" w:color="auto"/>
              <w:right w:val="single" w:sz="0" w:space="0" w:color="auto"/>
            </w:tcBorders>
          </w:tcPr>
          <w:p w14:paraId="58EACAF1" w14:textId="77777777" w:rsidR="00A4346F" w:rsidRDefault="001E7965" w:rsidP="00E53D71">
            <w:pPr>
              <w:pStyle w:val="Normalunindented"/>
              <w:keepNext/>
              <w:spacing w:before="0" w:after="0"/>
              <w:jc w:val="center"/>
            </w:pPr>
            <w:r>
              <w:rPr>
                <w:b/>
              </w:rPr>
              <w:t>Номера неиспользованных чеков в чековой книжке</w:t>
            </w:r>
          </w:p>
        </w:tc>
      </w:tr>
      <w:tr w:rsidR="00A4346F" w14:paraId="785C5975" w14:textId="77777777">
        <w:tc>
          <w:tcPr>
            <w:tcW w:w="400" w:type="pct"/>
            <w:tcBorders>
              <w:top w:val="single" w:sz="0" w:space="0" w:color="auto"/>
              <w:left w:val="single" w:sz="0" w:space="0" w:color="auto"/>
              <w:bottom w:val="single" w:sz="0" w:space="0" w:color="auto"/>
              <w:right w:val="single" w:sz="0" w:space="0" w:color="auto"/>
            </w:tcBorders>
          </w:tcPr>
          <w:p w14:paraId="2062E7F9" w14:textId="77777777" w:rsidR="00A4346F" w:rsidRDefault="001E7965" w:rsidP="00E53D71">
            <w:pPr>
              <w:pStyle w:val="Normalunindented"/>
              <w:keepNext/>
              <w:spacing w:before="0" w:after="0"/>
              <w:jc w:val="left"/>
            </w:pPr>
            <w:r>
              <w:t>1</w:t>
            </w:r>
          </w:p>
        </w:tc>
        <w:tc>
          <w:tcPr>
            <w:tcW w:w="2800" w:type="pct"/>
            <w:tcBorders>
              <w:top w:val="single" w:sz="0" w:space="0" w:color="auto"/>
              <w:left w:val="single" w:sz="0" w:space="0" w:color="auto"/>
              <w:bottom w:val="single" w:sz="0" w:space="0" w:color="auto"/>
              <w:right w:val="single" w:sz="0" w:space="0" w:color="auto"/>
            </w:tcBorders>
          </w:tcPr>
          <w:p w14:paraId="0D6A038B"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371694EF" w14:textId="77777777" w:rsidR="00A4346F" w:rsidRDefault="001E7965" w:rsidP="00E53D71">
            <w:pPr>
              <w:pStyle w:val="Normalunindented"/>
              <w:keepNext/>
              <w:spacing w:before="0" w:after="0"/>
              <w:jc w:val="left"/>
            </w:pPr>
            <w:r>
              <w:t> </w:t>
            </w:r>
          </w:p>
        </w:tc>
      </w:tr>
      <w:tr w:rsidR="00A4346F" w14:paraId="490961F4" w14:textId="77777777">
        <w:tc>
          <w:tcPr>
            <w:tcW w:w="400" w:type="pct"/>
            <w:tcBorders>
              <w:top w:val="single" w:sz="0" w:space="0" w:color="auto"/>
              <w:left w:val="single" w:sz="0" w:space="0" w:color="auto"/>
              <w:bottom w:val="single" w:sz="0" w:space="0" w:color="auto"/>
              <w:right w:val="single" w:sz="0" w:space="0" w:color="auto"/>
            </w:tcBorders>
          </w:tcPr>
          <w:p w14:paraId="09E0C608" w14:textId="77777777" w:rsidR="00A4346F" w:rsidRDefault="001E7965" w:rsidP="00E53D71">
            <w:pPr>
              <w:pStyle w:val="Normalunindented"/>
              <w:keepNext/>
              <w:spacing w:before="0" w:after="0"/>
              <w:jc w:val="left"/>
            </w:pPr>
            <w:r>
              <w:t>2</w:t>
            </w:r>
          </w:p>
        </w:tc>
        <w:tc>
          <w:tcPr>
            <w:tcW w:w="2800" w:type="pct"/>
            <w:tcBorders>
              <w:top w:val="single" w:sz="0" w:space="0" w:color="auto"/>
              <w:left w:val="single" w:sz="0" w:space="0" w:color="auto"/>
              <w:bottom w:val="single" w:sz="0" w:space="0" w:color="auto"/>
              <w:right w:val="single" w:sz="0" w:space="0" w:color="auto"/>
            </w:tcBorders>
          </w:tcPr>
          <w:p w14:paraId="0F19E35F"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6F346B68" w14:textId="77777777" w:rsidR="00A4346F" w:rsidRDefault="001E7965" w:rsidP="00E53D71">
            <w:pPr>
              <w:pStyle w:val="Normalunindented"/>
              <w:keepNext/>
              <w:spacing w:before="0" w:after="0"/>
              <w:jc w:val="left"/>
            </w:pPr>
            <w:r>
              <w:t> </w:t>
            </w:r>
          </w:p>
        </w:tc>
      </w:tr>
      <w:tr w:rsidR="00A4346F" w14:paraId="3C54D4FC" w14:textId="77777777">
        <w:tc>
          <w:tcPr>
            <w:tcW w:w="400" w:type="pct"/>
            <w:tcBorders>
              <w:top w:val="single" w:sz="0" w:space="0" w:color="auto"/>
              <w:left w:val="single" w:sz="0" w:space="0" w:color="auto"/>
              <w:bottom w:val="single" w:sz="0" w:space="0" w:color="auto"/>
              <w:right w:val="single" w:sz="0" w:space="0" w:color="auto"/>
            </w:tcBorders>
          </w:tcPr>
          <w:p w14:paraId="07FF9A25" w14:textId="77777777" w:rsidR="00A4346F" w:rsidRDefault="001E7965" w:rsidP="00E53D71">
            <w:pPr>
              <w:pStyle w:val="Normalunindented"/>
              <w:keepNext/>
              <w:spacing w:before="0" w:after="0"/>
              <w:jc w:val="left"/>
            </w:pPr>
            <w:r>
              <w:t>3</w:t>
            </w:r>
          </w:p>
        </w:tc>
        <w:tc>
          <w:tcPr>
            <w:tcW w:w="2800" w:type="pct"/>
            <w:tcBorders>
              <w:top w:val="single" w:sz="0" w:space="0" w:color="auto"/>
              <w:left w:val="single" w:sz="0" w:space="0" w:color="auto"/>
              <w:bottom w:val="single" w:sz="0" w:space="0" w:color="auto"/>
              <w:right w:val="single" w:sz="0" w:space="0" w:color="auto"/>
            </w:tcBorders>
          </w:tcPr>
          <w:p w14:paraId="73C9425F" w14:textId="77777777" w:rsidR="00A4346F" w:rsidRDefault="001E7965" w:rsidP="00E53D71">
            <w:pPr>
              <w:pStyle w:val="Normalunindented"/>
              <w:keepNext/>
              <w:spacing w:before="0" w:after="0"/>
              <w:jc w:val="left"/>
            </w:pPr>
            <w:r>
              <w:t> </w:t>
            </w:r>
          </w:p>
        </w:tc>
        <w:tc>
          <w:tcPr>
            <w:tcW w:w="1800" w:type="pct"/>
            <w:tcBorders>
              <w:top w:val="single" w:sz="0" w:space="0" w:color="auto"/>
              <w:left w:val="single" w:sz="0" w:space="0" w:color="auto"/>
              <w:bottom w:val="single" w:sz="0" w:space="0" w:color="auto"/>
              <w:right w:val="single" w:sz="0" w:space="0" w:color="auto"/>
            </w:tcBorders>
          </w:tcPr>
          <w:p w14:paraId="0B043AEA" w14:textId="77777777" w:rsidR="00A4346F" w:rsidRDefault="001E7965" w:rsidP="00E53D71">
            <w:pPr>
              <w:pStyle w:val="Normalunindented"/>
              <w:keepNext/>
              <w:spacing w:before="0" w:after="0"/>
              <w:jc w:val="left"/>
            </w:pPr>
            <w:r>
              <w:t> </w:t>
            </w:r>
          </w:p>
        </w:tc>
      </w:tr>
    </w:tbl>
    <w:p w14:paraId="1D7BA74F" w14:textId="77777777" w:rsidR="00A4346F" w:rsidRDefault="001E7965" w:rsidP="00E53D71">
      <w:pPr>
        <w:spacing w:before="0" w:after="0"/>
        <w:ind w:firstLine="0"/>
      </w:pPr>
      <w:r>
        <w:t>Доведена следующая информация о проблемах, нерешенных делах, возможных или имеющих место претензиях контролирующих органов и иных аналогичных вопросах:</w:t>
      </w:r>
    </w:p>
    <w:p w14:paraId="2BCE3A6C" w14:textId="77777777" w:rsidR="00A4346F" w:rsidRDefault="001E7965" w:rsidP="00E53D71">
      <w:pPr>
        <w:spacing w:before="0" w:after="0"/>
        <w:ind w:firstLine="0"/>
      </w:pPr>
      <w:r>
        <w:rPr>
          <w:u w:val="single"/>
        </w:rPr>
        <w:t xml:space="preserve">                                                                                                                                                                                                                                                                                                                       </w:t>
      </w:r>
      <w:r w:rsidR="00E058D0">
        <w:rPr>
          <w:u w:val="single"/>
        </w:rPr>
        <w:t>                            </w:t>
      </w:r>
      <w:r>
        <w:rPr>
          <w:u w:val="single"/>
        </w:rPr>
        <w:t> </w:t>
      </w:r>
      <w:r>
        <w:t>.</w:t>
      </w:r>
    </w:p>
    <w:p w14:paraId="21A407F8" w14:textId="77777777" w:rsidR="00A4346F" w:rsidRDefault="001E7965" w:rsidP="00E53D71">
      <w:pPr>
        <w:spacing w:before="0" w:after="0"/>
        <w:ind w:firstLine="0"/>
      </w:pPr>
      <w:r>
        <w:t>В процессе передачи документов и дел выявлены следующие существенные недостатки и нарушения в организации работы по ведению учета:</w:t>
      </w:r>
    </w:p>
    <w:p w14:paraId="2CD27A8E" w14:textId="77777777" w:rsidR="00A4346F" w:rsidRDefault="001E7965" w:rsidP="00E53D71">
      <w:pPr>
        <w:spacing w:before="0" w:after="0"/>
        <w:ind w:firstLine="0"/>
      </w:pPr>
      <w:r>
        <w:rPr>
          <w:u w:val="single"/>
        </w:rPr>
        <w:t>                                                                                                                                                                                                                                                                                                                             </w:t>
      </w:r>
      <w:r>
        <w:t>.</w:t>
      </w:r>
    </w:p>
    <w:p w14:paraId="21B45BAD" w14:textId="77777777" w:rsidR="00A4346F" w:rsidRDefault="001E7965" w:rsidP="00E53D71">
      <w:pPr>
        <w:spacing w:before="0" w:after="0"/>
        <w:ind w:firstLine="0"/>
      </w:pPr>
      <w:r>
        <w:t>Передающим лицом даны следующие пояснения:</w:t>
      </w:r>
    </w:p>
    <w:p w14:paraId="1F2DB745" w14:textId="77777777" w:rsidR="00A4346F" w:rsidRDefault="001E7965" w:rsidP="00E53D71">
      <w:pPr>
        <w:spacing w:before="0" w:after="0"/>
        <w:ind w:firstLine="0"/>
      </w:pPr>
      <w:r>
        <w:rPr>
          <w:u w:val="single"/>
        </w:rPr>
        <w:t>                                                                                                                                                                                                                                                                                                                               </w:t>
      </w:r>
      <w:r>
        <w:t>.</w:t>
      </w:r>
    </w:p>
    <w:p w14:paraId="37DC871E" w14:textId="77777777" w:rsidR="00A4346F" w:rsidRDefault="001E7965" w:rsidP="00E53D71">
      <w:pPr>
        <w:spacing w:before="0" w:after="0"/>
        <w:ind w:firstLine="0"/>
      </w:pPr>
      <w:r>
        <w:t>Дополнения (примечания, рекомендации, предложения):</w:t>
      </w:r>
    </w:p>
    <w:p w14:paraId="22385474" w14:textId="77777777" w:rsidR="00A4346F" w:rsidRDefault="001E7965" w:rsidP="00E058D0">
      <w:pPr>
        <w:spacing w:before="0" w:after="0" w:line="240" w:lineRule="auto"/>
        <w:ind w:firstLine="0"/>
      </w:pPr>
      <w:r>
        <w:rPr>
          <w:u w:val="single"/>
        </w:rPr>
        <w:t xml:space="preserve">                                                                                                                                                                                                                                                                                                                      </w:t>
      </w:r>
      <w:r w:rsidR="00E53D71">
        <w:rPr>
          <w:u w:val="single"/>
        </w:rPr>
        <w:t>                            </w:t>
      </w:r>
      <w:r>
        <w:rPr>
          <w:u w:val="single"/>
        </w:rPr>
        <w:t> </w:t>
      </w:r>
      <w:r>
        <w:t>.</w:t>
      </w:r>
    </w:p>
    <w:p w14:paraId="660CB5B6" w14:textId="77777777" w:rsidR="00A4346F" w:rsidRDefault="001E7965" w:rsidP="00E058D0">
      <w:pPr>
        <w:spacing w:before="0" w:after="0" w:line="240" w:lineRule="auto"/>
        <w:ind w:firstLine="0"/>
      </w:pPr>
      <w:r>
        <w:t>Приложения к акту:</w:t>
      </w:r>
    </w:p>
    <w:p w14:paraId="10A40394" w14:textId="77777777" w:rsidR="00A4346F" w:rsidRDefault="001E7965" w:rsidP="00E058D0">
      <w:pPr>
        <w:spacing w:before="0" w:after="0" w:line="240" w:lineRule="auto"/>
        <w:ind w:firstLine="0"/>
      </w:pPr>
      <w:r>
        <w:t xml:space="preserve">1. </w:t>
      </w:r>
      <w:r>
        <w:rPr>
          <w:u w:val="single"/>
        </w:rPr>
        <w:t>                                                                                                                                   </w:t>
      </w:r>
    </w:p>
    <w:p w14:paraId="7F29ECEC" w14:textId="77777777" w:rsidR="00A4346F" w:rsidRDefault="001E7965" w:rsidP="00E058D0">
      <w:pPr>
        <w:spacing w:before="0" w:after="0" w:line="240" w:lineRule="auto"/>
        <w:ind w:firstLine="0"/>
      </w:pPr>
      <w:r>
        <w:t xml:space="preserve">2. </w:t>
      </w:r>
      <w:r>
        <w:rPr>
          <w:u w:val="single"/>
        </w:rPr>
        <w:t>                                                                                                                                   </w:t>
      </w:r>
    </w:p>
    <w:p w14:paraId="067327BA" w14:textId="77777777" w:rsidR="00A4346F" w:rsidRDefault="001E7965" w:rsidP="00E058D0">
      <w:pPr>
        <w:spacing w:before="0" w:after="0" w:line="240" w:lineRule="auto"/>
        <w:ind w:firstLine="0"/>
      </w:pPr>
      <w:r>
        <w:t xml:space="preserve">3. </w:t>
      </w:r>
      <w:r>
        <w:rPr>
          <w:u w:val="single"/>
        </w:rPr>
        <w:t>                                                                                                                                   </w:t>
      </w:r>
    </w:p>
    <w:p w14:paraId="0AC7C624" w14:textId="77777777" w:rsidR="00A4346F" w:rsidRDefault="001E7965" w:rsidP="00E058D0">
      <w:pPr>
        <w:spacing w:before="0" w:after="0" w:line="240" w:lineRule="auto"/>
        <w:ind w:firstLine="0"/>
      </w:pPr>
      <w:r>
        <w:t>Подписи лиц, составивших акт:</w:t>
      </w:r>
    </w:p>
    <w:p w14:paraId="2D091611" w14:textId="77777777" w:rsidR="00A4346F" w:rsidRDefault="001E7965" w:rsidP="00E058D0">
      <w:pPr>
        <w:spacing w:before="0" w:after="0" w:line="240" w:lineRule="auto"/>
        <w:ind w:firstLine="0"/>
      </w:pPr>
      <w:r>
        <w:t>Передал:</w:t>
      </w:r>
    </w:p>
    <w:p w14:paraId="50A04C7D" w14:textId="77777777" w:rsidR="00A4346F" w:rsidRDefault="001E7965" w:rsidP="00E058D0">
      <w:pPr>
        <w:spacing w:before="0" w:after="0" w:line="240" w:lineRule="auto"/>
        <w:ind w:firstLine="0"/>
      </w:pPr>
      <w:r>
        <w:rPr>
          <w:u w:val="single"/>
        </w:rPr>
        <w:t>      (</w:t>
      </w:r>
      <w:proofErr w:type="gramStart"/>
      <w:r>
        <w:rPr>
          <w:u w:val="single"/>
        </w:rPr>
        <w:t xml:space="preserve">должность)   </w:t>
      </w:r>
      <w:proofErr w:type="gramEnd"/>
      <w:r>
        <w:rPr>
          <w:u w:val="single"/>
        </w:rPr>
        <w:t>     </w:t>
      </w:r>
      <w:r>
        <w:t> </w:t>
      </w:r>
      <w:r>
        <w:rPr>
          <w:u w:val="single"/>
        </w:rPr>
        <w:t>        (подпись)          </w:t>
      </w:r>
      <w:r>
        <w:t> </w:t>
      </w:r>
      <w:r>
        <w:rPr>
          <w:u w:val="single"/>
        </w:rPr>
        <w:t>    (фамилия, инициалы)    </w:t>
      </w:r>
    </w:p>
    <w:p w14:paraId="30A327BC" w14:textId="77777777" w:rsidR="00A4346F" w:rsidRDefault="001E7965" w:rsidP="00E058D0">
      <w:pPr>
        <w:spacing w:before="0" w:after="0" w:line="240" w:lineRule="auto"/>
        <w:ind w:firstLine="0"/>
      </w:pPr>
      <w:r>
        <w:t>Принял:</w:t>
      </w:r>
    </w:p>
    <w:p w14:paraId="7E382658" w14:textId="77777777" w:rsidR="00A4346F" w:rsidRDefault="001E7965" w:rsidP="00E058D0">
      <w:pPr>
        <w:spacing w:before="0" w:after="0" w:line="240" w:lineRule="auto"/>
        <w:ind w:firstLine="0"/>
      </w:pPr>
      <w:r>
        <w:rPr>
          <w:u w:val="single"/>
        </w:rPr>
        <w:t>      (</w:t>
      </w:r>
      <w:proofErr w:type="gramStart"/>
      <w:r>
        <w:rPr>
          <w:u w:val="single"/>
        </w:rPr>
        <w:t xml:space="preserve">должность)   </w:t>
      </w:r>
      <w:proofErr w:type="gramEnd"/>
      <w:r>
        <w:rPr>
          <w:u w:val="single"/>
        </w:rPr>
        <w:t>     </w:t>
      </w:r>
      <w:r>
        <w:t xml:space="preserve"> </w:t>
      </w:r>
      <w:r>
        <w:rPr>
          <w:u w:val="single"/>
        </w:rPr>
        <w:t>        (подпись)          </w:t>
      </w:r>
      <w:r>
        <w:t> </w:t>
      </w:r>
      <w:r>
        <w:rPr>
          <w:u w:val="single"/>
        </w:rPr>
        <w:t>    (фамилия, инициалы)    </w:t>
      </w:r>
    </w:p>
    <w:p w14:paraId="4B23F002" w14:textId="77777777" w:rsidR="00A4346F" w:rsidRDefault="001E7965" w:rsidP="00E058D0">
      <w:pPr>
        <w:spacing w:line="240" w:lineRule="auto"/>
        <w:ind w:firstLine="0"/>
      </w:pPr>
      <w:r>
        <w:t>Председатель комиссии:</w:t>
      </w:r>
    </w:p>
    <w:p w14:paraId="3CBB6840" w14:textId="77777777" w:rsidR="00A4346F" w:rsidRDefault="001E7965" w:rsidP="00E058D0">
      <w:pPr>
        <w:spacing w:line="240" w:lineRule="auto"/>
        <w:ind w:firstLine="0"/>
      </w:pPr>
      <w:r>
        <w:rPr>
          <w:u w:val="single"/>
        </w:rPr>
        <w:t>      (</w:t>
      </w:r>
      <w:proofErr w:type="gramStart"/>
      <w:r>
        <w:rPr>
          <w:u w:val="single"/>
        </w:rPr>
        <w:t xml:space="preserve">должность)   </w:t>
      </w:r>
      <w:proofErr w:type="gramEnd"/>
      <w:r>
        <w:rPr>
          <w:u w:val="single"/>
        </w:rPr>
        <w:t>     </w:t>
      </w:r>
      <w:r>
        <w:t xml:space="preserve"> </w:t>
      </w:r>
      <w:r>
        <w:rPr>
          <w:u w:val="single"/>
        </w:rPr>
        <w:t>        (подпись)          </w:t>
      </w:r>
      <w:r>
        <w:t> </w:t>
      </w:r>
      <w:r>
        <w:rPr>
          <w:u w:val="single"/>
        </w:rPr>
        <w:t>    (фамилия, инициалы)    </w:t>
      </w:r>
    </w:p>
    <w:p w14:paraId="7C9B2BD3" w14:textId="77777777" w:rsidR="00A4346F" w:rsidRDefault="001E7965" w:rsidP="00E058D0">
      <w:pPr>
        <w:spacing w:line="240" w:lineRule="auto"/>
        <w:ind w:firstLine="0"/>
      </w:pPr>
      <w:r>
        <w:t>Члены комиссии:</w:t>
      </w:r>
    </w:p>
    <w:p w14:paraId="67ED2FEA" w14:textId="77777777" w:rsidR="00A4346F" w:rsidRDefault="001E7965" w:rsidP="00E058D0">
      <w:pPr>
        <w:spacing w:line="240" w:lineRule="auto"/>
        <w:ind w:firstLine="0"/>
      </w:pPr>
      <w:r>
        <w:rPr>
          <w:u w:val="single"/>
        </w:rPr>
        <w:t>      (</w:t>
      </w:r>
      <w:proofErr w:type="gramStart"/>
      <w:r>
        <w:rPr>
          <w:u w:val="single"/>
        </w:rPr>
        <w:t xml:space="preserve">должность)   </w:t>
      </w:r>
      <w:proofErr w:type="gramEnd"/>
      <w:r>
        <w:rPr>
          <w:u w:val="single"/>
        </w:rPr>
        <w:t>     </w:t>
      </w:r>
      <w:r>
        <w:t xml:space="preserve"> </w:t>
      </w:r>
      <w:r>
        <w:rPr>
          <w:u w:val="single"/>
        </w:rPr>
        <w:t>        (подпись)          </w:t>
      </w:r>
      <w:r>
        <w:t> </w:t>
      </w:r>
      <w:r>
        <w:rPr>
          <w:u w:val="single"/>
        </w:rPr>
        <w:t>    (фамилия, инициалы)    </w:t>
      </w:r>
    </w:p>
    <w:p w14:paraId="1154245D" w14:textId="77777777" w:rsidR="00A4346F" w:rsidRDefault="001E7965" w:rsidP="00E058D0">
      <w:pPr>
        <w:spacing w:line="240" w:lineRule="auto"/>
        <w:ind w:firstLine="0"/>
      </w:pPr>
      <w:r>
        <w:rPr>
          <w:u w:val="single"/>
        </w:rPr>
        <w:t>      (</w:t>
      </w:r>
      <w:proofErr w:type="gramStart"/>
      <w:r>
        <w:rPr>
          <w:u w:val="single"/>
        </w:rPr>
        <w:t xml:space="preserve">должность)   </w:t>
      </w:r>
      <w:proofErr w:type="gramEnd"/>
      <w:r>
        <w:rPr>
          <w:u w:val="single"/>
        </w:rPr>
        <w:t>     </w:t>
      </w:r>
      <w:r>
        <w:t xml:space="preserve"> </w:t>
      </w:r>
      <w:r>
        <w:rPr>
          <w:u w:val="single"/>
        </w:rPr>
        <w:t>        (подпись)          </w:t>
      </w:r>
      <w:r>
        <w:t> </w:t>
      </w:r>
      <w:r>
        <w:rPr>
          <w:u w:val="single"/>
        </w:rPr>
        <w:t>    (фамилия, инициалы)    </w:t>
      </w:r>
    </w:p>
    <w:p w14:paraId="6403BD07" w14:textId="77777777" w:rsidR="00A4346F" w:rsidRDefault="001E7965" w:rsidP="00E058D0">
      <w:pPr>
        <w:spacing w:line="240" w:lineRule="auto"/>
        <w:ind w:firstLine="0"/>
      </w:pPr>
      <w:r>
        <w:t>Представитель органа, осуществляющего функции и полномочия учредителя:</w:t>
      </w:r>
    </w:p>
    <w:p w14:paraId="7E77AD0D" w14:textId="77777777" w:rsidR="00A4346F" w:rsidRDefault="001E7965" w:rsidP="00E058D0">
      <w:pPr>
        <w:spacing w:line="240" w:lineRule="auto"/>
        <w:ind w:firstLine="0"/>
      </w:pPr>
      <w:r>
        <w:rPr>
          <w:u w:val="single"/>
        </w:rPr>
        <w:t>      (</w:t>
      </w:r>
      <w:proofErr w:type="gramStart"/>
      <w:r>
        <w:rPr>
          <w:u w:val="single"/>
        </w:rPr>
        <w:t xml:space="preserve">должность)   </w:t>
      </w:r>
      <w:proofErr w:type="gramEnd"/>
      <w:r>
        <w:rPr>
          <w:u w:val="single"/>
        </w:rPr>
        <w:t>     </w:t>
      </w:r>
      <w:r>
        <w:t xml:space="preserve"> </w:t>
      </w:r>
      <w:r>
        <w:rPr>
          <w:u w:val="single"/>
        </w:rPr>
        <w:t>        (подпись)          </w:t>
      </w:r>
      <w:r>
        <w:t> </w:t>
      </w:r>
      <w:r>
        <w:rPr>
          <w:u w:val="single"/>
        </w:rPr>
        <w:t>    (фамилия, инициалы)    </w:t>
      </w:r>
    </w:p>
    <w:p w14:paraId="5036C10F" w14:textId="77777777" w:rsidR="00A4346F" w:rsidRDefault="001E7965" w:rsidP="00E058D0">
      <w:pPr>
        <w:spacing w:line="240" w:lineRule="auto"/>
        <w:ind w:firstLine="0"/>
        <w:jc w:val="center"/>
      </w:pPr>
      <w:r>
        <w:t>Оборот последнего листа</w:t>
      </w:r>
    </w:p>
    <w:p w14:paraId="5F9947AC" w14:textId="77777777" w:rsidR="00A4346F" w:rsidRDefault="001E7965" w:rsidP="00E058D0">
      <w:pPr>
        <w:spacing w:line="240" w:lineRule="auto"/>
        <w:ind w:firstLine="0"/>
      </w:pPr>
      <w:r>
        <w:t xml:space="preserve">В настоящем акте пронумеровано, прошнуровано и заверено печатью </w:t>
      </w:r>
      <w:r>
        <w:rPr>
          <w:u w:val="single"/>
        </w:rPr>
        <w:t>                    </w:t>
      </w:r>
      <w:r>
        <w:t xml:space="preserve"> листов.</w:t>
      </w:r>
    </w:p>
    <w:p w14:paraId="165F688E" w14:textId="77777777" w:rsidR="00A4346F" w:rsidRDefault="001E7965" w:rsidP="00E058D0">
      <w:pPr>
        <w:spacing w:line="240" w:lineRule="auto"/>
        <w:ind w:firstLine="0"/>
      </w:pPr>
      <w:r>
        <w:rPr>
          <w:u w:val="single"/>
        </w:rPr>
        <w:t xml:space="preserve">    (должность председателя </w:t>
      </w:r>
      <w:proofErr w:type="gramStart"/>
      <w:r>
        <w:rPr>
          <w:u w:val="single"/>
        </w:rPr>
        <w:t xml:space="preserve">комиссии)   </w:t>
      </w:r>
      <w:proofErr w:type="gramEnd"/>
      <w:r>
        <w:rPr>
          <w:u w:val="single"/>
        </w:rPr>
        <w:t> </w:t>
      </w:r>
      <w:r>
        <w:t> </w:t>
      </w:r>
      <w:r>
        <w:rPr>
          <w:i/>
          <w:u w:val="single"/>
        </w:rPr>
        <w:t>        (подпись)          </w:t>
      </w:r>
      <w:r>
        <w:rPr>
          <w:i/>
        </w:rPr>
        <w:t> </w:t>
      </w:r>
      <w:r>
        <w:rPr>
          <w:u w:val="single"/>
        </w:rPr>
        <w:t>    (фамилия, инициалы)    </w:t>
      </w:r>
    </w:p>
    <w:p w14:paraId="653AC59B" w14:textId="77777777" w:rsidR="00A4346F" w:rsidRDefault="001E7965" w:rsidP="00E058D0">
      <w:pPr>
        <w:spacing w:line="240" w:lineRule="auto"/>
        <w:ind w:firstLine="0"/>
      </w:pPr>
      <w:r>
        <w:t>"</w:t>
      </w:r>
      <w:r>
        <w:rPr>
          <w:u w:val="single"/>
        </w:rPr>
        <w:t>        </w:t>
      </w:r>
      <w:r>
        <w:t xml:space="preserve">" </w:t>
      </w:r>
      <w:r>
        <w:rPr>
          <w:u w:val="single"/>
        </w:rPr>
        <w:t>                      </w:t>
      </w:r>
      <w:r>
        <w:t xml:space="preserve"> 20</w:t>
      </w:r>
      <w:r>
        <w:rPr>
          <w:u w:val="single"/>
        </w:rPr>
        <w:t>        </w:t>
      </w:r>
      <w:r>
        <w:t>г.</w:t>
      </w:r>
    </w:p>
    <w:p w14:paraId="1ABBCA17" w14:textId="77777777" w:rsidR="00A4346F" w:rsidRDefault="001E7965" w:rsidP="001C7F5B">
      <w:pPr>
        <w:ind w:firstLine="0"/>
      </w:pPr>
      <w:r>
        <w:t>М.П.</w:t>
      </w:r>
      <w:bookmarkStart w:id="269" w:name="_docEnd_12"/>
      <w:bookmarkEnd w:id="269"/>
    </w:p>
    <w:p w14:paraId="314494B8" w14:textId="77777777" w:rsidR="00A4346F" w:rsidRDefault="00A4346F" w:rsidP="001C7F5B">
      <w:pPr>
        <w:ind w:firstLine="0"/>
        <w:sectPr w:rsidR="00A4346F" w:rsidSect="00E058D0">
          <w:headerReference w:type="default" r:id="rId418"/>
          <w:footerReference w:type="default" r:id="rId419"/>
          <w:footerReference w:type="first" r:id="rId420"/>
          <w:footnotePr>
            <w:numRestart w:val="eachSect"/>
          </w:footnotePr>
          <w:pgSz w:w="11907" w:h="16839" w:code="9"/>
          <w:pgMar w:top="851" w:right="850" w:bottom="1134" w:left="1701" w:header="720" w:footer="720" w:gutter="0"/>
          <w:pgNumType w:start="1"/>
          <w:cols w:space="720"/>
          <w:titlePg/>
        </w:sectPr>
      </w:pPr>
    </w:p>
    <w:p w14:paraId="2F0A31CF"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_ref_1-ce368ed8ccfc4b \h \n \! </w:instrText>
      </w:r>
      <w:r w:rsidR="00A4346F">
        <w:fldChar w:fldCharType="separate"/>
      </w:r>
      <w:r>
        <w:t>11</w:t>
      </w:r>
      <w:r w:rsidR="00A4346F">
        <w:fldChar w:fldCharType="end"/>
      </w:r>
      <w:r>
        <w:br/>
        <w:t>к Учетной политике</w:t>
      </w:r>
      <w:r>
        <w:br/>
        <w:t>для целей бухгалтерского учета</w:t>
      </w:r>
    </w:p>
    <w:p w14:paraId="3525994F" w14:textId="77777777" w:rsidR="00A4346F" w:rsidRDefault="001E7965" w:rsidP="001C7F5B">
      <w:pPr>
        <w:pStyle w:val="a4"/>
      </w:pPr>
      <w:bookmarkStart w:id="270" w:name="_docStart_13"/>
      <w:bookmarkStart w:id="271" w:name="_title_13"/>
      <w:bookmarkStart w:id="272" w:name="_ref_1-ce368ed8ccfc4b"/>
      <w:bookmarkEnd w:id="270"/>
      <w:r>
        <w:t>Порядок выдачи под отчет денежных средств, составления и представления отчетов подотчетными лицами</w:t>
      </w:r>
      <w:bookmarkEnd w:id="271"/>
      <w:bookmarkEnd w:id="272"/>
    </w:p>
    <w:p w14:paraId="7E772DA2" w14:textId="77777777" w:rsidR="00A4346F" w:rsidRDefault="001E7965" w:rsidP="001C7F5B">
      <w:pPr>
        <w:pStyle w:val="heading1normal"/>
        <w:numPr>
          <w:ilvl w:val="0"/>
          <w:numId w:val="34"/>
        </w:numPr>
        <w:ind w:firstLine="0"/>
        <w:jc w:val="center"/>
      </w:pPr>
      <w:bookmarkStart w:id="273" w:name="_ref_1-ea10bb6aa90541"/>
      <w:r>
        <w:rPr>
          <w:b/>
        </w:rPr>
        <w:t>Общие положения</w:t>
      </w:r>
      <w:bookmarkEnd w:id="273"/>
    </w:p>
    <w:p w14:paraId="3D1E9A0F" w14:textId="77777777" w:rsidR="00A4346F" w:rsidRDefault="001E7965" w:rsidP="001C7F5B">
      <w:pPr>
        <w:pStyle w:val="heading2normal"/>
        <w:ind w:firstLine="0"/>
      </w:pPr>
      <w:bookmarkStart w:id="274" w:name="_ref_1-ed0f944950304c"/>
      <w:r>
        <w:t>Порядок устанавливает единые правила расчетов с подотчетными лицами.</w:t>
      </w:r>
      <w:bookmarkEnd w:id="274"/>
    </w:p>
    <w:p w14:paraId="5A09152D" w14:textId="77777777" w:rsidR="00A4346F" w:rsidRDefault="001E7965" w:rsidP="001C7F5B">
      <w:pPr>
        <w:pStyle w:val="heading2normal"/>
        <w:ind w:firstLine="0"/>
      </w:pPr>
      <w:bookmarkStart w:id="275" w:name="_ref_1-ab888e3479324c"/>
      <w:r>
        <w:t>Основными нормативными правовыми актами, использованными при разработке настоящего Порядка, являются:</w:t>
      </w:r>
      <w:bookmarkEnd w:id="275"/>
    </w:p>
    <w:p w14:paraId="297E567C" w14:textId="77777777" w:rsidR="00A4346F" w:rsidRDefault="001E7965" w:rsidP="001C7F5B">
      <w:pPr>
        <w:ind w:firstLine="0"/>
      </w:pPr>
      <w:r>
        <w:t xml:space="preserve">- </w:t>
      </w:r>
      <w:hyperlink r:id="rId421" w:history="1">
        <w:r>
          <w:rPr>
            <w:rStyle w:val="afc"/>
          </w:rPr>
          <w:t>Указание</w:t>
        </w:r>
      </w:hyperlink>
      <w:r>
        <w:t> № 3210-У;</w:t>
      </w:r>
    </w:p>
    <w:p w14:paraId="6EC8A58A" w14:textId="77777777" w:rsidR="00A4346F" w:rsidRDefault="001E7965" w:rsidP="001C7F5B">
      <w:pPr>
        <w:ind w:firstLine="0"/>
      </w:pPr>
      <w:r>
        <w:t xml:space="preserve">- </w:t>
      </w:r>
      <w:hyperlink r:id="rId422" w:history="1">
        <w:r>
          <w:rPr>
            <w:rStyle w:val="afc"/>
          </w:rPr>
          <w:t>Инструкция</w:t>
        </w:r>
      </w:hyperlink>
      <w:r>
        <w:t> № 157н;</w:t>
      </w:r>
    </w:p>
    <w:p w14:paraId="22839ED0" w14:textId="77777777" w:rsidR="00A4346F" w:rsidRDefault="001E7965" w:rsidP="001C7F5B">
      <w:pPr>
        <w:ind w:firstLine="0"/>
      </w:pPr>
      <w:r>
        <w:t xml:space="preserve">- </w:t>
      </w:r>
      <w:hyperlink r:id="rId423" w:history="1">
        <w:r>
          <w:rPr>
            <w:rStyle w:val="afc"/>
          </w:rPr>
          <w:t>Приказ</w:t>
        </w:r>
      </w:hyperlink>
      <w:r>
        <w:t xml:space="preserve"> Минфина России № 52н;</w:t>
      </w:r>
    </w:p>
    <w:p w14:paraId="2E7058D2" w14:textId="77777777" w:rsidR="00A4346F" w:rsidRDefault="001E7965" w:rsidP="001C7F5B">
      <w:pPr>
        <w:ind w:firstLine="0"/>
      </w:pPr>
      <w:r>
        <w:t xml:space="preserve">- </w:t>
      </w:r>
      <w:hyperlink r:id="rId424" w:history="1">
        <w:r>
          <w:rPr>
            <w:rStyle w:val="afc"/>
          </w:rPr>
          <w:t>Положение</w:t>
        </w:r>
      </w:hyperlink>
      <w:r>
        <w:t xml:space="preserve"> об особенностях направления работников в служебные командировки, утвержденное Постановлением Правительства РФ от 13.10.2008 № 749.</w:t>
      </w:r>
    </w:p>
    <w:p w14:paraId="270C402A" w14:textId="77777777" w:rsidR="00A4346F" w:rsidRDefault="001E7965" w:rsidP="001C7F5B">
      <w:pPr>
        <w:pStyle w:val="heading1normal"/>
        <w:ind w:firstLine="0"/>
        <w:jc w:val="center"/>
      </w:pPr>
      <w:bookmarkStart w:id="276" w:name="_ref_1-f56f1a7c932e4a"/>
      <w:r>
        <w:rPr>
          <w:b/>
        </w:rPr>
        <w:t>Порядок выдачи денежных средств под отчет</w:t>
      </w:r>
      <w:bookmarkEnd w:id="276"/>
    </w:p>
    <w:p w14:paraId="1C0656DD" w14:textId="77777777" w:rsidR="00A4346F" w:rsidRDefault="001E7965" w:rsidP="001C7F5B">
      <w:pPr>
        <w:pStyle w:val="heading2normal"/>
        <w:ind w:firstLine="0"/>
      </w:pPr>
      <w:bookmarkStart w:id="277" w:name="_ref_1-d90441ec80114e"/>
      <w:r>
        <w:t>Денежные средства выдаются (перечисляются) под отчет:</w:t>
      </w:r>
      <w:bookmarkEnd w:id="277"/>
    </w:p>
    <w:p w14:paraId="3A3F1A54" w14:textId="77777777" w:rsidR="00A4346F" w:rsidRDefault="001E7965" w:rsidP="001C7F5B">
      <w:pPr>
        <w:ind w:firstLine="0"/>
      </w:pPr>
      <w:r>
        <w:t>- на административно-хозяйственные нужды;</w:t>
      </w:r>
    </w:p>
    <w:p w14:paraId="21E1CB47" w14:textId="77777777" w:rsidR="00A4346F" w:rsidRDefault="001E7965" w:rsidP="001C7F5B">
      <w:pPr>
        <w:ind w:firstLine="0"/>
      </w:pPr>
      <w:r>
        <w:t>- покрытие (возмещение) затрат, связанных со служебными командировками.</w:t>
      </w:r>
    </w:p>
    <w:p w14:paraId="6E40368F" w14:textId="77777777" w:rsidR="00A4346F" w:rsidRDefault="001E7965" w:rsidP="001C7F5B">
      <w:pPr>
        <w:pStyle w:val="heading2normal"/>
        <w:ind w:firstLine="0"/>
      </w:pPr>
      <w:bookmarkStart w:id="278" w:name="_ref_1-4db4d624e8a645"/>
      <w:r>
        <w:t>Получать подотчетные суммы на административно-хозяйственные нужды имеют право работники, замещающие должности, которые приведены в перечне, утверждаемом распорядительным актом руководителя.</w:t>
      </w:r>
      <w:bookmarkEnd w:id="278"/>
    </w:p>
    <w:p w14:paraId="307A0F00" w14:textId="77777777" w:rsidR="00A4346F" w:rsidRDefault="001E7965" w:rsidP="001C7F5B">
      <w:pPr>
        <w:pStyle w:val="heading2normal"/>
        <w:ind w:firstLine="0"/>
      </w:pPr>
      <w:bookmarkStart w:id="279" w:name="_ref_1-1797e1f4891840"/>
      <w:r>
        <w:t>Сумма денежных средств, выдаваемых под отчет одному лицу на административно-хозяйственные нужды, с учетом перерасхода не может превышать 100 000 (сто тысяч) руб.</w:t>
      </w:r>
      <w:bookmarkEnd w:id="279"/>
    </w:p>
    <w:p w14:paraId="559E4100" w14:textId="77777777" w:rsidR="00A4346F" w:rsidRDefault="001E7965" w:rsidP="001C7F5B">
      <w:pPr>
        <w:pStyle w:val="heading2normal"/>
        <w:ind w:firstLine="0"/>
      </w:pPr>
      <w:bookmarkStart w:id="280" w:name="_ref_1-6503f760d1844d"/>
      <w:r>
        <w:t>Денежные средства под отчет на административно-хозяйственные нужды перечисляются на банковские дебетовые карты сотрудников.</w:t>
      </w:r>
      <w:bookmarkEnd w:id="280"/>
    </w:p>
    <w:p w14:paraId="33307A36" w14:textId="77777777" w:rsidR="00A4346F" w:rsidRDefault="001E7965" w:rsidP="001C7F5B">
      <w:pPr>
        <w:pStyle w:val="heading2normal"/>
        <w:ind w:firstLine="0"/>
      </w:pPr>
      <w:bookmarkStart w:id="281" w:name="_ref_1-d4107c1059a54a"/>
      <w:r>
        <w:t>Максимальный срок выдачи денежных средств под отчет на административно-хозяйственные нужды составляет 10 календарных дней.</w:t>
      </w:r>
      <w:bookmarkEnd w:id="281"/>
    </w:p>
    <w:p w14:paraId="65CD41F5" w14:textId="77777777" w:rsidR="00A4346F" w:rsidRDefault="001E7965" w:rsidP="001C7F5B">
      <w:pPr>
        <w:pStyle w:val="heading2normal"/>
        <w:ind w:firstLine="0"/>
      </w:pPr>
      <w:bookmarkStart w:id="282" w:name="_ref_1-35858331481947"/>
      <w:r>
        <w:t>Подотчетные суммы на осуществление командировочных расходов выдаются работникам, состоящим в трудовых отношениях, при направлении в служебную командировку в соответствии с распорядительным актом руководителя.</w:t>
      </w:r>
      <w:bookmarkEnd w:id="282"/>
    </w:p>
    <w:p w14:paraId="0E6833C4" w14:textId="77777777" w:rsidR="00A4346F" w:rsidRDefault="001E7965" w:rsidP="001C7F5B">
      <w:pPr>
        <w:pStyle w:val="heading2normal"/>
        <w:ind w:firstLine="0"/>
      </w:pPr>
      <w:bookmarkStart w:id="283" w:name="_ref_1-a3e4416c0aa746"/>
      <w:r>
        <w:t>Авансы на расходы, связанные со служебными командировками, перечисляются на банковские дебетовые карты сотрудников.</w:t>
      </w:r>
      <w:bookmarkEnd w:id="283"/>
    </w:p>
    <w:p w14:paraId="4E969EEC" w14:textId="77777777" w:rsidR="00A4346F" w:rsidRDefault="001E7965" w:rsidP="001C7F5B">
      <w:pPr>
        <w:pStyle w:val="heading2normal"/>
        <w:ind w:firstLine="0"/>
      </w:pPr>
      <w:bookmarkStart w:id="284" w:name="_ref_1-e14f361afc9e47"/>
      <w:r>
        <w:t>Для получения денежных средств под отчет работник оформляет письменное заявление с указанием суммы аванса, его назначения, расчета (обоснования) размера аванса и срока, на который он выдается. Форма заявления приведена в приложении к настоящему Порядку.</w:t>
      </w:r>
      <w:bookmarkEnd w:id="284"/>
    </w:p>
    <w:p w14:paraId="035BB0D6" w14:textId="77777777" w:rsidR="00A4346F" w:rsidRDefault="001E7965" w:rsidP="001C7F5B">
      <w:pPr>
        <w:pStyle w:val="heading2normal"/>
        <w:ind w:firstLine="0"/>
      </w:pPr>
      <w:bookmarkStart w:id="285" w:name="_ref_1-e3c1fe59dddc4d"/>
      <w:r>
        <w:t>На заявлении работника уполномоченное должностное лицо проставляет отметку о наличии (отсутствии) на текущую дату задолженности по ранее выданным авансам. При наличии за работником задолженности указываются ее сумма и срок отчета по выданному авансу, ставятся дата и подпись уполномоченного лица. Если задолженности нет, на заявлении делается отметка "Задолженность отсутствует" с указанием даты и проставлением подписи уполномоченного лица.</w:t>
      </w:r>
      <w:bookmarkEnd w:id="285"/>
    </w:p>
    <w:p w14:paraId="6F9BA0D6" w14:textId="77777777" w:rsidR="00A4346F" w:rsidRDefault="001E7965" w:rsidP="001C7F5B">
      <w:pPr>
        <w:pStyle w:val="heading2normal"/>
        <w:ind w:firstLine="0"/>
      </w:pPr>
      <w:bookmarkStart w:id="286" w:name="_ref_1-c4f3cf8c98da45"/>
      <w:r>
        <w:lastRenderedPageBreak/>
        <w:t>Руководитель в течение двух рабочих дней рассматривает заявление и указывает на нем сумму выдаваемых (перечисляемых) под отчет работнику денежных средств и срок, на который они выдаются, ставит подпись и дату.</w:t>
      </w:r>
      <w:bookmarkEnd w:id="286"/>
    </w:p>
    <w:p w14:paraId="40761A31" w14:textId="77777777" w:rsidR="00A4346F" w:rsidRDefault="001E7965" w:rsidP="001C7F5B">
      <w:pPr>
        <w:pStyle w:val="heading2normal"/>
        <w:ind w:firstLine="0"/>
      </w:pPr>
      <w:bookmarkStart w:id="287" w:name="_ref_1-02b6a45f2f6c49"/>
      <w:r>
        <w:t xml:space="preserve">Выдача (перечисление) денежных средств под отчет производится при условии, что за подотчетным лицом нет задолженности по денежным средствам, по которым наступил срок представления Авансового отчета </w:t>
      </w:r>
      <w:hyperlink r:id="rId425" w:history="1">
        <w:r>
          <w:rPr>
            <w:rStyle w:val="afc"/>
          </w:rPr>
          <w:t>(ф. 0504505)</w:t>
        </w:r>
      </w:hyperlink>
      <w:r>
        <w:t>.</w:t>
      </w:r>
      <w:bookmarkEnd w:id="287"/>
    </w:p>
    <w:p w14:paraId="0DD7ABBC" w14:textId="77777777" w:rsidR="00A4346F" w:rsidRDefault="001E7965" w:rsidP="001C7F5B">
      <w:pPr>
        <w:pStyle w:val="heading2normal"/>
        <w:ind w:firstLine="0"/>
      </w:pPr>
      <w:bookmarkStart w:id="288" w:name="_ref_1-30001f81b6c640"/>
      <w:r>
        <w:t>Передача выданных (перечисленных) под отчет денежных средств одним лицом другому запрещается.</w:t>
      </w:r>
      <w:bookmarkEnd w:id="288"/>
    </w:p>
    <w:p w14:paraId="25E40E49" w14:textId="77777777" w:rsidR="00A4346F" w:rsidRDefault="001E7965" w:rsidP="001C7F5B">
      <w:pPr>
        <w:pStyle w:val="heading2normal"/>
        <w:ind w:firstLine="0"/>
      </w:pPr>
      <w:bookmarkStart w:id="289" w:name="_ref_1-505503b2ced34c"/>
      <w:r>
        <w:t>В исключительных случаях, когда работник с разрешения руководителя произвел оплату расходов за счет собственных средств, производится возмещение таких расходов. Основанием для этого является авансовый отчет работника об израсходованных средствах, утвержденный руководителем, с приложением подтверждающих документов.</w:t>
      </w:r>
      <w:bookmarkEnd w:id="289"/>
    </w:p>
    <w:p w14:paraId="3904C8D5" w14:textId="77777777" w:rsidR="00A4346F" w:rsidRDefault="001E7965" w:rsidP="001C7F5B">
      <w:pPr>
        <w:pStyle w:val="heading1normal"/>
        <w:ind w:firstLine="0"/>
        <w:jc w:val="center"/>
      </w:pPr>
      <w:bookmarkStart w:id="290" w:name="_ref_1-69e8247cc43046"/>
      <w:r>
        <w:rPr>
          <w:b/>
        </w:rPr>
        <w:t>Порядок представления отчетности подотчетными лицами</w:t>
      </w:r>
      <w:bookmarkEnd w:id="290"/>
    </w:p>
    <w:p w14:paraId="079963B5" w14:textId="77777777" w:rsidR="00A4346F" w:rsidRDefault="001E7965" w:rsidP="001C7F5B">
      <w:pPr>
        <w:pStyle w:val="heading2normal"/>
        <w:ind w:firstLine="0"/>
      </w:pPr>
      <w:bookmarkStart w:id="291" w:name="_ref_1-6067354b1e134c"/>
      <w:r>
        <w:t>По израсходованным суммам подотчетное лицо представляет авансовый отчет с приложением документов, подтверждающих произведенные расходы. Документы, приложенные к авансовому отчету, нумеруются подотчетным лицом в порядке их записи в отчете.</w:t>
      </w:r>
      <w:bookmarkEnd w:id="291"/>
    </w:p>
    <w:p w14:paraId="2292BF71" w14:textId="77777777" w:rsidR="00A4346F" w:rsidRDefault="001E7965" w:rsidP="001C7F5B">
      <w:pPr>
        <w:pStyle w:val="heading2normal"/>
        <w:ind w:firstLine="0"/>
      </w:pPr>
      <w:bookmarkStart w:id="292" w:name="_ref_1-0281394a12744a"/>
      <w:r>
        <w:t xml:space="preserve">Авансовый отчет </w:t>
      </w:r>
      <w:hyperlink r:id="rId426" w:history="1">
        <w:r>
          <w:rPr>
            <w:rStyle w:val="afc"/>
          </w:rPr>
          <w:t>(ф. 0504505)</w:t>
        </w:r>
      </w:hyperlink>
      <w:r>
        <w:t xml:space="preserve"> по расходам на административно-хозяйственные нужды представляется подотчетным лицом не позднее трех рабочих дней со дня истечения срока, на который были выданы денежные средства.</w:t>
      </w:r>
      <w:bookmarkEnd w:id="292"/>
    </w:p>
    <w:p w14:paraId="72C71DBA" w14:textId="77777777" w:rsidR="00A4346F" w:rsidRDefault="001E7965" w:rsidP="001C7F5B">
      <w:pPr>
        <w:pStyle w:val="heading2normal"/>
        <w:ind w:firstLine="0"/>
      </w:pPr>
      <w:bookmarkStart w:id="293" w:name="_ref_1-c6f78144991948"/>
      <w:r>
        <w:t xml:space="preserve">Авансовый отчет </w:t>
      </w:r>
      <w:hyperlink r:id="rId427" w:history="1">
        <w:r>
          <w:rPr>
            <w:rStyle w:val="afc"/>
          </w:rPr>
          <w:t>(ф. 0504505)</w:t>
        </w:r>
      </w:hyperlink>
      <w:r>
        <w:t xml:space="preserve"> по командировочным расходам представляется работником не позднее трех рабочих дней со дня возвращения из командировки.</w:t>
      </w:r>
      <w:bookmarkEnd w:id="293"/>
    </w:p>
    <w:p w14:paraId="5BCC53F1" w14:textId="77777777" w:rsidR="00A4346F" w:rsidRDefault="001E7965" w:rsidP="001C7F5B">
      <w:pPr>
        <w:pStyle w:val="heading2normal"/>
        <w:ind w:firstLine="0"/>
      </w:pPr>
      <w:bookmarkStart w:id="294" w:name="_ref_1-6667bcada4764c"/>
      <w:r>
        <w:t xml:space="preserve">Должностные лица, ответственные за оформление соответствующих фактов хозяйственной жизни, проверяют правильность оформления Авансового отчета </w:t>
      </w:r>
      <w:hyperlink r:id="rId428" w:history="1">
        <w:r>
          <w:rPr>
            <w:rStyle w:val="afc"/>
          </w:rPr>
          <w:t>(ф. 0504505)</w:t>
        </w:r>
      </w:hyperlink>
      <w:r>
        <w:t>, наличие документов, подтверждающих произведенные расходы, обоснованность расходования средств.</w:t>
      </w:r>
      <w:bookmarkEnd w:id="294"/>
    </w:p>
    <w:p w14:paraId="48BD29A1" w14:textId="77777777" w:rsidR="00A4346F" w:rsidRDefault="001E7965" w:rsidP="001C7F5B">
      <w:pPr>
        <w:pStyle w:val="heading2normal"/>
        <w:ind w:firstLine="0"/>
      </w:pPr>
      <w:bookmarkStart w:id="295" w:name="_ref_1-07b88fdb13a441"/>
      <w:r>
        <w:t>Все прилагаемые к авансовому отчету документы должны быть оформлены в соответствии с требованиями законодательства РФ: с заполнением необходимых граф, указанием реквизитов, наличием подписей и т.д.</w:t>
      </w:r>
      <w:bookmarkEnd w:id="295"/>
    </w:p>
    <w:p w14:paraId="1BF2E09B" w14:textId="77777777" w:rsidR="00A4346F" w:rsidRDefault="001E7965" w:rsidP="001C7F5B">
      <w:pPr>
        <w:pStyle w:val="heading2normal"/>
        <w:ind w:firstLine="0"/>
      </w:pPr>
      <w:bookmarkStart w:id="296" w:name="_ref_1-5617db29975043"/>
      <w:r>
        <w:t xml:space="preserve">Проверенный Авансовый отчет </w:t>
      </w:r>
      <w:hyperlink r:id="rId429" w:history="1">
        <w:r>
          <w:rPr>
            <w:rStyle w:val="afc"/>
          </w:rPr>
          <w:t>(ф. 0504505)</w:t>
        </w:r>
      </w:hyperlink>
      <w:r>
        <w:t xml:space="preserve"> утверждает руководитель. После этого отчет принимается к учету.</w:t>
      </w:r>
      <w:bookmarkEnd w:id="296"/>
    </w:p>
    <w:p w14:paraId="4F9F48FD" w14:textId="77777777" w:rsidR="00A4346F" w:rsidRDefault="001E7965" w:rsidP="001C7F5B">
      <w:pPr>
        <w:pStyle w:val="heading2normal"/>
        <w:ind w:firstLine="0"/>
      </w:pPr>
      <w:bookmarkStart w:id="297" w:name="_ref_1-832e15eefbf846"/>
      <w:r>
        <w:t>Проверка и утверждение авансового отчета осуществляются в течение трех рабочих дней со дня его представления подотчетным лицом.</w:t>
      </w:r>
      <w:bookmarkEnd w:id="297"/>
    </w:p>
    <w:p w14:paraId="2CBFF1F8" w14:textId="77777777" w:rsidR="00A4346F" w:rsidRDefault="001E7965" w:rsidP="001C7F5B">
      <w:pPr>
        <w:pStyle w:val="heading2normal"/>
        <w:ind w:firstLine="0"/>
      </w:pPr>
      <w:bookmarkStart w:id="298" w:name="_ref_1-d591e278da9343"/>
      <w:r>
        <w:t>Суммы превышения принятых к учету расходов подотчетного лица над ранее выданным авансом (сумма утвержденного перерасхода) в течение 30 календарных дней перечисляются на банковские дебетовые карты сотрудников.</w:t>
      </w:r>
      <w:bookmarkEnd w:id="298"/>
    </w:p>
    <w:p w14:paraId="5AB28BB0" w14:textId="77777777" w:rsidR="00A4346F" w:rsidRDefault="001E7965" w:rsidP="001C7F5B">
      <w:pPr>
        <w:pStyle w:val="heading2normal"/>
        <w:ind w:firstLine="0"/>
      </w:pPr>
      <w:bookmarkStart w:id="299" w:name="_ref_1-279740ebfc2a47"/>
      <w:r>
        <w:t xml:space="preserve">Остаток неиспользованного аванса вносится подотчетным лицом не позднее дня, следующего за днем утверждения руководителем Авансового отчета </w:t>
      </w:r>
      <w:hyperlink r:id="rId430" w:history="1">
        <w:r>
          <w:rPr>
            <w:rStyle w:val="afc"/>
          </w:rPr>
          <w:t>(ф. 0504505)</w:t>
        </w:r>
      </w:hyperlink>
      <w:r>
        <w:t>.</w:t>
      </w:r>
      <w:bookmarkEnd w:id="299"/>
    </w:p>
    <w:p w14:paraId="0EA5BB8D" w14:textId="77777777" w:rsidR="00A4346F" w:rsidRDefault="001E7965" w:rsidP="001C7F5B">
      <w:pPr>
        <w:pStyle w:val="heading2normal"/>
        <w:ind w:firstLine="0"/>
      </w:pPr>
      <w:bookmarkStart w:id="300" w:name="_ref_1-9c2398e886d646"/>
      <w:r>
        <w:t xml:space="preserve">Если работник в установленный срок не представил Авансовый отчет </w:t>
      </w:r>
      <w:hyperlink r:id="rId431" w:history="1">
        <w:r>
          <w:rPr>
            <w:rStyle w:val="afc"/>
          </w:rPr>
          <w:t>(ф. 0504505)</w:t>
        </w:r>
      </w:hyperlink>
      <w:r>
        <w:t xml:space="preserve"> или не возвратил остаток неиспользованного аванса, работодатель имеет право удержать из заработной платы работника сумму задолженности по выданному авансу с соблюдением требований, установленных </w:t>
      </w:r>
      <w:hyperlink r:id="rId432" w:history="1">
        <w:r>
          <w:rPr>
            <w:rStyle w:val="afc"/>
          </w:rPr>
          <w:t>ст. ст. 137</w:t>
        </w:r>
      </w:hyperlink>
      <w:r>
        <w:t xml:space="preserve"> и </w:t>
      </w:r>
      <w:hyperlink r:id="rId433" w:history="1">
        <w:r>
          <w:rPr>
            <w:rStyle w:val="afc"/>
          </w:rPr>
          <w:t>138</w:t>
        </w:r>
      </w:hyperlink>
      <w:r>
        <w:t xml:space="preserve"> ТК РФ.</w:t>
      </w:r>
      <w:bookmarkEnd w:id="300"/>
    </w:p>
    <w:p w14:paraId="0718D72F" w14:textId="77777777" w:rsidR="00A4346F" w:rsidRDefault="001E7965" w:rsidP="001C7F5B">
      <w:pPr>
        <w:pStyle w:val="heading2normal"/>
        <w:ind w:firstLine="0"/>
      </w:pPr>
      <w:bookmarkStart w:id="301" w:name="_ref_1-3e1cb3c119bb4d"/>
      <w:r>
        <w:t>При увольнении работника, имеющего задолженность по подотчетным суммам, остаток этой задолженности удерживается из причитающихся при увольнении работнику выплат.</w:t>
      </w:r>
      <w:bookmarkEnd w:id="301"/>
    </w:p>
    <w:p w14:paraId="5F03DA13" w14:textId="77777777" w:rsidR="00A4346F" w:rsidRDefault="00A4346F" w:rsidP="001C7F5B">
      <w:pPr>
        <w:ind w:firstLine="0"/>
        <w:sectPr w:rsidR="00A4346F">
          <w:headerReference w:type="default" r:id="rId434"/>
          <w:footerReference w:type="default" r:id="rId435"/>
          <w:footerReference w:type="first" r:id="rId436"/>
          <w:footnotePr>
            <w:numRestart w:val="eachSect"/>
          </w:footnotePr>
          <w:pgSz w:w="11907" w:h="16839" w:code="9"/>
          <w:pgMar w:top="1134" w:right="850" w:bottom="1134" w:left="1701" w:header="720" w:footer="720" w:gutter="0"/>
          <w:pgNumType w:start="1"/>
          <w:cols w:space="720"/>
          <w:titlePg/>
        </w:sectPr>
      </w:pPr>
    </w:p>
    <w:p w14:paraId="31D1E6FE" w14:textId="77777777" w:rsidR="00A4346F" w:rsidRDefault="001E7965" w:rsidP="001C7F5B">
      <w:pPr>
        <w:keepNext/>
        <w:keepLines/>
        <w:ind w:firstLine="0"/>
        <w:jc w:val="right"/>
      </w:pPr>
      <w:r>
        <w:lastRenderedPageBreak/>
        <w:t>Приложение к Порядку выдачи под отчет денежных средств</w:t>
      </w:r>
      <w:r>
        <w:br/>
        <w:t>  </w:t>
      </w:r>
      <w:r>
        <w:br/>
      </w:r>
      <w:r>
        <w:rPr>
          <w:u w:val="single"/>
        </w:rPr>
        <w:t>                                                                </w:t>
      </w:r>
      <w:r>
        <w:br/>
      </w:r>
      <w:r>
        <w:rPr>
          <w:u w:val="single"/>
        </w:rPr>
        <w:t> </w:t>
      </w:r>
      <w:proofErr w:type="gramStart"/>
      <w:r>
        <w:rPr>
          <w:u w:val="single"/>
        </w:rPr>
        <w:t xml:space="preserve">   (</w:t>
      </w:r>
      <w:proofErr w:type="gramEnd"/>
      <w:r>
        <w:rPr>
          <w:u w:val="single"/>
        </w:rPr>
        <w:t>должность, фамилия, инициалы руководителя)    </w:t>
      </w:r>
      <w:r>
        <w:br/>
        <w:t> </w:t>
      </w:r>
      <w:r>
        <w:br/>
        <w:t xml:space="preserve">от </w:t>
      </w:r>
      <w:r>
        <w:rPr>
          <w:u w:val="single"/>
        </w:rPr>
        <w:t>                                                                </w:t>
      </w:r>
      <w:r>
        <w:br/>
      </w:r>
      <w:r>
        <w:rPr>
          <w:u w:val="single"/>
        </w:rPr>
        <w:t>    (должность, фамилия, инициалы работника)    </w:t>
      </w:r>
    </w:p>
    <w:p w14:paraId="5C975AD0" w14:textId="77777777" w:rsidR="00A4346F" w:rsidRDefault="001E7965" w:rsidP="001C7F5B">
      <w:pPr>
        <w:ind w:firstLine="0"/>
        <w:jc w:val="center"/>
      </w:pPr>
      <w:r>
        <w:rPr>
          <w:b/>
        </w:rPr>
        <w:t>Заявление</w:t>
      </w:r>
    </w:p>
    <w:p w14:paraId="3583D4C6" w14:textId="77777777" w:rsidR="00A4346F" w:rsidRDefault="001E7965" w:rsidP="001C7F5B">
      <w:pPr>
        <w:ind w:firstLine="0"/>
        <w:jc w:val="center"/>
      </w:pPr>
      <w:r>
        <w:rPr>
          <w:b/>
        </w:rPr>
        <w:t>о выдаче денежных средств под отчет</w:t>
      </w:r>
    </w:p>
    <w:p w14:paraId="1D868966" w14:textId="77777777" w:rsidR="00A4346F" w:rsidRDefault="001E7965" w:rsidP="001C7F5B">
      <w:pPr>
        <w:ind w:firstLine="0"/>
        <w:jc w:val="center"/>
      </w:pPr>
      <w:r>
        <w:t>Прошу выдать мне под отчет денежные средства в размере</w:t>
      </w:r>
    </w:p>
    <w:p w14:paraId="4D51BCE2" w14:textId="77777777" w:rsidR="00A4346F" w:rsidRDefault="001E7965" w:rsidP="001C7F5B">
      <w:pPr>
        <w:ind w:firstLine="0"/>
        <w:jc w:val="center"/>
      </w:pPr>
      <w:r>
        <w:rPr>
          <w:u w:val="single"/>
        </w:rPr>
        <w:t>                                                                                                                                         </w:t>
      </w:r>
      <w:r>
        <w:t xml:space="preserve"> руб.</w:t>
      </w:r>
    </w:p>
    <w:p w14:paraId="53C81818" w14:textId="77777777" w:rsidR="00A4346F" w:rsidRDefault="001E7965" w:rsidP="001C7F5B">
      <w:pPr>
        <w:ind w:firstLine="0"/>
        <w:jc w:val="center"/>
      </w:pPr>
      <w:r>
        <w:t xml:space="preserve">на </w:t>
      </w:r>
      <w:r>
        <w:rPr>
          <w:u w:val="single"/>
        </w:rPr>
        <w:t>                                         </w:t>
      </w:r>
      <w:proofErr w:type="gramStart"/>
      <w:r>
        <w:rPr>
          <w:u w:val="single"/>
        </w:rPr>
        <w:t xml:space="preserve">   (</w:t>
      </w:r>
      <w:proofErr w:type="gramEnd"/>
      <w:r>
        <w:rPr>
          <w:u w:val="single"/>
        </w:rPr>
        <w:t>указать назначение аванса)                                              </w:t>
      </w:r>
    </w:p>
    <w:p w14:paraId="3E51436F" w14:textId="77777777" w:rsidR="00A4346F" w:rsidRDefault="001E7965" w:rsidP="001C7F5B">
      <w:pPr>
        <w:ind w:firstLine="0"/>
        <w:jc w:val="center"/>
      </w:pPr>
      <w:r>
        <w:t>Расчет (обоснование) суммы аванса:</w:t>
      </w:r>
    </w:p>
    <w:p w14:paraId="4E94D6AF" w14:textId="77777777" w:rsidR="00A4346F" w:rsidRDefault="001E7965" w:rsidP="001C7F5B">
      <w:pPr>
        <w:ind w:firstLine="0"/>
        <w:jc w:val="center"/>
      </w:pPr>
      <w:r>
        <w:t xml:space="preserve">  </w:t>
      </w:r>
      <w:r>
        <w:rPr>
          <w:u w:val="single"/>
        </w:rPr>
        <w:t>                                                                                                                                                     </w:t>
      </w:r>
    </w:p>
    <w:p w14:paraId="3EFCDDDA" w14:textId="77777777" w:rsidR="00A4346F" w:rsidRDefault="001E7965" w:rsidP="001C7F5B">
      <w:pPr>
        <w:ind w:firstLine="0"/>
        <w:jc w:val="center"/>
      </w:pPr>
      <w:r>
        <w:rPr>
          <w:u w:val="single"/>
        </w:rPr>
        <w:t>                                                                                                                                                     </w:t>
      </w:r>
    </w:p>
    <w:p w14:paraId="05D7CBB7" w14:textId="77777777" w:rsidR="00A4346F" w:rsidRDefault="001E7965" w:rsidP="001C7F5B">
      <w:pPr>
        <w:ind w:firstLine="0"/>
        <w:jc w:val="center"/>
      </w:pPr>
      <w:r>
        <w:rPr>
          <w:u w:val="single"/>
        </w:rPr>
        <w:t>                                                                                                                                                     </w:t>
      </w:r>
    </w:p>
    <w:p w14:paraId="42AEE4F3" w14:textId="77777777" w:rsidR="00A4346F" w:rsidRDefault="001E7965" w:rsidP="001C7F5B">
      <w:pPr>
        <w:ind w:firstLine="0"/>
        <w:jc w:val="center"/>
      </w:pPr>
      <w:r>
        <w:t>на срок до "</w:t>
      </w:r>
      <w:r>
        <w:rPr>
          <w:u w:val="single"/>
        </w:rPr>
        <w:t>       </w:t>
      </w:r>
      <w:r>
        <w:t xml:space="preserve">" </w:t>
      </w:r>
      <w:r>
        <w:rPr>
          <w:u w:val="single"/>
        </w:rPr>
        <w:t>                       </w:t>
      </w:r>
      <w:r>
        <w:t xml:space="preserve"> 20</w:t>
      </w:r>
      <w:r>
        <w:rPr>
          <w:u w:val="single"/>
        </w:rPr>
        <w:t>       </w:t>
      </w:r>
      <w:r>
        <w:t xml:space="preserve"> г.</w:t>
      </w:r>
    </w:p>
    <w:p w14:paraId="4A922454" w14:textId="77777777" w:rsidR="00A4346F" w:rsidRDefault="001E7965" w:rsidP="001C7F5B">
      <w:pPr>
        <w:ind w:firstLine="0"/>
        <w:jc w:val="center"/>
      </w:pPr>
      <w:r>
        <w:t>"</w:t>
      </w:r>
      <w:r>
        <w:rPr>
          <w:u w:val="single"/>
        </w:rPr>
        <w:t>       </w:t>
      </w:r>
      <w:r>
        <w:t xml:space="preserve">" </w:t>
      </w:r>
      <w:r>
        <w:rPr>
          <w:u w:val="single"/>
        </w:rPr>
        <w:t>                   </w:t>
      </w:r>
      <w:r>
        <w:t xml:space="preserve"> 20</w:t>
      </w:r>
      <w:r>
        <w:rPr>
          <w:u w:val="single"/>
        </w:rPr>
        <w:t>       </w:t>
      </w:r>
      <w:r>
        <w:t xml:space="preserve"> г.                  </w:t>
      </w:r>
      <w:r>
        <w:rPr>
          <w:u w:val="single"/>
        </w:rPr>
        <w:t>            (подпись работника)              </w:t>
      </w:r>
    </w:p>
    <w:tbl>
      <w:tblPr>
        <w:tblW w:w="5000" w:type="pct"/>
        <w:tblLook w:val="04A0" w:firstRow="1" w:lastRow="0" w:firstColumn="1" w:lastColumn="0" w:noHBand="0" w:noVBand="1"/>
      </w:tblPr>
      <w:tblGrid>
        <w:gridCol w:w="7252"/>
        <w:gridCol w:w="7252"/>
      </w:tblGrid>
      <w:tr w:rsidR="00A4346F" w14:paraId="0952C822" w14:textId="77777777">
        <w:tc>
          <w:tcPr>
            <w:tcW w:w="2500" w:type="pct"/>
            <w:tcBorders>
              <w:top w:val="single" w:sz="0" w:space="0" w:color="auto"/>
              <w:left w:val="single" w:sz="0" w:space="0" w:color="auto"/>
              <w:right w:val="single" w:sz="0" w:space="0" w:color="auto"/>
            </w:tcBorders>
          </w:tcPr>
          <w:p w14:paraId="6388937D" w14:textId="77777777" w:rsidR="00A4346F" w:rsidRDefault="001E7965" w:rsidP="001C7F5B">
            <w:pPr>
              <w:pStyle w:val="Normalunindented"/>
              <w:keepNext/>
              <w:jc w:val="center"/>
            </w:pPr>
            <w:r>
              <w:rPr>
                <w:b/>
              </w:rPr>
              <w:lastRenderedPageBreak/>
              <w:t>Отметка о наличии задолженности работника по ранее полученным авансам</w:t>
            </w:r>
          </w:p>
          <w:p w14:paraId="098F0E9C" w14:textId="77777777" w:rsidR="00A4346F" w:rsidRDefault="001E7965" w:rsidP="001C7F5B">
            <w:pPr>
              <w:pStyle w:val="Normalunindented"/>
              <w:keepNext/>
              <w:jc w:val="center"/>
            </w:pPr>
            <w:r>
              <w:t> </w:t>
            </w:r>
          </w:p>
          <w:p w14:paraId="5030353D" w14:textId="77777777" w:rsidR="00A4346F" w:rsidRDefault="001E7965" w:rsidP="001C7F5B">
            <w:pPr>
              <w:pStyle w:val="Normalunindented"/>
              <w:keepNext/>
              <w:jc w:val="left"/>
            </w:pPr>
            <w:r>
              <w:t xml:space="preserve">Задолженность (имеется/отсутствует) </w:t>
            </w:r>
            <w:r>
              <w:rPr>
                <w:u w:val="single"/>
              </w:rPr>
              <w:t>                               </w:t>
            </w:r>
          </w:p>
          <w:p w14:paraId="64773256" w14:textId="77777777" w:rsidR="00A4346F" w:rsidRDefault="001E7965" w:rsidP="001C7F5B">
            <w:pPr>
              <w:pStyle w:val="Normalunindented"/>
              <w:keepNext/>
              <w:jc w:val="left"/>
            </w:pPr>
            <w:r>
              <w:t> </w:t>
            </w:r>
          </w:p>
          <w:p w14:paraId="4BD2EA87" w14:textId="77777777" w:rsidR="00A4346F" w:rsidRDefault="001E7965" w:rsidP="001C7F5B">
            <w:pPr>
              <w:pStyle w:val="Normalunindented"/>
              <w:keepNext/>
              <w:jc w:val="left"/>
            </w:pPr>
            <w:r>
              <w:t xml:space="preserve">Сумма задолженности (при </w:t>
            </w:r>
            <w:proofErr w:type="gramStart"/>
            <w:r>
              <w:t xml:space="preserve">наличии) </w:t>
            </w:r>
            <w:r>
              <w:rPr>
                <w:u w:val="single"/>
              </w:rPr>
              <w:t xml:space="preserve">  </w:t>
            </w:r>
            <w:proofErr w:type="gramEnd"/>
            <w:r>
              <w:rPr>
                <w:u w:val="single"/>
              </w:rPr>
              <w:t>                           </w:t>
            </w:r>
            <w:r>
              <w:t xml:space="preserve"> руб.</w:t>
            </w:r>
          </w:p>
          <w:p w14:paraId="757C1C59" w14:textId="77777777" w:rsidR="00A4346F" w:rsidRDefault="001E7965" w:rsidP="001C7F5B">
            <w:pPr>
              <w:pStyle w:val="Normalunindented"/>
              <w:keepNext/>
              <w:jc w:val="left"/>
            </w:pPr>
            <w:r>
              <w:t> </w:t>
            </w:r>
          </w:p>
          <w:p w14:paraId="35588455" w14:textId="77777777" w:rsidR="00A4346F" w:rsidRDefault="001E7965" w:rsidP="001C7F5B">
            <w:pPr>
              <w:pStyle w:val="Normalunindented"/>
              <w:keepNext/>
              <w:jc w:val="left"/>
            </w:pPr>
            <w:r>
              <w:t>Срок отчета по выданному авансу "</w:t>
            </w:r>
            <w:r>
              <w:rPr>
                <w:u w:val="single"/>
              </w:rPr>
              <w:t>       </w:t>
            </w:r>
            <w:r>
              <w:t xml:space="preserve">" </w:t>
            </w:r>
            <w:r>
              <w:rPr>
                <w:u w:val="single"/>
              </w:rPr>
              <w:t>                   </w:t>
            </w:r>
            <w:r>
              <w:t xml:space="preserve"> 20</w:t>
            </w:r>
            <w:r>
              <w:rPr>
                <w:u w:val="single"/>
              </w:rPr>
              <w:t>       </w:t>
            </w:r>
            <w:r>
              <w:t xml:space="preserve"> г.</w:t>
            </w:r>
          </w:p>
        </w:tc>
        <w:tc>
          <w:tcPr>
            <w:tcW w:w="2500" w:type="pct"/>
            <w:tcBorders>
              <w:top w:val="single" w:sz="0" w:space="0" w:color="auto"/>
              <w:left w:val="single" w:sz="0" w:space="0" w:color="auto"/>
              <w:right w:val="single" w:sz="0" w:space="0" w:color="auto"/>
            </w:tcBorders>
          </w:tcPr>
          <w:p w14:paraId="1FD9906A" w14:textId="77777777" w:rsidR="00A4346F" w:rsidRDefault="001E7965" w:rsidP="001C7F5B">
            <w:pPr>
              <w:pStyle w:val="Normalunindented"/>
              <w:keepNext/>
              <w:jc w:val="center"/>
            </w:pPr>
            <w:r>
              <w:rPr>
                <w:b/>
              </w:rPr>
              <w:t>Решение руководителя о выдаче денежных средств под отчет</w:t>
            </w:r>
          </w:p>
          <w:p w14:paraId="7885FCAF" w14:textId="77777777" w:rsidR="00A4346F" w:rsidRDefault="001E7965" w:rsidP="001C7F5B">
            <w:pPr>
              <w:pStyle w:val="Normalunindented"/>
              <w:keepNext/>
              <w:jc w:val="center"/>
            </w:pPr>
            <w:r>
              <w:t> </w:t>
            </w:r>
          </w:p>
          <w:p w14:paraId="473BBF08" w14:textId="77777777" w:rsidR="00A4346F" w:rsidRDefault="001E7965" w:rsidP="001C7F5B">
            <w:pPr>
              <w:pStyle w:val="Normalunindented"/>
              <w:keepNext/>
              <w:jc w:val="left"/>
            </w:pPr>
            <w:r>
              <w:t xml:space="preserve">Выдать </w:t>
            </w:r>
            <w:r>
              <w:rPr>
                <w:u w:val="single"/>
              </w:rPr>
              <w:t>                                                                           </w:t>
            </w:r>
            <w:r>
              <w:t xml:space="preserve"> руб.</w:t>
            </w:r>
          </w:p>
          <w:p w14:paraId="5A1C80AE" w14:textId="77777777" w:rsidR="00A4346F" w:rsidRDefault="001E7965" w:rsidP="001C7F5B">
            <w:pPr>
              <w:pStyle w:val="Normalunindented"/>
              <w:keepNext/>
              <w:jc w:val="left"/>
            </w:pPr>
            <w:r>
              <w:t> </w:t>
            </w:r>
          </w:p>
          <w:p w14:paraId="128166D6" w14:textId="77777777" w:rsidR="00A4346F" w:rsidRDefault="001E7965" w:rsidP="001C7F5B">
            <w:pPr>
              <w:pStyle w:val="Normalunindented"/>
              <w:keepNext/>
              <w:jc w:val="left"/>
            </w:pPr>
            <w:r>
              <w:t>на срок до "</w:t>
            </w:r>
            <w:r>
              <w:rPr>
                <w:u w:val="single"/>
              </w:rPr>
              <w:t>         </w:t>
            </w:r>
            <w:r>
              <w:t xml:space="preserve">" </w:t>
            </w:r>
            <w:r>
              <w:rPr>
                <w:u w:val="single"/>
              </w:rPr>
              <w:t>                       </w:t>
            </w:r>
            <w:r>
              <w:t xml:space="preserve"> 20</w:t>
            </w:r>
            <w:r>
              <w:rPr>
                <w:u w:val="single"/>
              </w:rPr>
              <w:t>       </w:t>
            </w:r>
            <w:r>
              <w:t xml:space="preserve"> г.</w:t>
            </w:r>
          </w:p>
        </w:tc>
      </w:tr>
      <w:tr w:rsidR="00A4346F" w14:paraId="29E72111" w14:textId="77777777">
        <w:tc>
          <w:tcPr>
            <w:tcW w:w="2500" w:type="pct"/>
            <w:tcBorders>
              <w:left w:val="single" w:sz="0" w:space="0" w:color="auto"/>
              <w:bottom w:val="single" w:sz="0" w:space="0" w:color="auto"/>
              <w:right w:val="single" w:sz="0" w:space="0" w:color="auto"/>
            </w:tcBorders>
          </w:tcPr>
          <w:p w14:paraId="47D47028" w14:textId="77777777" w:rsidR="00A4346F" w:rsidRDefault="001E7965" w:rsidP="001C7F5B">
            <w:pPr>
              <w:pStyle w:val="Normalunindented"/>
              <w:keepNext/>
              <w:jc w:val="center"/>
            </w:pPr>
            <w:r>
              <w:t> </w:t>
            </w:r>
          </w:p>
          <w:p w14:paraId="3BDF8406" w14:textId="77777777" w:rsidR="00A4346F" w:rsidRDefault="001E7965" w:rsidP="001C7F5B">
            <w:pPr>
              <w:pStyle w:val="Normalunindented"/>
              <w:keepNext/>
              <w:jc w:val="center"/>
            </w:pPr>
            <w:r>
              <w:rPr>
                <w:u w:val="single"/>
              </w:rPr>
              <w:t>        (</w:t>
            </w:r>
            <w:proofErr w:type="gramStart"/>
            <w:r>
              <w:rPr>
                <w:u w:val="single"/>
              </w:rPr>
              <w:t xml:space="preserve">должность)   </w:t>
            </w:r>
            <w:proofErr w:type="gramEnd"/>
            <w:r>
              <w:rPr>
                <w:u w:val="single"/>
              </w:rPr>
              <w:t>     </w:t>
            </w:r>
            <w:r>
              <w:t xml:space="preserve"> /</w:t>
            </w:r>
            <w:r>
              <w:rPr>
                <w:u w:val="single"/>
              </w:rPr>
              <w:t>    (подпись)    </w:t>
            </w:r>
            <w:r>
              <w:t xml:space="preserve">/ </w:t>
            </w:r>
            <w:r>
              <w:rPr>
                <w:u w:val="single"/>
              </w:rPr>
              <w:t>    (фамилия, инициалы)    </w:t>
            </w:r>
          </w:p>
          <w:p w14:paraId="08D8BDB0" w14:textId="77777777" w:rsidR="00A4346F" w:rsidRDefault="001E7965" w:rsidP="001C7F5B">
            <w:pPr>
              <w:pStyle w:val="Normalunindented"/>
              <w:keepNext/>
              <w:jc w:val="center"/>
            </w:pPr>
            <w:r>
              <w:t> </w:t>
            </w:r>
          </w:p>
          <w:p w14:paraId="7DF1C4CD" w14:textId="77777777" w:rsidR="00A4346F" w:rsidRDefault="001E7965" w:rsidP="001C7F5B">
            <w:pPr>
              <w:pStyle w:val="Normalunindented"/>
              <w:keepNext/>
              <w:jc w:val="right"/>
            </w:pPr>
            <w:r>
              <w:t>"</w:t>
            </w:r>
            <w:r>
              <w:rPr>
                <w:u w:val="single"/>
              </w:rPr>
              <w:t>       </w:t>
            </w:r>
            <w:r>
              <w:t xml:space="preserve">" </w:t>
            </w:r>
            <w:r>
              <w:rPr>
                <w:u w:val="single"/>
              </w:rPr>
              <w:t>                 </w:t>
            </w:r>
            <w:r>
              <w:t xml:space="preserve"> 20</w:t>
            </w:r>
            <w:r>
              <w:rPr>
                <w:u w:val="single"/>
              </w:rPr>
              <w:t>       </w:t>
            </w:r>
            <w:r>
              <w:t xml:space="preserve"> г.</w:t>
            </w:r>
          </w:p>
        </w:tc>
        <w:tc>
          <w:tcPr>
            <w:tcW w:w="2500" w:type="pct"/>
            <w:tcBorders>
              <w:left w:val="single" w:sz="0" w:space="0" w:color="auto"/>
              <w:bottom w:val="single" w:sz="0" w:space="0" w:color="auto"/>
              <w:right w:val="single" w:sz="0" w:space="0" w:color="auto"/>
            </w:tcBorders>
          </w:tcPr>
          <w:p w14:paraId="3F17F1B2" w14:textId="77777777" w:rsidR="00A4346F" w:rsidRDefault="001E7965" w:rsidP="001C7F5B">
            <w:pPr>
              <w:pStyle w:val="Normalunindented"/>
              <w:keepNext/>
              <w:jc w:val="center"/>
            </w:pPr>
            <w:r>
              <w:t> </w:t>
            </w:r>
          </w:p>
          <w:p w14:paraId="14A01202" w14:textId="77777777" w:rsidR="00A4346F" w:rsidRDefault="001E7965" w:rsidP="001C7F5B">
            <w:pPr>
              <w:pStyle w:val="Normalunindented"/>
              <w:keepNext/>
              <w:jc w:val="center"/>
            </w:pPr>
            <w:r>
              <w:rPr>
                <w:u w:val="single"/>
              </w:rPr>
              <w:t>            (</w:t>
            </w:r>
            <w:proofErr w:type="gramStart"/>
            <w:r>
              <w:rPr>
                <w:u w:val="single"/>
              </w:rPr>
              <w:t xml:space="preserve">подпись)   </w:t>
            </w:r>
            <w:proofErr w:type="gramEnd"/>
            <w:r>
              <w:rPr>
                <w:u w:val="single"/>
              </w:rPr>
              <w:t>           </w:t>
            </w:r>
            <w:r>
              <w:t xml:space="preserve">/ </w:t>
            </w:r>
            <w:r>
              <w:rPr>
                <w:u w:val="single"/>
              </w:rPr>
              <w:t>      (фамилия, инициалы)      </w:t>
            </w:r>
          </w:p>
          <w:p w14:paraId="5BDF901F" w14:textId="77777777" w:rsidR="00A4346F" w:rsidRDefault="001E7965" w:rsidP="001C7F5B">
            <w:pPr>
              <w:pStyle w:val="Normalunindented"/>
              <w:keepNext/>
              <w:jc w:val="center"/>
            </w:pPr>
            <w:r>
              <w:t> </w:t>
            </w:r>
          </w:p>
          <w:p w14:paraId="2AA8D459" w14:textId="77777777" w:rsidR="00A4346F" w:rsidRDefault="001E7965" w:rsidP="001C7F5B">
            <w:pPr>
              <w:pStyle w:val="Normalunindented"/>
              <w:keepNext/>
              <w:jc w:val="right"/>
            </w:pPr>
            <w:r>
              <w:t>"</w:t>
            </w:r>
            <w:r>
              <w:rPr>
                <w:u w:val="single"/>
              </w:rPr>
              <w:t>       </w:t>
            </w:r>
            <w:r>
              <w:t xml:space="preserve">" </w:t>
            </w:r>
            <w:r>
              <w:rPr>
                <w:u w:val="single"/>
              </w:rPr>
              <w:t>                   </w:t>
            </w:r>
            <w:r>
              <w:t xml:space="preserve"> 20</w:t>
            </w:r>
            <w:r>
              <w:rPr>
                <w:u w:val="single"/>
              </w:rPr>
              <w:t>       </w:t>
            </w:r>
            <w:r>
              <w:t xml:space="preserve"> г.</w:t>
            </w:r>
          </w:p>
        </w:tc>
      </w:tr>
    </w:tbl>
    <w:p w14:paraId="22EC4EA3" w14:textId="77777777" w:rsidR="00A4346F" w:rsidRDefault="00A4346F" w:rsidP="001C7F5B">
      <w:pPr>
        <w:ind w:firstLine="0"/>
        <w:sectPr w:rsidR="00A4346F">
          <w:pgSz w:w="16839" w:h="11907" w:orient="landscape" w:code="9"/>
          <w:pgMar w:top="1134" w:right="850" w:bottom="1134" w:left="1701" w:header="720" w:footer="720" w:gutter="0"/>
          <w:cols w:space="720"/>
        </w:sectPr>
      </w:pPr>
      <w:bookmarkStart w:id="302" w:name="_docEnd_13"/>
      <w:bookmarkEnd w:id="302"/>
    </w:p>
    <w:p w14:paraId="5E91854D"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_ref_1-a0a73f84f31d45 \h \n \! </w:instrText>
      </w:r>
      <w:r w:rsidR="00A4346F">
        <w:fldChar w:fldCharType="separate"/>
      </w:r>
      <w:r>
        <w:t>12</w:t>
      </w:r>
      <w:r w:rsidR="00A4346F">
        <w:fldChar w:fldCharType="end"/>
      </w:r>
      <w:r>
        <w:br/>
        <w:t>к Учетной политике</w:t>
      </w:r>
      <w:r>
        <w:br/>
        <w:t>для целей бухгалтерского учета</w:t>
      </w:r>
    </w:p>
    <w:p w14:paraId="0FB3BCC2" w14:textId="77777777" w:rsidR="00A4346F" w:rsidRDefault="001E7965" w:rsidP="001C7F5B">
      <w:pPr>
        <w:pStyle w:val="a4"/>
      </w:pPr>
      <w:bookmarkStart w:id="303" w:name="_docStart_14"/>
      <w:bookmarkStart w:id="304" w:name="_title_14"/>
      <w:bookmarkStart w:id="305" w:name="_ref_1-a0a73f84f31d45"/>
      <w:bookmarkEnd w:id="303"/>
      <w:r>
        <w:t>Порядок выдачи под отчет денежных документов, составления и представления отчетов подотчетными лицами</w:t>
      </w:r>
      <w:bookmarkEnd w:id="304"/>
      <w:bookmarkEnd w:id="305"/>
    </w:p>
    <w:p w14:paraId="7D5D1386" w14:textId="77777777" w:rsidR="00A4346F" w:rsidRDefault="001E7965" w:rsidP="001C7F5B">
      <w:pPr>
        <w:pStyle w:val="heading1normal"/>
        <w:numPr>
          <w:ilvl w:val="0"/>
          <w:numId w:val="35"/>
        </w:numPr>
        <w:ind w:firstLine="0"/>
        <w:jc w:val="center"/>
      </w:pPr>
      <w:bookmarkStart w:id="306" w:name="_ref_1-1fa47182f4014d"/>
      <w:r>
        <w:rPr>
          <w:b/>
        </w:rPr>
        <w:t>Общие положения</w:t>
      </w:r>
      <w:bookmarkEnd w:id="306"/>
    </w:p>
    <w:p w14:paraId="76C2EC98" w14:textId="77777777" w:rsidR="00A4346F" w:rsidRDefault="001E7965" w:rsidP="001C7F5B">
      <w:pPr>
        <w:pStyle w:val="heading2normal"/>
        <w:ind w:firstLine="0"/>
      </w:pPr>
      <w:bookmarkStart w:id="307" w:name="_ref_1-aeb5d63b73ed46"/>
      <w:r>
        <w:t>Порядок устанавливает правила выдачи под отчет денежных документов, составления, представления, проверки и утверждения отчетов об их использовании.</w:t>
      </w:r>
      <w:bookmarkEnd w:id="307"/>
    </w:p>
    <w:p w14:paraId="2EFB793B" w14:textId="77777777" w:rsidR="00A4346F" w:rsidRDefault="001E7965" w:rsidP="001C7F5B">
      <w:pPr>
        <w:pStyle w:val="heading1normal"/>
        <w:ind w:firstLine="0"/>
        <w:jc w:val="center"/>
      </w:pPr>
      <w:bookmarkStart w:id="308" w:name="_ref_1-094363469f864d"/>
      <w:r>
        <w:rPr>
          <w:b/>
        </w:rPr>
        <w:t>Порядок выдачи денежных документов под отчет</w:t>
      </w:r>
      <w:bookmarkEnd w:id="308"/>
    </w:p>
    <w:p w14:paraId="0066A993" w14:textId="77777777" w:rsidR="00A4346F" w:rsidRDefault="001E7965" w:rsidP="001C7F5B">
      <w:pPr>
        <w:ind w:firstLine="0"/>
      </w:pPr>
      <w:r>
        <w:rPr>
          <w:b/>
          <w:i/>
        </w:rPr>
        <w:t>Денежные документы в бумажном виде</w:t>
      </w:r>
    </w:p>
    <w:p w14:paraId="7D841768" w14:textId="77777777" w:rsidR="00A4346F" w:rsidRDefault="001E7965" w:rsidP="001C7F5B">
      <w:pPr>
        <w:pStyle w:val="heading2normal"/>
        <w:ind w:firstLine="0"/>
      </w:pPr>
      <w:bookmarkStart w:id="309" w:name="_ref_1-4700b423910949"/>
      <w:r>
        <w:t>Получать денежные документы имеют право работники, замещающие должности, которые приведены в перечне, утверждаемом распорядительным актом руководителя.</w:t>
      </w:r>
      <w:bookmarkEnd w:id="309"/>
    </w:p>
    <w:p w14:paraId="4F82FB06" w14:textId="77777777" w:rsidR="00A4346F" w:rsidRDefault="001E7965" w:rsidP="001C7F5B">
      <w:pPr>
        <w:pStyle w:val="heading2normal"/>
        <w:ind w:firstLine="0"/>
      </w:pPr>
      <w:bookmarkStart w:id="310" w:name="_ref_1-702390ba65a24b"/>
      <w:r>
        <w:t>Выдача под отчет денежных документов производится из кассы по расходному кассовому ордеру с надписью "фондовый" на основании письменного заявления получателя.</w:t>
      </w:r>
      <w:bookmarkEnd w:id="310"/>
    </w:p>
    <w:p w14:paraId="6EE50259" w14:textId="77777777" w:rsidR="00A4346F" w:rsidRDefault="001E7965" w:rsidP="001C7F5B">
      <w:pPr>
        <w:pStyle w:val="heading2normal"/>
        <w:ind w:firstLine="0"/>
      </w:pPr>
      <w:bookmarkStart w:id="311" w:name="_ref_1-a111a1e5d61e4e"/>
      <w:r>
        <w:t>В заявлении о выдаче денежных документов под отчет получатель указывает наименование, количество и назначение денежных документов. Форма заявления приведена в приложении к настоящему Порядку.</w:t>
      </w:r>
      <w:bookmarkEnd w:id="311"/>
    </w:p>
    <w:p w14:paraId="6298031F" w14:textId="77777777" w:rsidR="00A4346F" w:rsidRDefault="001E7965" w:rsidP="001C7F5B">
      <w:pPr>
        <w:pStyle w:val="heading2normal"/>
        <w:ind w:firstLine="0"/>
      </w:pPr>
      <w:bookmarkStart w:id="312" w:name="_ref_1-3eba856fd5f64a"/>
      <w:r>
        <w:t>На заявлении работника уполномоченное должностное лицо делает отметку о наличии на текущую дату задолженности за получателем по ранее выданным ему денежным документам. При наличии задолженности указываются наименования и количество денежных документов, за которые работник не отчитался, а также срок отчета по ним, ставятся дата и подпись уполномоченного лица. Если задолженности нет, на заявлении проставляется отметка "Задолженность отсутствует" с указанием даты и подписи уполномоченного лица.</w:t>
      </w:r>
      <w:bookmarkEnd w:id="312"/>
    </w:p>
    <w:p w14:paraId="7CBCA096" w14:textId="77777777" w:rsidR="00A4346F" w:rsidRDefault="001E7965" w:rsidP="001C7F5B">
      <w:pPr>
        <w:pStyle w:val="heading2normal"/>
        <w:ind w:firstLine="0"/>
      </w:pPr>
      <w:bookmarkStart w:id="313" w:name="_ref_1-c96233f28aee4d"/>
      <w:r>
        <w:t>Руководитель в течение двух рабочих дней рассматривает заявление и указывает на нем наименования, количество, сумму выдаваемых под отчет работнику денежных документов, срок, на который они выдаются, ставит подпись и дату.</w:t>
      </w:r>
      <w:bookmarkEnd w:id="313"/>
    </w:p>
    <w:p w14:paraId="6B69A302" w14:textId="77777777" w:rsidR="00A4346F" w:rsidRDefault="001E7965" w:rsidP="001C7F5B">
      <w:pPr>
        <w:pStyle w:val="heading2normal"/>
        <w:ind w:firstLine="0"/>
      </w:pPr>
      <w:bookmarkStart w:id="314" w:name="_ref_1-4bfc58cb790746"/>
      <w:r>
        <w:t xml:space="preserve">Выдача под отчет денежных документов производится при отсутствии за подотчетным лицом задолженности по денежным документам, по которым наступил срок представления Авансового отчета </w:t>
      </w:r>
      <w:hyperlink r:id="rId437" w:history="1">
        <w:r>
          <w:rPr>
            <w:rStyle w:val="afc"/>
          </w:rPr>
          <w:t>(ф. 0504505)</w:t>
        </w:r>
      </w:hyperlink>
      <w:r>
        <w:t>.</w:t>
      </w:r>
      <w:bookmarkEnd w:id="314"/>
    </w:p>
    <w:p w14:paraId="4E9F8221" w14:textId="77777777" w:rsidR="00A4346F" w:rsidRDefault="001E7965" w:rsidP="001C7F5B">
      <w:pPr>
        <w:pStyle w:val="heading2normal"/>
        <w:ind w:firstLine="0"/>
      </w:pPr>
      <w:bookmarkStart w:id="315" w:name="_ref_1-1eb4377014814b"/>
      <w:r>
        <w:t>Максимальный срок выдачи денежных документов под отчет (кроме топливных карт) составляет 30 календарных дней. Не использованные в срок денежные документы возвращаются в кассу.</w:t>
      </w:r>
      <w:bookmarkEnd w:id="315"/>
    </w:p>
    <w:p w14:paraId="5850164F" w14:textId="77777777" w:rsidR="00A4346F" w:rsidRDefault="001E7965" w:rsidP="001C7F5B">
      <w:pPr>
        <w:ind w:firstLine="0"/>
      </w:pPr>
      <w:r>
        <w:rPr>
          <w:b/>
          <w:i/>
        </w:rPr>
        <w:t>Электронные билеты</w:t>
      </w:r>
    </w:p>
    <w:p w14:paraId="1374CB3D" w14:textId="77777777" w:rsidR="00A4346F" w:rsidRDefault="001E7965" w:rsidP="001C7F5B">
      <w:pPr>
        <w:pStyle w:val="heading2normal"/>
        <w:ind w:firstLine="0"/>
      </w:pPr>
      <w:bookmarkStart w:id="316" w:name="_ref_1-ac1c586d64d941"/>
      <w:r>
        <w:t>Электронные билеты приобретаются на имя работников и выдаются им в порядке, аналогичном выдаче бумажных денежных документов. Работнику выдается распечатка электронного билета.</w:t>
      </w:r>
      <w:bookmarkEnd w:id="316"/>
    </w:p>
    <w:p w14:paraId="02A5A447" w14:textId="77777777" w:rsidR="00A4346F" w:rsidRDefault="001E7965" w:rsidP="001C7F5B">
      <w:pPr>
        <w:pStyle w:val="heading1normal"/>
        <w:ind w:firstLine="0"/>
        <w:jc w:val="center"/>
      </w:pPr>
      <w:bookmarkStart w:id="317" w:name="_ref_1-be0dbe61babf4c"/>
      <w:r>
        <w:rPr>
          <w:b/>
        </w:rPr>
        <w:t>Составление, представление отчетности подотчетными лицами</w:t>
      </w:r>
      <w:bookmarkEnd w:id="317"/>
    </w:p>
    <w:p w14:paraId="279BE55A" w14:textId="77777777" w:rsidR="00A4346F" w:rsidRDefault="001E7965" w:rsidP="001C7F5B">
      <w:pPr>
        <w:pStyle w:val="heading2normal"/>
        <w:ind w:firstLine="0"/>
      </w:pPr>
      <w:bookmarkStart w:id="318" w:name="_ref_1-c9cb09b7f6ea4c"/>
      <w:r>
        <w:t>Об использовании денежных документов подотчетное лицо должно отчитаться. Для этого нужно представить авансовый отчет с приложением документов, подтверждающих их использование.</w:t>
      </w:r>
      <w:bookmarkEnd w:id="318"/>
    </w:p>
    <w:p w14:paraId="22BA71F6" w14:textId="77777777" w:rsidR="00A4346F" w:rsidRDefault="001E7965" w:rsidP="001C7F5B">
      <w:pPr>
        <w:pStyle w:val="heading2normal"/>
        <w:ind w:firstLine="0"/>
      </w:pPr>
      <w:bookmarkStart w:id="319" w:name="_ref_1-240a7a3d0e4c4e"/>
      <w:r>
        <w:t>Документом, подтверждающим использование конвертов с марками и марок, является реестр отправленной корреспонденции. Испорченные конверты также прилагаются к авансовому отчету.</w:t>
      </w:r>
      <w:bookmarkEnd w:id="319"/>
    </w:p>
    <w:p w14:paraId="65B2A0B0" w14:textId="77777777" w:rsidR="00A4346F" w:rsidRDefault="001E7965" w:rsidP="001C7F5B">
      <w:pPr>
        <w:pStyle w:val="heading2normal"/>
        <w:ind w:firstLine="0"/>
      </w:pPr>
      <w:bookmarkStart w:id="320" w:name="_ref_1-fd62ee68aa444d"/>
      <w:r>
        <w:lastRenderedPageBreak/>
        <w:t xml:space="preserve">По проездным билетам для проезда в городском пассажирском транспорте в качестве подтверждающих документов к Авансовому отчету </w:t>
      </w:r>
      <w:hyperlink r:id="rId438" w:history="1">
        <w:r>
          <w:rPr>
            <w:rStyle w:val="afc"/>
          </w:rPr>
          <w:t>(ф. 0504505)</w:t>
        </w:r>
      </w:hyperlink>
      <w:r>
        <w:t xml:space="preserve"> прилагаются использованные проездные билеты.</w:t>
      </w:r>
      <w:bookmarkEnd w:id="320"/>
    </w:p>
    <w:p w14:paraId="10CB743B" w14:textId="77777777" w:rsidR="00A4346F" w:rsidRDefault="001E7965" w:rsidP="001C7F5B">
      <w:pPr>
        <w:pStyle w:val="heading2normal"/>
        <w:ind w:firstLine="0"/>
      </w:pPr>
      <w:bookmarkStart w:id="321" w:name="_ref_1-3c2a3b2e5a824f"/>
      <w:r>
        <w:t xml:space="preserve">Авансовый отчет </w:t>
      </w:r>
      <w:hyperlink r:id="rId439" w:history="1">
        <w:r>
          <w:rPr>
            <w:rStyle w:val="afc"/>
          </w:rPr>
          <w:t>(ф. 0504505)</w:t>
        </w:r>
      </w:hyperlink>
      <w:r>
        <w:t xml:space="preserve"> представляется подотчетным лицом для отражения в учете и отчетности не позднее трех рабочих дней со дня истечения срока, на который были выданы денежные документы.</w:t>
      </w:r>
      <w:bookmarkEnd w:id="321"/>
    </w:p>
    <w:p w14:paraId="6836AB50" w14:textId="77777777" w:rsidR="00A4346F" w:rsidRDefault="001E7965" w:rsidP="001C7F5B">
      <w:pPr>
        <w:pStyle w:val="heading2normal"/>
        <w:ind w:firstLine="0"/>
      </w:pPr>
      <w:bookmarkStart w:id="322" w:name="_ref_1-054267ec78c84e"/>
      <w:r>
        <w:t xml:space="preserve">Должностные лица, ответственные за оформление соответствующих фактов хозяйственной жизни, проверяют правильность оформления Авансового отчета </w:t>
      </w:r>
      <w:hyperlink r:id="rId440" w:history="1">
        <w:r>
          <w:rPr>
            <w:rStyle w:val="afc"/>
          </w:rPr>
          <w:t>(ф. 0504505)</w:t>
        </w:r>
      </w:hyperlink>
      <w:r>
        <w:t>, наличие документов, подтверждающих использование денежных документов.</w:t>
      </w:r>
      <w:bookmarkEnd w:id="322"/>
    </w:p>
    <w:p w14:paraId="1456F887" w14:textId="77777777" w:rsidR="00A4346F" w:rsidRDefault="001E7965" w:rsidP="001C7F5B">
      <w:pPr>
        <w:pStyle w:val="heading2normal"/>
        <w:ind w:firstLine="0"/>
      </w:pPr>
      <w:bookmarkStart w:id="323" w:name="_ref_1-49154669f66848"/>
      <w:r>
        <w:t xml:space="preserve">Проверенный Авансовый отчет </w:t>
      </w:r>
      <w:hyperlink r:id="rId441" w:history="1">
        <w:r>
          <w:rPr>
            <w:rStyle w:val="afc"/>
          </w:rPr>
          <w:t>(ф. 0504505)</w:t>
        </w:r>
      </w:hyperlink>
      <w:r>
        <w:t xml:space="preserve"> утверждается руководителем, после чего принимается к учету.</w:t>
      </w:r>
      <w:bookmarkEnd w:id="323"/>
    </w:p>
    <w:p w14:paraId="67890C10" w14:textId="77777777" w:rsidR="00A4346F" w:rsidRDefault="001E7965" w:rsidP="001C7F5B">
      <w:pPr>
        <w:pStyle w:val="heading2normal"/>
        <w:ind w:firstLine="0"/>
      </w:pPr>
      <w:bookmarkStart w:id="324" w:name="_ref_1-5f94d5b478e741"/>
      <w:r>
        <w:t>Проверка и утверждение отчета осуществляются в течение трех рабочих дней со дня представления его подотчетным лицом.</w:t>
      </w:r>
      <w:bookmarkEnd w:id="324"/>
    </w:p>
    <w:p w14:paraId="0FA0A46C" w14:textId="77777777" w:rsidR="00A4346F" w:rsidRDefault="001E7965" w:rsidP="001C7F5B">
      <w:pPr>
        <w:pStyle w:val="heading2normal"/>
        <w:ind w:firstLine="0"/>
      </w:pPr>
      <w:bookmarkStart w:id="325" w:name="_ref_1-513f99addd5547"/>
      <w:r>
        <w:t xml:space="preserve">Остаток неиспользованных денежных документов вносится подотчетным лицом в кассу по приходному кассовому ордеру с надписью "фондовый" не позднее дня, следующего за днем утверждения руководителем Авансового отчета </w:t>
      </w:r>
      <w:hyperlink r:id="rId442" w:history="1">
        <w:r>
          <w:rPr>
            <w:rStyle w:val="afc"/>
          </w:rPr>
          <w:t>(ф. 0504505)</w:t>
        </w:r>
      </w:hyperlink>
      <w:r>
        <w:t>.</w:t>
      </w:r>
      <w:bookmarkEnd w:id="325"/>
    </w:p>
    <w:p w14:paraId="20D07836" w14:textId="77777777" w:rsidR="00A4346F" w:rsidRDefault="001E7965" w:rsidP="001C7F5B">
      <w:pPr>
        <w:pStyle w:val="heading2normal"/>
        <w:ind w:firstLine="0"/>
      </w:pPr>
      <w:bookmarkStart w:id="326" w:name="_ref_1-965e2e0c624346"/>
      <w:r>
        <w:t xml:space="preserve">Если подотчетным лицом не представлен в установленный срок Авансовый отчет </w:t>
      </w:r>
      <w:hyperlink r:id="rId443" w:history="1">
        <w:r>
          <w:rPr>
            <w:rStyle w:val="afc"/>
          </w:rPr>
          <w:t>(ф. 0504505)</w:t>
        </w:r>
      </w:hyperlink>
      <w:r>
        <w:t xml:space="preserve"> или не внесен в кассу остаток неиспользованных денежных документов, работодатель имеет право удержать сумму задолженности по выданным денежным документам из заработной платы работника с соблюдением требований </w:t>
      </w:r>
      <w:hyperlink r:id="rId444" w:history="1">
        <w:r>
          <w:rPr>
            <w:rStyle w:val="afc"/>
          </w:rPr>
          <w:t>ст. ст. 137</w:t>
        </w:r>
      </w:hyperlink>
      <w:r>
        <w:t xml:space="preserve"> и </w:t>
      </w:r>
      <w:hyperlink r:id="rId445" w:history="1">
        <w:r>
          <w:rPr>
            <w:rStyle w:val="afc"/>
          </w:rPr>
          <w:t>138</w:t>
        </w:r>
      </w:hyperlink>
      <w:r>
        <w:t xml:space="preserve"> ТК РФ.</w:t>
      </w:r>
      <w:bookmarkEnd w:id="326"/>
    </w:p>
    <w:p w14:paraId="78A07333" w14:textId="77777777" w:rsidR="00A4346F" w:rsidRDefault="001E7965" w:rsidP="001C7F5B">
      <w:pPr>
        <w:pStyle w:val="heading2normal"/>
        <w:ind w:firstLine="0"/>
      </w:pPr>
      <w:bookmarkStart w:id="327" w:name="_ref_1-f9c97987c5f947"/>
      <w:r>
        <w:t>В случае увольнения работника, имеющего задолженность по полученным под отчет денежным документам, их стоимость взыскивается с работника в порядке возмещения им прямого действительного нанесенного ущерба.</w:t>
      </w:r>
      <w:bookmarkEnd w:id="327"/>
    </w:p>
    <w:p w14:paraId="3E706596" w14:textId="77777777" w:rsidR="00A4346F" w:rsidRDefault="00A4346F" w:rsidP="001C7F5B">
      <w:pPr>
        <w:ind w:firstLine="0"/>
        <w:sectPr w:rsidR="00A4346F">
          <w:headerReference w:type="default" r:id="rId446"/>
          <w:footerReference w:type="default" r:id="rId447"/>
          <w:footerReference w:type="first" r:id="rId448"/>
          <w:footnotePr>
            <w:numRestart w:val="eachSect"/>
          </w:footnotePr>
          <w:pgSz w:w="11907" w:h="16839" w:code="9"/>
          <w:pgMar w:top="1134" w:right="850" w:bottom="1134" w:left="1701" w:header="720" w:footer="720" w:gutter="0"/>
          <w:pgNumType w:start="1"/>
          <w:cols w:space="720"/>
          <w:titlePg/>
        </w:sectPr>
      </w:pPr>
    </w:p>
    <w:p w14:paraId="78F60148" w14:textId="77777777" w:rsidR="00A4346F" w:rsidRDefault="001E7965" w:rsidP="001C7F5B">
      <w:pPr>
        <w:keepNext/>
        <w:keepLines/>
        <w:ind w:firstLine="0"/>
        <w:jc w:val="right"/>
      </w:pPr>
      <w:r>
        <w:lastRenderedPageBreak/>
        <w:t>Приложение к Порядку выдачи под отчет денежных документов</w:t>
      </w:r>
      <w:r>
        <w:br/>
        <w:t> </w:t>
      </w:r>
      <w:r>
        <w:br/>
      </w:r>
      <w:r>
        <w:rPr>
          <w:u w:val="single"/>
        </w:rPr>
        <w:t>                                                              </w:t>
      </w:r>
      <w:r>
        <w:br/>
      </w:r>
      <w:r>
        <w:rPr>
          <w:u w:val="single"/>
        </w:rPr>
        <w:t> </w:t>
      </w:r>
      <w:proofErr w:type="gramStart"/>
      <w:r>
        <w:rPr>
          <w:u w:val="single"/>
        </w:rPr>
        <w:t xml:space="preserve">   (</w:t>
      </w:r>
      <w:proofErr w:type="gramEnd"/>
      <w:r>
        <w:rPr>
          <w:u w:val="single"/>
        </w:rPr>
        <w:t>должность, фамилия, инициалы руководителя)    </w:t>
      </w:r>
      <w:r>
        <w:br/>
        <w:t> </w:t>
      </w:r>
      <w:r>
        <w:br/>
        <w:t xml:space="preserve">от </w:t>
      </w:r>
      <w:r>
        <w:rPr>
          <w:u w:val="single"/>
        </w:rPr>
        <w:t>                                                              </w:t>
      </w:r>
      <w:r>
        <w:br/>
      </w:r>
      <w:r>
        <w:rPr>
          <w:u w:val="single"/>
        </w:rPr>
        <w:t>    (должность, фамилия, инициалы работника)    </w:t>
      </w:r>
    </w:p>
    <w:p w14:paraId="109C268A" w14:textId="77777777" w:rsidR="00A4346F" w:rsidRDefault="001E7965" w:rsidP="001C7F5B">
      <w:pPr>
        <w:ind w:firstLine="0"/>
        <w:jc w:val="center"/>
      </w:pPr>
      <w:r>
        <w:rPr>
          <w:b/>
        </w:rPr>
        <w:t>Заявление</w:t>
      </w:r>
    </w:p>
    <w:p w14:paraId="517F2784" w14:textId="77777777" w:rsidR="00A4346F" w:rsidRDefault="001E7965" w:rsidP="001C7F5B">
      <w:pPr>
        <w:ind w:firstLine="0"/>
        <w:jc w:val="center"/>
      </w:pPr>
      <w:r>
        <w:rPr>
          <w:b/>
        </w:rPr>
        <w:t>о выдаче денежных документов под отчет</w:t>
      </w:r>
    </w:p>
    <w:p w14:paraId="161BD350" w14:textId="77777777" w:rsidR="00A4346F" w:rsidRDefault="001E7965" w:rsidP="001C7F5B">
      <w:pPr>
        <w:ind w:firstLine="0"/>
        <w:jc w:val="center"/>
      </w:pPr>
      <w:r>
        <w:t xml:space="preserve">Прошу выдать мне под отчет денежные документы </w:t>
      </w:r>
      <w:r>
        <w:rPr>
          <w:u w:val="single"/>
        </w:rPr>
        <w:t> </w:t>
      </w:r>
      <w:proofErr w:type="gramStart"/>
      <w:r>
        <w:rPr>
          <w:u w:val="single"/>
        </w:rPr>
        <w:t xml:space="preserve">   (</w:t>
      </w:r>
      <w:proofErr w:type="gramEnd"/>
      <w:r>
        <w:rPr>
          <w:u w:val="single"/>
        </w:rPr>
        <w:t>указать наименование)    </w:t>
      </w:r>
    </w:p>
    <w:p w14:paraId="44866E2B" w14:textId="77777777" w:rsidR="00A4346F" w:rsidRDefault="001E7965" w:rsidP="001C7F5B">
      <w:pPr>
        <w:ind w:firstLine="0"/>
        <w:jc w:val="center"/>
      </w:pPr>
      <w:r>
        <w:t xml:space="preserve">в количестве </w:t>
      </w:r>
      <w:r>
        <w:rPr>
          <w:u w:val="single"/>
        </w:rPr>
        <w:t>       </w:t>
      </w:r>
      <w:r>
        <w:t xml:space="preserve"> на </w:t>
      </w:r>
      <w:r>
        <w:rPr>
          <w:u w:val="single"/>
        </w:rPr>
        <w:t>                               </w:t>
      </w:r>
      <w:proofErr w:type="gramStart"/>
      <w:r>
        <w:rPr>
          <w:u w:val="single"/>
        </w:rPr>
        <w:t xml:space="preserve">   (</w:t>
      </w:r>
      <w:proofErr w:type="gramEnd"/>
      <w:r>
        <w:rPr>
          <w:u w:val="single"/>
        </w:rPr>
        <w:t>указать цель)                                    </w:t>
      </w:r>
    </w:p>
    <w:p w14:paraId="743D33BF" w14:textId="77777777" w:rsidR="00A4346F" w:rsidRDefault="001E7965" w:rsidP="001C7F5B">
      <w:pPr>
        <w:ind w:firstLine="0"/>
        <w:jc w:val="center"/>
      </w:pPr>
      <w:r>
        <w:t>на срок до "</w:t>
      </w:r>
      <w:r>
        <w:rPr>
          <w:u w:val="single"/>
        </w:rPr>
        <w:t>       </w:t>
      </w:r>
      <w:r>
        <w:t xml:space="preserve">" </w:t>
      </w:r>
      <w:r>
        <w:rPr>
          <w:u w:val="single"/>
        </w:rPr>
        <w:t>                       </w:t>
      </w:r>
      <w:r>
        <w:t xml:space="preserve"> 20</w:t>
      </w:r>
      <w:r>
        <w:rPr>
          <w:u w:val="single"/>
        </w:rPr>
        <w:t>       </w:t>
      </w:r>
      <w:r>
        <w:t xml:space="preserve"> г.</w:t>
      </w:r>
    </w:p>
    <w:p w14:paraId="6AF71534" w14:textId="77777777" w:rsidR="00A4346F" w:rsidRDefault="001E7965" w:rsidP="001C7F5B">
      <w:pPr>
        <w:ind w:firstLine="0"/>
        <w:jc w:val="center"/>
      </w:pPr>
      <w:r>
        <w:t>"</w:t>
      </w:r>
      <w:r>
        <w:rPr>
          <w:u w:val="single"/>
        </w:rPr>
        <w:t>       </w:t>
      </w:r>
      <w:r>
        <w:t xml:space="preserve">" </w:t>
      </w:r>
      <w:r>
        <w:rPr>
          <w:u w:val="single"/>
        </w:rPr>
        <w:t>                     </w:t>
      </w:r>
      <w:r>
        <w:t xml:space="preserve"> 20</w:t>
      </w:r>
      <w:r>
        <w:rPr>
          <w:u w:val="single"/>
        </w:rPr>
        <w:t>       </w:t>
      </w:r>
      <w:r>
        <w:t xml:space="preserve"> г.                  </w:t>
      </w:r>
      <w:r>
        <w:rPr>
          <w:u w:val="single"/>
        </w:rPr>
        <w:t>          (подпись работника)          </w:t>
      </w:r>
    </w:p>
    <w:tbl>
      <w:tblPr>
        <w:tblW w:w="5000" w:type="pct"/>
        <w:tblLook w:val="04A0" w:firstRow="1" w:lastRow="0" w:firstColumn="1" w:lastColumn="0" w:noHBand="0" w:noVBand="1"/>
      </w:tblPr>
      <w:tblGrid>
        <w:gridCol w:w="7542"/>
        <w:gridCol w:w="6962"/>
      </w:tblGrid>
      <w:tr w:rsidR="00A4346F" w14:paraId="56BC8F45" w14:textId="77777777">
        <w:tc>
          <w:tcPr>
            <w:tcW w:w="2600" w:type="pct"/>
            <w:tcBorders>
              <w:top w:val="single" w:sz="0" w:space="0" w:color="auto"/>
              <w:left w:val="single" w:sz="0" w:space="0" w:color="auto"/>
              <w:right w:val="single" w:sz="0" w:space="0" w:color="auto"/>
            </w:tcBorders>
          </w:tcPr>
          <w:p w14:paraId="23F55E9C" w14:textId="77777777" w:rsidR="00A4346F" w:rsidRDefault="001E7965" w:rsidP="001C7F5B">
            <w:pPr>
              <w:pStyle w:val="Normalunindented"/>
              <w:keepNext/>
              <w:jc w:val="left"/>
            </w:pPr>
            <w:r>
              <w:rPr>
                <w:b/>
              </w:rPr>
              <w:t>Отметка о наличии задолженности по ранее полученным денежным документам</w:t>
            </w:r>
            <w:r>
              <w:br/>
              <w:t> </w:t>
            </w:r>
            <w:r>
              <w:br/>
              <w:t>Задолженность (имеется/</w:t>
            </w:r>
            <w:proofErr w:type="gramStart"/>
            <w:r>
              <w:t xml:space="preserve">отсутствует) </w:t>
            </w:r>
            <w:r>
              <w:rPr>
                <w:u w:val="single"/>
              </w:rPr>
              <w:t xml:space="preserve">  </w:t>
            </w:r>
            <w:proofErr w:type="gramEnd"/>
            <w:r>
              <w:rPr>
                <w:u w:val="single"/>
              </w:rPr>
              <w:t>                             </w:t>
            </w:r>
            <w:r>
              <w:br/>
              <w:t> </w:t>
            </w:r>
            <w:r>
              <w:br/>
              <w:t xml:space="preserve">При наличии задолженности указать документы (наименование/количество) </w:t>
            </w:r>
            <w:r>
              <w:rPr>
                <w:u w:val="single"/>
              </w:rPr>
              <w:t>                                                   </w:t>
            </w:r>
            <w:r>
              <w:br/>
            </w:r>
            <w:r>
              <w:rPr>
                <w:u w:val="single"/>
              </w:rPr>
              <w:t>                                                                                                   </w:t>
            </w:r>
            <w:r>
              <w:br/>
              <w:t> </w:t>
            </w:r>
            <w:r>
              <w:br/>
              <w:t>Срок отчета "</w:t>
            </w:r>
            <w:r>
              <w:rPr>
                <w:u w:val="single"/>
              </w:rPr>
              <w:t>       </w:t>
            </w:r>
            <w:r>
              <w:t xml:space="preserve">" </w:t>
            </w:r>
            <w:r>
              <w:rPr>
                <w:u w:val="single"/>
              </w:rPr>
              <w:t>                   </w:t>
            </w:r>
            <w:r>
              <w:t xml:space="preserve"> 20</w:t>
            </w:r>
            <w:r>
              <w:rPr>
                <w:u w:val="single"/>
              </w:rPr>
              <w:t>       </w:t>
            </w:r>
            <w:r>
              <w:t xml:space="preserve"> г.</w:t>
            </w:r>
          </w:p>
        </w:tc>
        <w:tc>
          <w:tcPr>
            <w:tcW w:w="2400" w:type="pct"/>
            <w:tcBorders>
              <w:top w:val="single" w:sz="0" w:space="0" w:color="auto"/>
              <w:left w:val="single" w:sz="0" w:space="0" w:color="auto"/>
              <w:right w:val="single" w:sz="0" w:space="0" w:color="auto"/>
            </w:tcBorders>
          </w:tcPr>
          <w:p w14:paraId="173B3DBF" w14:textId="77777777" w:rsidR="00A4346F" w:rsidRDefault="001E7965" w:rsidP="001C7F5B">
            <w:pPr>
              <w:pStyle w:val="Normalunindented"/>
              <w:keepNext/>
              <w:jc w:val="left"/>
            </w:pPr>
            <w:r>
              <w:rPr>
                <w:b/>
              </w:rPr>
              <w:t>Решение руководителя о выдаче денежных документов под отчет</w:t>
            </w:r>
            <w:r>
              <w:br/>
              <w:t> </w:t>
            </w:r>
            <w:r>
              <w:br/>
              <w:t xml:space="preserve">Выдать </w:t>
            </w:r>
            <w:r>
              <w:rPr>
                <w:u w:val="single"/>
              </w:rPr>
              <w:t>                                                                           </w:t>
            </w:r>
            <w:r>
              <w:br/>
              <w:t> </w:t>
            </w:r>
            <w:r>
              <w:br/>
              <w:t xml:space="preserve">в количестве </w:t>
            </w:r>
            <w:r>
              <w:rPr>
                <w:u w:val="single"/>
              </w:rPr>
              <w:t>                                                             </w:t>
            </w:r>
            <w:r>
              <w:t xml:space="preserve"> шт.</w:t>
            </w:r>
          </w:p>
        </w:tc>
      </w:tr>
      <w:tr w:rsidR="00A4346F" w14:paraId="65FB7C9E" w14:textId="77777777">
        <w:tc>
          <w:tcPr>
            <w:tcW w:w="2600" w:type="pct"/>
            <w:tcBorders>
              <w:left w:val="single" w:sz="0" w:space="0" w:color="auto"/>
              <w:bottom w:val="single" w:sz="0" w:space="0" w:color="auto"/>
              <w:right w:val="single" w:sz="0" w:space="0" w:color="auto"/>
            </w:tcBorders>
          </w:tcPr>
          <w:p w14:paraId="1AD11D77" w14:textId="77777777" w:rsidR="00A4346F" w:rsidRDefault="001E7965" w:rsidP="001C7F5B">
            <w:pPr>
              <w:pStyle w:val="Normalunindented"/>
              <w:keepNext/>
              <w:jc w:val="left"/>
            </w:pPr>
            <w:r>
              <w:rPr>
                <w:u w:val="single"/>
              </w:rPr>
              <w:t>        (</w:t>
            </w:r>
            <w:proofErr w:type="gramStart"/>
            <w:r>
              <w:rPr>
                <w:u w:val="single"/>
              </w:rPr>
              <w:t xml:space="preserve">должность)   </w:t>
            </w:r>
            <w:proofErr w:type="gramEnd"/>
            <w:r>
              <w:rPr>
                <w:u w:val="single"/>
              </w:rPr>
              <w:t>     </w:t>
            </w:r>
            <w:r>
              <w:t> /</w:t>
            </w:r>
            <w:r>
              <w:rPr>
                <w:u w:val="single"/>
              </w:rPr>
              <w:t>    (подпись)    </w:t>
            </w:r>
            <w:r>
              <w:t xml:space="preserve">/ </w:t>
            </w:r>
            <w:r>
              <w:rPr>
                <w:u w:val="single"/>
              </w:rPr>
              <w:t>    (фамилия, инициалы)    </w:t>
            </w:r>
          </w:p>
          <w:p w14:paraId="63641813" w14:textId="77777777" w:rsidR="00A4346F" w:rsidRDefault="001E7965" w:rsidP="001C7F5B">
            <w:pPr>
              <w:pStyle w:val="Normalunindented"/>
              <w:keepNext/>
              <w:jc w:val="right"/>
            </w:pPr>
            <w:r>
              <w:t> </w:t>
            </w:r>
          </w:p>
          <w:p w14:paraId="11FC7370" w14:textId="77777777" w:rsidR="00A4346F" w:rsidRDefault="001E7965" w:rsidP="001C7F5B">
            <w:pPr>
              <w:pStyle w:val="Normalunindented"/>
              <w:keepNext/>
              <w:jc w:val="right"/>
            </w:pPr>
            <w:r>
              <w:t>"</w:t>
            </w:r>
            <w:r>
              <w:rPr>
                <w:u w:val="single"/>
              </w:rPr>
              <w:t>       </w:t>
            </w:r>
            <w:r>
              <w:t xml:space="preserve">" </w:t>
            </w:r>
            <w:r>
              <w:rPr>
                <w:u w:val="single"/>
              </w:rPr>
              <w:t>                 </w:t>
            </w:r>
            <w:r>
              <w:t xml:space="preserve"> 20</w:t>
            </w:r>
            <w:r>
              <w:rPr>
                <w:u w:val="single"/>
              </w:rPr>
              <w:t>       </w:t>
            </w:r>
            <w:r>
              <w:t xml:space="preserve"> г.</w:t>
            </w:r>
          </w:p>
        </w:tc>
        <w:tc>
          <w:tcPr>
            <w:tcW w:w="2400" w:type="pct"/>
            <w:tcBorders>
              <w:left w:val="single" w:sz="0" w:space="0" w:color="auto"/>
              <w:bottom w:val="single" w:sz="0" w:space="0" w:color="auto"/>
              <w:right w:val="single" w:sz="0" w:space="0" w:color="auto"/>
            </w:tcBorders>
          </w:tcPr>
          <w:p w14:paraId="1CE53DB2" w14:textId="77777777" w:rsidR="00A4346F" w:rsidRDefault="001E7965" w:rsidP="001C7F5B">
            <w:pPr>
              <w:pStyle w:val="Normalunindented"/>
              <w:keepNext/>
              <w:jc w:val="left"/>
            </w:pPr>
            <w:r>
              <w:rPr>
                <w:u w:val="single"/>
              </w:rPr>
              <w:t>            (</w:t>
            </w:r>
            <w:proofErr w:type="gramStart"/>
            <w:r>
              <w:rPr>
                <w:u w:val="single"/>
              </w:rPr>
              <w:t xml:space="preserve">подпись)   </w:t>
            </w:r>
            <w:proofErr w:type="gramEnd"/>
            <w:r>
              <w:rPr>
                <w:u w:val="single"/>
              </w:rPr>
              <w:t>           </w:t>
            </w:r>
            <w:r>
              <w:t xml:space="preserve">/ </w:t>
            </w:r>
            <w:r>
              <w:rPr>
                <w:u w:val="single"/>
              </w:rPr>
              <w:t>      (фамилия, инициалы)      </w:t>
            </w:r>
          </w:p>
          <w:p w14:paraId="217C9D5F" w14:textId="77777777" w:rsidR="00A4346F" w:rsidRDefault="001E7965" w:rsidP="001C7F5B">
            <w:pPr>
              <w:pStyle w:val="Normalunindented"/>
              <w:keepNext/>
              <w:jc w:val="left"/>
            </w:pPr>
            <w:r>
              <w:t> </w:t>
            </w:r>
          </w:p>
          <w:p w14:paraId="44AE18D5" w14:textId="77777777" w:rsidR="00A4346F" w:rsidRDefault="001E7965" w:rsidP="001C7F5B">
            <w:pPr>
              <w:pStyle w:val="Normalunindented"/>
              <w:keepNext/>
              <w:jc w:val="right"/>
            </w:pPr>
            <w:r>
              <w:t>"</w:t>
            </w:r>
            <w:r>
              <w:rPr>
                <w:u w:val="single"/>
              </w:rPr>
              <w:t>       </w:t>
            </w:r>
            <w:r>
              <w:t xml:space="preserve">" </w:t>
            </w:r>
            <w:r>
              <w:rPr>
                <w:u w:val="single"/>
              </w:rPr>
              <w:t>                   </w:t>
            </w:r>
            <w:r>
              <w:t xml:space="preserve"> 20</w:t>
            </w:r>
            <w:r>
              <w:rPr>
                <w:u w:val="single"/>
              </w:rPr>
              <w:t>       </w:t>
            </w:r>
            <w:r>
              <w:t xml:space="preserve"> г.</w:t>
            </w:r>
          </w:p>
        </w:tc>
      </w:tr>
    </w:tbl>
    <w:p w14:paraId="7BE8A00C" w14:textId="77777777" w:rsidR="00A4346F" w:rsidRDefault="00A4346F" w:rsidP="001C7F5B">
      <w:pPr>
        <w:ind w:firstLine="0"/>
        <w:sectPr w:rsidR="00A4346F">
          <w:pgSz w:w="16839" w:h="11907" w:orient="landscape" w:code="9"/>
          <w:pgMar w:top="1134" w:right="850" w:bottom="1134" w:left="1701" w:header="720" w:footer="720" w:gutter="0"/>
          <w:cols w:space="720"/>
        </w:sectPr>
      </w:pPr>
      <w:bookmarkStart w:id="328" w:name="_docEnd_14"/>
      <w:bookmarkEnd w:id="328"/>
    </w:p>
    <w:p w14:paraId="2650E6B8"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_ref_1-0c64df91180b4e \h \n \! </w:instrText>
      </w:r>
      <w:r w:rsidR="00A4346F">
        <w:fldChar w:fldCharType="separate"/>
      </w:r>
      <w:r>
        <w:t>13</w:t>
      </w:r>
      <w:r w:rsidR="00A4346F">
        <w:fldChar w:fldCharType="end"/>
      </w:r>
      <w:r>
        <w:br/>
        <w:t>к Учетной политике</w:t>
      </w:r>
      <w:r>
        <w:br/>
        <w:t>для целей бухгалтерского учета</w:t>
      </w:r>
    </w:p>
    <w:p w14:paraId="08AFEC26" w14:textId="77777777" w:rsidR="00A4346F" w:rsidRDefault="001E7965" w:rsidP="001C7F5B">
      <w:pPr>
        <w:pStyle w:val="a4"/>
      </w:pPr>
      <w:bookmarkStart w:id="329" w:name="_docStart_15"/>
      <w:bookmarkStart w:id="330" w:name="_title_15"/>
      <w:bookmarkStart w:id="331" w:name="_ref_1-0c64df91180b4e"/>
      <w:bookmarkEnd w:id="329"/>
      <w:r>
        <w:t>Порядок приемки, хранения, выдачи и списания бланков строгой отчетности</w:t>
      </w:r>
      <w:bookmarkEnd w:id="330"/>
      <w:bookmarkEnd w:id="331"/>
    </w:p>
    <w:p w14:paraId="60033655" w14:textId="77777777" w:rsidR="00A4346F" w:rsidRDefault="001E7965" w:rsidP="001C7F5B">
      <w:pPr>
        <w:pStyle w:val="heading1normal"/>
        <w:numPr>
          <w:ilvl w:val="0"/>
          <w:numId w:val="36"/>
        </w:numPr>
        <w:ind w:firstLine="0"/>
      </w:pPr>
      <w:bookmarkStart w:id="332" w:name="_ref_1-985e0f7db6ad49"/>
      <w:r>
        <w:t>Настоящий порядок устанавливает правила приемки, хранения, выдачи и списания бланков строгой отчетности.</w:t>
      </w:r>
      <w:bookmarkEnd w:id="332"/>
    </w:p>
    <w:p w14:paraId="7648547C" w14:textId="77777777" w:rsidR="00A4346F" w:rsidRDefault="001E7965" w:rsidP="001C7F5B">
      <w:pPr>
        <w:pStyle w:val="heading1normal"/>
        <w:ind w:firstLine="0"/>
      </w:pPr>
      <w:bookmarkStart w:id="333" w:name="_ref_1-4eb6fb2196594f"/>
      <w:r>
        <w:t>Получать бланки строгой отчетности имеют право работники, замещающие должности, которые приведены в перечне, утверждаемом отдельным распорядительным актом руководителя.</w:t>
      </w:r>
      <w:bookmarkEnd w:id="333"/>
    </w:p>
    <w:p w14:paraId="4FDE11AE" w14:textId="77777777" w:rsidR="00A4346F" w:rsidRDefault="001E7965" w:rsidP="001C7F5B">
      <w:pPr>
        <w:pStyle w:val="heading1normal"/>
        <w:ind w:firstLine="0"/>
      </w:pPr>
      <w:bookmarkStart w:id="334" w:name="_ref_1-4d02ad88b04647"/>
      <w:r>
        <w:t>С работниками, осуществляющими получение, выдачу, хранение бланков строгой отчетности, заключаются договоры о полной индивидуальной материальной ответственности.</w:t>
      </w:r>
      <w:bookmarkEnd w:id="334"/>
    </w:p>
    <w:p w14:paraId="15592B23" w14:textId="77777777" w:rsidR="00A4346F" w:rsidRDefault="001E7965" w:rsidP="001C7F5B">
      <w:pPr>
        <w:pStyle w:val="heading1normal"/>
        <w:ind w:firstLine="0"/>
      </w:pPr>
      <w:bookmarkStart w:id="335" w:name="_ref_1-4f5333f6a1694c"/>
      <w:r>
        <w:t>Бланки строгой отчетности принимаются работником в присутствии комиссии по поступлению и выбытию активов. Комиссия проверяет соответствие фактического количества, серий и номеров бланков документов данным, указанным в сопроводительных документах (накладных и т.п.), и составляет акт приемки бланков строгой отчетности. Акт, утвержденный руководителем, является основанием для принятия работником бланков строгой отчетности. Форма акта приведена в приложении к настоящему Порядку.</w:t>
      </w:r>
      <w:bookmarkEnd w:id="335"/>
    </w:p>
    <w:p w14:paraId="18D898E9" w14:textId="77777777" w:rsidR="00A4346F" w:rsidRDefault="001E7965" w:rsidP="001C7F5B">
      <w:pPr>
        <w:pStyle w:val="heading1normal"/>
        <w:ind w:firstLine="0"/>
      </w:pPr>
      <w:bookmarkStart w:id="336" w:name="_ref_1-c13a344424c34f"/>
      <w:r>
        <w:t xml:space="preserve">Аналитический учет бланков строгой отчетности ведется в Книге учета бланков строгой отчетности </w:t>
      </w:r>
      <w:hyperlink r:id="rId449" w:history="1">
        <w:r>
          <w:rPr>
            <w:rStyle w:val="afc"/>
          </w:rPr>
          <w:t>(ф. 0504045)</w:t>
        </w:r>
      </w:hyperlink>
      <w:r>
        <w:t xml:space="preserve"> по видам, сериям и номерам с указанием даты получения (выдачи) бланков, условной цены, количества, а также с проставлением подписи получившего их лица. На основании данных по приходу и расходу бланков строгой отчетности выводится остаток на конец периода.</w:t>
      </w:r>
      <w:bookmarkEnd w:id="336"/>
    </w:p>
    <w:p w14:paraId="486EE927" w14:textId="77777777" w:rsidR="00A4346F" w:rsidRDefault="001E7965" w:rsidP="001C7F5B">
      <w:pPr>
        <w:ind w:firstLine="0"/>
      </w:pPr>
      <w:r>
        <w:t>Книга должна быть прошнурована и опечатана. Количество листов в книге заверяется руководителем и уполномоченным должностным лицом.</w:t>
      </w:r>
    </w:p>
    <w:p w14:paraId="61F35415" w14:textId="77777777" w:rsidR="00A4346F" w:rsidRDefault="001E7965" w:rsidP="001C7F5B">
      <w:pPr>
        <w:pStyle w:val="heading1normal"/>
        <w:ind w:firstLine="0"/>
      </w:pPr>
      <w:bookmarkStart w:id="337" w:name="_ref_1-c4d1d06cf48047"/>
      <w:r>
        <w:t>Бланки строгой отчетности хранятся в металлических шкафах и (или) сейфах. По окончании рабочего дня места хранения бланков опечатываются.</w:t>
      </w:r>
      <w:bookmarkEnd w:id="337"/>
    </w:p>
    <w:p w14:paraId="4EED9E71" w14:textId="77777777" w:rsidR="00A4346F" w:rsidRDefault="001E7965" w:rsidP="001C7F5B">
      <w:pPr>
        <w:pStyle w:val="heading1normal"/>
        <w:ind w:firstLine="0"/>
      </w:pPr>
      <w:bookmarkStart w:id="338" w:name="_ref_1-00bf77992c2049"/>
      <w:r>
        <w:t xml:space="preserve">Внутреннее перемещение бланков строгой отчетности оформляется Требованием-накладной </w:t>
      </w:r>
      <w:hyperlink r:id="rId450" w:history="1">
        <w:r>
          <w:rPr>
            <w:rStyle w:val="afc"/>
          </w:rPr>
          <w:t>(ф. 0504204)</w:t>
        </w:r>
      </w:hyperlink>
      <w:r>
        <w:t>.</w:t>
      </w:r>
      <w:bookmarkEnd w:id="338"/>
    </w:p>
    <w:p w14:paraId="0CE435B6" w14:textId="77777777" w:rsidR="00A4346F" w:rsidRDefault="001E7965" w:rsidP="001C7F5B">
      <w:pPr>
        <w:pStyle w:val="heading1normal"/>
        <w:ind w:firstLine="0"/>
      </w:pPr>
      <w:bookmarkStart w:id="339" w:name="_ref_1-fd25586dfe4b45"/>
      <w:r>
        <w:t xml:space="preserve">Списание (в том числе испорченных бланков строгой отчетности) производится по Акту о списании бланков строгой отчетности </w:t>
      </w:r>
      <w:hyperlink r:id="rId451" w:history="1">
        <w:r>
          <w:rPr>
            <w:rStyle w:val="afc"/>
          </w:rPr>
          <w:t>(ф. 0504816)</w:t>
        </w:r>
      </w:hyperlink>
      <w:r>
        <w:t>.</w:t>
      </w:r>
      <w:bookmarkEnd w:id="339"/>
    </w:p>
    <w:p w14:paraId="29ED46BC" w14:textId="77777777" w:rsidR="00A4346F" w:rsidRDefault="00A4346F" w:rsidP="001C7F5B">
      <w:pPr>
        <w:ind w:firstLine="0"/>
        <w:sectPr w:rsidR="00A4346F">
          <w:headerReference w:type="default" r:id="rId452"/>
          <w:footerReference w:type="default" r:id="rId453"/>
          <w:footerReference w:type="first" r:id="rId454"/>
          <w:footnotePr>
            <w:numRestart w:val="eachSect"/>
          </w:footnotePr>
          <w:pgSz w:w="11907" w:h="16839" w:code="9"/>
          <w:pgMar w:top="1134" w:right="850" w:bottom="1134" w:left="1701" w:header="720" w:footer="720" w:gutter="0"/>
          <w:pgNumType w:start="1"/>
          <w:cols w:space="720"/>
          <w:titlePg/>
        </w:sectPr>
      </w:pPr>
    </w:p>
    <w:p w14:paraId="0EBF55F1" w14:textId="77777777" w:rsidR="00A4346F" w:rsidRDefault="001E7965" w:rsidP="001C7F5B">
      <w:pPr>
        <w:keepNext/>
        <w:keepLines/>
        <w:ind w:firstLine="0"/>
        <w:jc w:val="right"/>
      </w:pPr>
      <w:r>
        <w:lastRenderedPageBreak/>
        <w:t>Приложение к Порядку приемки, хранения, выдачи и списания</w:t>
      </w:r>
      <w:r>
        <w:br/>
        <w:t>бланков строгой отчетности</w:t>
      </w:r>
      <w:r>
        <w:br/>
        <w:t> </w:t>
      </w:r>
      <w:r>
        <w:br/>
        <w:t>УТВЕРЖДАЮ</w:t>
      </w:r>
      <w:r>
        <w:br/>
      </w:r>
      <w:r>
        <w:rPr>
          <w:u w:val="single"/>
        </w:rPr>
        <w:t>                                                                            </w:t>
      </w:r>
      <w:r>
        <w:br/>
      </w:r>
      <w:r>
        <w:rPr>
          <w:u w:val="single"/>
        </w:rPr>
        <w:t> </w:t>
      </w:r>
      <w:proofErr w:type="gramStart"/>
      <w:r>
        <w:rPr>
          <w:u w:val="single"/>
        </w:rPr>
        <w:t xml:space="preserve">   (</w:t>
      </w:r>
      <w:proofErr w:type="gramEnd"/>
      <w:r>
        <w:rPr>
          <w:u w:val="single"/>
        </w:rPr>
        <w:t>должность, фамилия, инициалы руководителя)    </w:t>
      </w:r>
    </w:p>
    <w:p w14:paraId="5D50C881" w14:textId="77777777" w:rsidR="00A4346F" w:rsidRDefault="001E7965" w:rsidP="001C7F5B">
      <w:pPr>
        <w:ind w:firstLine="0"/>
        <w:jc w:val="center"/>
      </w:pPr>
      <w:r>
        <w:rPr>
          <w:b/>
        </w:rPr>
        <w:t>АКТ</w:t>
      </w:r>
    </w:p>
    <w:p w14:paraId="7F28E16A" w14:textId="77777777" w:rsidR="00A4346F" w:rsidRDefault="001E7965" w:rsidP="001C7F5B">
      <w:pPr>
        <w:ind w:firstLine="0"/>
        <w:jc w:val="center"/>
      </w:pPr>
      <w:r>
        <w:rPr>
          <w:b/>
        </w:rPr>
        <w:t>приемки бланков строгой отчетности</w:t>
      </w:r>
    </w:p>
    <w:tbl>
      <w:tblPr>
        <w:tblW w:w="5000" w:type="pct"/>
        <w:tblLook w:val="04A0" w:firstRow="1" w:lastRow="0" w:firstColumn="1" w:lastColumn="0" w:noHBand="0" w:noVBand="1"/>
      </w:tblPr>
      <w:tblGrid>
        <w:gridCol w:w="12909"/>
        <w:gridCol w:w="1595"/>
      </w:tblGrid>
      <w:tr w:rsidR="00A4346F" w14:paraId="77B5B9FB" w14:textId="77777777">
        <w:tc>
          <w:tcPr>
            <w:tcW w:w="4450" w:type="pct"/>
          </w:tcPr>
          <w:p w14:paraId="5E5C9691" w14:textId="77777777" w:rsidR="00A4346F" w:rsidRDefault="001E7965" w:rsidP="001C7F5B">
            <w:pPr>
              <w:pStyle w:val="Normalunindented"/>
              <w:keepNext/>
              <w:jc w:val="left"/>
            </w:pPr>
            <w:r>
              <w:t>"</w:t>
            </w:r>
            <w:r>
              <w:rPr>
                <w:u w:val="single"/>
              </w:rPr>
              <w:t>       </w:t>
            </w:r>
            <w:r>
              <w:t xml:space="preserve">" </w:t>
            </w:r>
            <w:r>
              <w:rPr>
                <w:u w:val="single"/>
              </w:rPr>
              <w:t>                     </w:t>
            </w:r>
            <w:r>
              <w:t xml:space="preserve"> 20</w:t>
            </w:r>
            <w:r>
              <w:rPr>
                <w:u w:val="single"/>
              </w:rPr>
              <w:t>       </w:t>
            </w:r>
            <w:r>
              <w:t xml:space="preserve"> г.</w:t>
            </w:r>
          </w:p>
        </w:tc>
        <w:tc>
          <w:tcPr>
            <w:tcW w:w="550" w:type="pct"/>
          </w:tcPr>
          <w:p w14:paraId="21092AA5" w14:textId="77777777" w:rsidR="00A4346F" w:rsidRDefault="001E7965" w:rsidP="001C7F5B">
            <w:pPr>
              <w:pStyle w:val="Normalunindented"/>
              <w:keepNext/>
              <w:jc w:val="right"/>
            </w:pPr>
            <w:r>
              <w:t>№ </w:t>
            </w:r>
            <w:r>
              <w:rPr>
                <w:u w:val="single"/>
              </w:rPr>
              <w:t>         </w:t>
            </w:r>
          </w:p>
        </w:tc>
      </w:tr>
    </w:tbl>
    <w:p w14:paraId="11ACBB50" w14:textId="77777777" w:rsidR="00A4346F" w:rsidRDefault="001E7965" w:rsidP="001C7F5B">
      <w:pPr>
        <w:ind w:firstLine="0"/>
      </w:pPr>
      <w:r>
        <w:t>Комиссия в составе:</w:t>
      </w:r>
    </w:p>
    <w:p w14:paraId="2A9A998C" w14:textId="77777777" w:rsidR="00A4346F" w:rsidRDefault="001E7965" w:rsidP="001C7F5B">
      <w:pPr>
        <w:ind w:firstLine="0"/>
      </w:pPr>
      <w:r>
        <w:t xml:space="preserve">Председатель </w:t>
      </w:r>
      <w:r>
        <w:rPr>
          <w:u w:val="single"/>
        </w:rPr>
        <w:t>                             </w:t>
      </w:r>
      <w:proofErr w:type="gramStart"/>
      <w:r>
        <w:rPr>
          <w:u w:val="single"/>
        </w:rPr>
        <w:t xml:space="preserve">   (</w:t>
      </w:r>
      <w:proofErr w:type="gramEnd"/>
      <w:r>
        <w:rPr>
          <w:u w:val="single"/>
        </w:rPr>
        <w:t>должность, фамилия, инициалы)                                </w:t>
      </w:r>
    </w:p>
    <w:p w14:paraId="08014D28" w14:textId="77777777" w:rsidR="00A4346F" w:rsidRDefault="001E7965" w:rsidP="001C7F5B">
      <w:pPr>
        <w:ind w:firstLine="0"/>
      </w:pPr>
      <w:r>
        <w:t>Члены комиссии:</w:t>
      </w:r>
    </w:p>
    <w:p w14:paraId="34F99AF9" w14:textId="77777777" w:rsidR="00A4346F" w:rsidRDefault="001E7965" w:rsidP="001C7F5B">
      <w:pPr>
        <w:ind w:firstLine="0"/>
      </w:pPr>
      <w:r>
        <w:rPr>
          <w:u w:val="single"/>
        </w:rPr>
        <w:t>                            (должность, фамилия, инициалы)                              </w:t>
      </w:r>
    </w:p>
    <w:p w14:paraId="66BB1912" w14:textId="77777777" w:rsidR="00A4346F" w:rsidRDefault="001E7965" w:rsidP="001C7F5B">
      <w:pPr>
        <w:ind w:firstLine="0"/>
      </w:pPr>
      <w:r>
        <w:rPr>
          <w:u w:val="single"/>
        </w:rPr>
        <w:t>                            (должность, фамилия, инициалы)                              </w:t>
      </w:r>
    </w:p>
    <w:p w14:paraId="32BDC6D8" w14:textId="77777777" w:rsidR="00A4346F" w:rsidRDefault="001E7965" w:rsidP="001C7F5B">
      <w:pPr>
        <w:ind w:firstLine="0"/>
      </w:pPr>
      <w:r>
        <w:rPr>
          <w:u w:val="single"/>
        </w:rPr>
        <w:t xml:space="preserve">                            (должность, фамилия, </w:t>
      </w:r>
      <w:proofErr w:type="gramStart"/>
      <w:r>
        <w:rPr>
          <w:u w:val="single"/>
        </w:rPr>
        <w:t xml:space="preserve">инициалы)   </w:t>
      </w:r>
      <w:proofErr w:type="gramEnd"/>
      <w:r>
        <w:rPr>
          <w:u w:val="single"/>
        </w:rPr>
        <w:t>                         </w:t>
      </w:r>
      <w:r>
        <w:t>,</w:t>
      </w:r>
    </w:p>
    <w:p w14:paraId="35821740" w14:textId="77777777" w:rsidR="00A4346F" w:rsidRDefault="001E7965" w:rsidP="001C7F5B">
      <w:pPr>
        <w:ind w:firstLine="0"/>
      </w:pPr>
      <w:r>
        <w:t>назначенная </w:t>
      </w:r>
      <w:r>
        <w:rPr>
          <w:u w:val="single"/>
        </w:rPr>
        <w:t> </w:t>
      </w:r>
      <w:proofErr w:type="gramStart"/>
      <w:r>
        <w:rPr>
          <w:u w:val="single"/>
        </w:rPr>
        <w:t xml:space="preserve">   (</w:t>
      </w:r>
      <w:proofErr w:type="gramEnd"/>
      <w:r>
        <w:rPr>
          <w:u w:val="single"/>
        </w:rPr>
        <w:t>распорядительный акт руководителя)    </w:t>
      </w:r>
    </w:p>
    <w:p w14:paraId="5AC2B05D" w14:textId="77777777" w:rsidR="00A4346F" w:rsidRDefault="001E7965" w:rsidP="001C7F5B">
      <w:pPr>
        <w:ind w:firstLine="0"/>
      </w:pPr>
      <w:r>
        <w:t>от "</w:t>
      </w:r>
      <w:r>
        <w:rPr>
          <w:u w:val="single"/>
        </w:rPr>
        <w:t>       </w:t>
      </w:r>
      <w:r>
        <w:t xml:space="preserve">" </w:t>
      </w:r>
      <w:r>
        <w:rPr>
          <w:u w:val="single"/>
        </w:rPr>
        <w:t>                     </w:t>
      </w:r>
      <w:r>
        <w:t xml:space="preserve"> 20</w:t>
      </w:r>
      <w:r>
        <w:rPr>
          <w:u w:val="single"/>
        </w:rPr>
        <w:t>       </w:t>
      </w:r>
      <w:r>
        <w:t xml:space="preserve"> г. № </w:t>
      </w:r>
      <w:r>
        <w:rPr>
          <w:u w:val="single"/>
        </w:rPr>
        <w:t>     </w:t>
      </w:r>
      <w:proofErr w:type="gramStart"/>
      <w:r>
        <w:rPr>
          <w:u w:val="single"/>
        </w:rPr>
        <w:t xml:space="preserve">  </w:t>
      </w:r>
      <w:r>
        <w:t>,</w:t>
      </w:r>
      <w:proofErr w:type="gramEnd"/>
    </w:p>
    <w:p w14:paraId="79F4CFE0" w14:textId="77777777" w:rsidR="00A4346F" w:rsidRDefault="001E7965" w:rsidP="001C7F5B">
      <w:pPr>
        <w:ind w:firstLine="0"/>
      </w:pPr>
      <w:r>
        <w:t>произвела проверку фактического наличия бланков строгой отчетности,</w:t>
      </w:r>
    </w:p>
    <w:p w14:paraId="3FD7BA63" w14:textId="77777777" w:rsidR="00A4346F" w:rsidRDefault="001E7965" w:rsidP="001C7F5B">
      <w:pPr>
        <w:ind w:firstLine="0"/>
      </w:pPr>
      <w:r>
        <w:t xml:space="preserve">полученных от </w:t>
      </w:r>
      <w:r>
        <w:rPr>
          <w:u w:val="single"/>
        </w:rPr>
        <w:t>                                                                                                                     </w:t>
      </w:r>
      <w:proofErr w:type="gramStart"/>
      <w:r>
        <w:rPr>
          <w:u w:val="single"/>
        </w:rPr>
        <w:t xml:space="preserve">  </w:t>
      </w:r>
      <w:r>
        <w:t>,</w:t>
      </w:r>
      <w:proofErr w:type="gramEnd"/>
    </w:p>
    <w:p w14:paraId="5216451A" w14:textId="77777777" w:rsidR="00A4346F" w:rsidRDefault="001E7965" w:rsidP="001C7F5B">
      <w:pPr>
        <w:ind w:firstLine="0"/>
      </w:pPr>
      <w:r>
        <w:t>согласно счету от "</w:t>
      </w:r>
      <w:r>
        <w:rPr>
          <w:u w:val="single"/>
        </w:rPr>
        <w:t>       </w:t>
      </w:r>
      <w:r>
        <w:t xml:space="preserve">" </w:t>
      </w:r>
      <w:r>
        <w:rPr>
          <w:u w:val="single"/>
        </w:rPr>
        <w:t>                         </w:t>
      </w:r>
      <w:r>
        <w:t xml:space="preserve"> 20</w:t>
      </w:r>
      <w:r>
        <w:rPr>
          <w:u w:val="single"/>
        </w:rPr>
        <w:t>       </w:t>
      </w:r>
      <w:r>
        <w:t xml:space="preserve"> г. № </w:t>
      </w:r>
      <w:r>
        <w:rPr>
          <w:u w:val="single"/>
        </w:rPr>
        <w:t>                                                   </w:t>
      </w:r>
    </w:p>
    <w:p w14:paraId="3B65C7D1" w14:textId="77777777" w:rsidR="00A4346F" w:rsidRDefault="001E7965" w:rsidP="001C7F5B">
      <w:pPr>
        <w:ind w:firstLine="0"/>
      </w:pPr>
      <w:r>
        <w:t>и накладной от "</w:t>
      </w:r>
      <w:r>
        <w:rPr>
          <w:u w:val="single"/>
        </w:rPr>
        <w:t>       </w:t>
      </w:r>
      <w:r>
        <w:t xml:space="preserve">" </w:t>
      </w:r>
      <w:r>
        <w:rPr>
          <w:u w:val="single"/>
        </w:rPr>
        <w:t>                         </w:t>
      </w:r>
      <w:r>
        <w:t xml:space="preserve"> 20</w:t>
      </w:r>
      <w:r>
        <w:rPr>
          <w:u w:val="single"/>
        </w:rPr>
        <w:t>       </w:t>
      </w:r>
      <w:r>
        <w:t xml:space="preserve"> г. № </w:t>
      </w:r>
      <w:r>
        <w:rPr>
          <w:u w:val="single"/>
        </w:rPr>
        <w:t>                                                       </w:t>
      </w:r>
      <w:proofErr w:type="gramStart"/>
      <w:r>
        <w:rPr>
          <w:u w:val="single"/>
        </w:rPr>
        <w:t xml:space="preserve">  </w:t>
      </w:r>
      <w:r>
        <w:t>.</w:t>
      </w:r>
      <w:proofErr w:type="gramEnd"/>
    </w:p>
    <w:p w14:paraId="4AAF80CE" w14:textId="77777777" w:rsidR="00A4346F" w:rsidRDefault="001E7965" w:rsidP="001C7F5B">
      <w:pPr>
        <w:ind w:firstLine="0"/>
      </w:pPr>
      <w:r>
        <w:t>В результате проверки выявлено:</w:t>
      </w:r>
    </w:p>
    <w:p w14:paraId="49ED3D8C" w14:textId="77777777" w:rsidR="00A4346F" w:rsidRDefault="001E7965" w:rsidP="001C7F5B">
      <w:pPr>
        <w:ind w:firstLine="0"/>
      </w:pPr>
      <w:r>
        <w:t xml:space="preserve">1. Состояние упаковки </w:t>
      </w:r>
      <w:r>
        <w:rPr>
          <w:u w:val="single"/>
        </w:rPr>
        <w:t>                                                                                                                                 </w:t>
      </w:r>
    </w:p>
    <w:p w14:paraId="2D5EEE1D" w14:textId="77777777" w:rsidR="00A4346F" w:rsidRDefault="001E7965" w:rsidP="001C7F5B">
      <w:pPr>
        <w:ind w:firstLine="0"/>
      </w:pPr>
      <w:r>
        <w:t>2. Наличие документов строгой отчетности:</w:t>
      </w:r>
    </w:p>
    <w:tbl>
      <w:tblPr>
        <w:tblW w:w="5000" w:type="pct"/>
        <w:tblLook w:val="04A0" w:firstRow="1" w:lastRow="0" w:firstColumn="1" w:lastColumn="0" w:noHBand="0" w:noVBand="1"/>
      </w:tblPr>
      <w:tblGrid>
        <w:gridCol w:w="2050"/>
        <w:gridCol w:w="1612"/>
        <w:gridCol w:w="2050"/>
        <w:gridCol w:w="1319"/>
        <w:gridCol w:w="1465"/>
        <w:gridCol w:w="1320"/>
        <w:gridCol w:w="1465"/>
        <w:gridCol w:w="1465"/>
        <w:gridCol w:w="1758"/>
      </w:tblGrid>
      <w:tr w:rsidR="00A4346F" w14:paraId="60FCD0D9" w14:textId="77777777">
        <w:tc>
          <w:tcPr>
            <w:tcW w:w="700" w:type="pct"/>
            <w:vMerge w:val="restart"/>
            <w:tcBorders>
              <w:top w:val="single" w:sz="0" w:space="0" w:color="auto"/>
              <w:left w:val="single" w:sz="0" w:space="0" w:color="auto"/>
              <w:bottom w:val="single" w:sz="0" w:space="0" w:color="auto"/>
              <w:right w:val="single" w:sz="0" w:space="0" w:color="auto"/>
            </w:tcBorders>
          </w:tcPr>
          <w:p w14:paraId="2DE1A89A" w14:textId="77777777" w:rsidR="00A4346F" w:rsidRDefault="001E7965" w:rsidP="001C7F5B">
            <w:pPr>
              <w:pStyle w:val="Normalunindented"/>
              <w:keepNext/>
              <w:jc w:val="center"/>
            </w:pPr>
            <w:r>
              <w:lastRenderedPageBreak/>
              <w:t>Наименование и код формы</w:t>
            </w:r>
          </w:p>
        </w:tc>
        <w:tc>
          <w:tcPr>
            <w:tcW w:w="1250" w:type="pct"/>
            <w:gridSpan w:val="2"/>
            <w:tcBorders>
              <w:top w:val="single" w:sz="0" w:space="0" w:color="auto"/>
              <w:left w:val="single" w:sz="0" w:space="0" w:color="auto"/>
              <w:bottom w:val="single" w:sz="0" w:space="0" w:color="auto"/>
              <w:right w:val="single" w:sz="0" w:space="0" w:color="auto"/>
            </w:tcBorders>
          </w:tcPr>
          <w:p w14:paraId="450DDC29" w14:textId="77777777" w:rsidR="00A4346F" w:rsidRDefault="001E7965" w:rsidP="001C7F5B">
            <w:pPr>
              <w:pStyle w:val="Normalunindented"/>
              <w:keepNext/>
              <w:jc w:val="center"/>
            </w:pPr>
            <w:r>
              <w:t>Количество бланков (единиц)</w:t>
            </w:r>
          </w:p>
        </w:tc>
        <w:tc>
          <w:tcPr>
            <w:tcW w:w="450" w:type="pct"/>
            <w:vMerge w:val="restart"/>
            <w:tcBorders>
              <w:top w:val="single" w:sz="0" w:space="0" w:color="auto"/>
              <w:left w:val="single" w:sz="0" w:space="0" w:color="auto"/>
              <w:bottom w:val="single" w:sz="0" w:space="0" w:color="auto"/>
              <w:right w:val="single" w:sz="0" w:space="0" w:color="auto"/>
            </w:tcBorders>
          </w:tcPr>
          <w:p w14:paraId="3FC3DDEC" w14:textId="77777777" w:rsidR="00A4346F" w:rsidRDefault="001E7965" w:rsidP="001C7F5B">
            <w:pPr>
              <w:pStyle w:val="Normalunindented"/>
              <w:keepNext/>
              <w:jc w:val="center"/>
            </w:pPr>
            <w:r>
              <w:t>№ формы</w:t>
            </w:r>
          </w:p>
        </w:tc>
        <w:tc>
          <w:tcPr>
            <w:tcW w:w="500" w:type="pct"/>
            <w:vMerge w:val="restart"/>
            <w:tcBorders>
              <w:top w:val="single" w:sz="0" w:space="0" w:color="auto"/>
              <w:left w:val="single" w:sz="0" w:space="0" w:color="auto"/>
              <w:bottom w:val="single" w:sz="0" w:space="0" w:color="auto"/>
              <w:right w:val="single" w:sz="0" w:space="0" w:color="auto"/>
            </w:tcBorders>
          </w:tcPr>
          <w:p w14:paraId="58257615" w14:textId="77777777" w:rsidR="00A4346F" w:rsidRDefault="001E7965" w:rsidP="001C7F5B">
            <w:pPr>
              <w:pStyle w:val="Normalunindented"/>
              <w:keepNext/>
              <w:jc w:val="center"/>
            </w:pPr>
            <w:r>
              <w:t>Серия</w:t>
            </w:r>
          </w:p>
        </w:tc>
        <w:tc>
          <w:tcPr>
            <w:tcW w:w="450" w:type="pct"/>
            <w:vMerge w:val="restart"/>
            <w:tcBorders>
              <w:top w:val="single" w:sz="0" w:space="0" w:color="auto"/>
              <w:left w:val="single" w:sz="0" w:space="0" w:color="auto"/>
              <w:bottom w:val="single" w:sz="0" w:space="0" w:color="auto"/>
              <w:right w:val="single" w:sz="0" w:space="0" w:color="auto"/>
            </w:tcBorders>
          </w:tcPr>
          <w:p w14:paraId="302FEB2E" w14:textId="77777777" w:rsidR="00A4346F" w:rsidRDefault="001E7965" w:rsidP="001C7F5B">
            <w:pPr>
              <w:pStyle w:val="Normalunindented"/>
              <w:keepNext/>
              <w:jc w:val="center"/>
            </w:pPr>
            <w:r>
              <w:t>Излишки (единиц)</w:t>
            </w:r>
          </w:p>
        </w:tc>
        <w:tc>
          <w:tcPr>
            <w:tcW w:w="500" w:type="pct"/>
            <w:vMerge w:val="restart"/>
            <w:tcBorders>
              <w:top w:val="single" w:sz="0" w:space="0" w:color="auto"/>
              <w:left w:val="single" w:sz="0" w:space="0" w:color="auto"/>
              <w:bottom w:val="single" w:sz="0" w:space="0" w:color="auto"/>
              <w:right w:val="single" w:sz="0" w:space="0" w:color="auto"/>
            </w:tcBorders>
          </w:tcPr>
          <w:p w14:paraId="395E1E9A" w14:textId="77777777" w:rsidR="00A4346F" w:rsidRDefault="001E7965" w:rsidP="001C7F5B">
            <w:pPr>
              <w:pStyle w:val="Normalunindented"/>
              <w:keepNext/>
              <w:jc w:val="center"/>
            </w:pPr>
            <w:r>
              <w:t>Недостачи (единиц)</w:t>
            </w:r>
          </w:p>
        </w:tc>
        <w:tc>
          <w:tcPr>
            <w:tcW w:w="500" w:type="pct"/>
            <w:vMerge w:val="restart"/>
            <w:tcBorders>
              <w:top w:val="single" w:sz="0" w:space="0" w:color="auto"/>
              <w:left w:val="single" w:sz="0" w:space="0" w:color="auto"/>
              <w:bottom w:val="single" w:sz="0" w:space="0" w:color="auto"/>
              <w:right w:val="single" w:sz="0" w:space="0" w:color="auto"/>
            </w:tcBorders>
          </w:tcPr>
          <w:p w14:paraId="6AC8BA15" w14:textId="77777777" w:rsidR="00A4346F" w:rsidRDefault="001E7965" w:rsidP="001C7F5B">
            <w:pPr>
              <w:pStyle w:val="Normalunindented"/>
              <w:keepNext/>
              <w:jc w:val="center"/>
            </w:pPr>
            <w:r>
              <w:t>Брак</w:t>
            </w:r>
          </w:p>
          <w:p w14:paraId="3197A40D" w14:textId="77777777" w:rsidR="00A4346F" w:rsidRDefault="001E7965" w:rsidP="001C7F5B">
            <w:pPr>
              <w:pStyle w:val="Normalunindented"/>
              <w:keepNext/>
              <w:jc w:val="center"/>
            </w:pPr>
            <w:r>
              <w:t>(единиц)</w:t>
            </w:r>
          </w:p>
        </w:tc>
        <w:tc>
          <w:tcPr>
            <w:tcW w:w="600" w:type="pct"/>
            <w:vMerge w:val="restart"/>
            <w:tcBorders>
              <w:top w:val="single" w:sz="0" w:space="0" w:color="auto"/>
              <w:left w:val="single" w:sz="0" w:space="0" w:color="auto"/>
              <w:bottom w:val="single" w:sz="0" w:space="0" w:color="auto"/>
              <w:right w:val="single" w:sz="0" w:space="0" w:color="auto"/>
            </w:tcBorders>
          </w:tcPr>
          <w:p w14:paraId="217D5A45" w14:textId="77777777" w:rsidR="00A4346F" w:rsidRDefault="001E7965" w:rsidP="001C7F5B">
            <w:pPr>
              <w:pStyle w:val="Normalunindented"/>
              <w:keepNext/>
              <w:jc w:val="center"/>
            </w:pPr>
            <w:r>
              <w:t>На общую сумму, руб.</w:t>
            </w:r>
          </w:p>
        </w:tc>
      </w:tr>
      <w:tr w:rsidR="00A4346F" w14:paraId="5BDF95B9" w14:textId="77777777">
        <w:tc>
          <w:tcPr>
            <w:tcW w:w="700" w:type="pct"/>
            <w:vMerge/>
            <w:tcBorders>
              <w:left w:val="single" w:sz="0" w:space="0" w:color="auto"/>
              <w:bottom w:val="single" w:sz="0" w:space="0" w:color="auto"/>
              <w:right w:val="single" w:sz="0" w:space="0" w:color="auto"/>
            </w:tcBorders>
          </w:tcPr>
          <w:p w14:paraId="5DE4EF1E" w14:textId="77777777" w:rsidR="00A4346F" w:rsidRDefault="00A4346F" w:rsidP="001C7F5B">
            <w:pPr>
              <w:ind w:firstLine="0"/>
            </w:pPr>
          </w:p>
        </w:tc>
        <w:tc>
          <w:tcPr>
            <w:tcW w:w="550" w:type="pct"/>
            <w:tcBorders>
              <w:top w:val="single" w:sz="0" w:space="0" w:color="auto"/>
              <w:left w:val="single" w:sz="0" w:space="0" w:color="auto"/>
              <w:bottom w:val="single" w:sz="0" w:space="0" w:color="auto"/>
              <w:right w:val="single" w:sz="0" w:space="0" w:color="auto"/>
            </w:tcBorders>
          </w:tcPr>
          <w:p w14:paraId="32B64D62" w14:textId="77777777" w:rsidR="00A4346F" w:rsidRDefault="001E7965" w:rsidP="001C7F5B">
            <w:pPr>
              <w:pStyle w:val="Normalunindented"/>
              <w:keepNext/>
              <w:jc w:val="center"/>
            </w:pPr>
            <w:r>
              <w:t>по накладной</w:t>
            </w:r>
          </w:p>
        </w:tc>
        <w:tc>
          <w:tcPr>
            <w:tcW w:w="700" w:type="pct"/>
            <w:tcBorders>
              <w:top w:val="single" w:sz="0" w:space="0" w:color="auto"/>
              <w:left w:val="single" w:sz="0" w:space="0" w:color="auto"/>
              <w:bottom w:val="single" w:sz="0" w:space="0" w:color="auto"/>
              <w:right w:val="single" w:sz="0" w:space="0" w:color="auto"/>
            </w:tcBorders>
          </w:tcPr>
          <w:p w14:paraId="16C36944" w14:textId="77777777" w:rsidR="00A4346F" w:rsidRDefault="001E7965" w:rsidP="001C7F5B">
            <w:pPr>
              <w:pStyle w:val="Normalunindented"/>
              <w:keepNext/>
              <w:jc w:val="center"/>
            </w:pPr>
            <w:r>
              <w:t>фактическое</w:t>
            </w:r>
          </w:p>
        </w:tc>
        <w:tc>
          <w:tcPr>
            <w:tcW w:w="450" w:type="pct"/>
            <w:vMerge/>
            <w:tcBorders>
              <w:left w:val="single" w:sz="0" w:space="0" w:color="auto"/>
              <w:bottom w:val="single" w:sz="0" w:space="0" w:color="auto"/>
              <w:right w:val="single" w:sz="0" w:space="0" w:color="auto"/>
            </w:tcBorders>
          </w:tcPr>
          <w:p w14:paraId="61AA262D" w14:textId="77777777" w:rsidR="00A4346F" w:rsidRDefault="00A4346F" w:rsidP="001C7F5B">
            <w:pPr>
              <w:ind w:firstLine="0"/>
            </w:pPr>
          </w:p>
        </w:tc>
        <w:tc>
          <w:tcPr>
            <w:tcW w:w="500" w:type="pct"/>
            <w:vMerge/>
            <w:tcBorders>
              <w:left w:val="single" w:sz="0" w:space="0" w:color="auto"/>
              <w:bottom w:val="single" w:sz="0" w:space="0" w:color="auto"/>
              <w:right w:val="single" w:sz="0" w:space="0" w:color="auto"/>
            </w:tcBorders>
          </w:tcPr>
          <w:p w14:paraId="57876955" w14:textId="77777777" w:rsidR="00A4346F" w:rsidRDefault="00A4346F" w:rsidP="001C7F5B">
            <w:pPr>
              <w:ind w:firstLine="0"/>
            </w:pPr>
          </w:p>
        </w:tc>
        <w:tc>
          <w:tcPr>
            <w:tcW w:w="450" w:type="pct"/>
            <w:vMerge/>
            <w:tcBorders>
              <w:left w:val="single" w:sz="0" w:space="0" w:color="auto"/>
              <w:bottom w:val="single" w:sz="0" w:space="0" w:color="auto"/>
              <w:right w:val="single" w:sz="0" w:space="0" w:color="auto"/>
            </w:tcBorders>
          </w:tcPr>
          <w:p w14:paraId="00E0CBAF" w14:textId="77777777" w:rsidR="00A4346F" w:rsidRDefault="00A4346F" w:rsidP="001C7F5B">
            <w:pPr>
              <w:ind w:firstLine="0"/>
            </w:pPr>
          </w:p>
        </w:tc>
        <w:tc>
          <w:tcPr>
            <w:tcW w:w="500" w:type="pct"/>
            <w:vMerge/>
            <w:tcBorders>
              <w:left w:val="single" w:sz="0" w:space="0" w:color="auto"/>
              <w:bottom w:val="single" w:sz="0" w:space="0" w:color="auto"/>
              <w:right w:val="single" w:sz="0" w:space="0" w:color="auto"/>
            </w:tcBorders>
          </w:tcPr>
          <w:p w14:paraId="4AF297F8" w14:textId="77777777" w:rsidR="00A4346F" w:rsidRDefault="00A4346F" w:rsidP="001C7F5B">
            <w:pPr>
              <w:ind w:firstLine="0"/>
            </w:pPr>
          </w:p>
        </w:tc>
        <w:tc>
          <w:tcPr>
            <w:tcW w:w="500" w:type="pct"/>
            <w:vMerge/>
            <w:tcBorders>
              <w:left w:val="single" w:sz="0" w:space="0" w:color="auto"/>
              <w:bottom w:val="single" w:sz="0" w:space="0" w:color="auto"/>
              <w:right w:val="single" w:sz="0" w:space="0" w:color="auto"/>
            </w:tcBorders>
          </w:tcPr>
          <w:p w14:paraId="57BCE30E" w14:textId="77777777" w:rsidR="00A4346F" w:rsidRDefault="00A4346F" w:rsidP="001C7F5B">
            <w:pPr>
              <w:ind w:firstLine="0"/>
            </w:pPr>
          </w:p>
        </w:tc>
        <w:tc>
          <w:tcPr>
            <w:tcW w:w="600" w:type="pct"/>
            <w:vMerge/>
            <w:tcBorders>
              <w:left w:val="single" w:sz="0" w:space="0" w:color="auto"/>
              <w:bottom w:val="single" w:sz="0" w:space="0" w:color="auto"/>
              <w:right w:val="single" w:sz="0" w:space="0" w:color="auto"/>
            </w:tcBorders>
          </w:tcPr>
          <w:p w14:paraId="045F6CDA" w14:textId="77777777" w:rsidR="00A4346F" w:rsidRDefault="00A4346F" w:rsidP="001C7F5B">
            <w:pPr>
              <w:ind w:firstLine="0"/>
            </w:pPr>
          </w:p>
        </w:tc>
      </w:tr>
      <w:tr w:rsidR="00A4346F" w14:paraId="7D808546" w14:textId="77777777">
        <w:tc>
          <w:tcPr>
            <w:tcW w:w="700" w:type="pct"/>
            <w:tcBorders>
              <w:top w:val="single" w:sz="0" w:space="0" w:color="auto"/>
              <w:left w:val="single" w:sz="0" w:space="0" w:color="auto"/>
              <w:bottom w:val="single" w:sz="0" w:space="0" w:color="auto"/>
              <w:right w:val="single" w:sz="0" w:space="0" w:color="auto"/>
            </w:tcBorders>
          </w:tcPr>
          <w:p w14:paraId="2B7FD2B1" w14:textId="77777777" w:rsidR="00A4346F" w:rsidRDefault="001E7965" w:rsidP="001C7F5B">
            <w:pPr>
              <w:pStyle w:val="Normalunindented"/>
              <w:keepNext/>
              <w:jc w:val="center"/>
            </w:pPr>
            <w:r>
              <w:t>1</w:t>
            </w:r>
          </w:p>
        </w:tc>
        <w:tc>
          <w:tcPr>
            <w:tcW w:w="550" w:type="pct"/>
            <w:tcBorders>
              <w:top w:val="single" w:sz="0" w:space="0" w:color="auto"/>
              <w:left w:val="single" w:sz="0" w:space="0" w:color="auto"/>
              <w:bottom w:val="single" w:sz="0" w:space="0" w:color="auto"/>
              <w:right w:val="single" w:sz="0" w:space="0" w:color="auto"/>
            </w:tcBorders>
          </w:tcPr>
          <w:p w14:paraId="61C2AD23" w14:textId="77777777" w:rsidR="00A4346F" w:rsidRDefault="001E7965" w:rsidP="001C7F5B">
            <w:pPr>
              <w:pStyle w:val="Normalunindented"/>
              <w:keepNext/>
              <w:jc w:val="center"/>
            </w:pPr>
            <w:r>
              <w:t>2</w:t>
            </w:r>
          </w:p>
        </w:tc>
        <w:tc>
          <w:tcPr>
            <w:tcW w:w="700" w:type="pct"/>
            <w:tcBorders>
              <w:top w:val="single" w:sz="0" w:space="0" w:color="auto"/>
              <w:left w:val="single" w:sz="0" w:space="0" w:color="auto"/>
              <w:bottom w:val="single" w:sz="0" w:space="0" w:color="auto"/>
              <w:right w:val="single" w:sz="0" w:space="0" w:color="auto"/>
            </w:tcBorders>
          </w:tcPr>
          <w:p w14:paraId="0478F395" w14:textId="77777777" w:rsidR="00A4346F" w:rsidRDefault="001E7965" w:rsidP="001C7F5B">
            <w:pPr>
              <w:pStyle w:val="Normalunindented"/>
              <w:keepNext/>
              <w:jc w:val="center"/>
            </w:pPr>
            <w:r>
              <w:t>3</w:t>
            </w:r>
          </w:p>
        </w:tc>
        <w:tc>
          <w:tcPr>
            <w:tcW w:w="450" w:type="pct"/>
            <w:tcBorders>
              <w:top w:val="single" w:sz="0" w:space="0" w:color="auto"/>
              <w:left w:val="single" w:sz="0" w:space="0" w:color="auto"/>
              <w:bottom w:val="single" w:sz="0" w:space="0" w:color="auto"/>
              <w:right w:val="single" w:sz="0" w:space="0" w:color="auto"/>
            </w:tcBorders>
          </w:tcPr>
          <w:p w14:paraId="2F2542C4" w14:textId="77777777" w:rsidR="00A4346F" w:rsidRDefault="001E7965" w:rsidP="001C7F5B">
            <w:pPr>
              <w:pStyle w:val="Normalunindented"/>
              <w:keepNext/>
              <w:jc w:val="center"/>
            </w:pPr>
            <w:r>
              <w:t>4</w:t>
            </w:r>
          </w:p>
        </w:tc>
        <w:tc>
          <w:tcPr>
            <w:tcW w:w="500" w:type="pct"/>
            <w:tcBorders>
              <w:top w:val="single" w:sz="0" w:space="0" w:color="auto"/>
              <w:left w:val="single" w:sz="0" w:space="0" w:color="auto"/>
              <w:bottom w:val="single" w:sz="0" w:space="0" w:color="auto"/>
              <w:right w:val="single" w:sz="0" w:space="0" w:color="auto"/>
            </w:tcBorders>
          </w:tcPr>
          <w:p w14:paraId="437F366A" w14:textId="77777777" w:rsidR="00A4346F" w:rsidRDefault="001E7965" w:rsidP="001C7F5B">
            <w:pPr>
              <w:pStyle w:val="Normalunindented"/>
              <w:keepNext/>
              <w:jc w:val="center"/>
            </w:pPr>
            <w:r>
              <w:t>5</w:t>
            </w:r>
          </w:p>
        </w:tc>
        <w:tc>
          <w:tcPr>
            <w:tcW w:w="450" w:type="pct"/>
            <w:tcBorders>
              <w:top w:val="single" w:sz="0" w:space="0" w:color="auto"/>
              <w:left w:val="single" w:sz="0" w:space="0" w:color="auto"/>
              <w:bottom w:val="single" w:sz="0" w:space="0" w:color="auto"/>
              <w:right w:val="single" w:sz="0" w:space="0" w:color="auto"/>
            </w:tcBorders>
          </w:tcPr>
          <w:p w14:paraId="025758DA" w14:textId="77777777" w:rsidR="00A4346F" w:rsidRDefault="001E7965" w:rsidP="001C7F5B">
            <w:pPr>
              <w:pStyle w:val="Normalunindented"/>
              <w:keepNext/>
              <w:jc w:val="center"/>
            </w:pPr>
            <w:r>
              <w:t>6</w:t>
            </w:r>
          </w:p>
        </w:tc>
        <w:tc>
          <w:tcPr>
            <w:tcW w:w="500" w:type="pct"/>
            <w:tcBorders>
              <w:top w:val="single" w:sz="0" w:space="0" w:color="auto"/>
              <w:left w:val="single" w:sz="0" w:space="0" w:color="auto"/>
              <w:bottom w:val="single" w:sz="0" w:space="0" w:color="auto"/>
              <w:right w:val="single" w:sz="0" w:space="0" w:color="auto"/>
            </w:tcBorders>
          </w:tcPr>
          <w:p w14:paraId="6BF85C97" w14:textId="77777777" w:rsidR="00A4346F" w:rsidRDefault="001E7965" w:rsidP="001C7F5B">
            <w:pPr>
              <w:pStyle w:val="Normalunindented"/>
              <w:keepNext/>
              <w:jc w:val="center"/>
            </w:pPr>
            <w:r>
              <w:t>7</w:t>
            </w:r>
          </w:p>
        </w:tc>
        <w:tc>
          <w:tcPr>
            <w:tcW w:w="500" w:type="pct"/>
            <w:tcBorders>
              <w:top w:val="single" w:sz="0" w:space="0" w:color="auto"/>
              <w:left w:val="single" w:sz="0" w:space="0" w:color="auto"/>
              <w:bottom w:val="single" w:sz="0" w:space="0" w:color="auto"/>
              <w:right w:val="single" w:sz="0" w:space="0" w:color="auto"/>
            </w:tcBorders>
          </w:tcPr>
          <w:p w14:paraId="3204EBF1" w14:textId="77777777" w:rsidR="00A4346F" w:rsidRDefault="001E7965" w:rsidP="001C7F5B">
            <w:pPr>
              <w:pStyle w:val="Normalunindented"/>
              <w:keepNext/>
              <w:jc w:val="center"/>
            </w:pPr>
            <w:r>
              <w:t>8</w:t>
            </w:r>
          </w:p>
        </w:tc>
        <w:tc>
          <w:tcPr>
            <w:tcW w:w="600" w:type="pct"/>
            <w:tcBorders>
              <w:top w:val="single" w:sz="0" w:space="0" w:color="auto"/>
              <w:left w:val="single" w:sz="0" w:space="0" w:color="auto"/>
              <w:bottom w:val="single" w:sz="0" w:space="0" w:color="auto"/>
              <w:right w:val="single" w:sz="0" w:space="0" w:color="auto"/>
            </w:tcBorders>
          </w:tcPr>
          <w:p w14:paraId="01DC5A4A" w14:textId="77777777" w:rsidR="00A4346F" w:rsidRDefault="001E7965" w:rsidP="001C7F5B">
            <w:pPr>
              <w:pStyle w:val="Normalunindented"/>
              <w:keepNext/>
              <w:jc w:val="center"/>
            </w:pPr>
            <w:r>
              <w:t>9</w:t>
            </w:r>
          </w:p>
        </w:tc>
      </w:tr>
      <w:tr w:rsidR="00A4346F" w14:paraId="574A741B" w14:textId="77777777">
        <w:tc>
          <w:tcPr>
            <w:tcW w:w="700" w:type="pct"/>
            <w:tcBorders>
              <w:top w:val="single" w:sz="0" w:space="0" w:color="auto"/>
              <w:left w:val="single" w:sz="0" w:space="0" w:color="auto"/>
              <w:bottom w:val="single" w:sz="0" w:space="0" w:color="auto"/>
              <w:right w:val="single" w:sz="0" w:space="0" w:color="auto"/>
            </w:tcBorders>
          </w:tcPr>
          <w:p w14:paraId="4685B7B5" w14:textId="77777777" w:rsidR="00A4346F" w:rsidRDefault="001E7965" w:rsidP="001C7F5B">
            <w:pPr>
              <w:pStyle w:val="Normalunindented"/>
              <w:keepNext/>
              <w:jc w:val="left"/>
            </w:pPr>
            <w:r>
              <w:t> </w:t>
            </w:r>
          </w:p>
        </w:tc>
        <w:tc>
          <w:tcPr>
            <w:tcW w:w="550" w:type="pct"/>
            <w:tcBorders>
              <w:top w:val="single" w:sz="0" w:space="0" w:color="auto"/>
              <w:left w:val="single" w:sz="0" w:space="0" w:color="auto"/>
              <w:bottom w:val="single" w:sz="0" w:space="0" w:color="auto"/>
              <w:right w:val="single" w:sz="0" w:space="0" w:color="auto"/>
            </w:tcBorders>
          </w:tcPr>
          <w:p w14:paraId="12E56D1A" w14:textId="77777777" w:rsidR="00A4346F" w:rsidRDefault="001E7965" w:rsidP="001C7F5B">
            <w:pPr>
              <w:pStyle w:val="Normalunindented"/>
              <w:keepNext/>
              <w:jc w:val="left"/>
            </w:pPr>
            <w:r>
              <w:t> </w:t>
            </w:r>
          </w:p>
        </w:tc>
        <w:tc>
          <w:tcPr>
            <w:tcW w:w="700" w:type="pct"/>
            <w:tcBorders>
              <w:top w:val="single" w:sz="0" w:space="0" w:color="auto"/>
              <w:left w:val="single" w:sz="0" w:space="0" w:color="auto"/>
              <w:bottom w:val="single" w:sz="0" w:space="0" w:color="auto"/>
              <w:right w:val="single" w:sz="0" w:space="0" w:color="auto"/>
            </w:tcBorders>
          </w:tcPr>
          <w:p w14:paraId="069749D4" w14:textId="77777777" w:rsidR="00A4346F" w:rsidRDefault="001E7965" w:rsidP="001C7F5B">
            <w:pPr>
              <w:pStyle w:val="Normalunindented"/>
              <w:keepNext/>
              <w:jc w:val="left"/>
            </w:pPr>
            <w:r>
              <w:t> </w:t>
            </w:r>
          </w:p>
        </w:tc>
        <w:tc>
          <w:tcPr>
            <w:tcW w:w="450" w:type="pct"/>
            <w:tcBorders>
              <w:top w:val="single" w:sz="0" w:space="0" w:color="auto"/>
              <w:left w:val="single" w:sz="0" w:space="0" w:color="auto"/>
              <w:bottom w:val="single" w:sz="0" w:space="0" w:color="auto"/>
              <w:right w:val="single" w:sz="0" w:space="0" w:color="auto"/>
            </w:tcBorders>
          </w:tcPr>
          <w:p w14:paraId="74F7F326"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6737EE4A" w14:textId="77777777" w:rsidR="00A4346F" w:rsidRDefault="001E7965" w:rsidP="001C7F5B">
            <w:pPr>
              <w:pStyle w:val="Normalunindented"/>
              <w:keepNext/>
              <w:jc w:val="left"/>
            </w:pPr>
            <w:r>
              <w:t> </w:t>
            </w:r>
          </w:p>
        </w:tc>
        <w:tc>
          <w:tcPr>
            <w:tcW w:w="450" w:type="pct"/>
            <w:tcBorders>
              <w:top w:val="single" w:sz="0" w:space="0" w:color="auto"/>
              <w:left w:val="single" w:sz="0" w:space="0" w:color="auto"/>
              <w:bottom w:val="single" w:sz="0" w:space="0" w:color="auto"/>
              <w:right w:val="single" w:sz="0" w:space="0" w:color="auto"/>
            </w:tcBorders>
          </w:tcPr>
          <w:p w14:paraId="67BD85E4"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6CC66314"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11D3DBA6" w14:textId="77777777" w:rsidR="00A4346F" w:rsidRDefault="001E7965" w:rsidP="001C7F5B">
            <w:pPr>
              <w:pStyle w:val="Normalunindented"/>
              <w:keepNext/>
              <w:jc w:val="left"/>
            </w:pPr>
            <w:r>
              <w:t> </w:t>
            </w:r>
          </w:p>
        </w:tc>
        <w:tc>
          <w:tcPr>
            <w:tcW w:w="600" w:type="pct"/>
            <w:tcBorders>
              <w:top w:val="single" w:sz="0" w:space="0" w:color="auto"/>
              <w:left w:val="single" w:sz="0" w:space="0" w:color="auto"/>
              <w:bottom w:val="single" w:sz="0" w:space="0" w:color="auto"/>
              <w:right w:val="single" w:sz="0" w:space="0" w:color="auto"/>
            </w:tcBorders>
          </w:tcPr>
          <w:p w14:paraId="079E19A5" w14:textId="77777777" w:rsidR="00A4346F" w:rsidRDefault="001E7965" w:rsidP="001C7F5B">
            <w:pPr>
              <w:pStyle w:val="Normalunindented"/>
              <w:keepNext/>
              <w:jc w:val="left"/>
            </w:pPr>
            <w:r>
              <w:t> </w:t>
            </w:r>
          </w:p>
        </w:tc>
      </w:tr>
      <w:tr w:rsidR="00A4346F" w14:paraId="0C4BB1B5" w14:textId="77777777">
        <w:tc>
          <w:tcPr>
            <w:tcW w:w="700" w:type="pct"/>
            <w:tcBorders>
              <w:top w:val="single" w:sz="0" w:space="0" w:color="auto"/>
              <w:left w:val="single" w:sz="0" w:space="0" w:color="auto"/>
              <w:bottom w:val="single" w:sz="0" w:space="0" w:color="auto"/>
              <w:right w:val="single" w:sz="0" w:space="0" w:color="auto"/>
            </w:tcBorders>
          </w:tcPr>
          <w:p w14:paraId="5E550D3E" w14:textId="77777777" w:rsidR="00A4346F" w:rsidRDefault="001E7965" w:rsidP="001C7F5B">
            <w:pPr>
              <w:pStyle w:val="Normalunindented"/>
              <w:keepNext/>
              <w:jc w:val="left"/>
            </w:pPr>
            <w:r>
              <w:t> </w:t>
            </w:r>
          </w:p>
        </w:tc>
        <w:tc>
          <w:tcPr>
            <w:tcW w:w="550" w:type="pct"/>
            <w:tcBorders>
              <w:top w:val="single" w:sz="0" w:space="0" w:color="auto"/>
              <w:left w:val="single" w:sz="0" w:space="0" w:color="auto"/>
              <w:bottom w:val="single" w:sz="0" w:space="0" w:color="auto"/>
              <w:right w:val="single" w:sz="0" w:space="0" w:color="auto"/>
            </w:tcBorders>
          </w:tcPr>
          <w:p w14:paraId="7FE9F0C4" w14:textId="77777777" w:rsidR="00A4346F" w:rsidRDefault="001E7965" w:rsidP="001C7F5B">
            <w:pPr>
              <w:pStyle w:val="Normalunindented"/>
              <w:keepNext/>
              <w:jc w:val="left"/>
            </w:pPr>
            <w:r>
              <w:t> </w:t>
            </w:r>
          </w:p>
        </w:tc>
        <w:tc>
          <w:tcPr>
            <w:tcW w:w="700" w:type="pct"/>
            <w:tcBorders>
              <w:top w:val="single" w:sz="0" w:space="0" w:color="auto"/>
              <w:left w:val="single" w:sz="0" w:space="0" w:color="auto"/>
              <w:bottom w:val="single" w:sz="0" w:space="0" w:color="auto"/>
              <w:right w:val="single" w:sz="0" w:space="0" w:color="auto"/>
            </w:tcBorders>
          </w:tcPr>
          <w:p w14:paraId="4CC688F6" w14:textId="77777777" w:rsidR="00A4346F" w:rsidRDefault="001E7965" w:rsidP="001C7F5B">
            <w:pPr>
              <w:pStyle w:val="Normalunindented"/>
              <w:keepNext/>
              <w:jc w:val="left"/>
            </w:pPr>
            <w:r>
              <w:t> </w:t>
            </w:r>
          </w:p>
        </w:tc>
        <w:tc>
          <w:tcPr>
            <w:tcW w:w="450" w:type="pct"/>
            <w:tcBorders>
              <w:top w:val="single" w:sz="0" w:space="0" w:color="auto"/>
              <w:left w:val="single" w:sz="0" w:space="0" w:color="auto"/>
              <w:bottom w:val="single" w:sz="0" w:space="0" w:color="auto"/>
              <w:right w:val="single" w:sz="0" w:space="0" w:color="auto"/>
            </w:tcBorders>
          </w:tcPr>
          <w:p w14:paraId="778125A6"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308E3ACE" w14:textId="77777777" w:rsidR="00A4346F" w:rsidRDefault="001E7965" w:rsidP="001C7F5B">
            <w:pPr>
              <w:pStyle w:val="Normalunindented"/>
              <w:keepNext/>
              <w:jc w:val="left"/>
            </w:pPr>
            <w:r>
              <w:t> </w:t>
            </w:r>
          </w:p>
        </w:tc>
        <w:tc>
          <w:tcPr>
            <w:tcW w:w="450" w:type="pct"/>
            <w:tcBorders>
              <w:top w:val="single" w:sz="0" w:space="0" w:color="auto"/>
              <w:left w:val="single" w:sz="0" w:space="0" w:color="auto"/>
              <w:bottom w:val="single" w:sz="0" w:space="0" w:color="auto"/>
              <w:right w:val="single" w:sz="0" w:space="0" w:color="auto"/>
            </w:tcBorders>
          </w:tcPr>
          <w:p w14:paraId="5B72C115"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5C663112"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577575B3" w14:textId="77777777" w:rsidR="00A4346F" w:rsidRDefault="001E7965" w:rsidP="001C7F5B">
            <w:pPr>
              <w:pStyle w:val="Normalunindented"/>
              <w:keepNext/>
              <w:jc w:val="left"/>
            </w:pPr>
            <w:r>
              <w:t> </w:t>
            </w:r>
          </w:p>
        </w:tc>
        <w:tc>
          <w:tcPr>
            <w:tcW w:w="600" w:type="pct"/>
            <w:tcBorders>
              <w:top w:val="single" w:sz="0" w:space="0" w:color="auto"/>
              <w:left w:val="single" w:sz="0" w:space="0" w:color="auto"/>
              <w:bottom w:val="single" w:sz="0" w:space="0" w:color="auto"/>
              <w:right w:val="single" w:sz="0" w:space="0" w:color="auto"/>
            </w:tcBorders>
          </w:tcPr>
          <w:p w14:paraId="50313F06" w14:textId="77777777" w:rsidR="00A4346F" w:rsidRDefault="001E7965" w:rsidP="001C7F5B">
            <w:pPr>
              <w:pStyle w:val="Normalunindented"/>
              <w:keepNext/>
              <w:jc w:val="left"/>
            </w:pPr>
            <w:r>
              <w:t> </w:t>
            </w:r>
          </w:p>
        </w:tc>
      </w:tr>
      <w:tr w:rsidR="00A4346F" w14:paraId="14B1EBF7" w14:textId="77777777">
        <w:tc>
          <w:tcPr>
            <w:tcW w:w="700" w:type="pct"/>
            <w:tcBorders>
              <w:top w:val="single" w:sz="0" w:space="0" w:color="auto"/>
              <w:left w:val="single" w:sz="0" w:space="0" w:color="auto"/>
              <w:bottom w:val="single" w:sz="0" w:space="0" w:color="auto"/>
              <w:right w:val="single" w:sz="0" w:space="0" w:color="auto"/>
            </w:tcBorders>
          </w:tcPr>
          <w:p w14:paraId="4EED2F24" w14:textId="77777777" w:rsidR="00A4346F" w:rsidRDefault="001E7965" w:rsidP="001C7F5B">
            <w:pPr>
              <w:pStyle w:val="Normalunindented"/>
              <w:keepNext/>
              <w:jc w:val="left"/>
            </w:pPr>
            <w:r>
              <w:t> </w:t>
            </w:r>
          </w:p>
        </w:tc>
        <w:tc>
          <w:tcPr>
            <w:tcW w:w="550" w:type="pct"/>
            <w:tcBorders>
              <w:top w:val="single" w:sz="0" w:space="0" w:color="auto"/>
              <w:left w:val="single" w:sz="0" w:space="0" w:color="auto"/>
              <w:bottom w:val="single" w:sz="0" w:space="0" w:color="auto"/>
              <w:right w:val="single" w:sz="0" w:space="0" w:color="auto"/>
            </w:tcBorders>
          </w:tcPr>
          <w:p w14:paraId="7C364F5E" w14:textId="77777777" w:rsidR="00A4346F" w:rsidRDefault="001E7965" w:rsidP="001C7F5B">
            <w:pPr>
              <w:pStyle w:val="Normalunindented"/>
              <w:keepNext/>
              <w:jc w:val="left"/>
            </w:pPr>
            <w:r>
              <w:t> </w:t>
            </w:r>
          </w:p>
        </w:tc>
        <w:tc>
          <w:tcPr>
            <w:tcW w:w="700" w:type="pct"/>
            <w:tcBorders>
              <w:top w:val="single" w:sz="0" w:space="0" w:color="auto"/>
              <w:left w:val="single" w:sz="0" w:space="0" w:color="auto"/>
              <w:bottom w:val="single" w:sz="0" w:space="0" w:color="auto"/>
              <w:right w:val="single" w:sz="0" w:space="0" w:color="auto"/>
            </w:tcBorders>
          </w:tcPr>
          <w:p w14:paraId="4A8FBA71" w14:textId="77777777" w:rsidR="00A4346F" w:rsidRDefault="001E7965" w:rsidP="001C7F5B">
            <w:pPr>
              <w:pStyle w:val="Normalunindented"/>
              <w:keepNext/>
              <w:jc w:val="left"/>
            </w:pPr>
            <w:r>
              <w:t> </w:t>
            </w:r>
          </w:p>
        </w:tc>
        <w:tc>
          <w:tcPr>
            <w:tcW w:w="450" w:type="pct"/>
            <w:tcBorders>
              <w:top w:val="single" w:sz="0" w:space="0" w:color="auto"/>
              <w:left w:val="single" w:sz="0" w:space="0" w:color="auto"/>
              <w:bottom w:val="single" w:sz="0" w:space="0" w:color="auto"/>
              <w:right w:val="single" w:sz="0" w:space="0" w:color="auto"/>
            </w:tcBorders>
          </w:tcPr>
          <w:p w14:paraId="06F04D1B"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4BCAC64C" w14:textId="77777777" w:rsidR="00A4346F" w:rsidRDefault="001E7965" w:rsidP="001C7F5B">
            <w:pPr>
              <w:pStyle w:val="Normalunindented"/>
              <w:keepNext/>
              <w:jc w:val="left"/>
            </w:pPr>
            <w:r>
              <w:t> </w:t>
            </w:r>
          </w:p>
        </w:tc>
        <w:tc>
          <w:tcPr>
            <w:tcW w:w="450" w:type="pct"/>
            <w:tcBorders>
              <w:top w:val="single" w:sz="0" w:space="0" w:color="auto"/>
              <w:left w:val="single" w:sz="0" w:space="0" w:color="auto"/>
              <w:bottom w:val="single" w:sz="0" w:space="0" w:color="auto"/>
              <w:right w:val="single" w:sz="0" w:space="0" w:color="auto"/>
            </w:tcBorders>
          </w:tcPr>
          <w:p w14:paraId="3D262202"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7AF37CBE"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6A0572F1" w14:textId="77777777" w:rsidR="00A4346F" w:rsidRDefault="001E7965" w:rsidP="001C7F5B">
            <w:pPr>
              <w:pStyle w:val="Normalunindented"/>
              <w:keepNext/>
              <w:jc w:val="left"/>
            </w:pPr>
            <w:r>
              <w:t> </w:t>
            </w:r>
          </w:p>
        </w:tc>
        <w:tc>
          <w:tcPr>
            <w:tcW w:w="600" w:type="pct"/>
            <w:tcBorders>
              <w:top w:val="single" w:sz="0" w:space="0" w:color="auto"/>
              <w:left w:val="single" w:sz="0" w:space="0" w:color="auto"/>
              <w:bottom w:val="single" w:sz="0" w:space="0" w:color="auto"/>
              <w:right w:val="single" w:sz="0" w:space="0" w:color="auto"/>
            </w:tcBorders>
          </w:tcPr>
          <w:p w14:paraId="6E17735F" w14:textId="77777777" w:rsidR="00A4346F" w:rsidRDefault="001E7965" w:rsidP="001C7F5B">
            <w:pPr>
              <w:pStyle w:val="Normalunindented"/>
              <w:keepNext/>
              <w:jc w:val="left"/>
            </w:pPr>
            <w:r>
              <w:t> </w:t>
            </w:r>
          </w:p>
        </w:tc>
      </w:tr>
      <w:tr w:rsidR="00A4346F" w14:paraId="1C98BF45" w14:textId="77777777">
        <w:tc>
          <w:tcPr>
            <w:tcW w:w="700" w:type="pct"/>
            <w:tcBorders>
              <w:top w:val="single" w:sz="0" w:space="0" w:color="auto"/>
              <w:left w:val="single" w:sz="0" w:space="0" w:color="auto"/>
              <w:bottom w:val="single" w:sz="0" w:space="0" w:color="auto"/>
              <w:right w:val="single" w:sz="0" w:space="0" w:color="auto"/>
            </w:tcBorders>
          </w:tcPr>
          <w:p w14:paraId="08B61E4D" w14:textId="77777777" w:rsidR="00A4346F" w:rsidRDefault="001E7965" w:rsidP="001C7F5B">
            <w:pPr>
              <w:pStyle w:val="Normalunindented"/>
              <w:keepNext/>
              <w:jc w:val="left"/>
            </w:pPr>
            <w:r>
              <w:t> </w:t>
            </w:r>
          </w:p>
        </w:tc>
        <w:tc>
          <w:tcPr>
            <w:tcW w:w="550" w:type="pct"/>
            <w:tcBorders>
              <w:top w:val="single" w:sz="0" w:space="0" w:color="auto"/>
              <w:left w:val="single" w:sz="0" w:space="0" w:color="auto"/>
              <w:bottom w:val="single" w:sz="0" w:space="0" w:color="auto"/>
              <w:right w:val="single" w:sz="0" w:space="0" w:color="auto"/>
            </w:tcBorders>
          </w:tcPr>
          <w:p w14:paraId="4DB532F5" w14:textId="77777777" w:rsidR="00A4346F" w:rsidRDefault="001E7965" w:rsidP="001C7F5B">
            <w:pPr>
              <w:pStyle w:val="Normalunindented"/>
              <w:keepNext/>
              <w:jc w:val="left"/>
            </w:pPr>
            <w:r>
              <w:t> </w:t>
            </w:r>
          </w:p>
        </w:tc>
        <w:tc>
          <w:tcPr>
            <w:tcW w:w="700" w:type="pct"/>
            <w:tcBorders>
              <w:top w:val="single" w:sz="0" w:space="0" w:color="auto"/>
              <w:left w:val="single" w:sz="0" w:space="0" w:color="auto"/>
              <w:bottom w:val="single" w:sz="0" w:space="0" w:color="auto"/>
              <w:right w:val="single" w:sz="0" w:space="0" w:color="auto"/>
            </w:tcBorders>
          </w:tcPr>
          <w:p w14:paraId="3B70C9AE" w14:textId="77777777" w:rsidR="00A4346F" w:rsidRDefault="001E7965" w:rsidP="001C7F5B">
            <w:pPr>
              <w:pStyle w:val="Normalunindented"/>
              <w:keepNext/>
              <w:jc w:val="left"/>
            </w:pPr>
            <w:r>
              <w:t> </w:t>
            </w:r>
          </w:p>
        </w:tc>
        <w:tc>
          <w:tcPr>
            <w:tcW w:w="450" w:type="pct"/>
            <w:tcBorders>
              <w:top w:val="single" w:sz="0" w:space="0" w:color="auto"/>
              <w:left w:val="single" w:sz="0" w:space="0" w:color="auto"/>
              <w:bottom w:val="single" w:sz="0" w:space="0" w:color="auto"/>
              <w:right w:val="single" w:sz="0" w:space="0" w:color="auto"/>
            </w:tcBorders>
          </w:tcPr>
          <w:p w14:paraId="70F5E888"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24E69ED2" w14:textId="77777777" w:rsidR="00A4346F" w:rsidRDefault="001E7965" w:rsidP="001C7F5B">
            <w:pPr>
              <w:pStyle w:val="Normalunindented"/>
              <w:keepNext/>
              <w:jc w:val="left"/>
            </w:pPr>
            <w:r>
              <w:t> </w:t>
            </w:r>
          </w:p>
        </w:tc>
        <w:tc>
          <w:tcPr>
            <w:tcW w:w="450" w:type="pct"/>
            <w:tcBorders>
              <w:top w:val="single" w:sz="0" w:space="0" w:color="auto"/>
              <w:left w:val="single" w:sz="0" w:space="0" w:color="auto"/>
              <w:bottom w:val="single" w:sz="0" w:space="0" w:color="auto"/>
              <w:right w:val="single" w:sz="0" w:space="0" w:color="auto"/>
            </w:tcBorders>
          </w:tcPr>
          <w:p w14:paraId="3E67AA0B"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29F333FA"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721DB856" w14:textId="77777777" w:rsidR="00A4346F" w:rsidRDefault="001E7965" w:rsidP="001C7F5B">
            <w:pPr>
              <w:pStyle w:val="Normalunindented"/>
              <w:keepNext/>
              <w:jc w:val="left"/>
            </w:pPr>
            <w:r>
              <w:t> </w:t>
            </w:r>
          </w:p>
        </w:tc>
        <w:tc>
          <w:tcPr>
            <w:tcW w:w="600" w:type="pct"/>
            <w:tcBorders>
              <w:top w:val="single" w:sz="0" w:space="0" w:color="auto"/>
              <w:left w:val="single" w:sz="0" w:space="0" w:color="auto"/>
              <w:bottom w:val="single" w:sz="0" w:space="0" w:color="auto"/>
              <w:right w:val="single" w:sz="0" w:space="0" w:color="auto"/>
            </w:tcBorders>
          </w:tcPr>
          <w:p w14:paraId="7935B61F" w14:textId="77777777" w:rsidR="00A4346F" w:rsidRDefault="001E7965" w:rsidP="001C7F5B">
            <w:pPr>
              <w:pStyle w:val="Normalunindented"/>
              <w:keepNext/>
              <w:jc w:val="left"/>
            </w:pPr>
            <w:r>
              <w:t> </w:t>
            </w:r>
          </w:p>
        </w:tc>
      </w:tr>
    </w:tbl>
    <w:p w14:paraId="2AEE8539" w14:textId="77777777" w:rsidR="00A4346F" w:rsidRDefault="001E7965" w:rsidP="001C7F5B">
      <w:pPr>
        <w:ind w:firstLine="0"/>
      </w:pPr>
      <w:r>
        <w:t>Подписи членов комиссии:</w:t>
      </w:r>
    </w:p>
    <w:p w14:paraId="1B79964E" w14:textId="77777777" w:rsidR="00A4346F" w:rsidRDefault="001E7965" w:rsidP="001C7F5B">
      <w:pPr>
        <w:ind w:firstLine="0"/>
      </w:pPr>
      <w:r>
        <w:t xml:space="preserve">Председатель </w:t>
      </w:r>
      <w:r>
        <w:rPr>
          <w:u w:val="single"/>
        </w:rPr>
        <w:t> </w:t>
      </w:r>
      <w:proofErr w:type="gramStart"/>
      <w:r>
        <w:rPr>
          <w:u w:val="single"/>
        </w:rPr>
        <w:t xml:space="preserve">   (</w:t>
      </w:r>
      <w:proofErr w:type="gramEnd"/>
      <w:r>
        <w:rPr>
          <w:u w:val="single"/>
        </w:rPr>
        <w:t>должность)      </w:t>
      </w:r>
      <w:r>
        <w:t>/</w:t>
      </w:r>
      <w:r>
        <w:rPr>
          <w:u w:val="single"/>
        </w:rPr>
        <w:t>            (подпись)            </w:t>
      </w:r>
      <w:r>
        <w:t>/</w:t>
      </w:r>
      <w:r>
        <w:rPr>
          <w:u w:val="single"/>
        </w:rPr>
        <w:t>          (расшифровка)          </w:t>
      </w:r>
    </w:p>
    <w:p w14:paraId="2287E376" w14:textId="77777777" w:rsidR="00A4346F" w:rsidRDefault="001E7965" w:rsidP="001C7F5B">
      <w:pPr>
        <w:ind w:firstLine="0"/>
      </w:pPr>
      <w:r>
        <w:t xml:space="preserve">Члены </w:t>
      </w:r>
      <w:proofErr w:type="gramStart"/>
      <w:r>
        <w:t xml:space="preserve">комиссии: </w:t>
      </w:r>
      <w:r>
        <w:rPr>
          <w:u w:val="single"/>
        </w:rPr>
        <w:t xml:space="preserve">  </w:t>
      </w:r>
      <w:proofErr w:type="gramEnd"/>
      <w:r>
        <w:rPr>
          <w:u w:val="single"/>
        </w:rPr>
        <w:t>  (должность)      </w:t>
      </w:r>
      <w:r>
        <w:t>/</w:t>
      </w:r>
      <w:r>
        <w:rPr>
          <w:u w:val="single"/>
        </w:rPr>
        <w:t>            (подпись)            </w:t>
      </w:r>
      <w:r>
        <w:t>/</w:t>
      </w:r>
      <w:r>
        <w:rPr>
          <w:u w:val="single"/>
        </w:rPr>
        <w:t>          (расшифровка)          </w:t>
      </w:r>
    </w:p>
    <w:p w14:paraId="522DF763" w14:textId="77777777" w:rsidR="00A4346F" w:rsidRDefault="001E7965" w:rsidP="001C7F5B">
      <w:pPr>
        <w:ind w:firstLine="0"/>
      </w:pPr>
      <w:r>
        <w:rPr>
          <w:u w:val="single"/>
        </w:rPr>
        <w:t>    (</w:t>
      </w:r>
      <w:proofErr w:type="gramStart"/>
      <w:r>
        <w:rPr>
          <w:u w:val="single"/>
        </w:rPr>
        <w:t xml:space="preserve">должность)   </w:t>
      </w:r>
      <w:proofErr w:type="gramEnd"/>
      <w:r>
        <w:rPr>
          <w:u w:val="single"/>
        </w:rPr>
        <w:t>   </w:t>
      </w:r>
      <w:r>
        <w:t>/</w:t>
      </w:r>
      <w:r>
        <w:rPr>
          <w:u w:val="single"/>
        </w:rPr>
        <w:t>            (подпись)            </w:t>
      </w:r>
      <w:r>
        <w:t>/</w:t>
      </w:r>
      <w:r>
        <w:rPr>
          <w:u w:val="single"/>
        </w:rPr>
        <w:t>          (расшифровка)          </w:t>
      </w:r>
    </w:p>
    <w:p w14:paraId="487882C8" w14:textId="77777777" w:rsidR="00A4346F" w:rsidRDefault="001E7965" w:rsidP="001C7F5B">
      <w:pPr>
        <w:ind w:firstLine="0"/>
      </w:pPr>
      <w:r>
        <w:rPr>
          <w:u w:val="single"/>
        </w:rPr>
        <w:t>    (</w:t>
      </w:r>
      <w:proofErr w:type="gramStart"/>
      <w:r>
        <w:rPr>
          <w:u w:val="single"/>
        </w:rPr>
        <w:t xml:space="preserve">должность)   </w:t>
      </w:r>
      <w:proofErr w:type="gramEnd"/>
      <w:r>
        <w:rPr>
          <w:u w:val="single"/>
        </w:rPr>
        <w:t>   </w:t>
      </w:r>
      <w:r>
        <w:t>/</w:t>
      </w:r>
      <w:r>
        <w:rPr>
          <w:u w:val="single"/>
        </w:rPr>
        <w:t>            (подпись)            </w:t>
      </w:r>
      <w:r>
        <w:t>/</w:t>
      </w:r>
      <w:r>
        <w:rPr>
          <w:u w:val="single"/>
        </w:rPr>
        <w:t>          (расшифровка)          </w:t>
      </w:r>
    </w:p>
    <w:p w14:paraId="523E091F" w14:textId="77777777" w:rsidR="00A4346F" w:rsidRDefault="001E7965" w:rsidP="001C7F5B">
      <w:pPr>
        <w:ind w:firstLine="0"/>
      </w:pPr>
      <w:r>
        <w:t>Указанные в настоящем акте бланки строгой отчетности принял на</w:t>
      </w:r>
    </w:p>
    <w:p w14:paraId="30F0DBA1" w14:textId="77777777" w:rsidR="00A4346F" w:rsidRDefault="001E7965" w:rsidP="001C7F5B">
      <w:pPr>
        <w:ind w:firstLine="0"/>
      </w:pPr>
      <w:r>
        <w:t xml:space="preserve">ответственное хранение и оприходовал в </w:t>
      </w:r>
      <w:r>
        <w:rPr>
          <w:u w:val="single"/>
        </w:rPr>
        <w:t>         </w:t>
      </w:r>
      <w:proofErr w:type="gramStart"/>
      <w:r>
        <w:rPr>
          <w:u w:val="single"/>
        </w:rPr>
        <w:t xml:space="preserve">   (</w:t>
      </w:r>
      <w:proofErr w:type="gramEnd"/>
      <w:r>
        <w:rPr>
          <w:u w:val="single"/>
        </w:rPr>
        <w:t>наименование документа)            </w:t>
      </w:r>
    </w:p>
    <w:p w14:paraId="23268283" w14:textId="77777777" w:rsidR="00A4346F" w:rsidRDefault="001E7965" w:rsidP="001C7F5B">
      <w:pPr>
        <w:ind w:firstLine="0"/>
      </w:pPr>
      <w:r>
        <w:t>№ </w:t>
      </w:r>
      <w:r>
        <w:rPr>
          <w:u w:val="single"/>
        </w:rPr>
        <w:t>       </w:t>
      </w:r>
      <w:r>
        <w:t xml:space="preserve"> "</w:t>
      </w:r>
      <w:r>
        <w:rPr>
          <w:u w:val="single"/>
        </w:rPr>
        <w:t>       </w:t>
      </w:r>
      <w:r>
        <w:t xml:space="preserve">" </w:t>
      </w:r>
      <w:r>
        <w:rPr>
          <w:u w:val="single"/>
        </w:rPr>
        <w:t>                         </w:t>
      </w:r>
      <w:r>
        <w:t xml:space="preserve"> 20</w:t>
      </w:r>
      <w:r>
        <w:rPr>
          <w:u w:val="single"/>
        </w:rPr>
        <w:t>       </w:t>
      </w:r>
      <w:r>
        <w:t xml:space="preserve"> г.</w:t>
      </w:r>
    </w:p>
    <w:p w14:paraId="176998F5" w14:textId="77777777" w:rsidR="00A4346F" w:rsidRDefault="001E7965" w:rsidP="001C7F5B">
      <w:pPr>
        <w:ind w:firstLine="0"/>
      </w:pPr>
      <w:r>
        <w:rPr>
          <w:u w:val="single"/>
        </w:rPr>
        <w:t>    (</w:t>
      </w:r>
      <w:proofErr w:type="gramStart"/>
      <w:r>
        <w:rPr>
          <w:u w:val="single"/>
        </w:rPr>
        <w:t xml:space="preserve">должность)   </w:t>
      </w:r>
      <w:proofErr w:type="gramEnd"/>
      <w:r>
        <w:rPr>
          <w:u w:val="single"/>
        </w:rPr>
        <w:t> </w:t>
      </w:r>
      <w:r>
        <w:t>/</w:t>
      </w:r>
      <w:r>
        <w:rPr>
          <w:u w:val="single"/>
        </w:rPr>
        <w:t>    (фамилия, инициалы)    </w:t>
      </w:r>
      <w:r>
        <w:t>/</w:t>
      </w:r>
      <w:r>
        <w:rPr>
          <w:u w:val="single"/>
        </w:rPr>
        <w:t>        (подпись)        </w:t>
      </w:r>
      <w:bookmarkStart w:id="340" w:name="_docEnd_15"/>
      <w:bookmarkEnd w:id="340"/>
    </w:p>
    <w:p w14:paraId="491DBFC7" w14:textId="77777777" w:rsidR="00A4346F" w:rsidRDefault="00A4346F" w:rsidP="001C7F5B">
      <w:pPr>
        <w:ind w:firstLine="0"/>
        <w:sectPr w:rsidR="00A4346F">
          <w:pgSz w:w="16839" w:h="11907" w:orient="landscape" w:code="9"/>
          <w:pgMar w:top="1134" w:right="850" w:bottom="1134" w:left="1701" w:header="720" w:footer="720" w:gutter="0"/>
          <w:cols w:space="720"/>
        </w:sectPr>
      </w:pPr>
    </w:p>
    <w:p w14:paraId="155307CB"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_ref_1-3bdcd53da2c440 \h \n \! </w:instrText>
      </w:r>
      <w:r w:rsidR="00A4346F">
        <w:fldChar w:fldCharType="separate"/>
      </w:r>
      <w:r>
        <w:t>14</w:t>
      </w:r>
      <w:r w:rsidR="00A4346F">
        <w:fldChar w:fldCharType="end"/>
      </w:r>
      <w:r>
        <w:br/>
        <w:t>к Учетной политике</w:t>
      </w:r>
      <w:r>
        <w:br/>
        <w:t>для целей бухгалтерского учета</w:t>
      </w:r>
    </w:p>
    <w:p w14:paraId="2D5EA9B3" w14:textId="77777777" w:rsidR="00A4346F" w:rsidRDefault="001E7965" w:rsidP="001C7F5B">
      <w:pPr>
        <w:pStyle w:val="a4"/>
      </w:pPr>
      <w:bookmarkStart w:id="341" w:name="_docStart_16"/>
      <w:bookmarkStart w:id="342" w:name="_title_16"/>
      <w:bookmarkStart w:id="343" w:name="_ref_1-3bdcd53da2c440"/>
      <w:bookmarkEnd w:id="341"/>
      <w:r>
        <w:t>Порядок формирования и использования резервов предстоящих расходов</w:t>
      </w:r>
      <w:bookmarkEnd w:id="342"/>
      <w:bookmarkEnd w:id="343"/>
    </w:p>
    <w:p w14:paraId="23A0FF49" w14:textId="77777777" w:rsidR="00A4346F" w:rsidRDefault="001E7965" w:rsidP="001C7F5B">
      <w:pPr>
        <w:pStyle w:val="heading1normal"/>
        <w:numPr>
          <w:ilvl w:val="0"/>
          <w:numId w:val="37"/>
        </w:numPr>
        <w:ind w:firstLine="0"/>
        <w:jc w:val="center"/>
      </w:pPr>
      <w:bookmarkStart w:id="344" w:name="_ref_1-3ad3ba7e08d04a"/>
      <w:r>
        <w:rPr>
          <w:b/>
        </w:rPr>
        <w:t>Общие положения</w:t>
      </w:r>
      <w:bookmarkEnd w:id="344"/>
    </w:p>
    <w:p w14:paraId="726E6364" w14:textId="77777777" w:rsidR="00A4346F" w:rsidRDefault="001E7965" w:rsidP="001C7F5B">
      <w:pPr>
        <w:pStyle w:val="heading2normal"/>
        <w:ind w:firstLine="0"/>
      </w:pPr>
      <w:bookmarkStart w:id="345" w:name="_ref_1-eb6bc5f7d3004a"/>
      <w:r>
        <w:t>В учете формируются следующие резервы:</w:t>
      </w:r>
      <w:bookmarkEnd w:id="345"/>
    </w:p>
    <w:p w14:paraId="0FE7E54C" w14:textId="77777777" w:rsidR="00A4346F" w:rsidRDefault="001E7965" w:rsidP="001C7F5B">
      <w:pPr>
        <w:pStyle w:val="ab"/>
        <w:numPr>
          <w:ilvl w:val="1"/>
          <w:numId w:val="38"/>
        </w:numPr>
        <w:spacing w:after="0"/>
        <w:ind w:left="964"/>
        <w:jc w:val="both"/>
      </w:pPr>
      <w:r>
        <w:t>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14:paraId="4E5452B9" w14:textId="77777777" w:rsidR="00A4346F" w:rsidRDefault="001E7965" w:rsidP="001C7F5B">
      <w:pPr>
        <w:pStyle w:val="ab"/>
        <w:numPr>
          <w:ilvl w:val="1"/>
          <w:numId w:val="38"/>
        </w:numPr>
        <w:spacing w:after="0"/>
        <w:ind w:left="964"/>
        <w:jc w:val="both"/>
      </w:pPr>
      <w:r>
        <w:t>резерв для предстоящей оплаты по требованию покупателей гарантийного ремонта, текущего обслуживания в случаях, предусмотренных договором;</w:t>
      </w:r>
    </w:p>
    <w:p w14:paraId="13F6734E" w14:textId="77777777" w:rsidR="00A4346F" w:rsidRDefault="001E7965" w:rsidP="001C7F5B">
      <w:pPr>
        <w:pStyle w:val="ab"/>
        <w:numPr>
          <w:ilvl w:val="1"/>
          <w:numId w:val="38"/>
        </w:numPr>
        <w:spacing w:after="0"/>
        <w:ind w:left="964"/>
        <w:jc w:val="both"/>
      </w:pPr>
      <w:r>
        <w:t>резерв для оплаты возникающих претензий и исков.</w:t>
      </w:r>
    </w:p>
    <w:p w14:paraId="70B2209E" w14:textId="77777777" w:rsidR="00A4346F" w:rsidRDefault="001E7965" w:rsidP="001C7F5B">
      <w:pPr>
        <w:pStyle w:val="heading2normal"/>
        <w:ind w:firstLine="0"/>
      </w:pPr>
      <w:bookmarkStart w:id="346" w:name="_ref_1-4bb54f341d9942"/>
      <w:r>
        <w:t>Каждый резерв используется только на покрытие тех расходов, в отношении которых он был создан.</w:t>
      </w:r>
      <w:bookmarkEnd w:id="346"/>
    </w:p>
    <w:p w14:paraId="7C9A50D2" w14:textId="77777777" w:rsidR="00A4346F" w:rsidRDefault="001E7965" w:rsidP="001C7F5B">
      <w:pPr>
        <w:pStyle w:val="heading2normal"/>
        <w:ind w:firstLine="0"/>
      </w:pPr>
      <w:bookmarkStart w:id="347" w:name="_ref_1-078cf6d4e4104f"/>
      <w:r>
        <w:t>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bookmarkEnd w:id="347"/>
    </w:p>
    <w:p w14:paraId="471B7935" w14:textId="77777777" w:rsidR="00A4346F" w:rsidRDefault="001E7965" w:rsidP="001C7F5B">
      <w:pPr>
        <w:pStyle w:val="heading2normal"/>
        <w:ind w:firstLine="0"/>
      </w:pPr>
      <w:bookmarkStart w:id="348" w:name="_ref_1-ddd39a6901ba49"/>
      <w:r>
        <w:t>Для отражения конкретных резервов на счете 0 401 60 000 вводятся аналитические коды в порядке, определенном Рабочим планом счетов.</w:t>
      </w:r>
      <w:bookmarkEnd w:id="348"/>
    </w:p>
    <w:p w14:paraId="0405B5E8" w14:textId="77777777" w:rsidR="00A4346F" w:rsidRDefault="001E7965" w:rsidP="001C7F5B">
      <w:pPr>
        <w:pStyle w:val="heading2normal"/>
        <w:ind w:firstLine="0"/>
      </w:pPr>
      <w:bookmarkStart w:id="349" w:name="_ref_1-e615adf4ae744a"/>
      <w:r>
        <w:t>Суммы резервов, созданных под обязательства, предполагаемый срок исполнения которых превышает 12 месяцев после годовой отчетной даты, определяются с учетом дисконтирования их величины. Ставка дисконтирования соответствует ключевой ставке Банка России, действующей на отчетную дату, на которую составляется годовая бухгалтерская (финансовая) отчетность.</w:t>
      </w:r>
      <w:bookmarkEnd w:id="349"/>
    </w:p>
    <w:p w14:paraId="6A203BFA" w14:textId="77777777" w:rsidR="00A4346F" w:rsidRDefault="001E7965" w:rsidP="001C7F5B">
      <w:pPr>
        <w:pStyle w:val="heading2normal"/>
        <w:ind w:firstLine="0"/>
      </w:pPr>
      <w:bookmarkStart w:id="350" w:name="_ref_1-946067b1199b42"/>
      <w:r>
        <w:t>Суммы переоценки дисконтированных резервов, связанной с приближением срока исполнения обязательств или с изменением ставки дисконтирования, признаются процентными расходами и относятся на финансовый результат текущего периода.</w:t>
      </w:r>
      <w:bookmarkEnd w:id="350"/>
    </w:p>
    <w:p w14:paraId="71A9D696" w14:textId="77777777" w:rsidR="00A4346F" w:rsidRDefault="001E7965" w:rsidP="001C7F5B">
      <w:pPr>
        <w:pStyle w:val="heading1normal"/>
        <w:ind w:firstLine="0"/>
        <w:jc w:val="center"/>
      </w:pPr>
      <w:bookmarkStart w:id="351" w:name="_ref_1-68bb75cd0e8f4b"/>
      <w:r>
        <w:rPr>
          <w:b/>
        </w:rPr>
        <w:t>Резерв для оплаты отпусков</w:t>
      </w:r>
      <w:bookmarkEnd w:id="351"/>
    </w:p>
    <w:p w14:paraId="1B9A207F" w14:textId="77777777" w:rsidR="00A4346F" w:rsidRDefault="001E7965" w:rsidP="001C7F5B">
      <w:pPr>
        <w:pStyle w:val="heading2normal"/>
        <w:ind w:firstLine="0"/>
      </w:pPr>
      <w:bookmarkStart w:id="352" w:name="_ref_1-cf5fdd45ada442"/>
      <w:r>
        <w:t xml:space="preserve">В целях расчета резерва для оплаты отпусков осуществляется оценка обязательств по состоянию на конец каждого </w:t>
      </w:r>
      <w:r>
        <w:rPr>
          <w:u w:val="single"/>
        </w:rPr>
        <w:t> </w:t>
      </w:r>
      <w:proofErr w:type="gramStart"/>
      <w:r>
        <w:rPr>
          <w:u w:val="single"/>
        </w:rPr>
        <w:t xml:space="preserve">   (</w:t>
      </w:r>
      <w:proofErr w:type="gramEnd"/>
      <w:r>
        <w:rPr>
          <w:u w:val="single"/>
        </w:rPr>
        <w:t>указать расчетный период)    </w:t>
      </w:r>
      <w:r>
        <w:t>.</w:t>
      </w:r>
      <w:bookmarkEnd w:id="352"/>
    </w:p>
    <w:p w14:paraId="02DD601D" w14:textId="77777777" w:rsidR="00A4346F" w:rsidRDefault="001E7965" w:rsidP="001C7F5B">
      <w:pPr>
        <w:pStyle w:val="heading2normal"/>
        <w:ind w:firstLine="0"/>
      </w:pPr>
      <w:bookmarkStart w:id="353" w:name="_ref_1-373c3142cb4641"/>
      <w:r>
        <w:t>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w:t>
      </w:r>
      <w:bookmarkEnd w:id="353"/>
    </w:p>
    <w:p w14:paraId="01BCDFF4" w14:textId="77777777" w:rsidR="00A4346F" w:rsidRDefault="001E7965" w:rsidP="001C7F5B">
      <w:pPr>
        <w:ind w:firstLine="0"/>
      </w:pPr>
      <w:r>
        <w:t>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p>
    <w:p w14:paraId="45E83596" w14:textId="77777777" w:rsidR="00A4346F" w:rsidRDefault="001E7965" w:rsidP="001C7F5B">
      <w:pPr>
        <w:pStyle w:val="heading2normal"/>
        <w:ind w:firstLine="0"/>
      </w:pPr>
      <w:bookmarkStart w:id="354" w:name="_ref_1-a10536d50f9a4d"/>
      <w:r>
        <w:t>Для определения размера обязательства за пять рабочих дней до окончания каждого расчетного периода формируются сведения о неиспользованных днях отпуска по каждому работнику по форме, приведенной в приложении № 1 к настоящему Порядку.</w:t>
      </w:r>
      <w:bookmarkEnd w:id="354"/>
    </w:p>
    <w:p w14:paraId="785C90D4" w14:textId="77777777" w:rsidR="00A4346F" w:rsidRDefault="001E7965" w:rsidP="001C7F5B">
      <w:pPr>
        <w:pStyle w:val="heading2normal"/>
        <w:ind w:firstLine="0"/>
      </w:pPr>
      <w:bookmarkStart w:id="355" w:name="_ref_1-fbf4fe5cc60e47"/>
      <w:r>
        <w:t>Резерв для оплаты отпусков состоит из определяемых отдельно обязательств:</w:t>
      </w:r>
      <w:bookmarkEnd w:id="355"/>
    </w:p>
    <w:p w14:paraId="122D094F" w14:textId="77777777" w:rsidR="00A4346F" w:rsidRDefault="001E7965" w:rsidP="001C7F5B">
      <w:pPr>
        <w:ind w:firstLine="0"/>
      </w:pPr>
      <w:r>
        <w:t>- на оплату отпусков работникам;</w:t>
      </w:r>
    </w:p>
    <w:p w14:paraId="64CACB94" w14:textId="77777777" w:rsidR="00A4346F" w:rsidRDefault="001E7965" w:rsidP="001C7F5B">
      <w:pPr>
        <w:ind w:firstLine="0"/>
      </w:pPr>
      <w:r>
        <w:t>- на уплату страховых взносов.</w:t>
      </w:r>
    </w:p>
    <w:p w14:paraId="52F0C93A" w14:textId="77777777" w:rsidR="00A4346F" w:rsidRDefault="001E7965" w:rsidP="001C7F5B">
      <w:pPr>
        <w:pStyle w:val="heading2normal"/>
        <w:ind w:firstLine="0"/>
      </w:pPr>
      <w:bookmarkStart w:id="356" w:name="_ref_1-97d5b02b2f514d"/>
      <w:r>
        <w:t>Расчет оценки обязательства на оплату отпусков производится в целом по формуле:</w:t>
      </w:r>
      <w:bookmarkEnd w:id="356"/>
    </w:p>
    <w:tbl>
      <w:tblPr>
        <w:tblW w:w="5000" w:type="pct"/>
        <w:tblLook w:val="04A0" w:firstRow="1" w:lastRow="0" w:firstColumn="1" w:lastColumn="0" w:noHBand="0" w:noVBand="1"/>
      </w:tblPr>
      <w:tblGrid>
        <w:gridCol w:w="1915"/>
        <w:gridCol w:w="5743"/>
        <w:gridCol w:w="1914"/>
      </w:tblGrid>
      <w:tr w:rsidR="00A4346F" w14:paraId="47AC423B" w14:textId="77777777">
        <w:tc>
          <w:tcPr>
            <w:tcW w:w="1000" w:type="pct"/>
          </w:tcPr>
          <w:p w14:paraId="7A649573" w14:textId="77777777" w:rsidR="00A4346F" w:rsidRDefault="00A4346F" w:rsidP="001C7F5B">
            <w:pPr>
              <w:keepNext/>
              <w:ind w:firstLine="0"/>
              <w:jc w:val="left"/>
            </w:pPr>
          </w:p>
        </w:tc>
        <w:tc>
          <w:tcPr>
            <w:tcW w:w="3000" w:type="pct"/>
          </w:tcPr>
          <w:p w14:paraId="7FC665BE" w14:textId="77777777" w:rsidR="00A4346F" w:rsidRDefault="001E7965" w:rsidP="001C7F5B">
            <w:pPr>
              <w:pStyle w:val="Normalunindented"/>
              <w:keepNext/>
              <w:jc w:val="left"/>
            </w:pPr>
            <w:r>
              <w:t xml:space="preserve">Обязательство на оплату отпусков = </w:t>
            </w:r>
            <w:proofErr w:type="gramStart"/>
            <w:r>
              <w:t>∑(</w:t>
            </w:r>
            <w:proofErr w:type="spellStart"/>
            <w:proofErr w:type="gramEnd"/>
            <w:r>
              <w:t>К</w:t>
            </w:r>
            <w:r>
              <w:rPr>
                <w:vertAlign w:val="subscript"/>
              </w:rPr>
              <w:t>n</w:t>
            </w:r>
            <w:proofErr w:type="spellEnd"/>
            <w:r>
              <w:rPr>
                <w:vertAlign w:val="subscript"/>
              </w:rPr>
              <w:t xml:space="preserve"> </w:t>
            </w:r>
            <w:r>
              <w:t xml:space="preserve">х </w:t>
            </w:r>
            <w:proofErr w:type="spellStart"/>
            <w:r>
              <w:t>СЗП</w:t>
            </w:r>
            <w:r>
              <w:rPr>
                <w:vertAlign w:val="subscript"/>
              </w:rPr>
              <w:t>n</w:t>
            </w:r>
            <w:proofErr w:type="spellEnd"/>
            <w:r>
              <w:t>),</w:t>
            </w:r>
          </w:p>
        </w:tc>
        <w:tc>
          <w:tcPr>
            <w:tcW w:w="1000" w:type="pct"/>
          </w:tcPr>
          <w:p w14:paraId="793A2BB9" w14:textId="77777777" w:rsidR="00A4346F" w:rsidRDefault="001E7965" w:rsidP="001C7F5B">
            <w:pPr>
              <w:pStyle w:val="Normalunindented"/>
              <w:keepNext/>
              <w:jc w:val="left"/>
            </w:pPr>
            <w:r>
              <w:t> </w:t>
            </w:r>
          </w:p>
        </w:tc>
      </w:tr>
    </w:tbl>
    <w:p w14:paraId="3675AC2C" w14:textId="77777777" w:rsidR="00A4346F" w:rsidRDefault="001E7965" w:rsidP="001C7F5B">
      <w:pPr>
        <w:ind w:firstLine="0"/>
      </w:pPr>
      <w:r>
        <w:t xml:space="preserve">где </w:t>
      </w:r>
      <w:proofErr w:type="spellStart"/>
      <w:r>
        <w:t>К</w:t>
      </w:r>
      <w:r>
        <w:rPr>
          <w:vertAlign w:val="subscript"/>
        </w:rPr>
        <w:t>n</w:t>
      </w:r>
      <w:proofErr w:type="spellEnd"/>
      <w:r>
        <w:t xml:space="preserve"> - количество неиспользованных n-м сотрудником дней отпуска по состоянию на конец расчетного периода;</w:t>
      </w:r>
    </w:p>
    <w:p w14:paraId="5B5AEC8C" w14:textId="77777777" w:rsidR="00A4346F" w:rsidRDefault="001E7965" w:rsidP="001C7F5B">
      <w:pPr>
        <w:ind w:firstLine="0"/>
      </w:pPr>
      <w:proofErr w:type="spellStart"/>
      <w:r>
        <w:t>СЗП</w:t>
      </w:r>
      <w:r>
        <w:rPr>
          <w:vertAlign w:val="subscript"/>
        </w:rPr>
        <w:t>n</w:t>
      </w:r>
      <w:proofErr w:type="spellEnd"/>
      <w:r>
        <w:t xml:space="preserve"> - средний дневной заработок n-го работника, определяемый по состоянию на конец расчетного периода в соответствии с </w:t>
      </w:r>
      <w:hyperlink r:id="rId455" w:history="1">
        <w:r>
          <w:rPr>
            <w:rStyle w:val="afc"/>
          </w:rPr>
          <w:t>п. 10</w:t>
        </w:r>
      </w:hyperlink>
      <w:r>
        <w:t xml:space="preserve"> Положения об особенностях порядка исчисления средней заработной платы (утв. Постановлением Правительства РФ от 24.12.2007 № 922);</w:t>
      </w:r>
    </w:p>
    <w:p w14:paraId="4A31AB86" w14:textId="77777777" w:rsidR="00A4346F" w:rsidRDefault="001E7965" w:rsidP="001C7F5B">
      <w:pPr>
        <w:ind w:firstLine="0"/>
      </w:pPr>
      <w:r>
        <w:t>n - число работников, имеющих право на оплачиваемые отпуска по состоянию на конец соответствующего периода.</w:t>
      </w:r>
    </w:p>
    <w:p w14:paraId="6E8E0666" w14:textId="77777777" w:rsidR="00A4346F" w:rsidRDefault="001E7965" w:rsidP="001C7F5B">
      <w:pPr>
        <w:pStyle w:val="heading2normal"/>
        <w:ind w:firstLine="0"/>
      </w:pPr>
      <w:bookmarkStart w:id="357" w:name="_ref_1-c178fb7489454d"/>
      <w:r>
        <w:t>Оценка обязательств по сумме страховых взносов рассчитывается в среднем по формуле:</w:t>
      </w:r>
      <w:bookmarkEnd w:id="357"/>
    </w:p>
    <w:tbl>
      <w:tblPr>
        <w:tblW w:w="5000" w:type="pct"/>
        <w:tblLook w:val="04A0" w:firstRow="1" w:lastRow="0" w:firstColumn="1" w:lastColumn="0" w:noHBand="0" w:noVBand="1"/>
      </w:tblPr>
      <w:tblGrid>
        <w:gridCol w:w="574"/>
        <w:gridCol w:w="8519"/>
        <w:gridCol w:w="479"/>
      </w:tblGrid>
      <w:tr w:rsidR="00A4346F" w14:paraId="6D74591D" w14:textId="77777777">
        <w:tc>
          <w:tcPr>
            <w:tcW w:w="300" w:type="pct"/>
          </w:tcPr>
          <w:p w14:paraId="59986546" w14:textId="77777777" w:rsidR="00A4346F" w:rsidRDefault="00A4346F" w:rsidP="001C7F5B">
            <w:pPr>
              <w:keepNext/>
              <w:ind w:firstLine="0"/>
              <w:jc w:val="left"/>
            </w:pPr>
          </w:p>
        </w:tc>
        <w:tc>
          <w:tcPr>
            <w:tcW w:w="4450" w:type="pct"/>
          </w:tcPr>
          <w:p w14:paraId="46720FC3" w14:textId="77777777" w:rsidR="00A4346F" w:rsidRDefault="001E7965" w:rsidP="001C7F5B">
            <w:pPr>
              <w:pStyle w:val="Normalunindented"/>
              <w:keepNext/>
              <w:jc w:val="left"/>
            </w:pPr>
            <w:r>
              <w:t>Обязательство на уплату страховых взносов = Обязательство на оплату отпусков x С,</w:t>
            </w:r>
          </w:p>
        </w:tc>
        <w:tc>
          <w:tcPr>
            <w:tcW w:w="300" w:type="pct"/>
          </w:tcPr>
          <w:p w14:paraId="20D383CF" w14:textId="77777777" w:rsidR="00A4346F" w:rsidRDefault="001E7965" w:rsidP="001C7F5B">
            <w:pPr>
              <w:pStyle w:val="Normalunindented"/>
              <w:keepNext/>
              <w:jc w:val="left"/>
            </w:pPr>
            <w:r>
              <w:t> </w:t>
            </w:r>
          </w:p>
        </w:tc>
      </w:tr>
    </w:tbl>
    <w:p w14:paraId="238BA13A" w14:textId="77777777" w:rsidR="00A4346F" w:rsidRDefault="001E7965" w:rsidP="001C7F5B">
      <w:pPr>
        <w:ind w:firstLine="0"/>
      </w:pPr>
      <w:r>
        <w:t>где С - средневзвешенная ставка страховых взносов за последний месяц соответствующего периода.</w:t>
      </w:r>
    </w:p>
    <w:p w14:paraId="3EB4F2EE" w14:textId="77777777" w:rsidR="00A4346F" w:rsidRDefault="001E7965" w:rsidP="001C7F5B">
      <w:pPr>
        <w:pStyle w:val="heading2normal"/>
        <w:ind w:firstLine="0"/>
      </w:pPr>
      <w:bookmarkStart w:id="358" w:name="_ref_1-a861fcbaca1a4a"/>
      <w:r>
        <w:t>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bookmarkEnd w:id="358"/>
    </w:p>
    <w:p w14:paraId="3ED86B87" w14:textId="77777777" w:rsidR="00A4346F" w:rsidRDefault="001E7965" w:rsidP="001C7F5B">
      <w:pPr>
        <w:pStyle w:val="heading2normal"/>
        <w:ind w:firstLine="0"/>
      </w:pPr>
      <w:bookmarkStart w:id="359" w:name="_ref_1-35e17e5b5b7a4e"/>
      <w:r>
        <w:t>Расчет оценки обязательств и суммы резерва для оплаты отпусков оформляется отдельным документом произвольной формы, который подписывает исполнитель и лицо, ответственное за ведение учета.</w:t>
      </w:r>
      <w:bookmarkEnd w:id="359"/>
    </w:p>
    <w:p w14:paraId="0FA1F66F" w14:textId="77777777" w:rsidR="00A4346F" w:rsidRDefault="001E7965" w:rsidP="001C7F5B">
      <w:pPr>
        <w:pStyle w:val="heading2normal"/>
        <w:ind w:firstLine="0"/>
      </w:pPr>
      <w:bookmarkStart w:id="360" w:name="_ref_1-75ec59b825df4b"/>
      <w:r>
        <w:t>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Доначисленная сумма резерва относится на расходы текущего финансового года.</w:t>
      </w:r>
      <w:bookmarkEnd w:id="360"/>
    </w:p>
    <w:p w14:paraId="5377B260" w14:textId="77777777" w:rsidR="00A4346F" w:rsidRDefault="001E7965" w:rsidP="001C7F5B">
      <w:pPr>
        <w:pStyle w:val="heading2normal"/>
        <w:ind w:firstLine="0"/>
      </w:pPr>
      <w:bookmarkStart w:id="361" w:name="_ref_1-b3219d39cb924f"/>
      <w:r>
        <w:t>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bookmarkEnd w:id="361"/>
    </w:p>
    <w:p w14:paraId="3202F39A" w14:textId="77777777" w:rsidR="00A4346F" w:rsidRDefault="001E7965" w:rsidP="001C7F5B">
      <w:pPr>
        <w:pStyle w:val="heading1normal"/>
        <w:ind w:firstLine="0"/>
        <w:jc w:val="center"/>
      </w:pPr>
      <w:bookmarkStart w:id="362" w:name="_ref_1-199d90f9c4534e"/>
      <w:r>
        <w:rPr>
          <w:b/>
        </w:rPr>
        <w:t>Резерв для оплаты гарантийного ремонта, техобслуживания</w:t>
      </w:r>
      <w:bookmarkEnd w:id="362"/>
    </w:p>
    <w:p w14:paraId="364835E9" w14:textId="77777777" w:rsidR="00A4346F" w:rsidRDefault="001E7965" w:rsidP="001C7F5B">
      <w:pPr>
        <w:pStyle w:val="heading2normal"/>
        <w:ind w:firstLine="0"/>
      </w:pPr>
      <w:bookmarkStart w:id="363" w:name="_ref_1-e815802930b145"/>
      <w:r>
        <w:t>Резерв для оплаты гарантийного ремонта, техобслуживания создается в случае реализации товаров (работ) с условием их гарантийного ремонта, гарантийного обслуживания по договору.</w:t>
      </w:r>
      <w:bookmarkEnd w:id="363"/>
    </w:p>
    <w:p w14:paraId="0B48F2C1" w14:textId="77777777" w:rsidR="00A4346F" w:rsidRDefault="001E7965" w:rsidP="001C7F5B">
      <w:pPr>
        <w:pStyle w:val="heading2normal"/>
        <w:ind w:firstLine="0"/>
      </w:pPr>
      <w:bookmarkStart w:id="364" w:name="_ref_1-a5911eb6612f4b"/>
      <w:r>
        <w:t>Резерв создается в сумме, не превышающей ожидаемых расходов на указанные затраты. Под ожидаемыми расходами понимаются расходы, предусмотренные на выполнение гарантийных обязательств, с учетом срока гарантии по договору.</w:t>
      </w:r>
      <w:bookmarkEnd w:id="364"/>
    </w:p>
    <w:p w14:paraId="0895980E" w14:textId="77777777" w:rsidR="00A4346F" w:rsidRDefault="001E7965" w:rsidP="001C7F5B">
      <w:pPr>
        <w:pStyle w:val="heading2normal"/>
        <w:ind w:firstLine="0"/>
      </w:pPr>
      <w:bookmarkStart w:id="365" w:name="_ref_1-98c836f1abb04b"/>
      <w:r>
        <w:t>Размер определяется как % от суммы выручки от реализации товаров (работ), в отношении которых по договору приняты обязательства по гарантийному ремонту, гарантийному обслуживанию.</w:t>
      </w:r>
      <w:bookmarkEnd w:id="365"/>
    </w:p>
    <w:p w14:paraId="6DF6FE91" w14:textId="77777777" w:rsidR="00A4346F" w:rsidRDefault="001E7965" w:rsidP="001C7F5B">
      <w:pPr>
        <w:pStyle w:val="heading2normal"/>
        <w:ind w:firstLine="0"/>
      </w:pPr>
      <w:bookmarkStart w:id="366" w:name="_ref_1-0c880461054948"/>
      <w:r>
        <w:t xml:space="preserve">Величина создаваемого резерва определяется комиссией по поступлению и выбытию активов, но не более </w:t>
      </w:r>
      <w:r>
        <w:rPr>
          <w:u w:val="single"/>
        </w:rPr>
        <w:t>            </w:t>
      </w:r>
      <w:r>
        <w:t>% </w:t>
      </w:r>
      <w:r>
        <w:rPr>
          <w:i/>
        </w:rPr>
        <w:t xml:space="preserve">(установить предельный размер) </w:t>
      </w:r>
      <w:r>
        <w:t>от суммы выручки от реализации товаров (услуг). Решение о создании резерва и его сумме оформляется соответствующим протоколом.</w:t>
      </w:r>
      <w:bookmarkEnd w:id="366"/>
    </w:p>
    <w:p w14:paraId="3790E455" w14:textId="77777777" w:rsidR="00A4346F" w:rsidRDefault="001E7965" w:rsidP="001C7F5B">
      <w:pPr>
        <w:pStyle w:val="heading2normal"/>
        <w:ind w:firstLine="0"/>
      </w:pPr>
      <w:bookmarkStart w:id="367" w:name="_ref_1-7089c754796747"/>
      <w:r>
        <w:t>При исполнении гарантийных обязательств по договору осуществленные фактические расходы списываются за счет суммы созданного резерва.</w:t>
      </w:r>
      <w:bookmarkEnd w:id="367"/>
    </w:p>
    <w:p w14:paraId="4C945AD5" w14:textId="77777777" w:rsidR="00A4346F" w:rsidRDefault="001E7965" w:rsidP="001C7F5B">
      <w:pPr>
        <w:ind w:firstLine="0"/>
      </w:pPr>
      <w:r>
        <w:t>Если сумма фактических расходов меньше величины созданного резерва, то расходы относятся полностью за счет резерва, а оставшаяся величина резерва списывается на уменьшение расходов текущего финансового года.</w:t>
      </w:r>
    </w:p>
    <w:p w14:paraId="726D81EE" w14:textId="77777777" w:rsidR="00A4346F" w:rsidRDefault="001E7965" w:rsidP="001C7F5B">
      <w:pPr>
        <w:ind w:firstLine="0"/>
      </w:pPr>
      <w:r>
        <w:lastRenderedPageBreak/>
        <w:t>Если сумма фактических расходов превышает величину созданного резерва, то расходы относятся за счет резерва в полной сумме резерва, а оставшаяся величина расходов относится за счет расходов текущего финансового года.</w:t>
      </w:r>
    </w:p>
    <w:p w14:paraId="6E1E7E85" w14:textId="77777777" w:rsidR="00A4346F" w:rsidRDefault="001E7965" w:rsidP="001C7F5B">
      <w:pPr>
        <w:pStyle w:val="heading2normal"/>
        <w:ind w:firstLine="0"/>
      </w:pPr>
      <w:bookmarkStart w:id="368" w:name="_ref_1-20afea72b4a948"/>
      <w:r>
        <w:t>При наличии неизрасходованной суммы резерва по истечении срока гарантии по договору сумма ранее созданного и неиспользованного резерва подлежит отнесению на уменьшение расходов текущего финансового года.</w:t>
      </w:r>
      <w:bookmarkEnd w:id="368"/>
    </w:p>
    <w:p w14:paraId="22E8A649" w14:textId="77777777" w:rsidR="00A4346F" w:rsidRDefault="001E7965" w:rsidP="001C7F5B">
      <w:pPr>
        <w:pStyle w:val="heading1normal"/>
        <w:ind w:firstLine="0"/>
        <w:jc w:val="center"/>
      </w:pPr>
      <w:bookmarkStart w:id="369" w:name="_ref_1-e950954647584a"/>
      <w:r>
        <w:rPr>
          <w:b/>
        </w:rPr>
        <w:t>Резерв для оплаты возникающих претензий и исков</w:t>
      </w:r>
      <w:bookmarkEnd w:id="369"/>
    </w:p>
    <w:p w14:paraId="523FFCA2" w14:textId="77777777" w:rsidR="00A4346F" w:rsidRDefault="001E7965" w:rsidP="001C7F5B">
      <w:pPr>
        <w:pStyle w:val="heading2normal"/>
        <w:ind w:firstLine="0"/>
      </w:pPr>
      <w:bookmarkStart w:id="370" w:name="_ref_1-95f71c9f79234e"/>
      <w:r>
        <w:t>Резерв по претензиям, искам признается на основании предъявленных претензий, исков в следующем порядке:</w:t>
      </w:r>
      <w:bookmarkEnd w:id="370"/>
    </w:p>
    <w:p w14:paraId="7BCBC2F1" w14:textId="77777777" w:rsidR="00A4346F" w:rsidRDefault="001E7965" w:rsidP="001C7F5B">
      <w:pPr>
        <w:ind w:firstLine="0"/>
      </w:pPr>
      <w:r>
        <w:t>- по оспоримым претензионным требованиям, по которым предполагается досудебное урегулирование, - на дату получения претензионного требования;</w:t>
      </w:r>
    </w:p>
    <w:p w14:paraId="53028D90" w14:textId="77777777" w:rsidR="00A4346F" w:rsidRDefault="001E7965" w:rsidP="001C7F5B">
      <w:pPr>
        <w:ind w:firstLine="0"/>
      </w:pPr>
      <w:r>
        <w:t>- по оспоримым исковым требованиям, по которым не предполагается досудебное урегулирование, - на дату уведомления о принятии иска к судебному производству.</w:t>
      </w:r>
    </w:p>
    <w:p w14:paraId="23FDAA73" w14:textId="77777777" w:rsidR="00A4346F" w:rsidRDefault="001E7965" w:rsidP="001C7F5B">
      <w:pPr>
        <w:pStyle w:val="heading2normal"/>
        <w:ind w:firstLine="0"/>
      </w:pPr>
      <w:bookmarkStart w:id="371" w:name="_ref_1-13b5228ade4045"/>
      <w:r>
        <w:t>Размер резерва по претензиям, искам признается в полной сумме претензионных требований и исков.</w:t>
      </w:r>
      <w:bookmarkEnd w:id="371"/>
    </w:p>
    <w:p w14:paraId="5580CF26" w14:textId="77777777" w:rsidR="00A4346F" w:rsidRDefault="001E7965" w:rsidP="001C7F5B">
      <w:pPr>
        <w:pStyle w:val="heading2normal"/>
        <w:ind w:firstLine="0"/>
      </w:pPr>
      <w:bookmarkStart w:id="372" w:name="_ref_1-ae2bc68a7ab34c"/>
      <w:r>
        <w:t>В случае избыточности суммы признанного резерва или в случае прекращения выполнения условий признания резерва, неиспользованная сумма резерва списывается с отнесением на уменьшение расходов текущего периода.</w:t>
      </w:r>
      <w:bookmarkEnd w:id="372"/>
    </w:p>
    <w:p w14:paraId="4997C8AF" w14:textId="77777777" w:rsidR="00A4346F" w:rsidRDefault="001E7965" w:rsidP="001C7F5B">
      <w:pPr>
        <w:pStyle w:val="heading2normal"/>
        <w:ind w:firstLine="0"/>
      </w:pPr>
      <w:bookmarkStart w:id="373" w:name="_ref_1-16968e59050c47"/>
      <w:r>
        <w:t>В случае недостаточности суммы признанного резерва разница между суммой признанного резерва и затратами по исполнению претензий, рисков признается расходами текущего периода.</w:t>
      </w:r>
      <w:bookmarkEnd w:id="373"/>
    </w:p>
    <w:p w14:paraId="5EFAC048" w14:textId="77777777" w:rsidR="00A4346F" w:rsidRDefault="001E7965" w:rsidP="001C7F5B">
      <w:pPr>
        <w:keepNext/>
        <w:keepLines/>
        <w:ind w:firstLine="0"/>
        <w:jc w:val="right"/>
      </w:pPr>
      <w:r>
        <w:t>Приложение № 1 к Порядку формирования и</w:t>
      </w:r>
      <w:r>
        <w:br/>
        <w:t>использования резервов предстоящих расходов</w:t>
      </w:r>
    </w:p>
    <w:p w14:paraId="54AF7AC6" w14:textId="77777777" w:rsidR="00A4346F" w:rsidRDefault="001E7965" w:rsidP="001C7F5B">
      <w:pPr>
        <w:ind w:firstLine="0"/>
        <w:jc w:val="center"/>
      </w:pPr>
      <w:r>
        <w:rPr>
          <w:b/>
        </w:rPr>
        <w:t>Сведения о количестве неиспользованных дней отпуска</w:t>
      </w:r>
    </w:p>
    <w:p w14:paraId="6B05D7FE" w14:textId="77777777" w:rsidR="00A4346F" w:rsidRDefault="001E7965" w:rsidP="001C7F5B">
      <w:pPr>
        <w:ind w:firstLine="0"/>
        <w:jc w:val="center"/>
      </w:pPr>
      <w:r>
        <w:rPr>
          <w:b/>
        </w:rPr>
        <w:t>по состоянию на "</w:t>
      </w:r>
      <w:r>
        <w:rPr>
          <w:b/>
          <w:u w:val="single"/>
        </w:rPr>
        <w:t>       </w:t>
      </w:r>
      <w:r>
        <w:rPr>
          <w:b/>
        </w:rPr>
        <w:t xml:space="preserve">" </w:t>
      </w:r>
      <w:r>
        <w:rPr>
          <w:b/>
          <w:u w:val="single"/>
        </w:rPr>
        <w:t>                 </w:t>
      </w:r>
      <w:r>
        <w:rPr>
          <w:b/>
        </w:rPr>
        <w:t xml:space="preserve"> 20</w:t>
      </w:r>
      <w:r>
        <w:rPr>
          <w:b/>
          <w:u w:val="single"/>
        </w:rPr>
        <w:t>       </w:t>
      </w:r>
      <w:r>
        <w:rPr>
          <w:b/>
        </w:rPr>
        <w:t xml:space="preserve"> г.</w:t>
      </w:r>
    </w:p>
    <w:tbl>
      <w:tblPr>
        <w:tblW w:w="5000" w:type="pct"/>
        <w:tblLook w:val="04A0" w:firstRow="1" w:lastRow="0" w:firstColumn="1" w:lastColumn="0" w:noHBand="0" w:noVBand="1"/>
      </w:tblPr>
      <w:tblGrid>
        <w:gridCol w:w="671"/>
        <w:gridCol w:w="2297"/>
        <w:gridCol w:w="2584"/>
        <w:gridCol w:w="4020"/>
      </w:tblGrid>
      <w:tr w:rsidR="00A4346F" w14:paraId="459E7B4E" w14:textId="77777777">
        <w:tc>
          <w:tcPr>
            <w:tcW w:w="350" w:type="pct"/>
            <w:tcBorders>
              <w:top w:val="single" w:sz="0" w:space="0" w:color="auto"/>
              <w:left w:val="single" w:sz="0" w:space="0" w:color="auto"/>
              <w:bottom w:val="single" w:sz="0" w:space="0" w:color="auto"/>
              <w:right w:val="single" w:sz="0" w:space="0" w:color="auto"/>
            </w:tcBorders>
          </w:tcPr>
          <w:p w14:paraId="5A3C11D9" w14:textId="77777777" w:rsidR="00A4346F" w:rsidRDefault="001E7965" w:rsidP="001C7F5B">
            <w:pPr>
              <w:pStyle w:val="Normalunindented"/>
              <w:keepNext/>
              <w:jc w:val="center"/>
            </w:pPr>
            <w:r>
              <w:t>№ п/п</w:t>
            </w:r>
          </w:p>
        </w:tc>
        <w:tc>
          <w:tcPr>
            <w:tcW w:w="1200" w:type="pct"/>
            <w:tcBorders>
              <w:top w:val="single" w:sz="0" w:space="0" w:color="auto"/>
              <w:left w:val="single" w:sz="0" w:space="0" w:color="auto"/>
              <w:bottom w:val="single" w:sz="0" w:space="0" w:color="auto"/>
              <w:right w:val="single" w:sz="0" w:space="0" w:color="auto"/>
            </w:tcBorders>
          </w:tcPr>
          <w:p w14:paraId="4D85A54C" w14:textId="77777777" w:rsidR="00A4346F" w:rsidRDefault="001E7965" w:rsidP="001C7F5B">
            <w:pPr>
              <w:pStyle w:val="Normalunindented"/>
              <w:keepNext/>
              <w:jc w:val="center"/>
            </w:pPr>
            <w:r>
              <w:t>Должность работника</w:t>
            </w:r>
          </w:p>
        </w:tc>
        <w:tc>
          <w:tcPr>
            <w:tcW w:w="1350" w:type="pct"/>
            <w:tcBorders>
              <w:top w:val="single" w:sz="0" w:space="0" w:color="auto"/>
              <w:left w:val="single" w:sz="0" w:space="0" w:color="auto"/>
              <w:bottom w:val="single" w:sz="0" w:space="0" w:color="auto"/>
              <w:right w:val="single" w:sz="0" w:space="0" w:color="auto"/>
            </w:tcBorders>
          </w:tcPr>
          <w:p w14:paraId="1B232AEE" w14:textId="77777777" w:rsidR="00A4346F" w:rsidRDefault="001E7965" w:rsidP="001C7F5B">
            <w:pPr>
              <w:pStyle w:val="Normalunindented"/>
              <w:keepNext/>
              <w:jc w:val="center"/>
            </w:pPr>
            <w:r>
              <w:t>Ф.И.О.</w:t>
            </w:r>
          </w:p>
        </w:tc>
        <w:tc>
          <w:tcPr>
            <w:tcW w:w="2100" w:type="pct"/>
            <w:tcBorders>
              <w:top w:val="single" w:sz="0" w:space="0" w:color="auto"/>
              <w:left w:val="single" w:sz="0" w:space="0" w:color="auto"/>
              <w:bottom w:val="single" w:sz="0" w:space="0" w:color="auto"/>
              <w:right w:val="single" w:sz="0" w:space="0" w:color="auto"/>
            </w:tcBorders>
          </w:tcPr>
          <w:p w14:paraId="2F32A987" w14:textId="77777777" w:rsidR="00A4346F" w:rsidRDefault="001E7965" w:rsidP="001C7F5B">
            <w:pPr>
              <w:pStyle w:val="Normalunindented"/>
              <w:keepNext/>
              <w:jc w:val="center"/>
            </w:pPr>
            <w:r>
              <w:t>Количество неиспользованных дней отпуска за фактически отработанное время</w:t>
            </w:r>
          </w:p>
        </w:tc>
      </w:tr>
      <w:tr w:rsidR="00A4346F" w14:paraId="4BC7BA74" w14:textId="77777777">
        <w:tc>
          <w:tcPr>
            <w:tcW w:w="350" w:type="pct"/>
            <w:tcBorders>
              <w:top w:val="single" w:sz="0" w:space="0" w:color="auto"/>
              <w:left w:val="single" w:sz="0" w:space="0" w:color="auto"/>
              <w:bottom w:val="single" w:sz="0" w:space="0" w:color="auto"/>
              <w:right w:val="single" w:sz="0" w:space="0" w:color="auto"/>
            </w:tcBorders>
          </w:tcPr>
          <w:p w14:paraId="6BED4250" w14:textId="77777777" w:rsidR="00A4346F" w:rsidRDefault="001E7965" w:rsidP="001C7F5B">
            <w:pPr>
              <w:pStyle w:val="Normalunindented"/>
              <w:keepNext/>
              <w:jc w:val="left"/>
            </w:pPr>
            <w:r>
              <w:t> </w:t>
            </w:r>
          </w:p>
        </w:tc>
        <w:tc>
          <w:tcPr>
            <w:tcW w:w="1200" w:type="pct"/>
            <w:tcBorders>
              <w:top w:val="single" w:sz="0" w:space="0" w:color="auto"/>
              <w:left w:val="single" w:sz="0" w:space="0" w:color="auto"/>
              <w:bottom w:val="single" w:sz="0" w:space="0" w:color="auto"/>
              <w:right w:val="single" w:sz="0" w:space="0" w:color="auto"/>
            </w:tcBorders>
          </w:tcPr>
          <w:p w14:paraId="0815F53F" w14:textId="77777777" w:rsidR="00A4346F" w:rsidRDefault="001E7965" w:rsidP="001C7F5B">
            <w:pPr>
              <w:pStyle w:val="Normalunindented"/>
              <w:keepNext/>
              <w:jc w:val="left"/>
            </w:pPr>
            <w:r>
              <w:t> </w:t>
            </w:r>
          </w:p>
        </w:tc>
        <w:tc>
          <w:tcPr>
            <w:tcW w:w="1350" w:type="pct"/>
            <w:tcBorders>
              <w:top w:val="single" w:sz="0" w:space="0" w:color="auto"/>
              <w:left w:val="single" w:sz="0" w:space="0" w:color="auto"/>
              <w:bottom w:val="single" w:sz="0" w:space="0" w:color="auto"/>
              <w:right w:val="single" w:sz="0" w:space="0" w:color="auto"/>
            </w:tcBorders>
          </w:tcPr>
          <w:p w14:paraId="4D6E20DE" w14:textId="77777777" w:rsidR="00A4346F" w:rsidRDefault="001E7965" w:rsidP="001C7F5B">
            <w:pPr>
              <w:pStyle w:val="Normalunindented"/>
              <w:keepNext/>
              <w:jc w:val="left"/>
            </w:pPr>
            <w:r>
              <w:t> </w:t>
            </w:r>
          </w:p>
        </w:tc>
        <w:tc>
          <w:tcPr>
            <w:tcW w:w="2100" w:type="pct"/>
            <w:tcBorders>
              <w:top w:val="single" w:sz="0" w:space="0" w:color="auto"/>
              <w:left w:val="single" w:sz="0" w:space="0" w:color="auto"/>
              <w:bottom w:val="single" w:sz="0" w:space="0" w:color="auto"/>
              <w:right w:val="single" w:sz="0" w:space="0" w:color="auto"/>
            </w:tcBorders>
          </w:tcPr>
          <w:p w14:paraId="14EFBA38" w14:textId="77777777" w:rsidR="00A4346F" w:rsidRDefault="001E7965" w:rsidP="001C7F5B">
            <w:pPr>
              <w:pStyle w:val="Normalunindented"/>
              <w:keepNext/>
              <w:jc w:val="left"/>
            </w:pPr>
            <w:r>
              <w:t> </w:t>
            </w:r>
          </w:p>
        </w:tc>
      </w:tr>
    </w:tbl>
    <w:p w14:paraId="4848D240" w14:textId="77777777" w:rsidR="00A4346F" w:rsidRDefault="00A4346F" w:rsidP="001C7F5B">
      <w:pPr>
        <w:ind w:firstLine="0"/>
      </w:pPr>
    </w:p>
    <w:tbl>
      <w:tblPr>
        <w:tblW w:w="7845" w:type="dxa"/>
        <w:tblLook w:val="04A0" w:firstRow="1" w:lastRow="0" w:firstColumn="1" w:lastColumn="0" w:noHBand="0" w:noVBand="1"/>
      </w:tblPr>
      <w:tblGrid>
        <w:gridCol w:w="3270"/>
        <w:gridCol w:w="1830"/>
        <w:gridCol w:w="2745"/>
      </w:tblGrid>
      <w:tr w:rsidR="00A4346F" w14:paraId="2D5469BA" w14:textId="77777777">
        <w:tc>
          <w:tcPr>
            <w:tcW w:w="3270" w:type="dxa"/>
          </w:tcPr>
          <w:p w14:paraId="2CB6C07C" w14:textId="77777777" w:rsidR="00A4346F" w:rsidRDefault="001E7965" w:rsidP="001C7F5B">
            <w:pPr>
              <w:pStyle w:val="Normalunindented"/>
              <w:keepNext/>
              <w:jc w:val="left"/>
            </w:pPr>
            <w:r>
              <w:t xml:space="preserve">Исполнитель </w:t>
            </w:r>
            <w:r>
              <w:rPr>
                <w:u w:val="single"/>
              </w:rPr>
              <w:t> </w:t>
            </w:r>
            <w:proofErr w:type="gramStart"/>
            <w:r>
              <w:rPr>
                <w:u w:val="single"/>
              </w:rPr>
              <w:t xml:space="preserve">   (</w:t>
            </w:r>
            <w:proofErr w:type="gramEnd"/>
            <w:r>
              <w:rPr>
                <w:u w:val="single"/>
              </w:rPr>
              <w:t>должность)    </w:t>
            </w:r>
          </w:p>
        </w:tc>
        <w:tc>
          <w:tcPr>
            <w:tcW w:w="1830" w:type="dxa"/>
          </w:tcPr>
          <w:p w14:paraId="7A0329B6" w14:textId="77777777" w:rsidR="00A4346F" w:rsidRDefault="001E7965" w:rsidP="001C7F5B">
            <w:pPr>
              <w:pStyle w:val="Normalunindented"/>
              <w:keepNext/>
              <w:jc w:val="center"/>
            </w:pPr>
            <w:r>
              <w:rPr>
                <w:u w:val="single"/>
              </w:rPr>
              <w:t>      (</w:t>
            </w:r>
            <w:proofErr w:type="gramStart"/>
            <w:r>
              <w:rPr>
                <w:u w:val="single"/>
              </w:rPr>
              <w:t xml:space="preserve">подпись)   </w:t>
            </w:r>
            <w:proofErr w:type="gramEnd"/>
            <w:r>
              <w:rPr>
                <w:u w:val="single"/>
              </w:rPr>
              <w:t>   </w:t>
            </w:r>
          </w:p>
        </w:tc>
        <w:tc>
          <w:tcPr>
            <w:tcW w:w="2745" w:type="dxa"/>
          </w:tcPr>
          <w:p w14:paraId="6664350F" w14:textId="77777777" w:rsidR="00A4346F" w:rsidRDefault="001E7965" w:rsidP="001C7F5B">
            <w:pPr>
              <w:pStyle w:val="Normalunindented"/>
              <w:keepNext/>
              <w:jc w:val="center"/>
            </w:pPr>
            <w:proofErr w:type="gramStart"/>
            <w:r>
              <w:t>(</w:t>
            </w:r>
            <w:r>
              <w:rPr>
                <w:u w:val="single"/>
              </w:rPr>
              <w:t xml:space="preserve">  </w:t>
            </w:r>
            <w:proofErr w:type="gramEnd"/>
            <w:r>
              <w:rPr>
                <w:u w:val="single"/>
              </w:rPr>
              <w:t>      (расшифровка)        </w:t>
            </w:r>
            <w:r>
              <w:t>)</w:t>
            </w:r>
          </w:p>
        </w:tc>
      </w:tr>
    </w:tbl>
    <w:p w14:paraId="1A68BFEB" w14:textId="77777777" w:rsidR="00A4346F" w:rsidRDefault="001E7965" w:rsidP="001C7F5B">
      <w:pPr>
        <w:ind w:firstLine="0"/>
      </w:pPr>
      <w:r>
        <w:t>"</w:t>
      </w:r>
      <w:r>
        <w:rPr>
          <w:u w:val="single"/>
        </w:rPr>
        <w:t>       </w:t>
      </w:r>
      <w:r>
        <w:t xml:space="preserve">" </w:t>
      </w:r>
      <w:r>
        <w:rPr>
          <w:u w:val="single"/>
        </w:rPr>
        <w:t>                         </w:t>
      </w:r>
      <w:r>
        <w:t xml:space="preserve"> 20</w:t>
      </w:r>
      <w:r>
        <w:rPr>
          <w:u w:val="single"/>
        </w:rPr>
        <w:t>       </w:t>
      </w:r>
      <w:r>
        <w:t xml:space="preserve"> г.</w:t>
      </w:r>
      <w:bookmarkStart w:id="374" w:name="_docEnd_16"/>
      <w:bookmarkEnd w:id="374"/>
    </w:p>
    <w:p w14:paraId="3F974874" w14:textId="77777777" w:rsidR="00A4346F" w:rsidRDefault="00A4346F" w:rsidP="001C7F5B">
      <w:pPr>
        <w:ind w:firstLine="0"/>
        <w:sectPr w:rsidR="00A4346F">
          <w:headerReference w:type="default" r:id="rId456"/>
          <w:footerReference w:type="default" r:id="rId457"/>
          <w:footerReference w:type="first" r:id="rId458"/>
          <w:footnotePr>
            <w:numRestart w:val="eachSect"/>
          </w:footnotePr>
          <w:pgSz w:w="11907" w:h="16839" w:code="9"/>
          <w:pgMar w:top="1134" w:right="850" w:bottom="1134" w:left="1701" w:header="720" w:footer="720" w:gutter="0"/>
          <w:pgNumType w:start="1"/>
          <w:cols w:space="720"/>
          <w:titlePg/>
        </w:sectPr>
      </w:pPr>
    </w:p>
    <w:p w14:paraId="29C358D1" w14:textId="77777777" w:rsidR="00A4346F" w:rsidRDefault="001E7965" w:rsidP="001C7F5B">
      <w:pPr>
        <w:keepNext/>
        <w:keepLines/>
        <w:ind w:firstLine="0"/>
        <w:jc w:val="right"/>
      </w:pPr>
      <w:r>
        <w:lastRenderedPageBreak/>
        <w:t xml:space="preserve">Приложение № </w:t>
      </w:r>
      <w:r w:rsidR="00A4346F">
        <w:fldChar w:fldCharType="begin" w:fldLock="1"/>
      </w:r>
      <w:r>
        <w:instrText xml:space="preserve"> REF _ref_1-0afcfdad084549 \h \n \! </w:instrText>
      </w:r>
      <w:r w:rsidR="00A4346F">
        <w:fldChar w:fldCharType="separate"/>
      </w:r>
      <w:r>
        <w:t>15</w:t>
      </w:r>
      <w:r w:rsidR="00A4346F">
        <w:fldChar w:fldCharType="end"/>
      </w:r>
      <w:r>
        <w:br/>
        <w:t>к Учетной политике</w:t>
      </w:r>
      <w:r>
        <w:br/>
        <w:t>для целей бухгалтерского учета</w:t>
      </w:r>
    </w:p>
    <w:p w14:paraId="46331920" w14:textId="77777777" w:rsidR="00A4346F" w:rsidRDefault="001E7965" w:rsidP="001C7F5B">
      <w:pPr>
        <w:pStyle w:val="a4"/>
      </w:pPr>
      <w:bookmarkStart w:id="375" w:name="_docStart_17"/>
      <w:bookmarkStart w:id="376" w:name="_title_17"/>
      <w:bookmarkStart w:id="377" w:name="_ref_1-0afcfdad084549"/>
      <w:bookmarkEnd w:id="375"/>
      <w:r>
        <w:t>Порядок оформления документов о вручении ценных подарков (сувенирной продукции) и их учета</w:t>
      </w:r>
      <w:bookmarkEnd w:id="376"/>
      <w:bookmarkEnd w:id="377"/>
    </w:p>
    <w:p w14:paraId="3157BA3E" w14:textId="77777777" w:rsidR="00A4346F" w:rsidRDefault="001E7965" w:rsidP="001C7F5B">
      <w:pPr>
        <w:ind w:firstLine="0"/>
      </w:pPr>
      <w:r>
        <w:t>1. Настоящий Порядок устанавливает правила оформления документов о вручении ценных подарков (сувенирной продукции), иных материальных ценностей, приобретаемых для дарения.</w:t>
      </w:r>
    </w:p>
    <w:p w14:paraId="0D90994B" w14:textId="77777777" w:rsidR="00A4346F" w:rsidRDefault="001E7965" w:rsidP="001C7F5B">
      <w:pPr>
        <w:ind w:firstLine="0"/>
      </w:pPr>
      <w:r>
        <w:t>2. Ценные подарки (сувенирная продукция), иные материальные ценности вручаются при проведении торжественных и протокольных мероприятий и в иных случаях.</w:t>
      </w:r>
    </w:p>
    <w:p w14:paraId="7F5591A2" w14:textId="77777777" w:rsidR="00A4346F" w:rsidRDefault="001E7965" w:rsidP="001C7F5B">
      <w:pPr>
        <w:ind w:firstLine="0"/>
      </w:pPr>
      <w:r>
        <w:t>3. Основанием для вручения ценного подарка (сувенирной продукции), иных материальных ценностей является распорядительный документ руководителя (приказ, распоряжение и др.).</w:t>
      </w:r>
    </w:p>
    <w:p w14:paraId="10C0E752" w14:textId="77777777" w:rsidR="00A4346F" w:rsidRDefault="001E7965" w:rsidP="001C7F5B">
      <w:pPr>
        <w:ind w:firstLine="0"/>
      </w:pPr>
      <w:r>
        <w:t>4. Факт передачи (вручения) ценных подарков (сувенирной продукции) подтверждается актом, составленным по форме, приведенной в Приложении к настоящему Порядку.</w:t>
      </w:r>
    </w:p>
    <w:p w14:paraId="5376E4D1" w14:textId="77777777" w:rsidR="00A4346F" w:rsidRDefault="001E7965" w:rsidP="001C7F5B">
      <w:pPr>
        <w:ind w:firstLine="0"/>
      </w:pPr>
      <w:r>
        <w:t>5. Составление акта о вручении обеспечивает лицо, ответственное за вручение подарков (сувенирной продукции), или лицо, ответственное за организацию протокольного (торжественного) мероприятия.</w:t>
      </w:r>
    </w:p>
    <w:p w14:paraId="13351054" w14:textId="77777777" w:rsidR="00A4346F" w:rsidRDefault="001E7965" w:rsidP="001C7F5B">
      <w:pPr>
        <w:ind w:firstLine="0"/>
      </w:pPr>
      <w:r>
        <w:t>6. Акт о вручении подписывают члены постоянно действующей комиссии по поступлению и выбытию активов.</w:t>
      </w:r>
    </w:p>
    <w:p w14:paraId="75C0174A" w14:textId="77777777" w:rsidR="00A4346F" w:rsidRDefault="001E7965" w:rsidP="001C7F5B">
      <w:pPr>
        <w:ind w:firstLine="0"/>
      </w:pPr>
      <w:r>
        <w:t>7. Если при вручении подарков отсутствует возможность подписания акта лицами, не являющимися работниками учреждения, допускается оформить акт о вручении без их подписей.</w:t>
      </w:r>
    </w:p>
    <w:p w14:paraId="654A7B99" w14:textId="77777777" w:rsidR="00A4346F" w:rsidRDefault="001E7965" w:rsidP="001C7F5B">
      <w:pPr>
        <w:ind w:firstLine="0"/>
      </w:pPr>
      <w:r>
        <w:t>8. Акт о вручении представляется в подразделение, ответственное за ведение учета, не позднее первого рабочего дня, следующего за днем вручения ценных подарков (сувенирной продукции).</w:t>
      </w:r>
    </w:p>
    <w:p w14:paraId="75749763" w14:textId="77777777" w:rsidR="00A4346F" w:rsidRDefault="001E7965" w:rsidP="001C7F5B">
      <w:pPr>
        <w:ind w:firstLine="0"/>
      </w:pPr>
      <w:r>
        <w:t>9. Если ценные подарки (сувенирная продукция), иные материальные ценности, предназначенные для награждения (вручения), не поступают на хранение, а сразу вручаются, то применяется следующий порядок учета:</w:t>
      </w:r>
    </w:p>
    <w:p w14:paraId="14E0A601" w14:textId="77777777" w:rsidR="00A4346F" w:rsidRDefault="001E7965" w:rsidP="001C7F5B">
      <w:pPr>
        <w:ind w:firstLine="0"/>
      </w:pPr>
      <w:r>
        <w:t>- при предоставлении ответственными лицами документов, подтверждающих приобретение и вручение, в учете одновременно отражается поступление и выбытие материальных ценностей на балансовых счетах;</w:t>
      </w:r>
    </w:p>
    <w:p w14:paraId="094D43B7" w14:textId="77777777" w:rsidR="00A4346F" w:rsidRDefault="001E7965" w:rsidP="001C7F5B">
      <w:pPr>
        <w:ind w:firstLine="0"/>
      </w:pPr>
      <w:r>
        <w:t xml:space="preserve">- на забалансовом </w:t>
      </w:r>
      <w:hyperlink r:id="rId459" w:history="1">
        <w:r>
          <w:rPr>
            <w:rStyle w:val="afc"/>
          </w:rPr>
          <w:t>счете 07</w:t>
        </w:r>
      </w:hyperlink>
      <w:r>
        <w:t xml:space="preserve"> "Награды, призы, кубки и ценные подарки" информация не отражается.</w:t>
      </w:r>
    </w:p>
    <w:p w14:paraId="742B84AA" w14:textId="77777777" w:rsidR="00A4346F" w:rsidRDefault="001E7965" w:rsidP="001C7F5B">
      <w:pPr>
        <w:ind w:firstLine="0"/>
      </w:pPr>
      <w:r>
        <w:t>10. Если ценные подарки (сувенирная продукция), иные материальные ценности для проведения торжественных и протокольных мероприятий выдаются из мест хранения, то применяется следующий порядок учета:</w:t>
      </w:r>
    </w:p>
    <w:p w14:paraId="448D6F02" w14:textId="77777777" w:rsidR="00A4346F" w:rsidRDefault="001E7965" w:rsidP="001C7F5B">
      <w:pPr>
        <w:ind w:firstLine="0"/>
      </w:pPr>
      <w:r>
        <w:t>- поступление материальных ценностей в места хранения отражается в учете на балансовых счетах в общем порядке;</w:t>
      </w:r>
    </w:p>
    <w:p w14:paraId="00E8864F" w14:textId="77777777" w:rsidR="00A4346F" w:rsidRDefault="001E7965" w:rsidP="001C7F5B">
      <w:pPr>
        <w:ind w:firstLine="0"/>
      </w:pPr>
      <w:r>
        <w:t xml:space="preserve">- при выдаче материальных ценностей ответственному лицу для вручения информация об их выдаче ответственному лицу отражается на забалансовом </w:t>
      </w:r>
      <w:hyperlink r:id="rId460" w:history="1">
        <w:r>
          <w:rPr>
            <w:rStyle w:val="afc"/>
          </w:rPr>
          <w:t>счете 07</w:t>
        </w:r>
      </w:hyperlink>
      <w:r>
        <w:t xml:space="preserve"> "Награды, призы, кубки и ценные подарки";</w:t>
      </w:r>
    </w:p>
    <w:p w14:paraId="73752B5C" w14:textId="77777777" w:rsidR="00A4346F" w:rsidRDefault="001E7965" w:rsidP="001C7F5B">
      <w:pPr>
        <w:ind w:firstLine="0"/>
      </w:pPr>
      <w:r>
        <w:t xml:space="preserve">- по факту документального подтверждения вручения подарков (сувенирной продукции) их стоимость списывается на расходы текущего финансового периода с одновременным списанием и с забалансового </w:t>
      </w:r>
      <w:hyperlink r:id="rId461" w:history="1">
        <w:r>
          <w:rPr>
            <w:rStyle w:val="afc"/>
          </w:rPr>
          <w:t>счета 07</w:t>
        </w:r>
      </w:hyperlink>
      <w:r>
        <w:t xml:space="preserve"> "Награды, призы, кубки и ценные подарки".</w:t>
      </w:r>
    </w:p>
    <w:p w14:paraId="710D5E22" w14:textId="77777777" w:rsidR="00A4346F" w:rsidRDefault="001E7965" w:rsidP="001C7F5B">
      <w:pPr>
        <w:ind w:firstLine="0"/>
      </w:pPr>
      <w:r>
        <w:br w:type="page"/>
      </w:r>
    </w:p>
    <w:p w14:paraId="28E13185" w14:textId="77777777" w:rsidR="00A4346F" w:rsidRDefault="001E7965" w:rsidP="001C7F5B">
      <w:pPr>
        <w:keepNext/>
        <w:keepLines/>
        <w:ind w:firstLine="0"/>
        <w:jc w:val="right"/>
      </w:pPr>
      <w:r>
        <w:lastRenderedPageBreak/>
        <w:t>Приложение</w:t>
      </w:r>
      <w:r>
        <w:br/>
        <w:t>к Порядку оформления документов о вручении</w:t>
      </w:r>
      <w:r>
        <w:br/>
        <w:t>ценных подарков (сувенирной продукции)</w:t>
      </w:r>
      <w:r>
        <w:br/>
        <w:t> и их учета</w:t>
      </w:r>
      <w:r>
        <w:br/>
        <w:t> </w:t>
      </w:r>
      <w:r>
        <w:br/>
        <w:t>УТВЕРЖДАЮ</w:t>
      </w:r>
      <w:r>
        <w:br/>
      </w:r>
      <w:r>
        <w:rPr>
          <w:u w:val="single"/>
        </w:rPr>
        <w:t>                                                                                    </w:t>
      </w:r>
      <w:r>
        <w:br/>
      </w:r>
      <w:r>
        <w:rPr>
          <w:u w:val="single"/>
        </w:rPr>
        <w:t> </w:t>
      </w:r>
      <w:proofErr w:type="gramStart"/>
      <w:r>
        <w:rPr>
          <w:u w:val="single"/>
        </w:rPr>
        <w:t xml:space="preserve">   </w:t>
      </w:r>
      <w:r>
        <w:rPr>
          <w:i/>
          <w:u w:val="single"/>
        </w:rPr>
        <w:t>(</w:t>
      </w:r>
      <w:proofErr w:type="gramEnd"/>
      <w:r>
        <w:rPr>
          <w:i/>
          <w:u w:val="single"/>
        </w:rPr>
        <w:t>должность, фамилия, инициалы руководителя)</w:t>
      </w:r>
      <w:r>
        <w:rPr>
          <w:u w:val="single"/>
        </w:rPr>
        <w:t xml:space="preserve">    </w:t>
      </w:r>
    </w:p>
    <w:p w14:paraId="623575D5" w14:textId="77777777" w:rsidR="00A4346F" w:rsidRDefault="001E7965" w:rsidP="001C7F5B">
      <w:pPr>
        <w:ind w:firstLine="0"/>
        <w:jc w:val="center"/>
      </w:pPr>
      <w:r>
        <w:rPr>
          <w:b/>
        </w:rPr>
        <w:t xml:space="preserve">АКТ </w:t>
      </w:r>
    </w:p>
    <w:p w14:paraId="37F66743" w14:textId="77777777" w:rsidR="00A4346F" w:rsidRDefault="001E7965" w:rsidP="001C7F5B">
      <w:pPr>
        <w:ind w:firstLine="0"/>
        <w:jc w:val="center"/>
      </w:pPr>
      <w:r>
        <w:rPr>
          <w:b/>
        </w:rPr>
        <w:t>о вручении ценных подарков, сувениров, призов</w:t>
      </w:r>
    </w:p>
    <w:tbl>
      <w:tblPr>
        <w:tblW w:w="5000" w:type="pct"/>
        <w:tblLook w:val="04A0" w:firstRow="1" w:lastRow="0" w:firstColumn="1" w:lastColumn="0" w:noHBand="0" w:noVBand="1"/>
      </w:tblPr>
      <w:tblGrid>
        <w:gridCol w:w="8232"/>
        <w:gridCol w:w="1340"/>
      </w:tblGrid>
      <w:tr w:rsidR="00A4346F" w14:paraId="0376841F" w14:textId="77777777">
        <w:tc>
          <w:tcPr>
            <w:tcW w:w="4300" w:type="pct"/>
          </w:tcPr>
          <w:p w14:paraId="02E44AFD" w14:textId="77777777" w:rsidR="00A4346F" w:rsidRDefault="001E7965" w:rsidP="001C7F5B">
            <w:pPr>
              <w:pStyle w:val="Normalunindented"/>
              <w:keepNext/>
              <w:jc w:val="left"/>
            </w:pPr>
            <w:r>
              <w:t>"</w:t>
            </w:r>
            <w:r>
              <w:rPr>
                <w:u w:val="single"/>
              </w:rPr>
              <w:t>       </w:t>
            </w:r>
            <w:r>
              <w:t xml:space="preserve">" </w:t>
            </w:r>
            <w:r>
              <w:rPr>
                <w:u w:val="single"/>
              </w:rPr>
              <w:t>                         </w:t>
            </w:r>
            <w:r>
              <w:t xml:space="preserve"> 20</w:t>
            </w:r>
            <w:r>
              <w:rPr>
                <w:u w:val="single"/>
              </w:rPr>
              <w:t>       </w:t>
            </w:r>
            <w:r>
              <w:t xml:space="preserve"> г.</w:t>
            </w:r>
          </w:p>
        </w:tc>
        <w:tc>
          <w:tcPr>
            <w:tcW w:w="700" w:type="pct"/>
          </w:tcPr>
          <w:p w14:paraId="0B1D70A1" w14:textId="77777777" w:rsidR="00A4346F" w:rsidRDefault="001E7965" w:rsidP="001C7F5B">
            <w:pPr>
              <w:pStyle w:val="Normalunindented"/>
              <w:keepNext/>
              <w:jc w:val="left"/>
            </w:pPr>
            <w:r>
              <w:t>№</w:t>
            </w:r>
            <w:r>
              <w:rPr>
                <w:u w:val="single"/>
              </w:rPr>
              <w:t>             </w:t>
            </w:r>
          </w:p>
        </w:tc>
      </w:tr>
    </w:tbl>
    <w:p w14:paraId="74B74322" w14:textId="77777777" w:rsidR="00A4346F" w:rsidRDefault="001E7965" w:rsidP="001C7F5B">
      <w:pPr>
        <w:ind w:firstLine="0"/>
      </w:pPr>
      <w:r>
        <w:t>Комиссия в составе:</w:t>
      </w:r>
    </w:p>
    <w:p w14:paraId="359774E7" w14:textId="77777777" w:rsidR="00A4346F" w:rsidRDefault="001E7965" w:rsidP="001C7F5B">
      <w:pPr>
        <w:ind w:firstLine="0"/>
      </w:pPr>
      <w:r>
        <w:t xml:space="preserve">Председатель </w:t>
      </w:r>
      <w:r>
        <w:rPr>
          <w:u w:val="single"/>
        </w:rPr>
        <w:t>               </w:t>
      </w:r>
      <w:proofErr w:type="gramStart"/>
      <w:r>
        <w:rPr>
          <w:u w:val="single"/>
        </w:rPr>
        <w:t xml:space="preserve">   (</w:t>
      </w:r>
      <w:proofErr w:type="gramEnd"/>
      <w:r>
        <w:rPr>
          <w:u w:val="single"/>
        </w:rPr>
        <w:t>должность, фамилия, инициалы)                  </w:t>
      </w:r>
    </w:p>
    <w:p w14:paraId="0E6C971D" w14:textId="77777777" w:rsidR="00A4346F" w:rsidRDefault="001E7965" w:rsidP="001C7F5B">
      <w:pPr>
        <w:ind w:firstLine="0"/>
      </w:pPr>
      <w:r>
        <w:t>Члены комиссии:</w:t>
      </w:r>
    </w:p>
    <w:p w14:paraId="76EDFB2A" w14:textId="77777777" w:rsidR="00A4346F" w:rsidRDefault="001E7965" w:rsidP="001C7F5B">
      <w:pPr>
        <w:ind w:firstLine="0"/>
      </w:pPr>
      <w:r>
        <w:rPr>
          <w:u w:val="single"/>
        </w:rPr>
        <w:t>                  (должность, фамилия, инициалы)                  </w:t>
      </w:r>
    </w:p>
    <w:p w14:paraId="22C96CFA" w14:textId="77777777" w:rsidR="00A4346F" w:rsidRDefault="001E7965" w:rsidP="001C7F5B">
      <w:pPr>
        <w:ind w:firstLine="0"/>
      </w:pPr>
      <w:r>
        <w:rPr>
          <w:u w:val="single"/>
        </w:rPr>
        <w:t>                  (должность, фамилия, инициалы)                  </w:t>
      </w:r>
    </w:p>
    <w:p w14:paraId="246669E5" w14:textId="77777777" w:rsidR="00A4346F" w:rsidRDefault="001E7965" w:rsidP="001C7F5B">
      <w:pPr>
        <w:ind w:firstLine="0"/>
      </w:pPr>
      <w:r>
        <w:rPr>
          <w:u w:val="single"/>
        </w:rPr>
        <w:t xml:space="preserve">                  (должность, фамилия, </w:t>
      </w:r>
      <w:proofErr w:type="gramStart"/>
      <w:r>
        <w:rPr>
          <w:u w:val="single"/>
        </w:rPr>
        <w:t xml:space="preserve">инициалы)   </w:t>
      </w:r>
      <w:proofErr w:type="gramEnd"/>
      <w:r>
        <w:rPr>
          <w:u w:val="single"/>
        </w:rPr>
        <w:t>               </w:t>
      </w:r>
      <w:r>
        <w:t>,</w:t>
      </w:r>
    </w:p>
    <w:p w14:paraId="07F93D14" w14:textId="77777777" w:rsidR="00A4346F" w:rsidRDefault="001E7965" w:rsidP="001C7F5B">
      <w:pPr>
        <w:ind w:firstLine="0"/>
      </w:pPr>
      <w:r>
        <w:t xml:space="preserve">назначенная </w:t>
      </w:r>
      <w:r>
        <w:rPr>
          <w:u w:val="single"/>
        </w:rPr>
        <w:t>     </w:t>
      </w:r>
      <w:proofErr w:type="gramStart"/>
      <w:r>
        <w:rPr>
          <w:u w:val="single"/>
        </w:rPr>
        <w:t xml:space="preserve">   (</w:t>
      </w:r>
      <w:proofErr w:type="gramEnd"/>
      <w:r>
        <w:rPr>
          <w:u w:val="single"/>
        </w:rPr>
        <w:t>наименование распорядительного акта руководителя)        </w:t>
      </w:r>
    </w:p>
    <w:p w14:paraId="7FA8D54B" w14:textId="77777777" w:rsidR="00A4346F" w:rsidRDefault="001E7965" w:rsidP="001C7F5B">
      <w:pPr>
        <w:ind w:firstLine="0"/>
      </w:pPr>
      <w:r>
        <w:t>от "</w:t>
      </w:r>
      <w:r>
        <w:rPr>
          <w:u w:val="single"/>
        </w:rPr>
        <w:t>             </w:t>
      </w:r>
      <w:r>
        <w:t>"</w:t>
      </w:r>
      <w:r>
        <w:rPr>
          <w:u w:val="single"/>
        </w:rPr>
        <w:t>                                           </w:t>
      </w:r>
      <w:r>
        <w:t>20</w:t>
      </w:r>
      <w:r>
        <w:rPr>
          <w:u w:val="single"/>
        </w:rPr>
        <w:t>           </w:t>
      </w:r>
      <w:r>
        <w:t xml:space="preserve">г. № </w:t>
      </w:r>
      <w:r>
        <w:rPr>
          <w:u w:val="single"/>
        </w:rPr>
        <w:t>             </w:t>
      </w:r>
      <w:proofErr w:type="gramStart"/>
      <w:r>
        <w:rPr>
          <w:u w:val="single"/>
        </w:rPr>
        <w:t xml:space="preserve">  </w:t>
      </w:r>
      <w:r>
        <w:t>,</w:t>
      </w:r>
      <w:proofErr w:type="gramEnd"/>
    </w:p>
    <w:p w14:paraId="0B0BA4D2" w14:textId="77777777" w:rsidR="00A4346F" w:rsidRDefault="001E7965" w:rsidP="001C7F5B">
      <w:pPr>
        <w:ind w:firstLine="0"/>
      </w:pPr>
      <w:r>
        <w:t xml:space="preserve">составила настоящий акт о том, что на основании </w:t>
      </w:r>
      <w:r>
        <w:rPr>
          <w:u w:val="single"/>
        </w:rPr>
        <w:t>                                                                                                                                       </w:t>
      </w:r>
    </w:p>
    <w:p w14:paraId="58BEC875" w14:textId="77777777" w:rsidR="00A4346F" w:rsidRDefault="001E7965" w:rsidP="001C7F5B">
      <w:pPr>
        <w:ind w:firstLine="0"/>
      </w:pPr>
      <w:r>
        <w:rPr>
          <w:u w:val="single"/>
        </w:rPr>
        <w:t>    (наименование, номер и дата распорядительного акта о вручении ценного подарка (сувенирной продукции))    </w:t>
      </w:r>
    </w:p>
    <w:p w14:paraId="2A1D04E0" w14:textId="77777777" w:rsidR="00A4346F" w:rsidRDefault="001E7965" w:rsidP="001C7F5B">
      <w:pPr>
        <w:ind w:firstLine="0"/>
      </w:pPr>
      <w:r>
        <w:t>вручен(ы) ценный(е) подарок(и) (сувенирная продукция):</w:t>
      </w:r>
    </w:p>
    <w:tbl>
      <w:tblPr>
        <w:tblW w:w="5000" w:type="pct"/>
        <w:tblLook w:val="04A0" w:firstRow="1" w:lastRow="0" w:firstColumn="1" w:lastColumn="0" w:noHBand="0" w:noVBand="1"/>
      </w:tblPr>
      <w:tblGrid>
        <w:gridCol w:w="1638"/>
        <w:gridCol w:w="1505"/>
        <w:gridCol w:w="1711"/>
        <w:gridCol w:w="1328"/>
        <w:gridCol w:w="849"/>
        <w:gridCol w:w="904"/>
        <w:gridCol w:w="1637"/>
      </w:tblGrid>
      <w:tr w:rsidR="00A4346F" w14:paraId="3922FE87" w14:textId="77777777">
        <w:tc>
          <w:tcPr>
            <w:tcW w:w="900" w:type="pct"/>
            <w:tcBorders>
              <w:top w:val="single" w:sz="0" w:space="0" w:color="auto"/>
              <w:left w:val="single" w:sz="0" w:space="0" w:color="auto"/>
              <w:bottom w:val="single" w:sz="0" w:space="0" w:color="auto"/>
              <w:right w:val="single" w:sz="0" w:space="0" w:color="auto"/>
            </w:tcBorders>
          </w:tcPr>
          <w:p w14:paraId="3650CD15" w14:textId="77777777" w:rsidR="00A4346F" w:rsidRDefault="001E7965" w:rsidP="001C7F5B">
            <w:pPr>
              <w:pStyle w:val="Normalunindented"/>
              <w:keepNext/>
              <w:jc w:val="center"/>
            </w:pPr>
            <w:r>
              <w:lastRenderedPageBreak/>
              <w:t>Ф.И.О. награждаемого</w:t>
            </w:r>
          </w:p>
        </w:tc>
        <w:tc>
          <w:tcPr>
            <w:tcW w:w="850" w:type="pct"/>
            <w:tcBorders>
              <w:top w:val="single" w:sz="0" w:space="0" w:color="auto"/>
              <w:left w:val="single" w:sz="0" w:space="0" w:color="auto"/>
              <w:bottom w:val="single" w:sz="0" w:space="0" w:color="auto"/>
              <w:right w:val="single" w:sz="0" w:space="0" w:color="auto"/>
            </w:tcBorders>
          </w:tcPr>
          <w:p w14:paraId="54D871F3" w14:textId="77777777" w:rsidR="00A4346F" w:rsidRDefault="001E7965" w:rsidP="001C7F5B">
            <w:pPr>
              <w:pStyle w:val="Normalunindented"/>
              <w:keepNext/>
              <w:jc w:val="center"/>
            </w:pPr>
            <w:r>
              <w:t xml:space="preserve">Должность </w:t>
            </w:r>
            <w:hyperlink w:anchor="ln_d_2_29_0_0_0_txt1_1" w:history="1">
              <w:r>
                <w:rPr>
                  <w:rStyle w:val="afc"/>
                </w:rPr>
                <w:t>&lt;1&gt;</w:t>
              </w:r>
            </w:hyperlink>
          </w:p>
        </w:tc>
        <w:tc>
          <w:tcPr>
            <w:tcW w:w="950" w:type="pct"/>
            <w:tcBorders>
              <w:top w:val="single" w:sz="0" w:space="0" w:color="auto"/>
              <w:left w:val="single" w:sz="0" w:space="0" w:color="auto"/>
              <w:bottom w:val="single" w:sz="0" w:space="0" w:color="auto"/>
              <w:right w:val="single" w:sz="0" w:space="0" w:color="auto"/>
            </w:tcBorders>
          </w:tcPr>
          <w:p w14:paraId="0E985085" w14:textId="77777777" w:rsidR="00A4346F" w:rsidRDefault="001E7965" w:rsidP="001C7F5B">
            <w:pPr>
              <w:pStyle w:val="Normalunindented"/>
              <w:keepNext/>
              <w:jc w:val="center"/>
            </w:pPr>
            <w:r>
              <w:t>Наименование ценного подарка</w:t>
            </w:r>
          </w:p>
        </w:tc>
        <w:tc>
          <w:tcPr>
            <w:tcW w:w="750" w:type="pct"/>
            <w:tcBorders>
              <w:top w:val="single" w:sz="0" w:space="0" w:color="auto"/>
              <w:left w:val="single" w:sz="0" w:space="0" w:color="auto"/>
              <w:bottom w:val="single" w:sz="0" w:space="0" w:color="auto"/>
              <w:right w:val="single" w:sz="0" w:space="0" w:color="auto"/>
            </w:tcBorders>
          </w:tcPr>
          <w:p w14:paraId="0455BE9C" w14:textId="77777777" w:rsidR="00A4346F" w:rsidRDefault="001E7965" w:rsidP="001C7F5B">
            <w:pPr>
              <w:pStyle w:val="Normalunindented"/>
              <w:keepNext/>
              <w:jc w:val="center"/>
            </w:pPr>
            <w:r>
              <w:t>Количество</w:t>
            </w:r>
          </w:p>
        </w:tc>
        <w:tc>
          <w:tcPr>
            <w:tcW w:w="500" w:type="pct"/>
            <w:tcBorders>
              <w:top w:val="single" w:sz="0" w:space="0" w:color="auto"/>
              <w:left w:val="single" w:sz="0" w:space="0" w:color="auto"/>
              <w:bottom w:val="single" w:sz="0" w:space="0" w:color="auto"/>
              <w:right w:val="single" w:sz="0" w:space="0" w:color="auto"/>
            </w:tcBorders>
          </w:tcPr>
          <w:p w14:paraId="687E144D" w14:textId="77777777" w:rsidR="00A4346F" w:rsidRDefault="001E7965" w:rsidP="001C7F5B">
            <w:pPr>
              <w:pStyle w:val="Normalunindented"/>
              <w:keepNext/>
              <w:jc w:val="center"/>
            </w:pPr>
            <w:r>
              <w:t>Цена, руб.</w:t>
            </w:r>
          </w:p>
        </w:tc>
        <w:tc>
          <w:tcPr>
            <w:tcW w:w="500" w:type="pct"/>
            <w:tcBorders>
              <w:top w:val="single" w:sz="0" w:space="0" w:color="auto"/>
              <w:left w:val="single" w:sz="0" w:space="0" w:color="auto"/>
              <w:bottom w:val="single" w:sz="0" w:space="0" w:color="auto"/>
              <w:right w:val="single" w:sz="0" w:space="0" w:color="auto"/>
            </w:tcBorders>
          </w:tcPr>
          <w:p w14:paraId="47DDBF90" w14:textId="77777777" w:rsidR="00A4346F" w:rsidRDefault="001E7965" w:rsidP="001C7F5B">
            <w:pPr>
              <w:pStyle w:val="Normalunindented"/>
              <w:keepNext/>
              <w:jc w:val="center"/>
            </w:pPr>
            <w:r>
              <w:t>Сумма, руб.</w:t>
            </w:r>
          </w:p>
        </w:tc>
        <w:tc>
          <w:tcPr>
            <w:tcW w:w="650" w:type="pct"/>
            <w:tcBorders>
              <w:top w:val="single" w:sz="0" w:space="0" w:color="auto"/>
              <w:left w:val="single" w:sz="0" w:space="0" w:color="auto"/>
              <w:bottom w:val="single" w:sz="0" w:space="0" w:color="auto"/>
              <w:right w:val="single" w:sz="0" w:space="0" w:color="auto"/>
            </w:tcBorders>
          </w:tcPr>
          <w:p w14:paraId="210ADF3E" w14:textId="77777777" w:rsidR="00A4346F" w:rsidRDefault="001E7965" w:rsidP="001C7F5B">
            <w:pPr>
              <w:pStyle w:val="Normalunindented"/>
              <w:keepNext/>
              <w:jc w:val="center"/>
            </w:pPr>
            <w:r>
              <w:t xml:space="preserve">Подпись награжденного </w:t>
            </w:r>
            <w:hyperlink w:anchor="ln_d_2_29_0_0_0_txt1_2" w:history="1">
              <w:r>
                <w:rPr>
                  <w:rStyle w:val="afc"/>
                </w:rPr>
                <w:t>&lt;2&gt;</w:t>
              </w:r>
            </w:hyperlink>
          </w:p>
        </w:tc>
      </w:tr>
      <w:tr w:rsidR="00A4346F" w14:paraId="1AECC619" w14:textId="77777777">
        <w:tc>
          <w:tcPr>
            <w:tcW w:w="900" w:type="pct"/>
            <w:tcBorders>
              <w:top w:val="single" w:sz="0" w:space="0" w:color="auto"/>
              <w:left w:val="single" w:sz="0" w:space="0" w:color="auto"/>
              <w:bottom w:val="single" w:sz="0" w:space="0" w:color="auto"/>
              <w:right w:val="single" w:sz="0" w:space="0" w:color="auto"/>
            </w:tcBorders>
          </w:tcPr>
          <w:p w14:paraId="0E8B52F1"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11F9AF7C" w14:textId="77777777" w:rsidR="00A4346F" w:rsidRDefault="001E7965" w:rsidP="001C7F5B">
            <w:pPr>
              <w:pStyle w:val="Normalunindented"/>
              <w:keepNext/>
              <w:jc w:val="left"/>
            </w:pPr>
            <w:r>
              <w:t> </w:t>
            </w:r>
          </w:p>
        </w:tc>
        <w:tc>
          <w:tcPr>
            <w:tcW w:w="950" w:type="pct"/>
            <w:tcBorders>
              <w:top w:val="single" w:sz="0" w:space="0" w:color="auto"/>
              <w:left w:val="single" w:sz="0" w:space="0" w:color="auto"/>
              <w:bottom w:val="single" w:sz="0" w:space="0" w:color="auto"/>
              <w:right w:val="single" w:sz="0" w:space="0" w:color="auto"/>
            </w:tcBorders>
          </w:tcPr>
          <w:p w14:paraId="32CDE9E9" w14:textId="77777777" w:rsidR="00A4346F" w:rsidRDefault="001E7965" w:rsidP="001C7F5B">
            <w:pPr>
              <w:pStyle w:val="Normalunindented"/>
              <w:keepNext/>
              <w:jc w:val="left"/>
            </w:pPr>
            <w:r>
              <w:t> </w:t>
            </w:r>
          </w:p>
        </w:tc>
        <w:tc>
          <w:tcPr>
            <w:tcW w:w="750" w:type="pct"/>
            <w:tcBorders>
              <w:top w:val="single" w:sz="0" w:space="0" w:color="auto"/>
              <w:left w:val="single" w:sz="0" w:space="0" w:color="auto"/>
              <w:bottom w:val="single" w:sz="0" w:space="0" w:color="auto"/>
              <w:right w:val="single" w:sz="0" w:space="0" w:color="auto"/>
            </w:tcBorders>
          </w:tcPr>
          <w:p w14:paraId="20935C86"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50514217"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58615C26"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2A18F7F2" w14:textId="77777777" w:rsidR="00A4346F" w:rsidRDefault="001E7965" w:rsidP="001C7F5B">
            <w:pPr>
              <w:pStyle w:val="Normalunindented"/>
              <w:keepNext/>
              <w:jc w:val="left"/>
            </w:pPr>
            <w:r>
              <w:t> </w:t>
            </w:r>
          </w:p>
        </w:tc>
      </w:tr>
      <w:tr w:rsidR="00A4346F" w14:paraId="3B9F6A38" w14:textId="77777777">
        <w:tc>
          <w:tcPr>
            <w:tcW w:w="900" w:type="pct"/>
            <w:tcBorders>
              <w:top w:val="single" w:sz="0" w:space="0" w:color="auto"/>
              <w:left w:val="single" w:sz="0" w:space="0" w:color="auto"/>
              <w:bottom w:val="single" w:sz="0" w:space="0" w:color="auto"/>
              <w:right w:val="single" w:sz="0" w:space="0" w:color="auto"/>
            </w:tcBorders>
          </w:tcPr>
          <w:p w14:paraId="087875FE"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10533AA3" w14:textId="77777777" w:rsidR="00A4346F" w:rsidRDefault="001E7965" w:rsidP="001C7F5B">
            <w:pPr>
              <w:pStyle w:val="Normalunindented"/>
              <w:keepNext/>
              <w:jc w:val="left"/>
            </w:pPr>
            <w:r>
              <w:t> </w:t>
            </w:r>
          </w:p>
        </w:tc>
        <w:tc>
          <w:tcPr>
            <w:tcW w:w="950" w:type="pct"/>
            <w:tcBorders>
              <w:top w:val="single" w:sz="0" w:space="0" w:color="auto"/>
              <w:left w:val="single" w:sz="0" w:space="0" w:color="auto"/>
              <w:bottom w:val="single" w:sz="0" w:space="0" w:color="auto"/>
              <w:right w:val="single" w:sz="0" w:space="0" w:color="auto"/>
            </w:tcBorders>
          </w:tcPr>
          <w:p w14:paraId="63FD3CE1" w14:textId="77777777" w:rsidR="00A4346F" w:rsidRDefault="001E7965" w:rsidP="001C7F5B">
            <w:pPr>
              <w:pStyle w:val="Normalunindented"/>
              <w:keepNext/>
              <w:jc w:val="left"/>
            </w:pPr>
            <w:r>
              <w:t> </w:t>
            </w:r>
          </w:p>
        </w:tc>
        <w:tc>
          <w:tcPr>
            <w:tcW w:w="750" w:type="pct"/>
            <w:tcBorders>
              <w:top w:val="single" w:sz="0" w:space="0" w:color="auto"/>
              <w:left w:val="single" w:sz="0" w:space="0" w:color="auto"/>
              <w:bottom w:val="single" w:sz="0" w:space="0" w:color="auto"/>
              <w:right w:val="single" w:sz="0" w:space="0" w:color="auto"/>
            </w:tcBorders>
          </w:tcPr>
          <w:p w14:paraId="05157063"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228547FB"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6E271CA2"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6D825262" w14:textId="77777777" w:rsidR="00A4346F" w:rsidRDefault="001E7965" w:rsidP="001C7F5B">
            <w:pPr>
              <w:pStyle w:val="Normalunindented"/>
              <w:keepNext/>
              <w:jc w:val="left"/>
            </w:pPr>
            <w:r>
              <w:t> </w:t>
            </w:r>
          </w:p>
        </w:tc>
      </w:tr>
      <w:tr w:rsidR="00A4346F" w14:paraId="571BABC4" w14:textId="77777777">
        <w:tc>
          <w:tcPr>
            <w:tcW w:w="900" w:type="pct"/>
            <w:tcBorders>
              <w:top w:val="single" w:sz="0" w:space="0" w:color="auto"/>
              <w:left w:val="single" w:sz="0" w:space="0" w:color="auto"/>
              <w:bottom w:val="single" w:sz="0" w:space="0" w:color="auto"/>
              <w:right w:val="single" w:sz="0" w:space="0" w:color="auto"/>
            </w:tcBorders>
          </w:tcPr>
          <w:p w14:paraId="6DBAC07B"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30771C3B" w14:textId="77777777" w:rsidR="00A4346F" w:rsidRDefault="001E7965" w:rsidP="001C7F5B">
            <w:pPr>
              <w:pStyle w:val="Normalunindented"/>
              <w:keepNext/>
              <w:jc w:val="left"/>
            </w:pPr>
            <w:r>
              <w:t> </w:t>
            </w:r>
          </w:p>
        </w:tc>
        <w:tc>
          <w:tcPr>
            <w:tcW w:w="950" w:type="pct"/>
            <w:tcBorders>
              <w:top w:val="single" w:sz="0" w:space="0" w:color="auto"/>
              <w:left w:val="single" w:sz="0" w:space="0" w:color="auto"/>
              <w:bottom w:val="single" w:sz="0" w:space="0" w:color="auto"/>
              <w:right w:val="single" w:sz="0" w:space="0" w:color="auto"/>
            </w:tcBorders>
          </w:tcPr>
          <w:p w14:paraId="6482CC7D" w14:textId="77777777" w:rsidR="00A4346F" w:rsidRDefault="001E7965" w:rsidP="001C7F5B">
            <w:pPr>
              <w:pStyle w:val="Normalunindented"/>
              <w:keepNext/>
              <w:jc w:val="left"/>
            </w:pPr>
            <w:r>
              <w:t> </w:t>
            </w:r>
          </w:p>
        </w:tc>
        <w:tc>
          <w:tcPr>
            <w:tcW w:w="750" w:type="pct"/>
            <w:tcBorders>
              <w:top w:val="single" w:sz="0" w:space="0" w:color="auto"/>
              <w:left w:val="single" w:sz="0" w:space="0" w:color="auto"/>
              <w:bottom w:val="single" w:sz="0" w:space="0" w:color="auto"/>
              <w:right w:val="single" w:sz="0" w:space="0" w:color="auto"/>
            </w:tcBorders>
          </w:tcPr>
          <w:p w14:paraId="08EBB513"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558E4F53"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4F86108C"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6535AC30" w14:textId="77777777" w:rsidR="00A4346F" w:rsidRDefault="001E7965" w:rsidP="001C7F5B">
            <w:pPr>
              <w:pStyle w:val="Normalunindented"/>
              <w:keepNext/>
              <w:jc w:val="left"/>
            </w:pPr>
            <w:r>
              <w:t> </w:t>
            </w:r>
          </w:p>
        </w:tc>
      </w:tr>
      <w:tr w:rsidR="00A4346F" w14:paraId="69E6E79E" w14:textId="77777777">
        <w:tc>
          <w:tcPr>
            <w:tcW w:w="900" w:type="pct"/>
            <w:tcBorders>
              <w:top w:val="single" w:sz="0" w:space="0" w:color="auto"/>
              <w:left w:val="single" w:sz="0" w:space="0" w:color="auto"/>
              <w:bottom w:val="single" w:sz="0" w:space="0" w:color="auto"/>
              <w:right w:val="single" w:sz="0" w:space="0" w:color="auto"/>
            </w:tcBorders>
          </w:tcPr>
          <w:p w14:paraId="5B99617B"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263D9F60" w14:textId="77777777" w:rsidR="00A4346F" w:rsidRDefault="001E7965" w:rsidP="001C7F5B">
            <w:pPr>
              <w:pStyle w:val="Normalunindented"/>
              <w:keepNext/>
              <w:jc w:val="left"/>
            </w:pPr>
            <w:r>
              <w:t> </w:t>
            </w:r>
          </w:p>
        </w:tc>
        <w:tc>
          <w:tcPr>
            <w:tcW w:w="950" w:type="pct"/>
            <w:tcBorders>
              <w:top w:val="single" w:sz="0" w:space="0" w:color="auto"/>
              <w:left w:val="single" w:sz="0" w:space="0" w:color="auto"/>
              <w:bottom w:val="single" w:sz="0" w:space="0" w:color="auto"/>
              <w:right w:val="single" w:sz="0" w:space="0" w:color="auto"/>
            </w:tcBorders>
          </w:tcPr>
          <w:p w14:paraId="2517EABC" w14:textId="77777777" w:rsidR="00A4346F" w:rsidRDefault="001E7965" w:rsidP="001C7F5B">
            <w:pPr>
              <w:pStyle w:val="Normalunindented"/>
              <w:keepNext/>
              <w:jc w:val="left"/>
            </w:pPr>
            <w:r>
              <w:t> </w:t>
            </w:r>
          </w:p>
        </w:tc>
        <w:tc>
          <w:tcPr>
            <w:tcW w:w="750" w:type="pct"/>
            <w:tcBorders>
              <w:top w:val="single" w:sz="0" w:space="0" w:color="auto"/>
              <w:left w:val="single" w:sz="0" w:space="0" w:color="auto"/>
              <w:bottom w:val="single" w:sz="0" w:space="0" w:color="auto"/>
              <w:right w:val="single" w:sz="0" w:space="0" w:color="auto"/>
            </w:tcBorders>
          </w:tcPr>
          <w:p w14:paraId="2195055E"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6CFB9D2B"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0BC97967"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4B4324C8" w14:textId="77777777" w:rsidR="00A4346F" w:rsidRDefault="001E7965" w:rsidP="001C7F5B">
            <w:pPr>
              <w:pStyle w:val="Normalunindented"/>
              <w:keepNext/>
              <w:jc w:val="left"/>
            </w:pPr>
            <w:r>
              <w:t> </w:t>
            </w:r>
          </w:p>
        </w:tc>
      </w:tr>
      <w:tr w:rsidR="00A4346F" w14:paraId="51EDF9AB" w14:textId="77777777">
        <w:tc>
          <w:tcPr>
            <w:tcW w:w="900" w:type="pct"/>
            <w:tcBorders>
              <w:top w:val="single" w:sz="0" w:space="0" w:color="auto"/>
              <w:left w:val="single" w:sz="0" w:space="0" w:color="auto"/>
              <w:bottom w:val="single" w:sz="0" w:space="0" w:color="auto"/>
              <w:right w:val="single" w:sz="0" w:space="0" w:color="auto"/>
            </w:tcBorders>
          </w:tcPr>
          <w:p w14:paraId="5A5085DE"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5E2C7DF2" w14:textId="77777777" w:rsidR="00A4346F" w:rsidRDefault="001E7965" w:rsidP="001C7F5B">
            <w:pPr>
              <w:pStyle w:val="Normalunindented"/>
              <w:keepNext/>
              <w:jc w:val="left"/>
            </w:pPr>
            <w:r>
              <w:t> </w:t>
            </w:r>
          </w:p>
        </w:tc>
        <w:tc>
          <w:tcPr>
            <w:tcW w:w="950" w:type="pct"/>
            <w:tcBorders>
              <w:top w:val="single" w:sz="0" w:space="0" w:color="auto"/>
              <w:left w:val="single" w:sz="0" w:space="0" w:color="auto"/>
              <w:bottom w:val="single" w:sz="0" w:space="0" w:color="auto"/>
              <w:right w:val="single" w:sz="0" w:space="0" w:color="auto"/>
            </w:tcBorders>
          </w:tcPr>
          <w:p w14:paraId="6BE8A71F" w14:textId="77777777" w:rsidR="00A4346F" w:rsidRDefault="001E7965" w:rsidP="001C7F5B">
            <w:pPr>
              <w:pStyle w:val="Normalunindented"/>
              <w:keepNext/>
              <w:jc w:val="left"/>
            </w:pPr>
            <w:r>
              <w:t> </w:t>
            </w:r>
          </w:p>
        </w:tc>
        <w:tc>
          <w:tcPr>
            <w:tcW w:w="750" w:type="pct"/>
            <w:tcBorders>
              <w:top w:val="single" w:sz="0" w:space="0" w:color="auto"/>
              <w:left w:val="single" w:sz="0" w:space="0" w:color="auto"/>
              <w:bottom w:val="single" w:sz="0" w:space="0" w:color="auto"/>
              <w:right w:val="single" w:sz="0" w:space="0" w:color="auto"/>
            </w:tcBorders>
          </w:tcPr>
          <w:p w14:paraId="576033EA"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20B48854"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48DEBCB5"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23FA3C74" w14:textId="77777777" w:rsidR="00A4346F" w:rsidRDefault="001E7965" w:rsidP="001C7F5B">
            <w:pPr>
              <w:pStyle w:val="Normalunindented"/>
              <w:keepNext/>
              <w:jc w:val="left"/>
            </w:pPr>
            <w:r>
              <w:t> </w:t>
            </w:r>
          </w:p>
        </w:tc>
      </w:tr>
      <w:tr w:rsidR="00A4346F" w14:paraId="500DF543" w14:textId="77777777">
        <w:tc>
          <w:tcPr>
            <w:tcW w:w="900" w:type="pct"/>
            <w:tcBorders>
              <w:top w:val="single" w:sz="0" w:space="0" w:color="auto"/>
              <w:left w:val="single" w:sz="0" w:space="0" w:color="auto"/>
              <w:bottom w:val="single" w:sz="0" w:space="0" w:color="auto"/>
              <w:right w:val="single" w:sz="0" w:space="0" w:color="auto"/>
            </w:tcBorders>
          </w:tcPr>
          <w:p w14:paraId="318FF28F"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7A591ED4" w14:textId="77777777" w:rsidR="00A4346F" w:rsidRDefault="001E7965" w:rsidP="001C7F5B">
            <w:pPr>
              <w:pStyle w:val="Normalunindented"/>
              <w:keepNext/>
              <w:jc w:val="left"/>
            </w:pPr>
            <w:r>
              <w:t> </w:t>
            </w:r>
          </w:p>
        </w:tc>
        <w:tc>
          <w:tcPr>
            <w:tcW w:w="950" w:type="pct"/>
            <w:tcBorders>
              <w:top w:val="single" w:sz="0" w:space="0" w:color="auto"/>
              <w:left w:val="single" w:sz="0" w:space="0" w:color="auto"/>
              <w:bottom w:val="single" w:sz="0" w:space="0" w:color="auto"/>
              <w:right w:val="single" w:sz="0" w:space="0" w:color="auto"/>
            </w:tcBorders>
          </w:tcPr>
          <w:p w14:paraId="4800A4C6" w14:textId="77777777" w:rsidR="00A4346F" w:rsidRDefault="001E7965" w:rsidP="001C7F5B">
            <w:pPr>
              <w:pStyle w:val="Normalunindented"/>
              <w:keepNext/>
              <w:jc w:val="left"/>
            </w:pPr>
            <w:r>
              <w:t> </w:t>
            </w:r>
          </w:p>
        </w:tc>
        <w:tc>
          <w:tcPr>
            <w:tcW w:w="750" w:type="pct"/>
            <w:tcBorders>
              <w:top w:val="single" w:sz="0" w:space="0" w:color="auto"/>
              <w:left w:val="single" w:sz="0" w:space="0" w:color="auto"/>
              <w:bottom w:val="single" w:sz="0" w:space="0" w:color="auto"/>
              <w:right w:val="single" w:sz="0" w:space="0" w:color="auto"/>
            </w:tcBorders>
          </w:tcPr>
          <w:p w14:paraId="5BBE2036"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27E6A11E"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55BFCC25"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3A0795E3" w14:textId="77777777" w:rsidR="00A4346F" w:rsidRDefault="001E7965" w:rsidP="001C7F5B">
            <w:pPr>
              <w:pStyle w:val="Normalunindented"/>
              <w:keepNext/>
              <w:jc w:val="left"/>
            </w:pPr>
            <w:r>
              <w:t> </w:t>
            </w:r>
          </w:p>
        </w:tc>
      </w:tr>
      <w:tr w:rsidR="00A4346F" w14:paraId="09BFDB93" w14:textId="77777777">
        <w:tc>
          <w:tcPr>
            <w:tcW w:w="900" w:type="pct"/>
            <w:tcBorders>
              <w:top w:val="single" w:sz="0" w:space="0" w:color="auto"/>
              <w:left w:val="single" w:sz="0" w:space="0" w:color="auto"/>
              <w:bottom w:val="single" w:sz="0" w:space="0" w:color="auto"/>
              <w:right w:val="single" w:sz="0" w:space="0" w:color="auto"/>
            </w:tcBorders>
          </w:tcPr>
          <w:p w14:paraId="4286F656"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4EA529C4" w14:textId="77777777" w:rsidR="00A4346F" w:rsidRDefault="001E7965" w:rsidP="001C7F5B">
            <w:pPr>
              <w:pStyle w:val="Normalunindented"/>
              <w:keepNext/>
              <w:jc w:val="left"/>
            </w:pPr>
            <w:r>
              <w:t> </w:t>
            </w:r>
          </w:p>
        </w:tc>
        <w:tc>
          <w:tcPr>
            <w:tcW w:w="950" w:type="pct"/>
            <w:tcBorders>
              <w:top w:val="single" w:sz="0" w:space="0" w:color="auto"/>
              <w:left w:val="single" w:sz="0" w:space="0" w:color="auto"/>
              <w:bottom w:val="single" w:sz="0" w:space="0" w:color="auto"/>
              <w:right w:val="single" w:sz="0" w:space="0" w:color="auto"/>
            </w:tcBorders>
          </w:tcPr>
          <w:p w14:paraId="31402CF4" w14:textId="77777777" w:rsidR="00A4346F" w:rsidRDefault="001E7965" w:rsidP="001C7F5B">
            <w:pPr>
              <w:pStyle w:val="Normalunindented"/>
              <w:keepNext/>
              <w:jc w:val="left"/>
            </w:pPr>
            <w:r>
              <w:t> </w:t>
            </w:r>
          </w:p>
        </w:tc>
        <w:tc>
          <w:tcPr>
            <w:tcW w:w="750" w:type="pct"/>
            <w:tcBorders>
              <w:top w:val="single" w:sz="0" w:space="0" w:color="auto"/>
              <w:left w:val="single" w:sz="0" w:space="0" w:color="auto"/>
              <w:bottom w:val="single" w:sz="0" w:space="0" w:color="auto"/>
              <w:right w:val="single" w:sz="0" w:space="0" w:color="auto"/>
            </w:tcBorders>
          </w:tcPr>
          <w:p w14:paraId="060963F0"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314B92C1"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3B49C22B"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17AAAD1C" w14:textId="77777777" w:rsidR="00A4346F" w:rsidRDefault="001E7965" w:rsidP="001C7F5B">
            <w:pPr>
              <w:pStyle w:val="Normalunindented"/>
              <w:keepNext/>
              <w:jc w:val="left"/>
            </w:pPr>
            <w:r>
              <w:t> </w:t>
            </w:r>
          </w:p>
        </w:tc>
      </w:tr>
      <w:tr w:rsidR="00A4346F" w14:paraId="764638C8" w14:textId="77777777">
        <w:tc>
          <w:tcPr>
            <w:tcW w:w="900" w:type="pct"/>
            <w:tcBorders>
              <w:top w:val="single" w:sz="0" w:space="0" w:color="auto"/>
              <w:left w:val="single" w:sz="0" w:space="0" w:color="auto"/>
              <w:bottom w:val="single" w:sz="0" w:space="0" w:color="auto"/>
              <w:right w:val="single" w:sz="0" w:space="0" w:color="auto"/>
            </w:tcBorders>
          </w:tcPr>
          <w:p w14:paraId="2057460F" w14:textId="77777777" w:rsidR="00A4346F" w:rsidRDefault="001E7965" w:rsidP="001C7F5B">
            <w:pPr>
              <w:pStyle w:val="Normalunindented"/>
              <w:keepNext/>
              <w:jc w:val="left"/>
            </w:pPr>
            <w:r>
              <w:t> </w:t>
            </w:r>
          </w:p>
        </w:tc>
        <w:tc>
          <w:tcPr>
            <w:tcW w:w="850" w:type="pct"/>
            <w:tcBorders>
              <w:top w:val="single" w:sz="0" w:space="0" w:color="auto"/>
              <w:left w:val="single" w:sz="0" w:space="0" w:color="auto"/>
              <w:bottom w:val="single" w:sz="0" w:space="0" w:color="auto"/>
              <w:right w:val="single" w:sz="0" w:space="0" w:color="auto"/>
            </w:tcBorders>
          </w:tcPr>
          <w:p w14:paraId="4F277501" w14:textId="77777777" w:rsidR="00A4346F" w:rsidRDefault="001E7965" w:rsidP="001C7F5B">
            <w:pPr>
              <w:pStyle w:val="Normalunindented"/>
              <w:keepNext/>
              <w:jc w:val="left"/>
            </w:pPr>
            <w:r>
              <w:t> </w:t>
            </w:r>
          </w:p>
        </w:tc>
        <w:tc>
          <w:tcPr>
            <w:tcW w:w="950" w:type="pct"/>
            <w:tcBorders>
              <w:top w:val="single" w:sz="0" w:space="0" w:color="auto"/>
              <w:left w:val="single" w:sz="0" w:space="0" w:color="auto"/>
              <w:bottom w:val="single" w:sz="0" w:space="0" w:color="auto"/>
              <w:right w:val="single" w:sz="0" w:space="0" w:color="auto"/>
            </w:tcBorders>
          </w:tcPr>
          <w:p w14:paraId="37C0931C" w14:textId="77777777" w:rsidR="00A4346F" w:rsidRDefault="001E7965" w:rsidP="001C7F5B">
            <w:pPr>
              <w:pStyle w:val="Normalunindented"/>
              <w:keepNext/>
              <w:jc w:val="left"/>
            </w:pPr>
            <w:r>
              <w:t> </w:t>
            </w:r>
          </w:p>
        </w:tc>
        <w:tc>
          <w:tcPr>
            <w:tcW w:w="750" w:type="pct"/>
            <w:tcBorders>
              <w:top w:val="single" w:sz="0" w:space="0" w:color="auto"/>
              <w:left w:val="single" w:sz="0" w:space="0" w:color="auto"/>
              <w:bottom w:val="single" w:sz="0" w:space="0" w:color="auto"/>
              <w:right w:val="single" w:sz="0" w:space="0" w:color="auto"/>
            </w:tcBorders>
          </w:tcPr>
          <w:p w14:paraId="71D87AA7"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18E63E93" w14:textId="77777777" w:rsidR="00A4346F" w:rsidRDefault="001E7965" w:rsidP="001C7F5B">
            <w:pPr>
              <w:pStyle w:val="Normalunindented"/>
              <w:keepNext/>
              <w:jc w:val="left"/>
            </w:pPr>
            <w:r>
              <w:t> </w:t>
            </w:r>
          </w:p>
        </w:tc>
        <w:tc>
          <w:tcPr>
            <w:tcW w:w="500" w:type="pct"/>
            <w:tcBorders>
              <w:top w:val="single" w:sz="0" w:space="0" w:color="auto"/>
              <w:left w:val="single" w:sz="0" w:space="0" w:color="auto"/>
              <w:bottom w:val="single" w:sz="0" w:space="0" w:color="auto"/>
              <w:right w:val="single" w:sz="0" w:space="0" w:color="auto"/>
            </w:tcBorders>
          </w:tcPr>
          <w:p w14:paraId="53FB4213"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6922C757" w14:textId="77777777" w:rsidR="00A4346F" w:rsidRDefault="001E7965" w:rsidP="001C7F5B">
            <w:pPr>
              <w:pStyle w:val="Normalunindented"/>
              <w:keepNext/>
              <w:jc w:val="left"/>
            </w:pPr>
            <w:r>
              <w:t> </w:t>
            </w:r>
          </w:p>
        </w:tc>
      </w:tr>
      <w:tr w:rsidR="00A4346F" w14:paraId="657A4D20" w14:textId="77777777">
        <w:tc>
          <w:tcPr>
            <w:tcW w:w="900" w:type="pct"/>
            <w:tcBorders>
              <w:top w:val="single" w:sz="0" w:space="0" w:color="auto"/>
              <w:left w:val="single" w:sz="0" w:space="0" w:color="auto"/>
              <w:bottom w:val="single" w:sz="0" w:space="0" w:color="auto"/>
              <w:right w:val="single" w:sz="0" w:space="0" w:color="auto"/>
            </w:tcBorders>
          </w:tcPr>
          <w:p w14:paraId="7EFD4B3C" w14:textId="77777777" w:rsidR="00A4346F" w:rsidRDefault="001E7965" w:rsidP="001C7F5B">
            <w:pPr>
              <w:pStyle w:val="Normalunindented"/>
              <w:keepNext/>
            </w:pPr>
            <w:r>
              <w:t>Итого</w:t>
            </w:r>
          </w:p>
        </w:tc>
        <w:tc>
          <w:tcPr>
            <w:tcW w:w="850" w:type="pct"/>
            <w:tcBorders>
              <w:top w:val="single" w:sz="0" w:space="0" w:color="auto"/>
              <w:left w:val="single" w:sz="0" w:space="0" w:color="auto"/>
              <w:bottom w:val="single" w:sz="0" w:space="0" w:color="auto"/>
              <w:right w:val="single" w:sz="0" w:space="0" w:color="auto"/>
            </w:tcBorders>
          </w:tcPr>
          <w:p w14:paraId="563C434B" w14:textId="77777777" w:rsidR="00A4346F" w:rsidRDefault="001E7965" w:rsidP="001C7F5B">
            <w:pPr>
              <w:pStyle w:val="Normalunindented"/>
              <w:keepNext/>
              <w:jc w:val="center"/>
            </w:pPr>
            <w:r>
              <w:t>x</w:t>
            </w:r>
          </w:p>
        </w:tc>
        <w:tc>
          <w:tcPr>
            <w:tcW w:w="950" w:type="pct"/>
            <w:tcBorders>
              <w:top w:val="single" w:sz="0" w:space="0" w:color="auto"/>
              <w:left w:val="single" w:sz="0" w:space="0" w:color="auto"/>
              <w:bottom w:val="single" w:sz="0" w:space="0" w:color="auto"/>
              <w:right w:val="single" w:sz="0" w:space="0" w:color="auto"/>
            </w:tcBorders>
          </w:tcPr>
          <w:p w14:paraId="60EE6FE2" w14:textId="77777777" w:rsidR="00A4346F" w:rsidRDefault="001E7965" w:rsidP="001C7F5B">
            <w:pPr>
              <w:pStyle w:val="Normalunindented"/>
              <w:keepNext/>
              <w:jc w:val="center"/>
            </w:pPr>
            <w:r>
              <w:t>х</w:t>
            </w:r>
          </w:p>
        </w:tc>
        <w:tc>
          <w:tcPr>
            <w:tcW w:w="750" w:type="pct"/>
            <w:tcBorders>
              <w:top w:val="single" w:sz="0" w:space="0" w:color="auto"/>
              <w:left w:val="single" w:sz="0" w:space="0" w:color="auto"/>
              <w:bottom w:val="single" w:sz="0" w:space="0" w:color="auto"/>
              <w:right w:val="single" w:sz="0" w:space="0" w:color="auto"/>
            </w:tcBorders>
          </w:tcPr>
          <w:p w14:paraId="36471090" w14:textId="77777777" w:rsidR="00A4346F" w:rsidRDefault="001E7965" w:rsidP="001C7F5B">
            <w:pPr>
              <w:pStyle w:val="Normalunindented"/>
              <w:keepNext/>
              <w:jc w:val="center"/>
            </w:pPr>
            <w:r>
              <w:t> </w:t>
            </w:r>
          </w:p>
        </w:tc>
        <w:tc>
          <w:tcPr>
            <w:tcW w:w="500" w:type="pct"/>
            <w:tcBorders>
              <w:top w:val="single" w:sz="0" w:space="0" w:color="auto"/>
              <w:left w:val="single" w:sz="0" w:space="0" w:color="auto"/>
              <w:bottom w:val="single" w:sz="0" w:space="0" w:color="auto"/>
              <w:right w:val="single" w:sz="0" w:space="0" w:color="auto"/>
            </w:tcBorders>
          </w:tcPr>
          <w:p w14:paraId="5F532786" w14:textId="77777777" w:rsidR="00A4346F" w:rsidRDefault="001E7965" w:rsidP="001C7F5B">
            <w:pPr>
              <w:pStyle w:val="Normalunindented"/>
              <w:keepNext/>
              <w:jc w:val="center"/>
            </w:pPr>
            <w:r>
              <w:t>х</w:t>
            </w:r>
          </w:p>
        </w:tc>
        <w:tc>
          <w:tcPr>
            <w:tcW w:w="500" w:type="pct"/>
            <w:tcBorders>
              <w:top w:val="single" w:sz="0" w:space="0" w:color="auto"/>
              <w:left w:val="single" w:sz="0" w:space="0" w:color="auto"/>
              <w:bottom w:val="single" w:sz="0" w:space="0" w:color="auto"/>
              <w:right w:val="single" w:sz="0" w:space="0" w:color="auto"/>
            </w:tcBorders>
          </w:tcPr>
          <w:p w14:paraId="142016E6" w14:textId="77777777" w:rsidR="00A4346F" w:rsidRDefault="001E7965" w:rsidP="001C7F5B">
            <w:pPr>
              <w:pStyle w:val="Normalunindented"/>
              <w:keepNext/>
              <w:jc w:val="left"/>
            </w:pPr>
            <w:r>
              <w:t> </w:t>
            </w:r>
          </w:p>
        </w:tc>
        <w:tc>
          <w:tcPr>
            <w:tcW w:w="650" w:type="pct"/>
            <w:tcBorders>
              <w:top w:val="single" w:sz="0" w:space="0" w:color="auto"/>
              <w:left w:val="single" w:sz="0" w:space="0" w:color="auto"/>
              <w:bottom w:val="single" w:sz="0" w:space="0" w:color="auto"/>
              <w:right w:val="single" w:sz="0" w:space="0" w:color="auto"/>
            </w:tcBorders>
          </w:tcPr>
          <w:p w14:paraId="2E1B3984" w14:textId="77777777" w:rsidR="00A4346F" w:rsidRDefault="001E7965" w:rsidP="001C7F5B">
            <w:pPr>
              <w:pStyle w:val="Normalunindented"/>
              <w:keepNext/>
              <w:jc w:val="center"/>
            </w:pPr>
            <w:r>
              <w:t>х</w:t>
            </w:r>
          </w:p>
        </w:tc>
      </w:tr>
    </w:tbl>
    <w:p w14:paraId="1FEDAC1A" w14:textId="77777777" w:rsidR="00A4346F" w:rsidRDefault="001E7965" w:rsidP="001C7F5B">
      <w:pPr>
        <w:ind w:firstLine="0"/>
      </w:pPr>
      <w:r>
        <w:rPr>
          <w:u w:val="single"/>
        </w:rPr>
        <w:t xml:space="preserve">                                                                              </w:t>
      </w:r>
    </w:p>
    <w:p w14:paraId="7BF0355D" w14:textId="77777777" w:rsidR="00A4346F" w:rsidRDefault="001E7965" w:rsidP="001C7F5B">
      <w:pPr>
        <w:ind w:firstLine="0"/>
      </w:pPr>
      <w:bookmarkStart w:id="378" w:name="ln_d_2_29_0_0_0_txt1_1"/>
      <w:r>
        <w:t>&lt;1&gt;</w:t>
      </w:r>
      <w:bookmarkEnd w:id="378"/>
      <w:r>
        <w:t> Для лиц, не являющихся работниками учреждения, указывается также место работы. Графа заполняется на основании распорядительных актов на проведение торжественных (протокольных) мероприятий.</w:t>
      </w:r>
    </w:p>
    <w:p w14:paraId="493C1B68" w14:textId="77777777" w:rsidR="00A4346F" w:rsidRDefault="001E7965" w:rsidP="001C7F5B">
      <w:pPr>
        <w:ind w:firstLine="0"/>
      </w:pPr>
      <w:bookmarkStart w:id="379" w:name="ln_d_2_29_0_0_0_txt1_2"/>
      <w:r>
        <w:t>&lt;2&gt;</w:t>
      </w:r>
      <w:bookmarkEnd w:id="379"/>
      <w:r>
        <w:t> Для лиц, не являющихся работниками учреждения, может не заполняться (</w:t>
      </w:r>
      <w:hyperlink r:id="rId462" w:history="1">
        <w:r>
          <w:rPr>
            <w:rStyle w:val="afc"/>
          </w:rPr>
          <w:t>Письмо</w:t>
        </w:r>
      </w:hyperlink>
      <w:r>
        <w:t xml:space="preserve"> Минфина России от 26.04.2019 № 02-07-07/31230).</w:t>
      </w:r>
    </w:p>
    <w:p w14:paraId="21F450E8" w14:textId="77777777" w:rsidR="00A4346F" w:rsidRDefault="001E7965" w:rsidP="001C7F5B">
      <w:pPr>
        <w:ind w:firstLine="0"/>
      </w:pPr>
      <w:r>
        <w:t>Всего по настоящему акту вручено подарков (сувенирной продукции) на общую сумму</w:t>
      </w:r>
    </w:p>
    <w:p w14:paraId="34D08BE1" w14:textId="77777777" w:rsidR="00A4346F" w:rsidRDefault="001E7965" w:rsidP="001C7F5B">
      <w:pPr>
        <w:ind w:firstLine="0"/>
      </w:pPr>
      <w:r>
        <w:rPr>
          <w:u w:val="single"/>
        </w:rPr>
        <w:t xml:space="preserve">                                                  (сумма </w:t>
      </w:r>
      <w:proofErr w:type="gramStart"/>
      <w:r>
        <w:rPr>
          <w:u w:val="single"/>
        </w:rPr>
        <w:t xml:space="preserve">прописью)   </w:t>
      </w:r>
      <w:proofErr w:type="gramEnd"/>
      <w:r>
        <w:rPr>
          <w:u w:val="single"/>
        </w:rPr>
        <w:t>                                                 </w:t>
      </w:r>
      <w:r>
        <w:t xml:space="preserve"> руб.</w:t>
      </w:r>
    </w:p>
    <w:p w14:paraId="3F930809" w14:textId="77777777" w:rsidR="00A4346F" w:rsidRDefault="001E7965" w:rsidP="001C7F5B">
      <w:pPr>
        <w:ind w:firstLine="0"/>
      </w:pPr>
      <w:r>
        <w:t>Подписи:</w:t>
      </w:r>
    </w:p>
    <w:p w14:paraId="06A81E2F" w14:textId="77777777" w:rsidR="00A4346F" w:rsidRDefault="001E7965" w:rsidP="001C7F5B">
      <w:pPr>
        <w:ind w:firstLine="0"/>
      </w:pPr>
      <w:r>
        <w:t>Ответственный за вручение подарков / за проведение мероприятия:</w:t>
      </w:r>
    </w:p>
    <w:tbl>
      <w:tblPr>
        <w:tblW w:w="5000" w:type="pct"/>
        <w:tblLook w:val="04A0" w:firstRow="1" w:lastRow="0" w:firstColumn="1" w:lastColumn="0" w:noHBand="0" w:noVBand="1"/>
      </w:tblPr>
      <w:tblGrid>
        <w:gridCol w:w="3190"/>
        <w:gridCol w:w="3191"/>
        <w:gridCol w:w="3191"/>
      </w:tblGrid>
      <w:tr w:rsidR="00A4346F" w14:paraId="53C2F26D" w14:textId="77777777">
        <w:tc>
          <w:tcPr>
            <w:tcW w:w="1650" w:type="pct"/>
          </w:tcPr>
          <w:p w14:paraId="7A9AAD8A" w14:textId="77777777" w:rsidR="00A4346F" w:rsidRDefault="001E7965" w:rsidP="001C7F5B">
            <w:pPr>
              <w:pStyle w:val="Normalunindented"/>
              <w:keepNext/>
              <w:jc w:val="left"/>
            </w:pPr>
            <w:r>
              <w:rPr>
                <w:u w:val="single"/>
              </w:rPr>
              <w:t xml:space="preserve">(должность) </w:t>
            </w:r>
          </w:p>
        </w:tc>
        <w:tc>
          <w:tcPr>
            <w:tcW w:w="1650" w:type="pct"/>
          </w:tcPr>
          <w:p w14:paraId="1B007761" w14:textId="77777777" w:rsidR="00A4346F" w:rsidRDefault="001E7965" w:rsidP="001C7F5B">
            <w:pPr>
              <w:pStyle w:val="Normalunindented"/>
              <w:keepNext/>
              <w:jc w:val="center"/>
            </w:pPr>
            <w:r>
              <w:rPr>
                <w:u w:val="single"/>
              </w:rPr>
              <w:t xml:space="preserve"> (подпись) </w:t>
            </w:r>
          </w:p>
        </w:tc>
        <w:tc>
          <w:tcPr>
            <w:tcW w:w="1650" w:type="pct"/>
          </w:tcPr>
          <w:p w14:paraId="7BF07B9B" w14:textId="77777777" w:rsidR="00A4346F" w:rsidRDefault="001E7965" w:rsidP="001C7F5B">
            <w:pPr>
              <w:pStyle w:val="Normalunindented"/>
              <w:keepNext/>
              <w:jc w:val="right"/>
            </w:pPr>
            <w:r>
              <w:rPr>
                <w:u w:val="single"/>
              </w:rPr>
              <w:t xml:space="preserve"> (расшифровка подписи) </w:t>
            </w:r>
          </w:p>
        </w:tc>
      </w:tr>
    </w:tbl>
    <w:p w14:paraId="78DB2905" w14:textId="77777777" w:rsidR="00A4346F" w:rsidRDefault="001E7965" w:rsidP="001C7F5B">
      <w:pPr>
        <w:ind w:firstLine="0"/>
      </w:pPr>
      <w:r>
        <w:t>Председатель Комиссии:</w:t>
      </w:r>
    </w:p>
    <w:tbl>
      <w:tblPr>
        <w:tblW w:w="5000" w:type="pct"/>
        <w:tblLook w:val="04A0" w:firstRow="1" w:lastRow="0" w:firstColumn="1" w:lastColumn="0" w:noHBand="0" w:noVBand="1"/>
      </w:tblPr>
      <w:tblGrid>
        <w:gridCol w:w="3190"/>
        <w:gridCol w:w="3191"/>
        <w:gridCol w:w="3191"/>
      </w:tblGrid>
      <w:tr w:rsidR="00A4346F" w14:paraId="17ABF3AC" w14:textId="77777777">
        <w:tc>
          <w:tcPr>
            <w:tcW w:w="1650" w:type="pct"/>
          </w:tcPr>
          <w:p w14:paraId="0AC19477" w14:textId="77777777" w:rsidR="00A4346F" w:rsidRDefault="001E7965" w:rsidP="001C7F5B">
            <w:pPr>
              <w:pStyle w:val="Normalunindented"/>
              <w:keepNext/>
              <w:jc w:val="left"/>
            </w:pPr>
            <w:r>
              <w:rPr>
                <w:u w:val="single"/>
              </w:rPr>
              <w:t xml:space="preserve"> (должность) </w:t>
            </w:r>
          </w:p>
        </w:tc>
        <w:tc>
          <w:tcPr>
            <w:tcW w:w="1650" w:type="pct"/>
          </w:tcPr>
          <w:p w14:paraId="3F693F38" w14:textId="77777777" w:rsidR="00A4346F" w:rsidRDefault="001E7965" w:rsidP="001C7F5B">
            <w:pPr>
              <w:pStyle w:val="Normalunindented"/>
              <w:keepNext/>
              <w:jc w:val="center"/>
            </w:pPr>
            <w:r>
              <w:rPr>
                <w:u w:val="single"/>
              </w:rPr>
              <w:t xml:space="preserve"> (подпись) </w:t>
            </w:r>
          </w:p>
        </w:tc>
        <w:tc>
          <w:tcPr>
            <w:tcW w:w="1650" w:type="pct"/>
          </w:tcPr>
          <w:p w14:paraId="43AB24B4" w14:textId="77777777" w:rsidR="00A4346F" w:rsidRDefault="001E7965" w:rsidP="001C7F5B">
            <w:pPr>
              <w:pStyle w:val="Normalunindented"/>
              <w:keepNext/>
              <w:jc w:val="right"/>
            </w:pPr>
            <w:r>
              <w:rPr>
                <w:u w:val="single"/>
              </w:rPr>
              <w:t xml:space="preserve"> (расшифровка подписи) </w:t>
            </w:r>
          </w:p>
        </w:tc>
      </w:tr>
    </w:tbl>
    <w:p w14:paraId="3AAFBEA3" w14:textId="77777777" w:rsidR="00A4346F" w:rsidRDefault="001E7965" w:rsidP="001C7F5B">
      <w:pPr>
        <w:ind w:firstLine="0"/>
      </w:pPr>
      <w:r>
        <w:t>Члены комиссии:</w:t>
      </w:r>
    </w:p>
    <w:tbl>
      <w:tblPr>
        <w:tblW w:w="5000" w:type="pct"/>
        <w:tblLook w:val="04A0" w:firstRow="1" w:lastRow="0" w:firstColumn="1" w:lastColumn="0" w:noHBand="0" w:noVBand="1"/>
      </w:tblPr>
      <w:tblGrid>
        <w:gridCol w:w="3190"/>
        <w:gridCol w:w="3191"/>
        <w:gridCol w:w="3191"/>
      </w:tblGrid>
      <w:tr w:rsidR="00A4346F" w14:paraId="1CB9D41A" w14:textId="77777777" w:rsidTr="0069174A">
        <w:tc>
          <w:tcPr>
            <w:tcW w:w="1666" w:type="pct"/>
          </w:tcPr>
          <w:p w14:paraId="0331530D" w14:textId="77777777" w:rsidR="00A4346F" w:rsidRDefault="001E7965" w:rsidP="001C7F5B">
            <w:pPr>
              <w:pStyle w:val="Normalunindented"/>
              <w:keepNext/>
              <w:jc w:val="left"/>
            </w:pPr>
            <w:r>
              <w:rPr>
                <w:u w:val="single"/>
              </w:rPr>
              <w:t xml:space="preserve">(должность) </w:t>
            </w:r>
          </w:p>
        </w:tc>
        <w:tc>
          <w:tcPr>
            <w:tcW w:w="1667" w:type="pct"/>
          </w:tcPr>
          <w:p w14:paraId="164BD96A" w14:textId="77777777" w:rsidR="00A4346F" w:rsidRDefault="001E7965" w:rsidP="001C7F5B">
            <w:pPr>
              <w:pStyle w:val="Normalunindented"/>
              <w:keepNext/>
              <w:jc w:val="center"/>
            </w:pPr>
            <w:r>
              <w:rPr>
                <w:u w:val="single"/>
              </w:rPr>
              <w:t xml:space="preserve"> (подпись) </w:t>
            </w:r>
          </w:p>
        </w:tc>
        <w:tc>
          <w:tcPr>
            <w:tcW w:w="1667" w:type="pct"/>
          </w:tcPr>
          <w:p w14:paraId="76E07A1E" w14:textId="77777777" w:rsidR="00A4346F" w:rsidRDefault="001E7965" w:rsidP="001C7F5B">
            <w:pPr>
              <w:pStyle w:val="Normalunindented"/>
              <w:keepNext/>
              <w:jc w:val="right"/>
            </w:pPr>
            <w:r>
              <w:rPr>
                <w:u w:val="single"/>
              </w:rPr>
              <w:t xml:space="preserve"> (расшифровка подписи) </w:t>
            </w:r>
          </w:p>
        </w:tc>
      </w:tr>
      <w:tr w:rsidR="00A4346F" w14:paraId="03D771E4" w14:textId="77777777" w:rsidTr="0069174A">
        <w:tc>
          <w:tcPr>
            <w:tcW w:w="1666" w:type="pct"/>
          </w:tcPr>
          <w:p w14:paraId="200A9F05" w14:textId="77777777" w:rsidR="00A4346F" w:rsidRDefault="001E7965" w:rsidP="001C7F5B">
            <w:pPr>
              <w:pStyle w:val="Normalunindented"/>
              <w:keepNext/>
              <w:jc w:val="left"/>
            </w:pPr>
            <w:r>
              <w:rPr>
                <w:u w:val="single"/>
              </w:rPr>
              <w:t xml:space="preserve">(должность) </w:t>
            </w:r>
          </w:p>
        </w:tc>
        <w:tc>
          <w:tcPr>
            <w:tcW w:w="1667" w:type="pct"/>
          </w:tcPr>
          <w:p w14:paraId="528357C9" w14:textId="77777777" w:rsidR="00A4346F" w:rsidRDefault="001E7965" w:rsidP="001C7F5B">
            <w:pPr>
              <w:pStyle w:val="Normalunindented"/>
              <w:keepNext/>
              <w:jc w:val="center"/>
            </w:pPr>
            <w:r>
              <w:rPr>
                <w:u w:val="single"/>
              </w:rPr>
              <w:t xml:space="preserve"> (подпись) </w:t>
            </w:r>
          </w:p>
        </w:tc>
        <w:tc>
          <w:tcPr>
            <w:tcW w:w="1667" w:type="pct"/>
          </w:tcPr>
          <w:p w14:paraId="13CB931D" w14:textId="77777777" w:rsidR="00A4346F" w:rsidRDefault="001E7965" w:rsidP="001C7F5B">
            <w:pPr>
              <w:pStyle w:val="Normalunindented"/>
              <w:keepNext/>
              <w:jc w:val="right"/>
            </w:pPr>
            <w:r>
              <w:rPr>
                <w:u w:val="single"/>
              </w:rPr>
              <w:t xml:space="preserve"> (расшифровка подписи) </w:t>
            </w:r>
          </w:p>
        </w:tc>
      </w:tr>
    </w:tbl>
    <w:p w14:paraId="7B38EDB3" w14:textId="77777777" w:rsidR="00A4346F" w:rsidRDefault="00A4346F" w:rsidP="001C7F5B">
      <w:pPr>
        <w:ind w:firstLine="0"/>
      </w:pPr>
    </w:p>
    <w:tbl>
      <w:tblPr>
        <w:tblW w:w="5000" w:type="pct"/>
        <w:tblLook w:val="04A0" w:firstRow="1" w:lastRow="0" w:firstColumn="1" w:lastColumn="0" w:noHBand="0" w:noVBand="1"/>
      </w:tblPr>
      <w:tblGrid>
        <w:gridCol w:w="3190"/>
        <w:gridCol w:w="3191"/>
        <w:gridCol w:w="3191"/>
      </w:tblGrid>
      <w:tr w:rsidR="00A4346F" w14:paraId="31E08B1E" w14:textId="77777777">
        <w:tc>
          <w:tcPr>
            <w:tcW w:w="1650" w:type="pct"/>
          </w:tcPr>
          <w:p w14:paraId="5203DCDE" w14:textId="77777777" w:rsidR="00A4346F" w:rsidRDefault="001E7965" w:rsidP="001C7F5B">
            <w:pPr>
              <w:pStyle w:val="Normalunindented"/>
              <w:keepNext/>
              <w:jc w:val="left"/>
            </w:pPr>
            <w:r>
              <w:rPr>
                <w:u w:val="single"/>
              </w:rPr>
              <w:t xml:space="preserve">(должность) </w:t>
            </w:r>
          </w:p>
        </w:tc>
        <w:tc>
          <w:tcPr>
            <w:tcW w:w="1650" w:type="pct"/>
          </w:tcPr>
          <w:p w14:paraId="793D1FC4" w14:textId="77777777" w:rsidR="00A4346F" w:rsidRDefault="001E7965" w:rsidP="001C7F5B">
            <w:pPr>
              <w:pStyle w:val="Normalunindented"/>
              <w:keepNext/>
              <w:jc w:val="center"/>
            </w:pPr>
            <w:r>
              <w:rPr>
                <w:u w:val="single"/>
              </w:rPr>
              <w:t xml:space="preserve"> (подпись) </w:t>
            </w:r>
          </w:p>
        </w:tc>
        <w:tc>
          <w:tcPr>
            <w:tcW w:w="1650" w:type="pct"/>
          </w:tcPr>
          <w:p w14:paraId="38F88A5B" w14:textId="77777777" w:rsidR="00A4346F" w:rsidRDefault="001E7965" w:rsidP="001C7F5B">
            <w:pPr>
              <w:pStyle w:val="Normalunindented"/>
              <w:keepNext/>
              <w:jc w:val="right"/>
            </w:pPr>
            <w:r>
              <w:rPr>
                <w:u w:val="single"/>
              </w:rPr>
              <w:t xml:space="preserve"> (расшифровка подписи) </w:t>
            </w:r>
          </w:p>
        </w:tc>
      </w:tr>
    </w:tbl>
    <w:p w14:paraId="0E45D15F" w14:textId="77777777" w:rsidR="001C7F5B" w:rsidRDefault="001E7965">
      <w:pPr>
        <w:ind w:firstLine="0"/>
      </w:pPr>
      <w:r>
        <w:t>"</w:t>
      </w:r>
      <w:r>
        <w:rPr>
          <w:u w:val="single"/>
        </w:rPr>
        <w:t>          </w:t>
      </w:r>
      <w:r>
        <w:t xml:space="preserve">" </w:t>
      </w:r>
      <w:r>
        <w:rPr>
          <w:u w:val="single"/>
        </w:rPr>
        <w:t>                              </w:t>
      </w:r>
      <w:r>
        <w:t xml:space="preserve"> 20</w:t>
      </w:r>
      <w:r>
        <w:rPr>
          <w:u w:val="single"/>
        </w:rPr>
        <w:t>            </w:t>
      </w:r>
      <w:r>
        <w:t xml:space="preserve"> г.</w:t>
      </w:r>
      <w:bookmarkStart w:id="380" w:name="_docEnd_17"/>
      <w:bookmarkEnd w:id="380"/>
    </w:p>
    <w:p w14:paraId="6055CA23" w14:textId="7AA1C7E4" w:rsidR="00A25019" w:rsidRPr="00A25019" w:rsidRDefault="00A25019" w:rsidP="00A25019">
      <w:pPr>
        <w:spacing w:before="100" w:beforeAutospacing="1" w:after="100" w:afterAutospacing="1" w:line="240" w:lineRule="auto"/>
        <w:ind w:firstLine="0"/>
        <w:jc w:val="right"/>
        <w:rPr>
          <w:lang w:eastAsia="en-US"/>
        </w:rPr>
      </w:pPr>
      <w:r w:rsidRPr="00A25019">
        <w:rPr>
          <w:lang w:eastAsia="en-US"/>
        </w:rPr>
        <w:lastRenderedPageBreak/>
        <w:t>Приложение</w:t>
      </w:r>
      <w:r w:rsidRPr="00A25019">
        <w:rPr>
          <w:lang w:val="en-US" w:eastAsia="en-US"/>
        </w:rPr>
        <w:t> </w:t>
      </w:r>
      <w:r w:rsidRPr="00A25019">
        <w:rPr>
          <w:lang w:eastAsia="en-US"/>
        </w:rPr>
        <w:t xml:space="preserve">№ </w:t>
      </w:r>
      <w:r>
        <w:rPr>
          <w:lang w:eastAsia="en-US"/>
        </w:rPr>
        <w:t>16</w:t>
      </w:r>
      <w:r w:rsidRPr="00A25019">
        <w:rPr>
          <w:lang w:eastAsia="en-US"/>
        </w:rPr>
        <w:br/>
        <w:t>к Положению об учетной политике</w:t>
      </w:r>
      <w:r w:rsidRPr="00A25019">
        <w:rPr>
          <w:lang w:eastAsia="en-US"/>
        </w:rPr>
        <w:br/>
        <w:t>утвержденного приказом № ___ от _______</w:t>
      </w:r>
    </w:p>
    <w:p w14:paraId="56389CDF" w14:textId="77777777" w:rsidR="00A25019" w:rsidRPr="00A25019" w:rsidRDefault="00A25019" w:rsidP="00A25019">
      <w:pPr>
        <w:spacing w:before="100" w:beforeAutospacing="1" w:after="100" w:afterAutospacing="1" w:line="240" w:lineRule="auto"/>
        <w:ind w:firstLine="0"/>
        <w:jc w:val="right"/>
        <w:rPr>
          <w:color w:val="000000"/>
          <w:sz w:val="24"/>
          <w:szCs w:val="24"/>
          <w:lang w:eastAsia="en-US"/>
        </w:rPr>
      </w:pPr>
    </w:p>
    <w:p w14:paraId="54E6F007" w14:textId="77777777" w:rsidR="00A25019" w:rsidRPr="00A25019" w:rsidRDefault="00A25019" w:rsidP="00A25019">
      <w:pPr>
        <w:spacing w:before="0" w:after="0" w:line="240" w:lineRule="auto"/>
        <w:ind w:firstLine="0"/>
        <w:jc w:val="center"/>
        <w:rPr>
          <w:color w:val="000000"/>
          <w:sz w:val="28"/>
          <w:szCs w:val="28"/>
          <w:lang w:eastAsia="en-US"/>
        </w:rPr>
      </w:pPr>
      <w:r w:rsidRPr="00A25019">
        <w:rPr>
          <w:b/>
          <w:bCs/>
          <w:color w:val="000000"/>
          <w:sz w:val="28"/>
          <w:szCs w:val="28"/>
          <w:lang w:eastAsia="en-US"/>
        </w:rPr>
        <w:t>ПОЛОЖЕНИЕ</w:t>
      </w:r>
    </w:p>
    <w:p w14:paraId="3A930E4A" w14:textId="77777777" w:rsidR="00A25019" w:rsidRPr="00A25019" w:rsidRDefault="00A25019" w:rsidP="00A25019">
      <w:pPr>
        <w:spacing w:before="0" w:after="0" w:line="240" w:lineRule="auto"/>
        <w:ind w:firstLine="0"/>
        <w:jc w:val="center"/>
        <w:rPr>
          <w:b/>
          <w:bCs/>
          <w:color w:val="000000"/>
          <w:sz w:val="28"/>
          <w:szCs w:val="28"/>
          <w:lang w:eastAsia="en-US"/>
        </w:rPr>
      </w:pPr>
      <w:r w:rsidRPr="00A25019">
        <w:rPr>
          <w:b/>
          <w:bCs/>
          <w:color w:val="000000"/>
          <w:sz w:val="28"/>
          <w:szCs w:val="28"/>
          <w:lang w:eastAsia="en-US"/>
        </w:rPr>
        <w:t xml:space="preserve">о признании дебиторской задолженности сомнительной </w:t>
      </w:r>
    </w:p>
    <w:p w14:paraId="36980D3E" w14:textId="77777777" w:rsidR="00A25019" w:rsidRPr="00A25019" w:rsidRDefault="00A25019" w:rsidP="00A25019">
      <w:pPr>
        <w:spacing w:before="0" w:after="0" w:line="240" w:lineRule="auto"/>
        <w:ind w:firstLine="0"/>
        <w:jc w:val="center"/>
        <w:rPr>
          <w:color w:val="000000"/>
          <w:sz w:val="28"/>
          <w:szCs w:val="28"/>
          <w:lang w:eastAsia="en-US"/>
        </w:rPr>
      </w:pPr>
      <w:r w:rsidRPr="00A25019">
        <w:rPr>
          <w:b/>
          <w:bCs/>
          <w:color w:val="000000"/>
          <w:sz w:val="28"/>
          <w:szCs w:val="28"/>
          <w:lang w:eastAsia="en-US"/>
        </w:rPr>
        <w:t>или безнадежной к взысканию</w:t>
      </w:r>
      <w:r w:rsidRPr="00A25019">
        <w:rPr>
          <w:sz w:val="28"/>
          <w:szCs w:val="28"/>
          <w:lang w:eastAsia="en-US"/>
        </w:rPr>
        <w:br/>
      </w:r>
    </w:p>
    <w:p w14:paraId="0240CDA2" w14:textId="77777777" w:rsidR="00A25019" w:rsidRPr="00A25019" w:rsidRDefault="00A25019" w:rsidP="00A25019">
      <w:pPr>
        <w:spacing w:before="0" w:after="0"/>
        <w:ind w:firstLine="0"/>
        <w:jc w:val="center"/>
        <w:rPr>
          <w:color w:val="000000"/>
          <w:lang w:eastAsia="en-US"/>
        </w:rPr>
      </w:pPr>
      <w:r w:rsidRPr="00A25019">
        <w:rPr>
          <w:b/>
          <w:bCs/>
          <w:color w:val="000000"/>
          <w:lang w:eastAsia="en-US"/>
        </w:rPr>
        <w:t>1. Общие положения</w:t>
      </w:r>
    </w:p>
    <w:p w14:paraId="0B1D659E" w14:textId="77777777" w:rsidR="00A25019" w:rsidRPr="00A25019" w:rsidRDefault="00A25019" w:rsidP="00A25019">
      <w:pPr>
        <w:spacing w:before="0" w:after="0"/>
        <w:ind w:firstLine="0"/>
        <w:rPr>
          <w:color w:val="000000"/>
          <w:lang w:eastAsia="en-US"/>
        </w:rPr>
      </w:pPr>
      <w:r w:rsidRPr="00A25019">
        <w:rPr>
          <w:color w:val="000000"/>
          <w:lang w:eastAsia="en-US"/>
        </w:rPr>
        <w:tab/>
        <w:t xml:space="preserve">1.1. </w:t>
      </w:r>
      <w:proofErr w:type="gramStart"/>
      <w:r w:rsidRPr="00A25019">
        <w:rPr>
          <w:color w:val="000000"/>
          <w:lang w:eastAsia="en-US"/>
        </w:rPr>
        <w:t>Настоящее</w:t>
      </w:r>
      <w:r w:rsidRPr="00A25019">
        <w:rPr>
          <w:color w:val="000000"/>
          <w:lang w:val="en-US" w:eastAsia="en-US"/>
        </w:rPr>
        <w:t> </w:t>
      </w:r>
      <w:r w:rsidRPr="00A25019">
        <w:rPr>
          <w:color w:val="000000"/>
          <w:lang w:eastAsia="en-US"/>
        </w:rPr>
        <w:t xml:space="preserve"> Положение</w:t>
      </w:r>
      <w:proofErr w:type="gramEnd"/>
      <w:r w:rsidRPr="00A25019">
        <w:rPr>
          <w:color w:val="000000"/>
          <w:lang w:eastAsia="en-US"/>
        </w:rPr>
        <w:t xml:space="preserve"> разработано в соответствии с Гражданским кодексом, Законом от 02.10.2007 № 229-ФЗ и приказом Минфина от 27.02.2018 № 32н.</w:t>
      </w:r>
    </w:p>
    <w:p w14:paraId="01D026DC" w14:textId="77777777" w:rsidR="00A25019" w:rsidRPr="00A25019" w:rsidRDefault="00A25019" w:rsidP="00A25019">
      <w:pPr>
        <w:spacing w:before="0" w:after="0"/>
        <w:ind w:firstLine="0"/>
        <w:rPr>
          <w:color w:val="000000"/>
          <w:lang w:eastAsia="en-US"/>
        </w:rPr>
      </w:pPr>
      <w:r w:rsidRPr="00A25019">
        <w:rPr>
          <w:color w:val="000000"/>
          <w:lang w:eastAsia="en-US"/>
        </w:rPr>
        <w:tab/>
        <w:t>1.2. Положение устанавливает правила и условия признания сомнительной или безнадежной к взысканию дебиторской задолженности ___________</w:t>
      </w:r>
    </w:p>
    <w:p w14:paraId="296F82D5" w14:textId="77777777" w:rsidR="00A25019" w:rsidRPr="00A25019" w:rsidRDefault="00A25019" w:rsidP="00A25019">
      <w:pPr>
        <w:spacing w:before="0" w:after="0"/>
        <w:ind w:firstLine="0"/>
        <w:rPr>
          <w:color w:val="000000"/>
          <w:sz w:val="20"/>
          <w:szCs w:val="20"/>
          <w:lang w:eastAsia="en-US"/>
        </w:rPr>
      </w:pPr>
      <w:r w:rsidRPr="00A25019">
        <w:rPr>
          <w:color w:val="000000"/>
          <w:sz w:val="20"/>
          <w:szCs w:val="20"/>
          <w:lang w:eastAsia="en-US"/>
        </w:rPr>
        <w:t xml:space="preserve">                                                                                       (наименование </w:t>
      </w:r>
      <w:proofErr w:type="gramStart"/>
      <w:r w:rsidRPr="00A25019">
        <w:rPr>
          <w:color w:val="000000"/>
          <w:sz w:val="20"/>
          <w:szCs w:val="20"/>
          <w:lang w:eastAsia="en-US"/>
        </w:rPr>
        <w:t>вашего  учреждения</w:t>
      </w:r>
      <w:proofErr w:type="gramEnd"/>
      <w:r w:rsidRPr="00A25019">
        <w:rPr>
          <w:color w:val="000000"/>
          <w:sz w:val="20"/>
          <w:szCs w:val="20"/>
          <w:lang w:eastAsia="en-US"/>
        </w:rPr>
        <w:t xml:space="preserve"> )</w:t>
      </w:r>
    </w:p>
    <w:p w14:paraId="35FAE373" w14:textId="77777777" w:rsidR="00A25019" w:rsidRPr="00A25019" w:rsidRDefault="00A25019" w:rsidP="00A25019">
      <w:pPr>
        <w:spacing w:before="100" w:beforeAutospacing="1" w:after="100" w:afterAutospacing="1"/>
        <w:ind w:firstLine="0"/>
        <w:jc w:val="center"/>
        <w:rPr>
          <w:color w:val="000000"/>
          <w:lang w:eastAsia="en-US"/>
        </w:rPr>
      </w:pPr>
      <w:r w:rsidRPr="00A25019">
        <w:rPr>
          <w:b/>
          <w:bCs/>
          <w:color w:val="000000"/>
          <w:lang w:eastAsia="en-US"/>
        </w:rPr>
        <w:t>2. Критерии признания дебиторской задолженности сомнительной или безнадежной к</w:t>
      </w:r>
      <w:r w:rsidRPr="00A25019">
        <w:rPr>
          <w:b/>
          <w:bCs/>
          <w:color w:val="000000"/>
          <w:lang w:val="en-US" w:eastAsia="en-US"/>
        </w:rPr>
        <w:t> </w:t>
      </w:r>
      <w:r w:rsidRPr="00A25019">
        <w:rPr>
          <w:b/>
          <w:bCs/>
          <w:color w:val="000000"/>
          <w:lang w:eastAsia="en-US"/>
        </w:rPr>
        <w:t>взысканию</w:t>
      </w:r>
    </w:p>
    <w:p w14:paraId="74F493F5" w14:textId="77777777" w:rsidR="00A25019" w:rsidRPr="00A25019" w:rsidRDefault="00A25019" w:rsidP="00A25019">
      <w:pPr>
        <w:spacing w:before="0" w:after="0"/>
        <w:ind w:firstLine="0"/>
        <w:rPr>
          <w:color w:val="000000"/>
          <w:lang w:eastAsia="en-US"/>
        </w:rPr>
      </w:pPr>
      <w:r w:rsidRPr="00A25019">
        <w:rPr>
          <w:color w:val="000000"/>
          <w:lang w:eastAsia="en-US"/>
        </w:rPr>
        <w:tab/>
        <w:t>2.1. Безнадежной к взысканию признается дебиторская задолженность, по которой меры,</w:t>
      </w:r>
      <w:r w:rsidRPr="00A25019">
        <w:rPr>
          <w:color w:val="000000"/>
          <w:lang w:val="en-US" w:eastAsia="en-US"/>
        </w:rPr>
        <w:t> </w:t>
      </w:r>
      <w:r w:rsidRPr="00A25019">
        <w:rPr>
          <w:color w:val="000000"/>
          <w:lang w:eastAsia="en-US"/>
        </w:rPr>
        <w:t>принятые по ее взысканию, носят полный характер и свидетельствуют о невозможности</w:t>
      </w:r>
      <w:r w:rsidRPr="00A25019">
        <w:rPr>
          <w:color w:val="000000"/>
          <w:lang w:val="en-US" w:eastAsia="en-US"/>
        </w:rPr>
        <w:t> </w:t>
      </w:r>
      <w:r w:rsidRPr="00A25019">
        <w:rPr>
          <w:color w:val="000000"/>
          <w:lang w:eastAsia="en-US"/>
        </w:rPr>
        <w:t>проведения дальнейших действий по возвращению задолженности.</w:t>
      </w:r>
    </w:p>
    <w:p w14:paraId="65DD0E65" w14:textId="77777777" w:rsidR="00A25019" w:rsidRPr="00A25019" w:rsidRDefault="00A25019" w:rsidP="00A25019">
      <w:pPr>
        <w:spacing w:before="0" w:after="0"/>
        <w:ind w:firstLine="0"/>
        <w:rPr>
          <w:color w:val="000000"/>
          <w:lang w:eastAsia="en-US"/>
        </w:rPr>
      </w:pPr>
      <w:r w:rsidRPr="00A25019">
        <w:rPr>
          <w:color w:val="000000"/>
          <w:lang w:eastAsia="en-US"/>
        </w:rPr>
        <w:tab/>
        <w:t>2.2. Основанием для признания дебиторской задолженности безнадежной к взысканию является:</w:t>
      </w:r>
    </w:p>
    <w:p w14:paraId="6C7E2436" w14:textId="77777777" w:rsidR="00A25019" w:rsidRPr="00A25019" w:rsidRDefault="00A25019" w:rsidP="00A25019">
      <w:pPr>
        <w:spacing w:before="0" w:after="0"/>
        <w:ind w:firstLine="0"/>
        <w:rPr>
          <w:color w:val="000000"/>
          <w:lang w:eastAsia="en-US"/>
        </w:rPr>
      </w:pPr>
      <w:r w:rsidRPr="00A25019">
        <w:rPr>
          <w:color w:val="000000"/>
          <w:lang w:eastAsia="en-US"/>
        </w:rPr>
        <w:t>– ликвидации организации-должника после завершения ликвидационного процесса в</w:t>
      </w:r>
      <w:r w:rsidRPr="00A25019">
        <w:rPr>
          <w:color w:val="000000"/>
          <w:lang w:val="en-US" w:eastAsia="en-US"/>
        </w:rPr>
        <w:t> </w:t>
      </w:r>
      <w:r w:rsidRPr="00A25019">
        <w:rPr>
          <w:color w:val="000000"/>
          <w:lang w:eastAsia="en-US"/>
        </w:rPr>
        <w:t>установленном законодательством Российской Федерации порядке и внесении записи о</w:t>
      </w:r>
      <w:r w:rsidRPr="00A25019">
        <w:rPr>
          <w:color w:val="000000"/>
          <w:lang w:val="en-US" w:eastAsia="en-US"/>
        </w:rPr>
        <w:t> </w:t>
      </w:r>
      <w:r w:rsidRPr="00A25019">
        <w:rPr>
          <w:color w:val="000000"/>
          <w:lang w:eastAsia="en-US"/>
        </w:rPr>
        <w:t>ликвидации в Единый государственный реестр юридических лиц (ЕГРЮЛ);</w:t>
      </w:r>
      <w:r w:rsidRPr="00A25019">
        <w:rPr>
          <w:lang w:eastAsia="en-US"/>
        </w:rPr>
        <w:br/>
      </w:r>
      <w:r w:rsidRPr="00A25019">
        <w:rPr>
          <w:color w:val="000000"/>
          <w:lang w:eastAsia="en-US"/>
        </w:rPr>
        <w:t>– вынесение определения о завершении конкурсного производства по делу о банкротстве</w:t>
      </w:r>
      <w:r w:rsidRPr="00A25019">
        <w:rPr>
          <w:color w:val="000000"/>
          <w:lang w:val="en-US" w:eastAsia="en-US"/>
        </w:rPr>
        <w:t> </w:t>
      </w:r>
      <w:r w:rsidRPr="00A25019">
        <w:rPr>
          <w:color w:val="000000"/>
          <w:lang w:eastAsia="en-US"/>
        </w:rPr>
        <w:t>организации-должника и внесение в Единый государственный реестр юридических лиц (ЕГРЮЛ)</w:t>
      </w:r>
      <w:r w:rsidRPr="00A25019">
        <w:rPr>
          <w:color w:val="000000"/>
          <w:lang w:val="en-US" w:eastAsia="en-US"/>
        </w:rPr>
        <w:t> </w:t>
      </w:r>
      <w:r w:rsidRPr="00A25019">
        <w:rPr>
          <w:color w:val="000000"/>
          <w:lang w:eastAsia="en-US"/>
        </w:rPr>
        <w:t>записи о ликвидации организации;</w:t>
      </w:r>
      <w:r w:rsidRPr="00A25019">
        <w:rPr>
          <w:lang w:eastAsia="en-US"/>
        </w:rPr>
        <w:br/>
      </w:r>
      <w:r w:rsidRPr="00A25019">
        <w:rPr>
          <w:color w:val="000000"/>
          <w:lang w:eastAsia="en-US"/>
        </w:rPr>
        <w:t>– определение о завершении конкурсного производства по делу о банкротстве в отношении</w:t>
      </w:r>
      <w:r w:rsidRPr="00A25019">
        <w:rPr>
          <w:color w:val="000000"/>
          <w:lang w:val="en-US" w:eastAsia="en-US"/>
        </w:rPr>
        <w:t> </w:t>
      </w:r>
      <w:r w:rsidRPr="00A25019">
        <w:rPr>
          <w:color w:val="000000"/>
          <w:lang w:eastAsia="en-US"/>
        </w:rPr>
        <w:t>индивидуального предпринимателя или крестьянского (фермерского) хозяйства;</w:t>
      </w:r>
      <w:r w:rsidRPr="00A25019">
        <w:rPr>
          <w:lang w:eastAsia="en-US"/>
        </w:rPr>
        <w:br/>
      </w:r>
      <w:r w:rsidRPr="00A25019">
        <w:rPr>
          <w:color w:val="000000"/>
          <w:lang w:eastAsia="en-US"/>
        </w:rPr>
        <w:t>– постановление о прекращении исполнительного производства и о возвращении взыскателю исполнительного документа по основаниям, предусмотренным пунктами 3–4 статьи 46 Закона от</w:t>
      </w:r>
      <w:r w:rsidRPr="00A25019">
        <w:rPr>
          <w:color w:val="000000"/>
          <w:lang w:val="en-US" w:eastAsia="en-US"/>
        </w:rPr>
        <w:t> </w:t>
      </w:r>
      <w:r w:rsidRPr="00A25019">
        <w:rPr>
          <w:color w:val="000000"/>
          <w:lang w:eastAsia="en-US"/>
        </w:rPr>
        <w:t>02.10.2007 № 229-ФЗ;</w:t>
      </w:r>
      <w:r w:rsidRPr="00A25019">
        <w:rPr>
          <w:lang w:eastAsia="en-US"/>
        </w:rPr>
        <w:br/>
      </w:r>
      <w:r w:rsidRPr="00A25019">
        <w:rPr>
          <w:color w:val="000000"/>
          <w:lang w:eastAsia="en-US"/>
        </w:rPr>
        <w:t>– вступление в силу решения суда об отказе в удовлетворении требований (части требований) заявителя о взыскании задолженности;</w:t>
      </w:r>
      <w:r w:rsidRPr="00A25019">
        <w:rPr>
          <w:lang w:eastAsia="en-US"/>
        </w:rPr>
        <w:br/>
      </w:r>
      <w:r w:rsidRPr="00A25019">
        <w:rPr>
          <w:color w:val="000000"/>
          <w:lang w:eastAsia="en-US"/>
        </w:rPr>
        <w:t>– смерть должника – физического лица (индивидуального предпринимателя), или объявление его</w:t>
      </w:r>
      <w:r w:rsidRPr="00A25019">
        <w:rPr>
          <w:color w:val="000000"/>
          <w:lang w:val="en-US" w:eastAsia="en-US"/>
        </w:rPr>
        <w:t> </w:t>
      </w:r>
      <w:r w:rsidRPr="00A25019">
        <w:rPr>
          <w:color w:val="000000"/>
          <w:lang w:eastAsia="en-US"/>
        </w:rPr>
        <w:t>умершим, или признание безвестно отсутствующим в порядке, установленном гражданским</w:t>
      </w:r>
      <w:r w:rsidRPr="00A25019">
        <w:rPr>
          <w:color w:val="000000"/>
          <w:lang w:val="en-US" w:eastAsia="en-US"/>
        </w:rPr>
        <w:t> </w:t>
      </w:r>
      <w:r w:rsidRPr="00A25019">
        <w:rPr>
          <w:color w:val="000000"/>
          <w:lang w:eastAsia="en-US"/>
        </w:rPr>
        <w:t>процессуальным законодательством Российской Федерации, если обязанности не могут перейти к</w:t>
      </w:r>
      <w:r w:rsidRPr="00A25019">
        <w:rPr>
          <w:color w:val="000000"/>
          <w:lang w:val="en-US" w:eastAsia="en-US"/>
        </w:rPr>
        <w:t> </w:t>
      </w:r>
      <w:r w:rsidRPr="00A25019">
        <w:rPr>
          <w:color w:val="000000"/>
          <w:lang w:eastAsia="en-US"/>
        </w:rPr>
        <w:t>правопреемнику;</w:t>
      </w:r>
      <w:r w:rsidRPr="00A25019">
        <w:rPr>
          <w:lang w:eastAsia="en-US"/>
        </w:rPr>
        <w:br/>
      </w:r>
      <w:r w:rsidRPr="00A25019">
        <w:rPr>
          <w:color w:val="000000"/>
          <w:lang w:eastAsia="en-US"/>
        </w:rPr>
        <w:t>– истечение срока исковой давности, если принимаемые финансовым отделом меры не принесли</w:t>
      </w:r>
      <w:r w:rsidRPr="00A25019">
        <w:rPr>
          <w:color w:val="000000"/>
          <w:lang w:val="en-US" w:eastAsia="en-US"/>
        </w:rPr>
        <w:t> </w:t>
      </w:r>
      <w:r w:rsidRPr="00A25019">
        <w:rPr>
          <w:color w:val="000000"/>
          <w:lang w:eastAsia="en-US"/>
        </w:rPr>
        <w:t>результата при условии, что срок исковой давности не прерывался и не приостанавливался в порядке, установленном гражданским законодательством;</w:t>
      </w:r>
      <w:r w:rsidRPr="00A25019">
        <w:rPr>
          <w:lang w:eastAsia="en-US"/>
        </w:rPr>
        <w:br/>
      </w:r>
      <w:r w:rsidRPr="00A25019">
        <w:rPr>
          <w:color w:val="000000"/>
          <w:lang w:eastAsia="en-US"/>
        </w:rPr>
        <w:t>– издание акта государственного органа или органа местного самоуправления, вследствие</w:t>
      </w:r>
      <w:r w:rsidRPr="00A25019">
        <w:rPr>
          <w:color w:val="000000"/>
          <w:lang w:val="en-US" w:eastAsia="en-US"/>
        </w:rPr>
        <w:t> </w:t>
      </w:r>
      <w:r w:rsidRPr="00A25019">
        <w:rPr>
          <w:color w:val="000000"/>
          <w:lang w:eastAsia="en-US"/>
        </w:rPr>
        <w:t>которого исполнение обязательства становится невозможным полностью или частично и</w:t>
      </w:r>
      <w:r w:rsidRPr="00A25019">
        <w:rPr>
          <w:color w:val="000000"/>
          <w:lang w:val="en-US" w:eastAsia="en-US"/>
        </w:rPr>
        <w:t> </w:t>
      </w:r>
      <w:r w:rsidRPr="00A25019">
        <w:rPr>
          <w:color w:val="000000"/>
          <w:lang w:eastAsia="en-US"/>
        </w:rPr>
        <w:t>обязательство прекращается полностью или в соответствующей части.</w:t>
      </w:r>
    </w:p>
    <w:p w14:paraId="3E401E8F" w14:textId="77777777" w:rsidR="00A25019" w:rsidRPr="00A25019" w:rsidRDefault="00A25019" w:rsidP="00A25019">
      <w:pPr>
        <w:spacing w:before="0" w:after="0"/>
        <w:ind w:firstLine="0"/>
        <w:rPr>
          <w:color w:val="000000"/>
          <w:lang w:eastAsia="en-US"/>
        </w:rPr>
      </w:pPr>
      <w:r w:rsidRPr="00A25019">
        <w:rPr>
          <w:color w:val="000000"/>
          <w:lang w:eastAsia="en-US"/>
        </w:rPr>
        <w:tab/>
        <w:t>2.3 Сомнительной признается задолженность при условии, что должник нарушил сроки</w:t>
      </w:r>
      <w:r w:rsidRPr="00A25019">
        <w:rPr>
          <w:color w:val="000000"/>
          <w:lang w:val="en-US" w:eastAsia="en-US"/>
        </w:rPr>
        <w:t> </w:t>
      </w:r>
      <w:r w:rsidRPr="00A25019">
        <w:rPr>
          <w:color w:val="000000"/>
          <w:lang w:eastAsia="en-US"/>
        </w:rPr>
        <w:t>исполнения обязательства, и наличии одного из следующих обстоятельств:</w:t>
      </w:r>
    </w:p>
    <w:p w14:paraId="3CE11FDA" w14:textId="77777777" w:rsidR="00A25019" w:rsidRPr="00A25019" w:rsidRDefault="00A25019" w:rsidP="00A25019">
      <w:pPr>
        <w:spacing w:before="0" w:after="0"/>
        <w:ind w:firstLine="0"/>
        <w:rPr>
          <w:color w:val="000000"/>
          <w:lang w:eastAsia="en-US"/>
        </w:rPr>
      </w:pPr>
      <w:r w:rsidRPr="00A25019">
        <w:rPr>
          <w:color w:val="000000"/>
          <w:lang w:eastAsia="en-US"/>
        </w:rPr>
        <w:lastRenderedPageBreak/>
        <w:t>– отсутствие обеспечения долга залогом, задатком, поручительством, банковской гарантией и т. п.;</w:t>
      </w:r>
      <w:r w:rsidRPr="00A25019">
        <w:rPr>
          <w:lang w:eastAsia="en-US"/>
        </w:rPr>
        <w:br/>
      </w:r>
      <w:r w:rsidRPr="00A25019">
        <w:rPr>
          <w:color w:val="000000"/>
          <w:lang w:eastAsia="en-US"/>
        </w:rPr>
        <w:t>– значительные финансовые затруднения должника, в том числе наличие значительной кредиторской задолженности и отсутствие активов для ее</w:t>
      </w:r>
      <w:r w:rsidRPr="00A25019">
        <w:rPr>
          <w:color w:val="000000"/>
          <w:lang w:val="en-US" w:eastAsia="en-US"/>
        </w:rPr>
        <w:t> </w:t>
      </w:r>
      <w:r w:rsidRPr="00A25019">
        <w:rPr>
          <w:color w:val="000000"/>
          <w:lang w:eastAsia="en-US"/>
        </w:rPr>
        <w:t>погашения, информация о которых доступна в сети Интернет на сервисах ФНС, Росстата и других органов власти;</w:t>
      </w:r>
      <w:r w:rsidRPr="00A25019">
        <w:rPr>
          <w:lang w:eastAsia="en-US"/>
        </w:rPr>
        <w:br/>
      </w:r>
      <w:r w:rsidRPr="00A25019">
        <w:rPr>
          <w:color w:val="000000"/>
          <w:lang w:eastAsia="en-US"/>
        </w:rPr>
        <w:t>– возбуждение процедуры банкротства в отношении должника;</w:t>
      </w:r>
      <w:r w:rsidRPr="00A25019">
        <w:rPr>
          <w:lang w:eastAsia="en-US"/>
        </w:rPr>
        <w:br/>
      </w:r>
      <w:r w:rsidRPr="00A25019">
        <w:rPr>
          <w:color w:val="000000"/>
          <w:lang w:eastAsia="en-US"/>
        </w:rPr>
        <w:t>– возбуждение процесса ликвидации должника;</w:t>
      </w:r>
      <w:r w:rsidRPr="00A25019">
        <w:rPr>
          <w:lang w:eastAsia="en-US"/>
        </w:rPr>
        <w:br/>
      </w:r>
      <w:r w:rsidRPr="00A25019">
        <w:rPr>
          <w:color w:val="000000"/>
          <w:lang w:eastAsia="en-US"/>
        </w:rPr>
        <w:t>– регистрация должника по адресу массовой регистрации;</w:t>
      </w:r>
      <w:r w:rsidRPr="00A25019">
        <w:rPr>
          <w:lang w:eastAsia="en-US"/>
        </w:rPr>
        <w:br/>
      </w:r>
      <w:r w:rsidRPr="00A25019">
        <w:rPr>
          <w:color w:val="000000"/>
          <w:lang w:eastAsia="en-US"/>
        </w:rPr>
        <w:t>– участие в качестве должника в исполнительных производствах, в судебных спорах по договорам, аналогичным тому, в рамках которого образовалась задолженность.</w:t>
      </w:r>
    </w:p>
    <w:p w14:paraId="238FC81C" w14:textId="77777777" w:rsidR="00A25019" w:rsidRPr="00A25019" w:rsidRDefault="00A25019" w:rsidP="00A25019">
      <w:pPr>
        <w:spacing w:before="0" w:after="0"/>
        <w:ind w:firstLine="0"/>
        <w:rPr>
          <w:color w:val="000000"/>
          <w:lang w:eastAsia="en-US"/>
        </w:rPr>
      </w:pPr>
      <w:r w:rsidRPr="00A25019">
        <w:rPr>
          <w:color w:val="000000"/>
          <w:lang w:eastAsia="en-US"/>
        </w:rPr>
        <w:tab/>
        <w:t>2.4. Не признаются сомнительными:</w:t>
      </w:r>
    </w:p>
    <w:p w14:paraId="5DFCB2CF" w14:textId="77777777" w:rsidR="00A25019" w:rsidRPr="00A25019" w:rsidRDefault="00A25019" w:rsidP="00A25019">
      <w:pPr>
        <w:spacing w:before="0" w:after="0"/>
        <w:ind w:firstLine="0"/>
        <w:rPr>
          <w:color w:val="000000"/>
          <w:lang w:eastAsia="en-US"/>
        </w:rPr>
      </w:pPr>
      <w:r w:rsidRPr="00A25019">
        <w:rPr>
          <w:color w:val="000000"/>
          <w:lang w:eastAsia="en-US"/>
        </w:rPr>
        <w:t>– обязательство должника, просрочка исполнения которого не превышает 30 дней;</w:t>
      </w:r>
      <w:r w:rsidRPr="00A25019">
        <w:rPr>
          <w:lang w:eastAsia="en-US"/>
        </w:rPr>
        <w:br/>
      </w:r>
      <w:r w:rsidRPr="00A25019">
        <w:rPr>
          <w:color w:val="000000"/>
          <w:lang w:eastAsia="en-US"/>
        </w:rPr>
        <w:t>– задолженность заказчиков по договорам оказания услуг или выполнения работ, по которым срок</w:t>
      </w:r>
      <w:r w:rsidRPr="00A25019">
        <w:rPr>
          <w:color w:val="000000"/>
          <w:lang w:val="en-US" w:eastAsia="en-US"/>
        </w:rPr>
        <w:t> </w:t>
      </w:r>
      <w:r w:rsidRPr="00A25019">
        <w:rPr>
          <w:color w:val="000000"/>
          <w:lang w:eastAsia="en-US"/>
        </w:rPr>
        <w:t>действия договора не истек.</w:t>
      </w:r>
    </w:p>
    <w:p w14:paraId="4264AAD5" w14:textId="77777777" w:rsidR="00A25019" w:rsidRPr="00A25019" w:rsidRDefault="00A25019" w:rsidP="00A25019">
      <w:pPr>
        <w:spacing w:before="0" w:after="0"/>
        <w:ind w:firstLine="0"/>
        <w:rPr>
          <w:color w:val="000000"/>
          <w:lang w:eastAsia="en-US"/>
        </w:rPr>
      </w:pPr>
    </w:p>
    <w:p w14:paraId="2AFA7BFB" w14:textId="77777777" w:rsidR="00A25019" w:rsidRPr="00A25019" w:rsidRDefault="00A25019" w:rsidP="00A25019">
      <w:pPr>
        <w:spacing w:before="0" w:after="0"/>
        <w:ind w:firstLine="0"/>
        <w:jc w:val="center"/>
        <w:rPr>
          <w:b/>
          <w:bCs/>
          <w:color w:val="000000"/>
          <w:lang w:eastAsia="en-US"/>
        </w:rPr>
      </w:pPr>
      <w:r w:rsidRPr="00A25019">
        <w:rPr>
          <w:b/>
          <w:bCs/>
          <w:color w:val="000000"/>
          <w:lang w:eastAsia="en-US"/>
        </w:rPr>
        <w:t>3. Порядок признания дебиторской задолженности сомнительной или безнадежной к</w:t>
      </w:r>
      <w:r w:rsidRPr="00A25019">
        <w:rPr>
          <w:b/>
          <w:bCs/>
          <w:color w:val="000000"/>
          <w:lang w:val="en-US" w:eastAsia="en-US"/>
        </w:rPr>
        <w:t> </w:t>
      </w:r>
      <w:r w:rsidRPr="00A25019">
        <w:rPr>
          <w:b/>
          <w:bCs/>
          <w:color w:val="000000"/>
          <w:lang w:eastAsia="en-US"/>
        </w:rPr>
        <w:t>взысканию</w:t>
      </w:r>
    </w:p>
    <w:p w14:paraId="6673146A" w14:textId="77777777" w:rsidR="00A25019" w:rsidRPr="00A25019" w:rsidRDefault="00A25019" w:rsidP="00A25019">
      <w:pPr>
        <w:spacing w:before="0" w:after="0"/>
        <w:ind w:firstLine="0"/>
        <w:jc w:val="center"/>
        <w:rPr>
          <w:color w:val="000000"/>
          <w:lang w:eastAsia="en-US"/>
        </w:rPr>
      </w:pPr>
    </w:p>
    <w:p w14:paraId="67E3043E" w14:textId="77777777" w:rsidR="00A25019" w:rsidRPr="00A25019" w:rsidRDefault="00A25019" w:rsidP="00A25019">
      <w:pPr>
        <w:spacing w:before="0" w:after="0"/>
        <w:ind w:firstLine="0"/>
        <w:rPr>
          <w:color w:val="000000"/>
          <w:lang w:eastAsia="en-US"/>
        </w:rPr>
      </w:pPr>
      <w:r w:rsidRPr="00A25019">
        <w:rPr>
          <w:color w:val="000000"/>
          <w:lang w:eastAsia="en-US"/>
        </w:rPr>
        <w:tab/>
        <w:t>3.1. Решение о признании дебиторской задолженности сомнительной или безнадежной к</w:t>
      </w:r>
      <w:r w:rsidRPr="00A25019">
        <w:rPr>
          <w:color w:val="000000"/>
          <w:lang w:val="en-US" w:eastAsia="en-US"/>
        </w:rPr>
        <w:t> </w:t>
      </w:r>
      <w:r w:rsidRPr="00A25019">
        <w:rPr>
          <w:color w:val="000000"/>
          <w:lang w:eastAsia="en-US"/>
        </w:rPr>
        <w:t>взысканию принимает комиссия по поступлению и выбытию активов.</w:t>
      </w:r>
    </w:p>
    <w:p w14:paraId="0B26A148" w14:textId="77777777" w:rsidR="00A25019" w:rsidRPr="00A25019" w:rsidRDefault="00A25019" w:rsidP="00A25019">
      <w:pPr>
        <w:spacing w:before="0" w:after="0"/>
        <w:ind w:firstLine="0"/>
        <w:rPr>
          <w:color w:val="000000"/>
          <w:lang w:eastAsia="en-US"/>
        </w:rPr>
      </w:pPr>
      <w:r w:rsidRPr="00A25019">
        <w:rPr>
          <w:color w:val="000000"/>
          <w:lang w:eastAsia="en-US"/>
        </w:rPr>
        <w:tab/>
        <w:t>Комиссия принимает решение на основании служебной записки главного бухгалтера</w:t>
      </w:r>
      <w:r w:rsidRPr="00A25019">
        <w:rPr>
          <w:lang w:eastAsia="en-US"/>
        </w:rPr>
        <w:br/>
      </w:r>
      <w:r w:rsidRPr="00A25019">
        <w:rPr>
          <w:color w:val="000000"/>
          <w:lang w:eastAsia="en-US"/>
        </w:rPr>
        <w:t>рассмотреть вопрос о признании дебиторской задолженности сомнительной или безнадежной к</w:t>
      </w:r>
      <w:r w:rsidRPr="00A25019">
        <w:rPr>
          <w:color w:val="000000"/>
          <w:lang w:val="en-US" w:eastAsia="en-US"/>
        </w:rPr>
        <w:t> </w:t>
      </w:r>
      <w:r w:rsidRPr="00A25019">
        <w:rPr>
          <w:color w:val="000000"/>
          <w:lang w:eastAsia="en-US"/>
        </w:rPr>
        <w:t>взысканию.</w:t>
      </w:r>
    </w:p>
    <w:p w14:paraId="64060A11" w14:textId="77777777" w:rsidR="00A25019" w:rsidRPr="00A25019" w:rsidRDefault="00A25019" w:rsidP="00A25019">
      <w:pPr>
        <w:spacing w:before="0" w:after="0"/>
        <w:ind w:firstLine="0"/>
        <w:rPr>
          <w:color w:val="000000"/>
          <w:lang w:eastAsia="en-US"/>
        </w:rPr>
      </w:pPr>
      <w:r w:rsidRPr="00A25019">
        <w:rPr>
          <w:color w:val="000000"/>
          <w:lang w:eastAsia="en-US"/>
        </w:rPr>
        <w:tab/>
        <w:t>Служебная записка содержит информацию о причинах признания дебиторской задолженности сомнительной или безнадежной к взысканию. К служебной записке прикладываются документы,</w:t>
      </w:r>
      <w:r w:rsidRPr="00A25019">
        <w:rPr>
          <w:color w:val="000000"/>
          <w:lang w:val="en-US" w:eastAsia="en-US"/>
        </w:rPr>
        <w:t> </w:t>
      </w:r>
      <w:r w:rsidRPr="00A25019">
        <w:rPr>
          <w:color w:val="000000"/>
          <w:lang w:eastAsia="en-US"/>
        </w:rPr>
        <w:t>указанные в пункте 3.5 настоящего Положения.</w:t>
      </w:r>
    </w:p>
    <w:p w14:paraId="56BD0FE2" w14:textId="77777777" w:rsidR="00A25019" w:rsidRPr="00A25019" w:rsidRDefault="00A25019" w:rsidP="00A25019">
      <w:pPr>
        <w:spacing w:before="0" w:after="0"/>
        <w:ind w:firstLine="0"/>
        <w:rPr>
          <w:color w:val="000000"/>
          <w:lang w:eastAsia="en-US"/>
        </w:rPr>
      </w:pPr>
      <w:r w:rsidRPr="00A25019">
        <w:rPr>
          <w:color w:val="000000"/>
          <w:lang w:eastAsia="en-US"/>
        </w:rPr>
        <w:tab/>
        <w:t>Заседание комиссии проводится на следующий рабочий день после поступления служебной записки от главного бухгалтера.</w:t>
      </w:r>
    </w:p>
    <w:p w14:paraId="2E17258C" w14:textId="77777777" w:rsidR="00A25019" w:rsidRPr="00A25019" w:rsidRDefault="00A25019" w:rsidP="00A25019">
      <w:pPr>
        <w:spacing w:before="0" w:after="0"/>
        <w:ind w:firstLine="0"/>
        <w:rPr>
          <w:color w:val="000000"/>
          <w:lang w:eastAsia="en-US"/>
        </w:rPr>
      </w:pPr>
      <w:r w:rsidRPr="00A25019">
        <w:rPr>
          <w:color w:val="000000"/>
          <w:lang w:eastAsia="en-US"/>
        </w:rPr>
        <w:tab/>
        <w:t>3.2. Комиссия может признать дебиторскую задолженность сомнительной или безнадежной к взысканию или откажет в признании. Для этого комиссия проводит анализ документов, указанных в</w:t>
      </w:r>
      <w:r w:rsidRPr="00A25019">
        <w:rPr>
          <w:color w:val="000000"/>
          <w:lang w:val="en-US" w:eastAsia="en-US"/>
        </w:rPr>
        <w:t> </w:t>
      </w:r>
      <w:r w:rsidRPr="00A25019">
        <w:rPr>
          <w:color w:val="000000"/>
          <w:lang w:eastAsia="en-US"/>
        </w:rPr>
        <w:t>пункте 3.5. настоящего Положения, и устанавливает факт возникновения обстоятельств для</w:t>
      </w:r>
      <w:r w:rsidRPr="00A25019">
        <w:rPr>
          <w:color w:val="000000"/>
          <w:lang w:val="en-US" w:eastAsia="en-US"/>
        </w:rPr>
        <w:t> </w:t>
      </w:r>
      <w:r w:rsidRPr="00A25019">
        <w:rPr>
          <w:color w:val="000000"/>
          <w:lang w:eastAsia="en-US"/>
        </w:rPr>
        <w:t>признания дебиторской задолженности сомнительной или безнадежной к взысканию.</w:t>
      </w:r>
    </w:p>
    <w:p w14:paraId="49083A89" w14:textId="77777777" w:rsidR="00A25019" w:rsidRPr="00A25019" w:rsidRDefault="00A25019" w:rsidP="00A25019">
      <w:pPr>
        <w:spacing w:before="0" w:after="0"/>
        <w:ind w:firstLine="0"/>
        <w:rPr>
          <w:color w:val="000000"/>
          <w:lang w:eastAsia="en-US"/>
        </w:rPr>
      </w:pPr>
      <w:r w:rsidRPr="00A25019">
        <w:rPr>
          <w:color w:val="000000"/>
          <w:lang w:eastAsia="en-US"/>
        </w:rPr>
        <w:t>При необходимости запрашивает у главного бухгалтера другие документы и разъяснения;</w:t>
      </w:r>
    </w:p>
    <w:p w14:paraId="5BBA68F8" w14:textId="77777777" w:rsidR="00A25019" w:rsidRPr="00A25019" w:rsidRDefault="00A25019" w:rsidP="00A25019">
      <w:pPr>
        <w:spacing w:before="0" w:after="0"/>
        <w:ind w:firstLine="0"/>
        <w:rPr>
          <w:color w:val="000000"/>
          <w:lang w:eastAsia="en-US"/>
        </w:rPr>
      </w:pPr>
      <w:r w:rsidRPr="00A25019">
        <w:rPr>
          <w:color w:val="000000"/>
          <w:lang w:eastAsia="en-US"/>
        </w:rPr>
        <w:tab/>
        <w:t>3.3. Комиссия признает дебиторскую задолженность сомнительной или безнадежной к взысканию,</w:t>
      </w:r>
      <w:r w:rsidRPr="00A25019">
        <w:rPr>
          <w:color w:val="000000"/>
          <w:lang w:val="en-US" w:eastAsia="en-US"/>
        </w:rPr>
        <w:t> </w:t>
      </w:r>
      <w:r w:rsidRPr="00A25019">
        <w:rPr>
          <w:color w:val="000000"/>
          <w:lang w:eastAsia="en-US"/>
        </w:rPr>
        <w:t>если имеются основания для возобновления процедуры взыскания задолженности или</w:t>
      </w:r>
      <w:r w:rsidRPr="00A25019">
        <w:rPr>
          <w:color w:val="000000"/>
          <w:lang w:val="en-US" w:eastAsia="en-US"/>
        </w:rPr>
        <w:t> </w:t>
      </w:r>
      <w:r w:rsidRPr="00A25019">
        <w:rPr>
          <w:color w:val="000000"/>
          <w:lang w:eastAsia="en-US"/>
        </w:rPr>
        <w:t>отсутствуют основания для возобновления процедуры взыскания задолженности,</w:t>
      </w:r>
      <w:r w:rsidRPr="00A25019">
        <w:rPr>
          <w:color w:val="000000"/>
          <w:lang w:val="en-US" w:eastAsia="en-US"/>
        </w:rPr>
        <w:t> </w:t>
      </w:r>
      <w:r w:rsidRPr="00A25019">
        <w:rPr>
          <w:color w:val="000000"/>
          <w:lang w:eastAsia="en-US"/>
        </w:rPr>
        <w:t>предусмотренные законодательством Российской Федерации.</w:t>
      </w:r>
    </w:p>
    <w:p w14:paraId="1959CBB6" w14:textId="77777777" w:rsidR="00A25019" w:rsidRPr="00A25019" w:rsidRDefault="00A25019" w:rsidP="00A25019">
      <w:pPr>
        <w:spacing w:before="0" w:after="0"/>
        <w:ind w:firstLine="0"/>
        <w:rPr>
          <w:color w:val="000000"/>
          <w:lang w:eastAsia="en-US"/>
        </w:rPr>
      </w:pPr>
      <w:r w:rsidRPr="00A25019">
        <w:rPr>
          <w:color w:val="000000"/>
          <w:lang w:eastAsia="en-US"/>
        </w:rPr>
        <w:tab/>
        <w:t>При наличии оснований для возобновления процедуры взыскания дебиторской задолженности указывается дата окончания срока возможного возобновления процедуры взыскания.</w:t>
      </w:r>
    </w:p>
    <w:p w14:paraId="24E8C1E3" w14:textId="77777777" w:rsidR="00A25019" w:rsidRPr="00A25019" w:rsidRDefault="00A25019" w:rsidP="00A25019">
      <w:pPr>
        <w:spacing w:before="0" w:after="0"/>
        <w:ind w:firstLine="0"/>
        <w:rPr>
          <w:color w:val="000000"/>
          <w:lang w:eastAsia="en-US"/>
        </w:rPr>
      </w:pPr>
      <w:r w:rsidRPr="00A25019">
        <w:rPr>
          <w:color w:val="000000"/>
          <w:sz w:val="24"/>
          <w:szCs w:val="24"/>
          <w:lang w:eastAsia="en-US"/>
        </w:rPr>
        <w:tab/>
      </w:r>
      <w:r w:rsidRPr="00A25019">
        <w:rPr>
          <w:color w:val="000000"/>
          <w:lang w:eastAsia="en-US"/>
        </w:rPr>
        <w:t>3.4. В случае разногласия мнений членов комиссии принимается решение об отказе в признании</w:t>
      </w:r>
      <w:r w:rsidRPr="00A25019">
        <w:rPr>
          <w:color w:val="000000"/>
          <w:lang w:val="en-US" w:eastAsia="en-US"/>
        </w:rPr>
        <w:t> </w:t>
      </w:r>
      <w:r w:rsidRPr="00A25019">
        <w:rPr>
          <w:color w:val="000000"/>
          <w:lang w:eastAsia="en-US"/>
        </w:rPr>
        <w:t>дебиторской задолженности сомнительной или безнадежной к взысканию.</w:t>
      </w:r>
    </w:p>
    <w:p w14:paraId="1062E0DB" w14:textId="77777777" w:rsidR="00A25019" w:rsidRPr="00A25019" w:rsidRDefault="00A25019" w:rsidP="00A25019">
      <w:pPr>
        <w:spacing w:before="0" w:after="0"/>
        <w:ind w:firstLine="0"/>
        <w:rPr>
          <w:color w:val="000000"/>
          <w:lang w:eastAsia="en-US"/>
        </w:rPr>
      </w:pPr>
      <w:r w:rsidRPr="00A25019">
        <w:rPr>
          <w:color w:val="000000"/>
          <w:lang w:eastAsia="en-US"/>
        </w:rPr>
        <w:tab/>
        <w:t>3.5. Для признания дебиторской задолженности сомнительной или безнадежной к взысканию необходимы следующие документы:</w:t>
      </w:r>
    </w:p>
    <w:p w14:paraId="3C58FEA9" w14:textId="77777777" w:rsidR="00A25019" w:rsidRPr="00A25019" w:rsidRDefault="00A25019" w:rsidP="00A25019">
      <w:pPr>
        <w:spacing w:before="0" w:after="0"/>
        <w:ind w:firstLine="0"/>
        <w:rPr>
          <w:color w:val="000000"/>
          <w:lang w:eastAsia="en-US"/>
        </w:rPr>
      </w:pPr>
      <w:r w:rsidRPr="00A25019">
        <w:rPr>
          <w:color w:val="000000"/>
          <w:lang w:eastAsia="en-US"/>
        </w:rPr>
        <w:t>а) выписка из бухгалтерской отчетности учреждения (приложения 1, 2);</w:t>
      </w:r>
    </w:p>
    <w:p w14:paraId="3D2E6FB6" w14:textId="77777777" w:rsidR="00A25019" w:rsidRPr="00A25019" w:rsidRDefault="00A25019" w:rsidP="00A25019">
      <w:pPr>
        <w:spacing w:before="0" w:after="0"/>
        <w:ind w:firstLine="0"/>
        <w:rPr>
          <w:color w:val="000000"/>
          <w:lang w:eastAsia="en-US"/>
        </w:rPr>
      </w:pPr>
      <w:r w:rsidRPr="00A25019">
        <w:rPr>
          <w:color w:val="000000"/>
          <w:lang w:eastAsia="en-US"/>
        </w:rPr>
        <w:t>б) справка о принятых мерах по взысканию задолженности;</w:t>
      </w:r>
    </w:p>
    <w:p w14:paraId="39807C8C" w14:textId="77777777" w:rsidR="00A25019" w:rsidRPr="00A25019" w:rsidRDefault="00A25019" w:rsidP="00A25019">
      <w:pPr>
        <w:spacing w:before="0" w:after="0"/>
        <w:ind w:firstLine="0"/>
        <w:rPr>
          <w:color w:val="000000"/>
          <w:lang w:eastAsia="en-US"/>
        </w:rPr>
      </w:pPr>
      <w:r w:rsidRPr="00A25019">
        <w:rPr>
          <w:color w:val="000000"/>
          <w:lang w:eastAsia="en-US"/>
        </w:rPr>
        <w:t>в) документы, подтверждающие случаи признания задолженности безнадежной к взысканию:</w:t>
      </w:r>
    </w:p>
    <w:p w14:paraId="1136E220" w14:textId="77777777" w:rsidR="00A25019" w:rsidRPr="00A25019" w:rsidRDefault="00A25019" w:rsidP="00A25019">
      <w:pPr>
        <w:spacing w:before="0" w:after="0"/>
        <w:ind w:firstLine="0"/>
        <w:rPr>
          <w:color w:val="000000"/>
          <w:lang w:eastAsia="en-US"/>
        </w:rPr>
      </w:pPr>
      <w:r w:rsidRPr="00A25019">
        <w:rPr>
          <w:color w:val="000000"/>
          <w:lang w:eastAsia="en-US"/>
        </w:rPr>
        <w:t>– документ, содержащий сведения из ЕГРЮЛ о ликвидации юридического лица или об отсутствии</w:t>
      </w:r>
      <w:r w:rsidRPr="00A25019">
        <w:rPr>
          <w:color w:val="000000"/>
          <w:lang w:val="en-US" w:eastAsia="en-US"/>
        </w:rPr>
        <w:t> </w:t>
      </w:r>
      <w:r w:rsidRPr="00A25019">
        <w:rPr>
          <w:color w:val="000000"/>
          <w:lang w:eastAsia="en-US"/>
        </w:rPr>
        <w:t>сведений о юридическом лице в ЕГРЮЛ;</w:t>
      </w:r>
      <w:r w:rsidRPr="00A25019">
        <w:rPr>
          <w:lang w:eastAsia="en-US"/>
        </w:rPr>
        <w:br/>
      </w:r>
      <w:r w:rsidRPr="00A25019">
        <w:rPr>
          <w:color w:val="000000"/>
          <w:lang w:eastAsia="en-US"/>
        </w:rPr>
        <w:t xml:space="preserve">– документ, содержащий сведения из ЕГРИП о прекращении деятельности индивидуального </w:t>
      </w:r>
      <w:r w:rsidRPr="00A25019">
        <w:rPr>
          <w:color w:val="000000"/>
          <w:lang w:eastAsia="en-US"/>
        </w:rPr>
        <w:lastRenderedPageBreak/>
        <w:t>предпринимателя или об отсутствии сведений об индивидуальном предпринимателе в ЕГРИП;</w:t>
      </w:r>
      <w:r w:rsidRPr="00A25019">
        <w:rPr>
          <w:lang w:eastAsia="en-US"/>
        </w:rPr>
        <w:br/>
      </w:r>
      <w:r w:rsidRPr="00A25019">
        <w:rPr>
          <w:color w:val="000000"/>
          <w:lang w:eastAsia="en-US"/>
        </w:rPr>
        <w:t>– копия решения арбитражного суда о признании индивидуального предпринимателя или</w:t>
      </w:r>
      <w:r w:rsidRPr="00A25019">
        <w:rPr>
          <w:color w:val="000000"/>
          <w:lang w:val="en-US" w:eastAsia="en-US"/>
        </w:rPr>
        <w:t> </w:t>
      </w:r>
      <w:r w:rsidRPr="00A25019">
        <w:rPr>
          <w:color w:val="000000"/>
          <w:lang w:eastAsia="en-US"/>
        </w:rPr>
        <w:t>крестьянского (фермерского) хозяйства банкротом и копия определения арбитражного суда о завершении конкурсного производства по делу о банкротстве;</w:t>
      </w:r>
      <w:r w:rsidRPr="00A25019">
        <w:rPr>
          <w:lang w:eastAsia="en-US"/>
        </w:rPr>
        <w:br/>
      </w:r>
      <w:r w:rsidRPr="00A25019">
        <w:rPr>
          <w:color w:val="000000"/>
          <w:lang w:eastAsia="en-US"/>
        </w:rPr>
        <w:t>– копия постановления о прекращении исполнительного производства;</w:t>
      </w:r>
      <w:r w:rsidRPr="00A25019">
        <w:rPr>
          <w:lang w:eastAsia="en-US"/>
        </w:rPr>
        <w:br/>
      </w:r>
      <w:r w:rsidRPr="00A25019">
        <w:rPr>
          <w:color w:val="000000"/>
          <w:lang w:eastAsia="en-US"/>
        </w:rPr>
        <w:t>– копия решения суда об отказе в удовлетворении требований (части требований) о взыскании задолженности с должника;</w:t>
      </w:r>
      <w:r w:rsidRPr="00A25019">
        <w:rPr>
          <w:lang w:eastAsia="en-US"/>
        </w:rPr>
        <w:br/>
      </w:r>
      <w:r w:rsidRPr="00A25019">
        <w:rPr>
          <w:color w:val="000000"/>
          <w:lang w:eastAsia="en-US"/>
        </w:rPr>
        <w:t>– копия решения арбитражного суда о признании организации банкротом и копия определения арбитражного суда о завершении конкурсного производства;</w:t>
      </w:r>
      <w:r w:rsidRPr="00A25019">
        <w:rPr>
          <w:lang w:eastAsia="en-US"/>
        </w:rPr>
        <w:br/>
      </w:r>
      <w:r w:rsidRPr="00A25019">
        <w:rPr>
          <w:color w:val="000000"/>
          <w:lang w:eastAsia="en-US"/>
        </w:rPr>
        <w:t>– документы, подтверждающие истечение срока исковой давности (договоры, платежные</w:t>
      </w:r>
      <w:r w:rsidRPr="00A25019">
        <w:rPr>
          <w:color w:val="000000"/>
          <w:lang w:val="en-US" w:eastAsia="en-US"/>
        </w:rPr>
        <w:t> </w:t>
      </w:r>
      <w:r w:rsidRPr="00A25019">
        <w:rPr>
          <w:color w:val="000000"/>
          <w:lang w:eastAsia="en-US"/>
        </w:rPr>
        <w:t>документы, товарные накладные, акты выполненных работ (оказанных услуг), акты</w:t>
      </w:r>
      <w:r w:rsidRPr="00A25019">
        <w:rPr>
          <w:color w:val="000000"/>
          <w:lang w:val="en-US" w:eastAsia="en-US"/>
        </w:rPr>
        <w:t> </w:t>
      </w:r>
      <w:r w:rsidRPr="00A25019">
        <w:rPr>
          <w:color w:val="000000"/>
          <w:lang w:eastAsia="en-US"/>
        </w:rPr>
        <w:t>инвентаризации дебиторской задолженности на конец отчетного периода, другие документы,</w:t>
      </w:r>
      <w:r w:rsidRPr="00A25019">
        <w:rPr>
          <w:color w:val="000000"/>
          <w:lang w:val="en-US" w:eastAsia="en-US"/>
        </w:rPr>
        <w:t> </w:t>
      </w:r>
      <w:r w:rsidRPr="00A25019">
        <w:rPr>
          <w:color w:val="000000"/>
          <w:lang w:eastAsia="en-US"/>
        </w:rPr>
        <w:t>подтверждающие истечение срока исковой давности);</w:t>
      </w:r>
      <w:r w:rsidRPr="00A25019">
        <w:rPr>
          <w:lang w:eastAsia="en-US"/>
        </w:rPr>
        <w:br/>
      </w:r>
      <w:r w:rsidRPr="00A25019">
        <w:rPr>
          <w:color w:val="000000"/>
          <w:lang w:eastAsia="en-US"/>
        </w:rPr>
        <w:t>– копия акта государственного органа или органа местного самоуправления, вследствие которого</w:t>
      </w:r>
      <w:r w:rsidRPr="00A25019">
        <w:rPr>
          <w:color w:val="000000"/>
          <w:lang w:val="en-US" w:eastAsia="en-US"/>
        </w:rPr>
        <w:t> </w:t>
      </w:r>
      <w:r w:rsidRPr="00A25019">
        <w:rPr>
          <w:color w:val="000000"/>
          <w:lang w:eastAsia="en-US"/>
        </w:rPr>
        <w:t>исполнение обязательства становится невозможным полностью или частично;</w:t>
      </w:r>
      <w:r w:rsidRPr="00A25019">
        <w:rPr>
          <w:lang w:eastAsia="en-US"/>
        </w:rPr>
        <w:br/>
      </w:r>
      <w:r w:rsidRPr="00A25019">
        <w:rPr>
          <w:color w:val="000000"/>
          <w:lang w:eastAsia="en-US"/>
        </w:rPr>
        <w:t>– документ, содержащий сведения уполномоченного органа о наступлении чрезвычайных или других непредвиденных обстоятельств;</w:t>
      </w:r>
      <w:r w:rsidRPr="00A25019">
        <w:rPr>
          <w:lang w:eastAsia="en-US"/>
        </w:rPr>
        <w:br/>
      </w:r>
      <w:r w:rsidRPr="00A25019">
        <w:rPr>
          <w:color w:val="000000"/>
          <w:lang w:eastAsia="en-US"/>
        </w:rPr>
        <w:t>– копия свидетельства о смерти гражданина (справка из отдела ЗАГС) или копия судебного</w:t>
      </w:r>
      <w:r w:rsidRPr="00A25019">
        <w:rPr>
          <w:color w:val="000000"/>
          <w:lang w:val="en-US" w:eastAsia="en-US"/>
        </w:rPr>
        <w:t> </w:t>
      </w:r>
      <w:r w:rsidRPr="00A25019">
        <w:rPr>
          <w:color w:val="000000"/>
          <w:lang w:eastAsia="en-US"/>
        </w:rPr>
        <w:t>решения об объявлении физического лица (индивидуального предпринимателя) умершим или о признании его безвестно отсутствующим;</w:t>
      </w:r>
    </w:p>
    <w:p w14:paraId="018DA23F" w14:textId="77777777" w:rsidR="00A25019" w:rsidRPr="00A25019" w:rsidRDefault="00A25019" w:rsidP="00A25019">
      <w:pPr>
        <w:spacing w:before="0" w:after="0"/>
        <w:ind w:firstLine="0"/>
        <w:rPr>
          <w:color w:val="000000"/>
          <w:lang w:eastAsia="en-US"/>
        </w:rPr>
      </w:pPr>
      <w:r w:rsidRPr="00A25019">
        <w:rPr>
          <w:color w:val="000000"/>
          <w:lang w:eastAsia="en-US"/>
        </w:rPr>
        <w:t>г) документы, подтверждающие случаи признания задолженности сомнительной:</w:t>
      </w:r>
    </w:p>
    <w:p w14:paraId="3195FC57" w14:textId="77777777" w:rsidR="00A25019" w:rsidRPr="00A25019" w:rsidRDefault="00A25019" w:rsidP="00A25019">
      <w:pPr>
        <w:spacing w:before="0" w:after="0"/>
        <w:ind w:firstLine="0"/>
        <w:rPr>
          <w:color w:val="000000"/>
          <w:lang w:eastAsia="en-US"/>
        </w:rPr>
      </w:pPr>
      <w:r w:rsidRPr="00A25019">
        <w:rPr>
          <w:color w:val="000000"/>
          <w:lang w:eastAsia="en-US"/>
        </w:rPr>
        <w:t>– договор с контрагентом, выписка из него или копия договора;</w:t>
      </w:r>
      <w:r w:rsidRPr="00A25019">
        <w:rPr>
          <w:lang w:eastAsia="en-US"/>
        </w:rPr>
        <w:br/>
      </w:r>
      <w:r w:rsidRPr="00A25019">
        <w:rPr>
          <w:color w:val="000000"/>
          <w:lang w:eastAsia="en-US"/>
        </w:rPr>
        <w:t>– копии документов, выписки из базы данных, ссылки на сайт в сети Интернет,</w:t>
      </w:r>
      <w:r w:rsidRPr="00A25019">
        <w:rPr>
          <w:color w:val="000000"/>
          <w:lang w:val="en-US" w:eastAsia="en-US"/>
        </w:rPr>
        <w:t> </w:t>
      </w:r>
      <w:r w:rsidRPr="00A25019">
        <w:rPr>
          <w:color w:val="000000"/>
          <w:lang w:eastAsia="en-US"/>
        </w:rPr>
        <w:t>а также</w:t>
      </w:r>
      <w:r w:rsidRPr="00A25019">
        <w:rPr>
          <w:color w:val="000000"/>
          <w:lang w:val="en-US" w:eastAsia="en-US"/>
        </w:rPr>
        <w:t> </w:t>
      </w:r>
      <w:r w:rsidRPr="00A25019">
        <w:rPr>
          <w:color w:val="000000"/>
          <w:lang w:eastAsia="en-US"/>
        </w:rPr>
        <w:t>скриншоты страниц в сети Интернет, которые подтверждают значительную кредиторскую задолженность должника и отсутствие активов для ее погашения, регистрацию должника по адресу массовой регистрации</w:t>
      </w:r>
      <w:r w:rsidRPr="00A25019">
        <w:rPr>
          <w:color w:val="000000"/>
          <w:lang w:val="en-US" w:eastAsia="en-US"/>
        </w:rPr>
        <w:t> </w:t>
      </w:r>
      <w:r w:rsidRPr="00A25019">
        <w:rPr>
          <w:color w:val="000000"/>
          <w:lang w:eastAsia="en-US"/>
        </w:rPr>
        <w:t xml:space="preserve"> и другие основания для признания долга сомнительным;</w:t>
      </w:r>
      <w:r w:rsidRPr="00A25019">
        <w:rPr>
          <w:lang w:eastAsia="en-US"/>
        </w:rPr>
        <w:br/>
      </w:r>
      <w:r w:rsidRPr="00A25019">
        <w:rPr>
          <w:color w:val="000000"/>
          <w:lang w:eastAsia="en-US"/>
        </w:rPr>
        <w:t>– документы, подтверждающие возбуждение процедуры банкротства, ликвидации, или ссылки на сайт в сети</w:t>
      </w:r>
      <w:r w:rsidRPr="00A25019">
        <w:rPr>
          <w:color w:val="000000"/>
          <w:lang w:val="en-US" w:eastAsia="en-US"/>
        </w:rPr>
        <w:t> </w:t>
      </w:r>
      <w:r w:rsidRPr="00A25019">
        <w:rPr>
          <w:color w:val="000000"/>
          <w:lang w:eastAsia="en-US"/>
        </w:rPr>
        <w:t>Интернет с информацией о начале процедуры банкротства, ликвидации, а также</w:t>
      </w:r>
      <w:r w:rsidRPr="00A25019">
        <w:rPr>
          <w:color w:val="000000"/>
          <w:lang w:val="en-US" w:eastAsia="en-US"/>
        </w:rPr>
        <w:t> </w:t>
      </w:r>
      <w:r w:rsidRPr="00A25019">
        <w:rPr>
          <w:color w:val="000000"/>
          <w:lang w:eastAsia="en-US"/>
        </w:rPr>
        <w:t>скриншоты страниц в сети Интернет.</w:t>
      </w:r>
    </w:p>
    <w:p w14:paraId="61FE6AF3" w14:textId="77777777" w:rsidR="00A25019" w:rsidRPr="00A25019" w:rsidRDefault="00A25019" w:rsidP="00A25019">
      <w:pPr>
        <w:spacing w:before="0" w:after="0"/>
        <w:ind w:firstLine="0"/>
        <w:rPr>
          <w:color w:val="000000"/>
          <w:lang w:eastAsia="en-US"/>
        </w:rPr>
      </w:pPr>
      <w:r w:rsidRPr="00A25019">
        <w:rPr>
          <w:color w:val="000000"/>
          <w:lang w:eastAsia="en-US"/>
        </w:rPr>
        <w:tab/>
        <w:t>3.6. Решение комиссии по поступлению и выбытию активов о признании задолженности</w:t>
      </w:r>
      <w:r w:rsidRPr="00A25019">
        <w:rPr>
          <w:color w:val="000000"/>
          <w:lang w:val="en-US" w:eastAsia="en-US"/>
        </w:rPr>
        <w:t> </w:t>
      </w:r>
      <w:r w:rsidRPr="00A25019">
        <w:rPr>
          <w:color w:val="000000"/>
          <w:lang w:eastAsia="en-US"/>
        </w:rPr>
        <w:t>сомнительной или безнадежной к взысканию оформляется актом (приложение 3), содержащим следующую информацию:</w:t>
      </w:r>
    </w:p>
    <w:p w14:paraId="7859CD58" w14:textId="77777777" w:rsidR="00A25019" w:rsidRPr="00A25019" w:rsidRDefault="00A25019" w:rsidP="00A25019">
      <w:pPr>
        <w:spacing w:before="0" w:after="0"/>
        <w:ind w:firstLine="0"/>
        <w:jc w:val="left"/>
        <w:rPr>
          <w:color w:val="000000"/>
          <w:lang w:eastAsia="en-US"/>
        </w:rPr>
      </w:pPr>
      <w:r w:rsidRPr="00A25019">
        <w:rPr>
          <w:color w:val="000000"/>
          <w:lang w:eastAsia="en-US"/>
        </w:rPr>
        <w:t>– полное наименование учреждения;</w:t>
      </w:r>
      <w:r w:rsidRPr="00A25019">
        <w:rPr>
          <w:lang w:eastAsia="en-US"/>
        </w:rPr>
        <w:br/>
      </w:r>
      <w:r w:rsidRPr="00A25019">
        <w:rPr>
          <w:color w:val="000000"/>
          <w:lang w:eastAsia="en-US"/>
        </w:rPr>
        <w:t>– идентификационный номер налогоплательщика, основной государственный регистрационный номер, код причины постановки на учет налогоплательщика;</w:t>
      </w:r>
      <w:r w:rsidRPr="00A25019">
        <w:rPr>
          <w:lang w:eastAsia="en-US"/>
        </w:rPr>
        <w:br/>
      </w:r>
      <w:r w:rsidRPr="00A25019">
        <w:rPr>
          <w:color w:val="000000"/>
          <w:lang w:eastAsia="en-US"/>
        </w:rPr>
        <w:t>– реквизиты документов, по которым возникла дебиторская задолженность, – платежных</w:t>
      </w:r>
      <w:r w:rsidRPr="00A25019">
        <w:rPr>
          <w:color w:val="000000"/>
          <w:lang w:val="en-US" w:eastAsia="en-US"/>
        </w:rPr>
        <w:t> </w:t>
      </w:r>
      <w:r w:rsidRPr="00A25019">
        <w:rPr>
          <w:color w:val="000000"/>
          <w:lang w:eastAsia="en-US"/>
        </w:rPr>
        <w:t>документов, накладных, актов выполненных работ и т. д.;</w:t>
      </w:r>
      <w:r w:rsidRPr="00A25019">
        <w:rPr>
          <w:lang w:eastAsia="en-US"/>
        </w:rPr>
        <w:br/>
      </w:r>
      <w:r w:rsidRPr="00A25019">
        <w:rPr>
          <w:color w:val="000000"/>
          <w:lang w:eastAsia="en-US"/>
        </w:rPr>
        <w:t>– сумма дебиторской задолженности, признанной сомнительной или безнадежной к взысканию;</w:t>
      </w:r>
      <w:r w:rsidRPr="00A25019">
        <w:rPr>
          <w:lang w:eastAsia="en-US"/>
        </w:rPr>
        <w:br/>
      </w:r>
      <w:r w:rsidRPr="00A25019">
        <w:rPr>
          <w:color w:val="000000"/>
          <w:lang w:eastAsia="en-US"/>
        </w:rPr>
        <w:t>– дата принятия решения о признании дебиторской задолженности сомнительной или</w:t>
      </w:r>
      <w:r w:rsidRPr="00A25019">
        <w:rPr>
          <w:color w:val="000000"/>
          <w:lang w:val="en-US" w:eastAsia="en-US"/>
        </w:rPr>
        <w:t> </w:t>
      </w:r>
      <w:r w:rsidRPr="00A25019">
        <w:rPr>
          <w:color w:val="000000"/>
          <w:lang w:eastAsia="en-US"/>
        </w:rPr>
        <w:t>безнадежной к взысканию;</w:t>
      </w:r>
      <w:r w:rsidRPr="00A25019">
        <w:rPr>
          <w:lang w:eastAsia="en-US"/>
        </w:rPr>
        <w:br/>
      </w:r>
      <w:r w:rsidRPr="00A25019">
        <w:rPr>
          <w:color w:val="000000"/>
          <w:lang w:eastAsia="en-US"/>
        </w:rPr>
        <w:t>– подписи членов комиссии.</w:t>
      </w:r>
    </w:p>
    <w:p w14:paraId="2827A221" w14:textId="77777777" w:rsidR="00A25019" w:rsidRPr="00A25019" w:rsidRDefault="00A25019" w:rsidP="00A25019">
      <w:pPr>
        <w:spacing w:before="0" w:after="0"/>
        <w:ind w:firstLine="0"/>
        <w:rPr>
          <w:color w:val="000000"/>
          <w:lang w:eastAsia="en-US"/>
        </w:rPr>
      </w:pPr>
      <w:r w:rsidRPr="00A25019">
        <w:rPr>
          <w:color w:val="000000"/>
          <w:lang w:eastAsia="en-US"/>
        </w:rPr>
        <w:tab/>
        <w:t>Решение комиссии о признании дебиторской задолженности сомнительной или безнадежной к взысканию утверждается руководителем ___________</w:t>
      </w:r>
    </w:p>
    <w:p w14:paraId="13839AE4" w14:textId="68024C6F" w:rsidR="00A25019" w:rsidRPr="00A25019" w:rsidRDefault="00A25019" w:rsidP="00A25019">
      <w:pPr>
        <w:spacing w:before="0" w:after="0"/>
        <w:ind w:firstLine="0"/>
        <w:rPr>
          <w:color w:val="000000"/>
          <w:sz w:val="18"/>
          <w:szCs w:val="18"/>
          <w:lang w:eastAsia="en-US"/>
        </w:rPr>
      </w:pPr>
      <w:r w:rsidRPr="00A25019">
        <w:rPr>
          <w:color w:val="000000"/>
          <w:sz w:val="18"/>
          <w:szCs w:val="18"/>
          <w:lang w:eastAsia="en-US"/>
        </w:rPr>
        <w:t xml:space="preserve">                                                                                  </w:t>
      </w:r>
      <w:r>
        <w:rPr>
          <w:color w:val="000000"/>
          <w:sz w:val="18"/>
          <w:szCs w:val="18"/>
          <w:lang w:eastAsia="en-US"/>
        </w:rPr>
        <w:t xml:space="preserve">                               </w:t>
      </w:r>
      <w:r w:rsidRPr="00A25019">
        <w:rPr>
          <w:color w:val="000000"/>
          <w:sz w:val="18"/>
          <w:szCs w:val="18"/>
          <w:lang w:eastAsia="en-US"/>
        </w:rPr>
        <w:t xml:space="preserve">     (наименование </w:t>
      </w:r>
      <w:proofErr w:type="gramStart"/>
      <w:r w:rsidRPr="00A25019">
        <w:rPr>
          <w:color w:val="000000"/>
          <w:sz w:val="18"/>
          <w:szCs w:val="18"/>
          <w:lang w:eastAsia="en-US"/>
        </w:rPr>
        <w:t>вашего  учреждения</w:t>
      </w:r>
      <w:proofErr w:type="gramEnd"/>
      <w:r w:rsidRPr="00A25019">
        <w:rPr>
          <w:color w:val="000000"/>
          <w:sz w:val="18"/>
          <w:szCs w:val="18"/>
          <w:lang w:eastAsia="en-US"/>
        </w:rPr>
        <w:t xml:space="preserve"> )</w:t>
      </w:r>
    </w:p>
    <w:p w14:paraId="3E804640" w14:textId="77777777" w:rsidR="00A25019" w:rsidRDefault="00A25019" w:rsidP="00A25019">
      <w:pPr>
        <w:jc w:val="center"/>
        <w:rPr>
          <w:szCs w:val="28"/>
        </w:rPr>
      </w:pPr>
      <w:r>
        <w:rPr>
          <w:szCs w:val="28"/>
        </w:rPr>
        <w:t>4. Мероприятия по принудительному взысканию дебиторской задолженности по доходам</w:t>
      </w:r>
    </w:p>
    <w:p w14:paraId="5A13D4F9" w14:textId="77777777" w:rsidR="00A25019" w:rsidRDefault="00A25019" w:rsidP="00A25019">
      <w:pPr>
        <w:rPr>
          <w:szCs w:val="28"/>
        </w:rPr>
      </w:pPr>
    </w:p>
    <w:p w14:paraId="45DE387C" w14:textId="77777777" w:rsidR="00A25019" w:rsidRDefault="00A25019" w:rsidP="00A25019">
      <w:pPr>
        <w:ind w:firstLine="851"/>
        <w:rPr>
          <w:szCs w:val="28"/>
        </w:rPr>
      </w:pPr>
      <w:r>
        <w:rPr>
          <w:szCs w:val="28"/>
        </w:rPr>
        <w:t>4.1. При отсутствии добровольного исполнения требования (претензии) должником в установленный для погашения задолженности срок дебиторская задолженность подлежит взысканию в судебном порядке.</w:t>
      </w:r>
    </w:p>
    <w:p w14:paraId="7929D9B1" w14:textId="77777777" w:rsidR="00A25019" w:rsidRDefault="00A25019" w:rsidP="00A25019">
      <w:pPr>
        <w:ind w:firstLine="851"/>
        <w:rPr>
          <w:szCs w:val="28"/>
        </w:rPr>
      </w:pPr>
      <w:r>
        <w:rPr>
          <w:szCs w:val="28"/>
        </w:rPr>
        <w:lastRenderedPageBreak/>
        <w:t>4.2. Взыскание просроченной дебиторской задолженности в судебном порядке осуществляется в соответствии с Арбитражным процессуальным кодексом Российской Федерации, Гражданским процессуальным кодексом Российской Федерации и иными федеральными законами.</w:t>
      </w:r>
    </w:p>
    <w:p w14:paraId="559143AD" w14:textId="77777777" w:rsidR="00A25019" w:rsidRDefault="00A25019" w:rsidP="00A25019">
      <w:pPr>
        <w:ind w:firstLine="851"/>
        <w:rPr>
          <w:szCs w:val="28"/>
        </w:rPr>
      </w:pPr>
      <w:r>
        <w:rPr>
          <w:szCs w:val="28"/>
        </w:rPr>
        <w:t>4.3. Сотрудник, наделенный соответствующими полномочиями, в течение 10 календарных дней подготавливает следующие документы для подачи искового заявления в суд:</w:t>
      </w:r>
    </w:p>
    <w:p w14:paraId="40DE1EBC" w14:textId="77777777" w:rsidR="00A25019" w:rsidRDefault="00A25019" w:rsidP="00A25019">
      <w:pPr>
        <w:ind w:firstLine="851"/>
        <w:rPr>
          <w:szCs w:val="28"/>
        </w:rPr>
      </w:pPr>
      <w:r>
        <w:rPr>
          <w:szCs w:val="28"/>
        </w:rPr>
        <w:t>1) копии документов, являющиеся основанием для начисления сумм, подлежащих уплате должником, со всеми приложениями к ним;</w:t>
      </w:r>
    </w:p>
    <w:p w14:paraId="244DF8CD" w14:textId="77777777" w:rsidR="00A25019" w:rsidRDefault="00A25019" w:rsidP="00A25019">
      <w:pPr>
        <w:ind w:firstLine="851"/>
        <w:rPr>
          <w:szCs w:val="28"/>
        </w:rPr>
      </w:pPr>
      <w:r>
        <w:rPr>
          <w:szCs w:val="28"/>
        </w:rPr>
        <w:t>2) копии учредительных документов (для юридических лиц);</w:t>
      </w:r>
    </w:p>
    <w:p w14:paraId="5E4E9687" w14:textId="77777777" w:rsidR="00A25019" w:rsidRDefault="00A25019" w:rsidP="00A25019">
      <w:pPr>
        <w:ind w:firstLine="851"/>
        <w:rPr>
          <w:szCs w:val="28"/>
        </w:rPr>
      </w:pPr>
      <w:r>
        <w:rPr>
          <w:szCs w:val="28"/>
        </w:rPr>
        <w:t>3) копии документов, удостоверяющих личность должника, в том числе содержащие информацию о месте его нахождения (проживание, регистрации) (для физических лиц);</w:t>
      </w:r>
    </w:p>
    <w:p w14:paraId="07F1B2E1" w14:textId="77777777" w:rsidR="00A25019" w:rsidRDefault="00A25019" w:rsidP="00A25019">
      <w:pPr>
        <w:ind w:firstLine="851"/>
        <w:rPr>
          <w:szCs w:val="28"/>
        </w:rPr>
      </w:pPr>
      <w:r>
        <w:rPr>
          <w:szCs w:val="28"/>
        </w:rPr>
        <w:t>4) расчет платы с указанием сумм основного долга, пени, штрафных санкций;</w:t>
      </w:r>
    </w:p>
    <w:p w14:paraId="5E68228D" w14:textId="77777777" w:rsidR="00A25019" w:rsidRDefault="00A25019" w:rsidP="00A25019">
      <w:pPr>
        <w:ind w:firstLine="851"/>
        <w:rPr>
          <w:szCs w:val="28"/>
        </w:rPr>
      </w:pPr>
      <w:r>
        <w:rPr>
          <w:szCs w:val="28"/>
        </w:rPr>
        <w:t>5) копия требования (претензии) о необходимости исполнения обязательства по уплате с доказательствами его отправки: почтовое уведомление либо иной документ, подтверждающий отправку корреспонденции.</w:t>
      </w:r>
    </w:p>
    <w:p w14:paraId="5C0259A2" w14:textId="77777777" w:rsidR="00A25019" w:rsidRDefault="00A25019" w:rsidP="00A25019">
      <w:pPr>
        <w:ind w:firstLine="851"/>
        <w:rPr>
          <w:szCs w:val="28"/>
        </w:rPr>
      </w:pPr>
      <w:r>
        <w:rPr>
          <w:szCs w:val="28"/>
        </w:rPr>
        <w:t>4.4. При принятии судом решения о полном или частичном отказе в удовлетворении заявленных исковых требований, обеспечивается принятие исчерпывающих мер по обжалованию судебных актов при наличии к тому оснований.</w:t>
      </w:r>
    </w:p>
    <w:p w14:paraId="61357098" w14:textId="77777777" w:rsidR="00A25019" w:rsidRDefault="00A25019" w:rsidP="00A25019">
      <w:pPr>
        <w:ind w:firstLine="851"/>
        <w:rPr>
          <w:szCs w:val="28"/>
        </w:rPr>
      </w:pPr>
      <w:r>
        <w:rPr>
          <w:szCs w:val="28"/>
        </w:rPr>
        <w:t>4.5. После вступления в законную силу судебного акта, удовлетворяющего исковые требования (частично или в полном объеме) исполнительные документы направляются на взыскание в порядке, установленном законодательством Российской Федерации.</w:t>
      </w:r>
    </w:p>
    <w:p w14:paraId="5A2D61C4" w14:textId="77777777" w:rsidR="00A25019" w:rsidRDefault="00A25019" w:rsidP="00A25019">
      <w:pPr>
        <w:ind w:firstLine="851"/>
        <w:rPr>
          <w:szCs w:val="28"/>
        </w:rPr>
      </w:pPr>
      <w:r>
        <w:rPr>
          <w:szCs w:val="28"/>
        </w:rPr>
        <w:t>4.6. В случае если до вынесения решения суда требования об уплате исполнены должником добровольно, сотрудник, наделенный соответствующими полномочиями, в установленном порядке, заявляет об отказе от иска.</w:t>
      </w:r>
    </w:p>
    <w:p w14:paraId="1A0C8149" w14:textId="77777777" w:rsidR="00A25019" w:rsidRDefault="00A25019" w:rsidP="00A25019">
      <w:pPr>
        <w:ind w:firstLine="851"/>
        <w:rPr>
          <w:szCs w:val="28"/>
        </w:rPr>
      </w:pPr>
    </w:p>
    <w:p w14:paraId="6CC88244" w14:textId="77777777" w:rsidR="00A25019" w:rsidRDefault="00A25019" w:rsidP="00A25019">
      <w:pPr>
        <w:ind w:firstLine="851"/>
        <w:jc w:val="center"/>
        <w:rPr>
          <w:szCs w:val="28"/>
        </w:rPr>
      </w:pPr>
      <w:r>
        <w:rPr>
          <w:szCs w:val="28"/>
        </w:rPr>
        <w:t>5. Мероприятия по взысканию дебиторской задолженности в рамках исполнительного производства</w:t>
      </w:r>
    </w:p>
    <w:p w14:paraId="633A661C" w14:textId="77777777" w:rsidR="00A25019" w:rsidRDefault="00A25019" w:rsidP="00A25019">
      <w:pPr>
        <w:ind w:firstLine="851"/>
        <w:jc w:val="center"/>
        <w:rPr>
          <w:szCs w:val="28"/>
        </w:rPr>
      </w:pPr>
    </w:p>
    <w:p w14:paraId="526C204E" w14:textId="77777777" w:rsidR="00A25019" w:rsidRDefault="00A25019" w:rsidP="00A25019">
      <w:pPr>
        <w:ind w:firstLine="851"/>
        <w:rPr>
          <w:szCs w:val="28"/>
        </w:rPr>
      </w:pPr>
      <w:r>
        <w:rPr>
          <w:szCs w:val="28"/>
        </w:rPr>
        <w:t>5.1. В течение 14 календарных дней со дня поступления в отдел исполнительного документа сотрудник, наделенный соответствующими полномочиями, направляет его для исполнения в соответствующее подразделение Федеральной службы судебных приставов Российской Федерации (далее – ССП).</w:t>
      </w:r>
    </w:p>
    <w:p w14:paraId="19202BE7" w14:textId="77777777" w:rsidR="00A25019" w:rsidRDefault="00A25019" w:rsidP="00A25019">
      <w:pPr>
        <w:ind w:firstLine="851"/>
        <w:rPr>
          <w:szCs w:val="28"/>
        </w:rPr>
      </w:pPr>
      <w:r>
        <w:rPr>
          <w:szCs w:val="28"/>
        </w:rPr>
        <w:t>5.2. На стадии принудительного исполнения ССП судебных актов о взыскании просроченной дебиторской задолженности с должника, сотрудник, наделенный соответствующими полномочиями, осуществляет информационное взаимодействие со ССП, в том числе проводит следующие мероприятия:</w:t>
      </w:r>
    </w:p>
    <w:p w14:paraId="0240EF0D" w14:textId="77777777" w:rsidR="00A25019" w:rsidRDefault="00A25019" w:rsidP="00A25019">
      <w:pPr>
        <w:ind w:firstLine="851"/>
        <w:rPr>
          <w:szCs w:val="28"/>
        </w:rPr>
      </w:pPr>
      <w:r>
        <w:rPr>
          <w:szCs w:val="28"/>
        </w:rPr>
        <w:t>1) направляет в ССП заявления (ходатайства) о предоставлении информации о ходе исполнительного производства, в том числе:</w:t>
      </w:r>
    </w:p>
    <w:p w14:paraId="101F66B2" w14:textId="77777777" w:rsidR="00A25019" w:rsidRDefault="00A25019" w:rsidP="00A25019">
      <w:pPr>
        <w:ind w:firstLine="851"/>
        <w:rPr>
          <w:szCs w:val="28"/>
        </w:rPr>
      </w:pPr>
      <w:r>
        <w:rPr>
          <w:szCs w:val="28"/>
        </w:rPr>
        <w:t>- о мероприятиях, проведенных судебным приставом-исполнителем по принудительному исполнению судебных актов на стадии исполнительного производства;</w:t>
      </w:r>
    </w:p>
    <w:p w14:paraId="1FB36B26" w14:textId="77777777" w:rsidR="00A25019" w:rsidRDefault="00A25019" w:rsidP="00A25019">
      <w:pPr>
        <w:ind w:firstLine="851"/>
        <w:rPr>
          <w:szCs w:val="28"/>
        </w:rPr>
      </w:pPr>
      <w:r>
        <w:rPr>
          <w:szCs w:val="28"/>
        </w:rPr>
        <w:t>- об изменении наименования должника (для граждан – фамилия, имя, отчество (при его наличии)); для организации – наименование и юридический адрес);</w:t>
      </w:r>
    </w:p>
    <w:p w14:paraId="412248ED" w14:textId="77777777" w:rsidR="00A25019" w:rsidRDefault="00A25019" w:rsidP="00A25019">
      <w:pPr>
        <w:ind w:firstLine="851"/>
        <w:rPr>
          <w:szCs w:val="28"/>
        </w:rPr>
      </w:pPr>
      <w:r>
        <w:rPr>
          <w:szCs w:val="28"/>
        </w:rPr>
        <w:lastRenderedPageBreak/>
        <w:t>- о сумме непогашенной задолженности по исполнительному документу;</w:t>
      </w:r>
    </w:p>
    <w:p w14:paraId="5B5487CF" w14:textId="77777777" w:rsidR="00A25019" w:rsidRDefault="00A25019" w:rsidP="00A25019">
      <w:pPr>
        <w:ind w:firstLine="851"/>
        <w:rPr>
          <w:szCs w:val="28"/>
        </w:rPr>
      </w:pPr>
      <w:r>
        <w:rPr>
          <w:szCs w:val="28"/>
        </w:rPr>
        <w:t>- о наличии данных об объявлении розыска должника, его имущества;</w:t>
      </w:r>
    </w:p>
    <w:p w14:paraId="54EAF6A0" w14:textId="77777777" w:rsidR="00A25019" w:rsidRDefault="00A25019" w:rsidP="00A25019">
      <w:pPr>
        <w:ind w:firstLine="851"/>
        <w:rPr>
          <w:szCs w:val="28"/>
        </w:rPr>
      </w:pPr>
      <w:r>
        <w:rPr>
          <w:szCs w:val="28"/>
        </w:rPr>
        <w:t>- об изменении состояния счета/счетов должника, имуществе и правах имущественного характера должника на дату запроса;</w:t>
      </w:r>
    </w:p>
    <w:p w14:paraId="55043D94" w14:textId="77777777" w:rsidR="00A25019" w:rsidRDefault="00A25019" w:rsidP="00A25019">
      <w:pPr>
        <w:ind w:firstLine="851"/>
        <w:rPr>
          <w:szCs w:val="28"/>
        </w:rPr>
      </w:pPr>
      <w:r>
        <w:rPr>
          <w:szCs w:val="28"/>
        </w:rPr>
        <w:t>2) организует и проводит рабочие встречи с ССП о результатах работы по исполнительному производству;</w:t>
      </w:r>
    </w:p>
    <w:p w14:paraId="1EBB2E5C" w14:textId="77777777" w:rsidR="00A25019" w:rsidRDefault="00A25019" w:rsidP="00A25019">
      <w:pPr>
        <w:ind w:firstLine="851"/>
        <w:rPr>
          <w:szCs w:val="28"/>
        </w:rPr>
      </w:pPr>
      <w:r>
        <w:rPr>
          <w:szCs w:val="28"/>
        </w:rPr>
        <w:t>3) осуществляет мониторинг соблюдения сроков взыскания просроченной дебиторской задолженности в рамках исполнительного производства, установленных Федеральным законом от 02.10.2007 г. № 229-ФЗ «Об исполнительном производстве»;</w:t>
      </w:r>
    </w:p>
    <w:p w14:paraId="0DEE3FDD" w14:textId="77777777" w:rsidR="00A25019" w:rsidRDefault="00A25019" w:rsidP="00A25019">
      <w:pPr>
        <w:ind w:firstLine="851"/>
        <w:rPr>
          <w:szCs w:val="28"/>
        </w:rPr>
      </w:pPr>
      <w:r>
        <w:rPr>
          <w:szCs w:val="28"/>
        </w:rPr>
        <w:t>4) проводит мониторинг эффективности взыскания просроченной дебиторской задолженности в рамках исполнительного производства.</w:t>
      </w:r>
    </w:p>
    <w:p w14:paraId="0814BCDB" w14:textId="77777777" w:rsidR="00A25019" w:rsidRDefault="00A25019" w:rsidP="00A25019">
      <w:pPr>
        <w:ind w:firstLine="851"/>
        <w:rPr>
          <w:szCs w:val="28"/>
        </w:rPr>
      </w:pPr>
      <w:r>
        <w:rPr>
          <w:szCs w:val="28"/>
        </w:rPr>
        <w:t>5.3. При установлении фактов бездействия должностных лиц обеспечивается принятие исчерпывающих мер по обжалованию актов государственных органов (организаций) и должностных лиц при наличии к тому оснований.</w:t>
      </w:r>
    </w:p>
    <w:p w14:paraId="1E9DE08C" w14:textId="77777777" w:rsidR="00A25019" w:rsidRDefault="00A25019" w:rsidP="00A25019">
      <w:pPr>
        <w:rPr>
          <w:szCs w:val="20"/>
        </w:rPr>
      </w:pPr>
    </w:p>
    <w:p w14:paraId="3AD9DA92" w14:textId="77777777" w:rsidR="00A25019" w:rsidRPr="00A25019" w:rsidRDefault="00A25019" w:rsidP="00A25019">
      <w:pPr>
        <w:spacing w:before="0" w:after="0"/>
        <w:ind w:firstLine="0"/>
        <w:rPr>
          <w:color w:val="000000"/>
          <w:sz w:val="24"/>
          <w:szCs w:val="24"/>
          <w:lang w:eastAsia="en-US"/>
        </w:rPr>
      </w:pPr>
    </w:p>
    <w:p w14:paraId="52A2E04A" w14:textId="77777777" w:rsidR="00A25019" w:rsidRPr="00A25019" w:rsidRDefault="00A25019" w:rsidP="00A25019">
      <w:pPr>
        <w:spacing w:before="0" w:after="0"/>
        <w:ind w:firstLine="0"/>
        <w:rPr>
          <w:color w:val="000000"/>
          <w:sz w:val="24"/>
          <w:szCs w:val="24"/>
          <w:lang w:eastAsia="en-US"/>
        </w:rPr>
      </w:pPr>
    </w:p>
    <w:p w14:paraId="4D835B23" w14:textId="77777777" w:rsidR="00A25019" w:rsidRPr="00A25019" w:rsidRDefault="00A25019" w:rsidP="00A25019">
      <w:pPr>
        <w:spacing w:before="0" w:after="0"/>
        <w:ind w:firstLine="0"/>
        <w:rPr>
          <w:color w:val="000000"/>
          <w:sz w:val="24"/>
          <w:szCs w:val="24"/>
          <w:lang w:eastAsia="en-US"/>
        </w:rPr>
      </w:pPr>
    </w:p>
    <w:p w14:paraId="434C28E7" w14:textId="77777777" w:rsidR="00A25019" w:rsidRPr="00A25019" w:rsidRDefault="00A25019" w:rsidP="00A25019">
      <w:pPr>
        <w:spacing w:before="0" w:after="0"/>
        <w:ind w:firstLine="0"/>
        <w:rPr>
          <w:color w:val="000000"/>
          <w:sz w:val="24"/>
          <w:szCs w:val="24"/>
          <w:lang w:eastAsia="en-US"/>
        </w:rPr>
      </w:pPr>
    </w:p>
    <w:p w14:paraId="5BCA01EE" w14:textId="77777777" w:rsidR="00A25019" w:rsidRPr="00A25019" w:rsidRDefault="00A25019" w:rsidP="00A25019">
      <w:pPr>
        <w:spacing w:before="0" w:after="0"/>
        <w:ind w:firstLine="0"/>
        <w:rPr>
          <w:color w:val="000000"/>
          <w:sz w:val="24"/>
          <w:szCs w:val="24"/>
          <w:lang w:eastAsia="en-US"/>
        </w:rPr>
      </w:pPr>
    </w:p>
    <w:p w14:paraId="6FB8E365" w14:textId="77777777" w:rsidR="00A25019" w:rsidRPr="00A25019" w:rsidRDefault="00A25019" w:rsidP="00A25019">
      <w:pPr>
        <w:spacing w:before="0" w:after="0"/>
        <w:ind w:firstLine="0"/>
        <w:rPr>
          <w:color w:val="000000"/>
          <w:sz w:val="24"/>
          <w:szCs w:val="24"/>
          <w:lang w:eastAsia="en-US"/>
        </w:rPr>
      </w:pPr>
    </w:p>
    <w:p w14:paraId="67EC4F98" w14:textId="77777777" w:rsidR="00A25019" w:rsidRDefault="00A25019">
      <w:pPr>
        <w:ind w:firstLine="0"/>
      </w:pPr>
    </w:p>
    <w:sectPr w:rsidR="00A25019" w:rsidSect="00A4346F">
      <w:headerReference w:type="default" r:id="rId463"/>
      <w:footerReference w:type="default" r:id="rId464"/>
      <w:footerReference w:type="first" r:id="rId465"/>
      <w:footnotePr>
        <w:numRestart w:val="eachSect"/>
      </w:footnotePr>
      <w:pgSz w:w="11907" w:h="16839" w:code="9"/>
      <w:pgMar w:top="1134" w:right="850" w:bottom="1134" w:left="170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B97E62" w14:textId="77777777" w:rsidR="00CA3BFA" w:rsidRDefault="00CA3BFA">
      <w:pPr>
        <w:spacing w:before="0" w:after="0" w:line="240" w:lineRule="auto"/>
      </w:pPr>
      <w:r>
        <w:separator/>
      </w:r>
    </w:p>
  </w:endnote>
  <w:endnote w:type="continuationSeparator" w:id="0">
    <w:p w14:paraId="54F3ACAE" w14:textId="77777777" w:rsidR="00CA3BFA" w:rsidRDefault="00CA3BF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86FF3" w14:textId="60727897"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22</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22</w:t>
    </w:r>
    <w:r w:rsidR="00CA3BFA">
      <w:rPr>
        <w:noProo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2D77F5" w14:textId="5C90D02E"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1</w:t>
    </w:r>
    <w:r w:rsidR="00CA3BFA">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9C227" w14:textId="6BFF0DA0"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2</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2</w:t>
    </w:r>
    <w:r w:rsidR="00CA3BFA">
      <w:rPr>
        <w:noProof/>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E4920" w14:textId="297FC978"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2</w:t>
    </w:r>
    <w:r w:rsidR="00CA3BFA">
      <w:rPr>
        <w:noProof/>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5BE36" w14:textId="2F6DEAE8" w:rsidR="00215CF9" w:rsidRDefault="00215CF9">
    <w:pPr>
      <w:pStyle w:val="af8"/>
    </w:pPr>
    <w:r>
      <w:t xml:space="preserve">страница </w:t>
    </w:r>
    <w:r>
      <w:fldChar w:fldCharType="begin"/>
    </w:r>
    <w:r>
      <w:instrText>=</w:instrText>
    </w:r>
    <w:r>
      <w:fldChar w:fldCharType="begin"/>
    </w:r>
    <w:r>
      <w:instrText>PAGE \* MERGEFORMAT</w:instrText>
    </w:r>
    <w:r>
      <w:fldChar w:fldCharType="separate"/>
    </w:r>
    <w:r w:rsidR="00724192">
      <w:rPr>
        <w:noProof/>
      </w:rPr>
      <w:instrText>5</w:instrText>
    </w:r>
    <w:r>
      <w:rPr>
        <w:noProof/>
      </w:rPr>
      <w:fldChar w:fldCharType="end"/>
    </w:r>
    <w:r>
      <w:instrText>-</w:instrText>
    </w:r>
    <w:r>
      <w:fldChar w:fldCharType="begin"/>
    </w:r>
    <w:r>
      <w:instrText>PAGEREF _docStart_9</w:instrText>
    </w:r>
    <w:r>
      <w:fldChar w:fldCharType="separate"/>
    </w:r>
    <w:r w:rsidR="00724192">
      <w:rPr>
        <w:noProof/>
      </w:rPr>
      <w:instrText>1</w:instrText>
    </w:r>
    <w:r>
      <w:rPr>
        <w:noProof/>
      </w:rPr>
      <w:fldChar w:fldCharType="end"/>
    </w:r>
    <w:r>
      <w:instrText>+1</w:instrText>
    </w:r>
    <w:r>
      <w:fldChar w:fldCharType="separate"/>
    </w:r>
    <w:r w:rsidR="00724192">
      <w:rPr>
        <w:noProof/>
      </w:rPr>
      <w:t>5</w:t>
    </w:r>
    <w:r>
      <w:fldChar w:fldCharType="end"/>
    </w:r>
    <w:r>
      <w:t xml:space="preserve"> из </w:t>
    </w:r>
    <w:r>
      <w:fldChar w:fldCharType="begin"/>
    </w:r>
    <w:r>
      <w:instrText>=</w:instrText>
    </w:r>
    <w:r>
      <w:fldChar w:fldCharType="begin"/>
    </w:r>
    <w:r>
      <w:instrText>PAGEREF _docEnd_9</w:instrText>
    </w:r>
    <w:r>
      <w:fldChar w:fldCharType="separate"/>
    </w:r>
    <w:r w:rsidR="00724192">
      <w:rPr>
        <w:noProof/>
      </w:rPr>
      <w:instrText>5</w:instrText>
    </w:r>
    <w:r>
      <w:rPr>
        <w:noProof/>
      </w:rPr>
      <w:fldChar w:fldCharType="end"/>
    </w:r>
    <w:r>
      <w:instrText>-</w:instrText>
    </w:r>
    <w:r>
      <w:fldChar w:fldCharType="begin"/>
    </w:r>
    <w:r>
      <w:instrText>PAGEREF _docStart_9</w:instrText>
    </w:r>
    <w:r>
      <w:fldChar w:fldCharType="separate"/>
    </w:r>
    <w:r w:rsidR="00724192">
      <w:rPr>
        <w:noProof/>
      </w:rPr>
      <w:instrText>1</w:instrText>
    </w:r>
    <w:r>
      <w:rPr>
        <w:noProof/>
      </w:rPr>
      <w:fldChar w:fldCharType="end"/>
    </w:r>
    <w:r>
      <w:instrText>+1</w:instrText>
    </w:r>
    <w:r>
      <w:fldChar w:fldCharType="separate"/>
    </w:r>
    <w:r w:rsidR="00724192">
      <w:rPr>
        <w:noProof/>
      </w:rPr>
      <w:t>5</w:t>
    </w:r>
    <w: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EC345" w14:textId="54C6960C" w:rsidR="00215CF9" w:rsidRDefault="00215CF9">
    <w:pPr>
      <w:pStyle w:val="af8"/>
    </w:pPr>
    <w:r>
      <w:t xml:space="preserve">страница </w:t>
    </w:r>
    <w:r>
      <w:fldChar w:fldCharType="begin"/>
    </w:r>
    <w:r>
      <w:instrText>=</w:instrText>
    </w:r>
    <w:r>
      <w:fldChar w:fldCharType="begin"/>
    </w:r>
    <w:r>
      <w:instrText>PAGE \* MERGEFORMAT</w:instrText>
    </w:r>
    <w:r>
      <w:fldChar w:fldCharType="separate"/>
    </w:r>
    <w:r w:rsidR="00724192">
      <w:rPr>
        <w:noProof/>
      </w:rPr>
      <w:instrText>1</w:instrText>
    </w:r>
    <w:r>
      <w:rPr>
        <w:noProof/>
      </w:rPr>
      <w:fldChar w:fldCharType="end"/>
    </w:r>
    <w:r>
      <w:instrText>-</w:instrText>
    </w:r>
    <w:r>
      <w:fldChar w:fldCharType="begin"/>
    </w:r>
    <w:r>
      <w:instrText>PAGEREF _docStart_9</w:instrText>
    </w:r>
    <w:r>
      <w:fldChar w:fldCharType="separate"/>
    </w:r>
    <w:r w:rsidR="00724192">
      <w:rPr>
        <w:noProof/>
      </w:rPr>
      <w:instrText>1</w:instrText>
    </w:r>
    <w:r>
      <w:rPr>
        <w:noProof/>
      </w:rPr>
      <w:fldChar w:fldCharType="end"/>
    </w:r>
    <w:r>
      <w:instrText>+1</w:instrText>
    </w:r>
    <w:r>
      <w:fldChar w:fldCharType="separate"/>
    </w:r>
    <w:r w:rsidR="00724192">
      <w:rPr>
        <w:noProof/>
      </w:rPr>
      <w:t>1</w:t>
    </w:r>
    <w:r>
      <w:fldChar w:fldCharType="end"/>
    </w:r>
    <w:r>
      <w:t xml:space="preserve"> из </w:t>
    </w:r>
    <w:r>
      <w:fldChar w:fldCharType="begin"/>
    </w:r>
    <w:r>
      <w:instrText>=</w:instrText>
    </w:r>
    <w:r>
      <w:fldChar w:fldCharType="begin"/>
    </w:r>
    <w:r>
      <w:instrText>PAGEREF _docEnd_9</w:instrText>
    </w:r>
    <w:r>
      <w:fldChar w:fldCharType="separate"/>
    </w:r>
    <w:r w:rsidR="00724192">
      <w:rPr>
        <w:noProof/>
      </w:rPr>
      <w:instrText>1</w:instrText>
    </w:r>
    <w:r>
      <w:rPr>
        <w:noProof/>
      </w:rPr>
      <w:fldChar w:fldCharType="end"/>
    </w:r>
    <w:r>
      <w:instrText>-</w:instrText>
    </w:r>
    <w:r>
      <w:fldChar w:fldCharType="begin"/>
    </w:r>
    <w:r>
      <w:instrText>PAGEREF _docStart_9</w:instrText>
    </w:r>
    <w:r>
      <w:fldChar w:fldCharType="separate"/>
    </w:r>
    <w:r w:rsidR="00724192">
      <w:rPr>
        <w:noProof/>
      </w:rPr>
      <w:instrText>1</w:instrText>
    </w:r>
    <w:r>
      <w:rPr>
        <w:noProof/>
      </w:rPr>
      <w:fldChar w:fldCharType="end"/>
    </w:r>
    <w:r>
      <w:instrText>+1</w:instrText>
    </w:r>
    <w:r>
      <w:fldChar w:fldCharType="separate"/>
    </w:r>
    <w:r w:rsidR="00724192">
      <w:rPr>
        <w:noProof/>
      </w:rPr>
      <w:t>1</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BC39E" w14:textId="354C3CBA"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4</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4</w:t>
    </w:r>
    <w:r w:rsidR="00CA3BFA">
      <w:rPr>
        <w:noProof/>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4288C" w14:textId="01DB853D"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2</w:t>
    </w:r>
    <w:r w:rsidR="00CA3BFA">
      <w:rPr>
        <w:noProof/>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184CD" w14:textId="3E384BFF"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2</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16</w:t>
    </w:r>
    <w:r w:rsidR="00CA3BFA">
      <w:rPr>
        <w:noProof/>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B554F" w14:textId="6A4B35E4"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2</w:t>
    </w:r>
    <w:r w:rsidR="00CA3BFA">
      <w:rPr>
        <w:noProof/>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564D7" w14:textId="4E21D8D9" w:rsidR="00215CF9" w:rsidRDefault="00215CF9">
    <w:pPr>
      <w:pStyle w:val="af8"/>
    </w:pPr>
    <w:r>
      <w:t xml:space="preserve">страница </w:t>
    </w:r>
    <w:r>
      <w:fldChar w:fldCharType="begin"/>
    </w:r>
    <w:r>
      <w:instrText>=</w:instrText>
    </w:r>
    <w:r>
      <w:fldChar w:fldCharType="begin"/>
    </w:r>
    <w:r>
      <w:instrText>PAGE \* MERGEFORMAT</w:instrText>
    </w:r>
    <w:r>
      <w:fldChar w:fldCharType="separate"/>
    </w:r>
    <w:r w:rsidR="00724192">
      <w:rPr>
        <w:noProof/>
      </w:rPr>
      <w:instrText>4</w:instrText>
    </w:r>
    <w:r>
      <w:rPr>
        <w:noProof/>
      </w:rPr>
      <w:fldChar w:fldCharType="end"/>
    </w:r>
    <w:r>
      <w:instrText>-</w:instrText>
    </w:r>
    <w:r>
      <w:fldChar w:fldCharType="begin"/>
    </w:r>
    <w:r>
      <w:instrText>PAGEREF _docStart_13</w:instrText>
    </w:r>
    <w:r>
      <w:fldChar w:fldCharType="separate"/>
    </w:r>
    <w:r w:rsidR="00724192">
      <w:rPr>
        <w:noProof/>
      </w:rPr>
      <w:instrText>1</w:instrText>
    </w:r>
    <w:r>
      <w:rPr>
        <w:noProof/>
      </w:rPr>
      <w:fldChar w:fldCharType="end"/>
    </w:r>
    <w:r>
      <w:instrText>+1</w:instrText>
    </w:r>
    <w:r>
      <w:fldChar w:fldCharType="separate"/>
    </w:r>
    <w:r w:rsidR="00724192">
      <w:rPr>
        <w:noProof/>
      </w:rPr>
      <w:t>4</w:t>
    </w:r>
    <w:r>
      <w:fldChar w:fldCharType="end"/>
    </w:r>
    <w:r>
      <w:t xml:space="preserve"> из </w:t>
    </w:r>
    <w:r>
      <w:fldChar w:fldCharType="begin"/>
    </w:r>
    <w:r>
      <w:instrText>=</w:instrText>
    </w:r>
    <w:r>
      <w:fldChar w:fldCharType="begin"/>
    </w:r>
    <w:r>
      <w:instrText>PAGEREF _docEnd_13</w:instrText>
    </w:r>
    <w:r>
      <w:fldChar w:fldCharType="separate"/>
    </w:r>
    <w:r w:rsidR="00724192">
      <w:rPr>
        <w:noProof/>
      </w:rPr>
      <w:instrText>4</w:instrText>
    </w:r>
    <w:r>
      <w:rPr>
        <w:noProof/>
      </w:rPr>
      <w:fldChar w:fldCharType="end"/>
    </w:r>
    <w:r>
      <w:instrText>-</w:instrText>
    </w:r>
    <w:r>
      <w:fldChar w:fldCharType="begin"/>
    </w:r>
    <w:r>
      <w:instrText>PAGEREF _docStart_13</w:instrText>
    </w:r>
    <w:r>
      <w:fldChar w:fldCharType="separate"/>
    </w:r>
    <w:r w:rsidR="00724192">
      <w:rPr>
        <w:noProof/>
      </w:rPr>
      <w:instrText>1</w:instrText>
    </w:r>
    <w:r>
      <w:rPr>
        <w:noProof/>
      </w:rPr>
      <w:fldChar w:fldCharType="end"/>
    </w:r>
    <w:r>
      <w:instrText>+1</w:instrText>
    </w:r>
    <w:r>
      <w:fldChar w:fldCharType="separate"/>
    </w:r>
    <w:r w:rsidR="00724192">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A2C9B" w14:textId="01633E28"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22</w:t>
    </w:r>
    <w:r w:rsidR="00CA3BFA">
      <w:rPr>
        <w:noProof/>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3B8AA7" w14:textId="0ACCC0ED" w:rsidR="00215CF9" w:rsidRDefault="00215CF9">
    <w:pPr>
      <w:pStyle w:val="af8"/>
    </w:pPr>
    <w:r>
      <w:t xml:space="preserve">страница </w:t>
    </w:r>
    <w:r>
      <w:fldChar w:fldCharType="begin"/>
    </w:r>
    <w:r>
      <w:instrText>=</w:instrText>
    </w:r>
    <w:r>
      <w:fldChar w:fldCharType="begin"/>
    </w:r>
    <w:r>
      <w:instrText>PAGE \* MERGEFORMAT</w:instrText>
    </w:r>
    <w:r>
      <w:fldChar w:fldCharType="separate"/>
    </w:r>
    <w:r w:rsidR="00724192">
      <w:rPr>
        <w:noProof/>
      </w:rPr>
      <w:instrText>1</w:instrText>
    </w:r>
    <w:r>
      <w:rPr>
        <w:noProof/>
      </w:rPr>
      <w:fldChar w:fldCharType="end"/>
    </w:r>
    <w:r>
      <w:instrText>-</w:instrText>
    </w:r>
    <w:r>
      <w:fldChar w:fldCharType="begin"/>
    </w:r>
    <w:r>
      <w:instrText>PAGEREF _docStart_13</w:instrText>
    </w:r>
    <w:r>
      <w:fldChar w:fldCharType="separate"/>
    </w:r>
    <w:r w:rsidR="00724192">
      <w:rPr>
        <w:noProof/>
      </w:rPr>
      <w:instrText>1</w:instrText>
    </w:r>
    <w:r>
      <w:rPr>
        <w:noProof/>
      </w:rPr>
      <w:fldChar w:fldCharType="end"/>
    </w:r>
    <w:r>
      <w:instrText>+1</w:instrText>
    </w:r>
    <w:r>
      <w:fldChar w:fldCharType="separate"/>
    </w:r>
    <w:r w:rsidR="00724192">
      <w:rPr>
        <w:noProof/>
      </w:rPr>
      <w:t>1</w:t>
    </w:r>
    <w:r>
      <w:fldChar w:fldCharType="end"/>
    </w:r>
    <w:r>
      <w:t xml:space="preserve"> из </w:t>
    </w:r>
    <w:r>
      <w:fldChar w:fldCharType="begin"/>
    </w:r>
    <w:r>
      <w:instrText>=</w:instrText>
    </w:r>
    <w:r>
      <w:fldChar w:fldCharType="begin"/>
    </w:r>
    <w:r>
      <w:instrText>PAGEREF _docEnd_13</w:instrText>
    </w:r>
    <w:r>
      <w:fldChar w:fldCharType="separate"/>
    </w:r>
    <w:r w:rsidR="00724192">
      <w:rPr>
        <w:noProof/>
      </w:rPr>
      <w:instrText>1</w:instrText>
    </w:r>
    <w:r>
      <w:rPr>
        <w:noProof/>
      </w:rPr>
      <w:fldChar w:fldCharType="end"/>
    </w:r>
    <w:r>
      <w:instrText>-</w:instrText>
    </w:r>
    <w:r>
      <w:fldChar w:fldCharType="begin"/>
    </w:r>
    <w:r>
      <w:instrText>PAGEREF _docStart_13</w:instrText>
    </w:r>
    <w:r>
      <w:fldChar w:fldCharType="separate"/>
    </w:r>
    <w:r w:rsidR="00724192">
      <w:rPr>
        <w:noProof/>
      </w:rPr>
      <w:instrText>1</w:instrText>
    </w:r>
    <w:r>
      <w:rPr>
        <w:noProof/>
      </w:rPr>
      <w:fldChar w:fldCharType="end"/>
    </w:r>
    <w:r>
      <w:instrText>+1</w:instrText>
    </w:r>
    <w:r>
      <w:fldChar w:fldCharType="separate"/>
    </w:r>
    <w:r w:rsidR="00724192">
      <w:rPr>
        <w:noProof/>
      </w:rPr>
      <w:t>1</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02A01" w14:textId="35C8B00A" w:rsidR="00215CF9" w:rsidRDefault="00215CF9">
    <w:pPr>
      <w:pStyle w:val="af8"/>
    </w:pPr>
    <w:r>
      <w:t xml:space="preserve">страница </w:t>
    </w:r>
    <w:r>
      <w:fldChar w:fldCharType="begin"/>
    </w:r>
    <w:r>
      <w:instrText>=</w:instrText>
    </w:r>
    <w:r>
      <w:fldChar w:fldCharType="begin"/>
    </w:r>
    <w:r>
      <w:instrText>PAGE \* MERGEFORMAT</w:instrText>
    </w:r>
    <w:r>
      <w:fldChar w:fldCharType="separate"/>
    </w:r>
    <w:r w:rsidR="00724192">
      <w:rPr>
        <w:noProof/>
      </w:rPr>
      <w:instrText>3</w:instrText>
    </w:r>
    <w:r>
      <w:rPr>
        <w:noProof/>
      </w:rPr>
      <w:fldChar w:fldCharType="end"/>
    </w:r>
    <w:r>
      <w:instrText>-</w:instrText>
    </w:r>
    <w:r>
      <w:fldChar w:fldCharType="begin"/>
    </w:r>
    <w:r>
      <w:instrText>PAGEREF _docStart_14</w:instrText>
    </w:r>
    <w:r>
      <w:fldChar w:fldCharType="separate"/>
    </w:r>
    <w:r w:rsidR="00724192">
      <w:rPr>
        <w:noProof/>
      </w:rPr>
      <w:instrText>1</w:instrText>
    </w:r>
    <w:r>
      <w:rPr>
        <w:noProof/>
      </w:rPr>
      <w:fldChar w:fldCharType="end"/>
    </w:r>
    <w:r>
      <w:instrText>+1</w:instrText>
    </w:r>
    <w:r>
      <w:fldChar w:fldCharType="separate"/>
    </w:r>
    <w:r w:rsidR="00724192">
      <w:rPr>
        <w:noProof/>
      </w:rPr>
      <w:t>3</w:t>
    </w:r>
    <w:r>
      <w:fldChar w:fldCharType="end"/>
    </w:r>
    <w:r>
      <w:t xml:space="preserve"> из </w:t>
    </w:r>
    <w:r>
      <w:fldChar w:fldCharType="begin"/>
    </w:r>
    <w:r>
      <w:instrText>=</w:instrText>
    </w:r>
    <w:r>
      <w:fldChar w:fldCharType="begin"/>
    </w:r>
    <w:r>
      <w:instrText>PAGEREF _docEnd_14</w:instrText>
    </w:r>
    <w:r>
      <w:fldChar w:fldCharType="separate"/>
    </w:r>
    <w:r w:rsidR="00724192">
      <w:rPr>
        <w:noProof/>
      </w:rPr>
      <w:instrText>3</w:instrText>
    </w:r>
    <w:r>
      <w:rPr>
        <w:noProof/>
      </w:rPr>
      <w:fldChar w:fldCharType="end"/>
    </w:r>
    <w:r>
      <w:instrText>-</w:instrText>
    </w:r>
    <w:r>
      <w:fldChar w:fldCharType="begin"/>
    </w:r>
    <w:r>
      <w:instrText>PAGEREF _docStart_14</w:instrText>
    </w:r>
    <w:r>
      <w:fldChar w:fldCharType="separate"/>
    </w:r>
    <w:r w:rsidR="00724192">
      <w:rPr>
        <w:noProof/>
      </w:rPr>
      <w:instrText>1</w:instrText>
    </w:r>
    <w:r>
      <w:rPr>
        <w:noProof/>
      </w:rPr>
      <w:fldChar w:fldCharType="end"/>
    </w:r>
    <w:r>
      <w:instrText>+1</w:instrText>
    </w:r>
    <w:r>
      <w:fldChar w:fldCharType="separate"/>
    </w:r>
    <w:r w:rsidR="00724192">
      <w:rPr>
        <w:noProof/>
      </w:rPr>
      <w:t>3</w:t>
    </w:r>
    <w: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E64BB" w14:textId="1DBD8DB9" w:rsidR="00215CF9" w:rsidRDefault="00215CF9">
    <w:pPr>
      <w:pStyle w:val="af8"/>
    </w:pPr>
    <w:r>
      <w:t xml:space="preserve">страница </w:t>
    </w:r>
    <w:r>
      <w:fldChar w:fldCharType="begin"/>
    </w:r>
    <w:r>
      <w:instrText>=</w:instrText>
    </w:r>
    <w:r>
      <w:fldChar w:fldCharType="begin"/>
    </w:r>
    <w:r>
      <w:instrText>PAGE \* MERGEFORMAT</w:instrText>
    </w:r>
    <w:r>
      <w:fldChar w:fldCharType="separate"/>
    </w:r>
    <w:r w:rsidR="00724192">
      <w:rPr>
        <w:noProof/>
      </w:rPr>
      <w:instrText>1</w:instrText>
    </w:r>
    <w:r>
      <w:rPr>
        <w:noProof/>
      </w:rPr>
      <w:fldChar w:fldCharType="end"/>
    </w:r>
    <w:r>
      <w:instrText>-</w:instrText>
    </w:r>
    <w:r>
      <w:fldChar w:fldCharType="begin"/>
    </w:r>
    <w:r>
      <w:instrText>PAGEREF _docStart_14</w:instrText>
    </w:r>
    <w:r>
      <w:fldChar w:fldCharType="separate"/>
    </w:r>
    <w:r w:rsidR="00724192">
      <w:rPr>
        <w:noProof/>
      </w:rPr>
      <w:instrText>1</w:instrText>
    </w:r>
    <w:r>
      <w:rPr>
        <w:noProof/>
      </w:rPr>
      <w:fldChar w:fldCharType="end"/>
    </w:r>
    <w:r>
      <w:instrText>+1</w:instrText>
    </w:r>
    <w:r>
      <w:fldChar w:fldCharType="separate"/>
    </w:r>
    <w:r w:rsidR="00724192">
      <w:rPr>
        <w:noProof/>
      </w:rPr>
      <w:t>1</w:t>
    </w:r>
    <w:r>
      <w:fldChar w:fldCharType="end"/>
    </w:r>
    <w:r>
      <w:t xml:space="preserve"> из </w:t>
    </w:r>
    <w:r>
      <w:fldChar w:fldCharType="begin"/>
    </w:r>
    <w:r>
      <w:instrText>=</w:instrText>
    </w:r>
    <w:r>
      <w:fldChar w:fldCharType="begin"/>
    </w:r>
    <w:r>
      <w:instrText>PAGEREF _docEnd_14</w:instrText>
    </w:r>
    <w:r>
      <w:fldChar w:fldCharType="separate"/>
    </w:r>
    <w:r w:rsidR="00724192">
      <w:rPr>
        <w:noProof/>
      </w:rPr>
      <w:instrText>1</w:instrText>
    </w:r>
    <w:r>
      <w:rPr>
        <w:noProof/>
      </w:rPr>
      <w:fldChar w:fldCharType="end"/>
    </w:r>
    <w:r>
      <w:instrText>-</w:instrText>
    </w:r>
    <w:r>
      <w:fldChar w:fldCharType="begin"/>
    </w:r>
    <w:r>
      <w:instrText>PAGEREF _docStart_14</w:instrText>
    </w:r>
    <w:r>
      <w:fldChar w:fldCharType="separate"/>
    </w:r>
    <w:r w:rsidR="00724192">
      <w:rPr>
        <w:noProof/>
      </w:rPr>
      <w:instrText>1</w:instrText>
    </w:r>
    <w:r>
      <w:rPr>
        <w:noProof/>
      </w:rPr>
      <w:fldChar w:fldCharType="end"/>
    </w:r>
    <w:r>
      <w:instrText>+1</w:instrText>
    </w:r>
    <w:r>
      <w:fldChar w:fldCharType="separate"/>
    </w:r>
    <w:r w:rsidR="00724192">
      <w:rPr>
        <w:noProof/>
      </w:rPr>
      <w:t>1</w:t>
    </w:r>
    <w: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C218C" w14:textId="7E7B5BEF" w:rsidR="00215CF9" w:rsidRDefault="00215CF9">
    <w:pPr>
      <w:pStyle w:val="af8"/>
    </w:pPr>
    <w:r>
      <w:t xml:space="preserve">страница </w:t>
    </w:r>
    <w:r>
      <w:fldChar w:fldCharType="begin"/>
    </w:r>
    <w:r>
      <w:instrText>=</w:instrText>
    </w:r>
    <w:r>
      <w:fldChar w:fldCharType="begin"/>
    </w:r>
    <w:r>
      <w:instrText>PAGE \* MERGEFORMAT</w:instrText>
    </w:r>
    <w:r>
      <w:fldChar w:fldCharType="separate"/>
    </w:r>
    <w:r w:rsidR="00724192">
      <w:rPr>
        <w:noProof/>
      </w:rPr>
      <w:instrText>3</w:instrText>
    </w:r>
    <w:r>
      <w:rPr>
        <w:noProof/>
      </w:rPr>
      <w:fldChar w:fldCharType="end"/>
    </w:r>
    <w:r>
      <w:instrText>-</w:instrText>
    </w:r>
    <w:r>
      <w:fldChar w:fldCharType="begin"/>
    </w:r>
    <w:r>
      <w:instrText>PAGEREF _docStart_15</w:instrText>
    </w:r>
    <w:r>
      <w:fldChar w:fldCharType="separate"/>
    </w:r>
    <w:r w:rsidR="00724192">
      <w:rPr>
        <w:noProof/>
      </w:rPr>
      <w:instrText>1</w:instrText>
    </w:r>
    <w:r>
      <w:rPr>
        <w:noProof/>
      </w:rPr>
      <w:fldChar w:fldCharType="end"/>
    </w:r>
    <w:r>
      <w:instrText>+1</w:instrText>
    </w:r>
    <w:r>
      <w:fldChar w:fldCharType="separate"/>
    </w:r>
    <w:r w:rsidR="00724192">
      <w:rPr>
        <w:noProof/>
      </w:rPr>
      <w:t>3</w:t>
    </w:r>
    <w:r>
      <w:fldChar w:fldCharType="end"/>
    </w:r>
    <w:r>
      <w:t xml:space="preserve"> из </w:t>
    </w:r>
    <w:r>
      <w:fldChar w:fldCharType="begin"/>
    </w:r>
    <w:r>
      <w:instrText>=</w:instrText>
    </w:r>
    <w:r>
      <w:fldChar w:fldCharType="begin"/>
    </w:r>
    <w:r>
      <w:instrText>PAGEREF _docEnd_15</w:instrText>
    </w:r>
    <w:r>
      <w:fldChar w:fldCharType="separate"/>
    </w:r>
    <w:r w:rsidR="00724192">
      <w:rPr>
        <w:noProof/>
      </w:rPr>
      <w:instrText>3</w:instrText>
    </w:r>
    <w:r>
      <w:rPr>
        <w:noProof/>
      </w:rPr>
      <w:fldChar w:fldCharType="end"/>
    </w:r>
    <w:r>
      <w:instrText>-</w:instrText>
    </w:r>
    <w:r>
      <w:fldChar w:fldCharType="begin"/>
    </w:r>
    <w:r>
      <w:instrText>PAGEREF _docStart_15</w:instrText>
    </w:r>
    <w:r>
      <w:fldChar w:fldCharType="separate"/>
    </w:r>
    <w:r w:rsidR="00724192">
      <w:rPr>
        <w:noProof/>
      </w:rPr>
      <w:instrText>1</w:instrText>
    </w:r>
    <w:r>
      <w:rPr>
        <w:noProof/>
      </w:rPr>
      <w:fldChar w:fldCharType="end"/>
    </w:r>
    <w:r>
      <w:instrText>+1</w:instrText>
    </w:r>
    <w:r>
      <w:fldChar w:fldCharType="separate"/>
    </w:r>
    <w:r w:rsidR="00724192">
      <w:rPr>
        <w:noProof/>
      </w:rPr>
      <w:t>3</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1F8220" w14:textId="6ABEC628" w:rsidR="00215CF9" w:rsidRDefault="00215CF9">
    <w:pPr>
      <w:pStyle w:val="af8"/>
    </w:pPr>
    <w:r>
      <w:t xml:space="preserve">страница </w:t>
    </w:r>
    <w:r>
      <w:fldChar w:fldCharType="begin"/>
    </w:r>
    <w:r>
      <w:instrText>=</w:instrText>
    </w:r>
    <w:r>
      <w:fldChar w:fldCharType="begin"/>
    </w:r>
    <w:r>
      <w:instrText>PAGE \* MERGEFORMAT</w:instrText>
    </w:r>
    <w:r>
      <w:fldChar w:fldCharType="separate"/>
    </w:r>
    <w:r w:rsidR="00724192">
      <w:rPr>
        <w:noProof/>
      </w:rPr>
      <w:instrText>1</w:instrText>
    </w:r>
    <w:r>
      <w:rPr>
        <w:noProof/>
      </w:rPr>
      <w:fldChar w:fldCharType="end"/>
    </w:r>
    <w:r>
      <w:instrText>-</w:instrText>
    </w:r>
    <w:r>
      <w:fldChar w:fldCharType="begin"/>
    </w:r>
    <w:r>
      <w:instrText>PAGEREF _docStart_15</w:instrText>
    </w:r>
    <w:r>
      <w:fldChar w:fldCharType="separate"/>
    </w:r>
    <w:r w:rsidR="00724192">
      <w:rPr>
        <w:noProof/>
      </w:rPr>
      <w:instrText>1</w:instrText>
    </w:r>
    <w:r>
      <w:rPr>
        <w:noProof/>
      </w:rPr>
      <w:fldChar w:fldCharType="end"/>
    </w:r>
    <w:r>
      <w:instrText>+1</w:instrText>
    </w:r>
    <w:r>
      <w:fldChar w:fldCharType="separate"/>
    </w:r>
    <w:r w:rsidR="00724192">
      <w:rPr>
        <w:noProof/>
      </w:rPr>
      <w:t>1</w:t>
    </w:r>
    <w:r>
      <w:fldChar w:fldCharType="end"/>
    </w:r>
    <w:r>
      <w:t xml:space="preserve"> из </w:t>
    </w:r>
    <w:r>
      <w:fldChar w:fldCharType="begin"/>
    </w:r>
    <w:r>
      <w:instrText>=</w:instrText>
    </w:r>
    <w:r>
      <w:fldChar w:fldCharType="begin"/>
    </w:r>
    <w:r>
      <w:instrText>PAGEREF _docEnd_15</w:instrText>
    </w:r>
    <w:r>
      <w:fldChar w:fldCharType="separate"/>
    </w:r>
    <w:r w:rsidR="00724192">
      <w:rPr>
        <w:noProof/>
      </w:rPr>
      <w:instrText>1</w:instrText>
    </w:r>
    <w:r>
      <w:rPr>
        <w:noProof/>
      </w:rPr>
      <w:fldChar w:fldCharType="end"/>
    </w:r>
    <w:r>
      <w:instrText>-</w:instrText>
    </w:r>
    <w:r>
      <w:fldChar w:fldCharType="begin"/>
    </w:r>
    <w:r>
      <w:instrText>PAGEREF _docStart_15</w:instrText>
    </w:r>
    <w:r>
      <w:fldChar w:fldCharType="separate"/>
    </w:r>
    <w:r w:rsidR="00724192">
      <w:rPr>
        <w:noProof/>
      </w:rPr>
      <w:instrText>1</w:instrText>
    </w:r>
    <w:r>
      <w:rPr>
        <w:noProof/>
      </w:rPr>
      <w:fldChar w:fldCharType="end"/>
    </w:r>
    <w:r>
      <w:instrText>+1</w:instrText>
    </w:r>
    <w:r>
      <w:fldChar w:fldCharType="separate"/>
    </w:r>
    <w:r w:rsidR="00724192">
      <w:rPr>
        <w:noProof/>
      </w:rPr>
      <w:t>1</w:t>
    </w:r>
    <w: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F5A9A" w14:textId="200434A5"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3</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3</w:t>
    </w:r>
    <w:r w:rsidR="00CA3BFA">
      <w:rPr>
        <w:noProof/>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BD4DB" w14:textId="02A249CE"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2</w:t>
    </w:r>
    <w:r w:rsidR="00CA3BFA">
      <w:rPr>
        <w:noProof/>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423EF" w14:textId="4FFE55BE"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8</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8</w:t>
    </w:r>
    <w:r w:rsidR="00CA3BFA">
      <w:rPr>
        <w:noProof/>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E3B97" w14:textId="14BE8C0E"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2</w:t>
    </w:r>
    <w:r w:rsidR="00CA3BFA">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2CC88" w14:textId="77777777" w:rsidR="00215CF9" w:rsidRDefault="00215CF9">
    <w:pPr>
      <w:pStyle w:val="af8"/>
    </w:pPr>
    <w:r>
      <w:t xml:space="preserve">страница </w:t>
    </w:r>
    <w:r>
      <w:fldChar w:fldCharType="begin"/>
    </w:r>
    <w:r>
      <w:instrText xml:space="preserve"> PAGE \* MERGEFORMAT </w:instrText>
    </w:r>
    <w:r>
      <w:fldChar w:fldCharType="separate"/>
    </w:r>
    <w:r>
      <w:rPr>
        <w:noProof/>
      </w:rPr>
      <w:t>2</w:t>
    </w:r>
    <w:r>
      <w:rPr>
        <w:noProof/>
      </w:rPr>
      <w:fldChar w:fldCharType="end"/>
    </w:r>
    <w:r>
      <w:t xml:space="preserve"> из </w:t>
    </w:r>
    <w:r w:rsidR="00CA3BFA">
      <w:fldChar w:fldCharType="begin"/>
    </w:r>
    <w:r w:rsidR="00CA3BFA">
      <w:instrText xml:space="preserve"> SECTIONPAGES </w:instrText>
    </w:r>
    <w:r w:rsidR="00CA3BFA">
      <w:fldChar w:fldCharType="separate"/>
    </w:r>
    <w:r>
      <w:rPr>
        <w:noProof/>
      </w:rPr>
      <w:t>2</w:t>
    </w:r>
    <w:r w:rsidR="00CA3BFA">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86D7B" w14:textId="22C16556"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1</w:t>
    </w:r>
    <w:r w:rsidR="00CA3BFA">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2E40A" w14:textId="4C1986F2"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2</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2</w:t>
    </w:r>
    <w:r w:rsidR="00CA3BFA">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E2B78" w14:textId="6804A764"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2</w:t>
    </w:r>
    <w:r w:rsidR="00CA3BFA">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C8442E" w14:textId="1FB9A5B0"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9</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9</w:t>
    </w:r>
    <w:r w:rsidR="00CA3BFA">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853CA" w14:textId="57E5C12E" w:rsidR="00215CF9" w:rsidRDefault="00215CF9">
    <w:pPr>
      <w:pStyle w:val="af8"/>
    </w:pPr>
    <w:r>
      <w:t xml:space="preserve">страница </w:t>
    </w:r>
    <w:r>
      <w:fldChar w:fldCharType="begin"/>
    </w:r>
    <w:r>
      <w:instrText xml:space="preserve"> PAGE \* MERGEFORMAT </w:instrText>
    </w:r>
    <w:r>
      <w:fldChar w:fldCharType="separate"/>
    </w:r>
    <w:r w:rsidR="00011A4A">
      <w:rPr>
        <w:noProof/>
      </w:rPr>
      <w:t>1</w:t>
    </w:r>
    <w:r>
      <w:rPr>
        <w:noProof/>
      </w:rPr>
      <w:fldChar w:fldCharType="end"/>
    </w:r>
    <w:r>
      <w:t xml:space="preserve"> из </w:t>
    </w:r>
    <w:r w:rsidR="00CA3BFA">
      <w:fldChar w:fldCharType="begin"/>
    </w:r>
    <w:r w:rsidR="00CA3BFA">
      <w:instrText xml:space="preserve"> SECTIONPAGES </w:instrText>
    </w:r>
    <w:r w:rsidR="00CA3BFA">
      <w:fldChar w:fldCharType="separate"/>
    </w:r>
    <w:r w:rsidR="00724192">
      <w:rPr>
        <w:noProof/>
      </w:rPr>
      <w:t>2</w:t>
    </w:r>
    <w:r w:rsidR="00CA3BFA">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E97B4D" w14:textId="77777777" w:rsidR="00215CF9" w:rsidRDefault="00215CF9">
    <w:pPr>
      <w:pStyle w:val="af8"/>
    </w:pPr>
    <w:r>
      <w:t xml:space="preserve">страница </w:t>
    </w:r>
    <w:r>
      <w:fldChar w:fldCharType="begin"/>
    </w:r>
    <w:r>
      <w:instrText xml:space="preserve"> PAGE \* MERGEFORMAT </w:instrText>
    </w:r>
    <w:r>
      <w:fldChar w:fldCharType="separate"/>
    </w:r>
    <w:r>
      <w:rPr>
        <w:noProof/>
      </w:rPr>
      <w:t>1</w:t>
    </w:r>
    <w:r>
      <w:rPr>
        <w:noProof/>
      </w:rPr>
      <w:fldChar w:fldCharType="end"/>
    </w:r>
    <w:r>
      <w:t xml:space="preserve"> из </w:t>
    </w:r>
    <w:r w:rsidR="00CA3BFA">
      <w:fldChar w:fldCharType="begin"/>
    </w:r>
    <w:r w:rsidR="00CA3BFA">
      <w:instrText xml:space="preserve"> SECTIONPAGES </w:instrText>
    </w:r>
    <w:r w:rsidR="00CA3BFA">
      <w:fldChar w:fldCharType="separate"/>
    </w:r>
    <w:r>
      <w:rPr>
        <w:noProof/>
      </w:rPr>
      <w:t>1</w:t>
    </w:r>
    <w:r w:rsidR="00CA3BF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7D723A" w14:textId="77777777" w:rsidR="00CA3BFA" w:rsidRDefault="00CA3BFA">
      <w:pPr>
        <w:spacing w:before="0" w:after="0" w:line="240" w:lineRule="auto"/>
      </w:pPr>
      <w:r>
        <w:separator/>
      </w:r>
    </w:p>
  </w:footnote>
  <w:footnote w:type="continuationSeparator" w:id="0">
    <w:p w14:paraId="6246FEE4" w14:textId="77777777" w:rsidR="00CA3BFA" w:rsidRDefault="00CA3BF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412E0" w14:textId="77777777" w:rsidR="00215CF9" w:rsidRDefault="00215CF9">
    <w:pPr>
      <w:pStyle w:val="af6"/>
    </w:pPr>
    <w:r>
      <w:t xml:space="preserve">Учетная политика </w:t>
    </w:r>
    <w:r>
      <w:rPr>
        <w:u w:val="single"/>
      </w:rPr>
      <w:t>           </w:t>
    </w:r>
    <w:r>
      <w:t xml:space="preserve"> для целей бухгалтерского учета</w:t>
    </w:r>
    <w:r>
      <w:br/>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DAD4A4" w14:textId="77777777" w:rsidR="00215CF9" w:rsidRDefault="00215CF9">
    <w:pPr>
      <w:pStyle w:val="af6"/>
    </w:pPr>
    <w:r>
      <w:t>Порядок выдачи под отчет денежных средств, составления и представления отчетов подотчетными лицами</w:t>
    </w:r>
    <w:r>
      <w:br/>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A4114D" w14:textId="77777777" w:rsidR="00215CF9" w:rsidRDefault="00215CF9">
    <w:pPr>
      <w:pStyle w:val="af6"/>
    </w:pPr>
    <w:r>
      <w:t>Порядок выдачи под отчет денежных документов, составления и представления отчетов подотчетными лицами</w:t>
    </w:r>
    <w:r>
      <w:br/>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F4E3B" w14:textId="77777777" w:rsidR="00215CF9" w:rsidRDefault="00215CF9">
    <w:pPr>
      <w:pStyle w:val="af6"/>
    </w:pPr>
    <w:r>
      <w:t>Порядок приемки, хранения, выдачи и списания бланков строгой отчетности</w:t>
    </w:r>
    <w:r>
      <w:br/>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9D6258" w14:textId="77777777" w:rsidR="00215CF9" w:rsidRDefault="00215CF9">
    <w:pPr>
      <w:pStyle w:val="af6"/>
    </w:pPr>
    <w:r>
      <w:t>Порядок формирования и использования резервов предстоящих расходов</w:t>
    </w:r>
    <w:r>
      <w:br/>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090B4" w14:textId="77777777" w:rsidR="00215CF9" w:rsidRDefault="00215CF9">
    <w:pPr>
      <w:pStyle w:val="af6"/>
    </w:pPr>
    <w:r>
      <w:t>Порядок оформления документов о вручении ценных подарков (сувенирной продукции) и их учета</w:t>
    </w: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3E1D91" w14:textId="77777777" w:rsidR="00215CF9" w:rsidRDefault="00215CF9">
    <w:pPr>
      <w:pStyle w:val="af6"/>
    </w:pPr>
    <w:r>
      <w:t>Рабочий план счетов</w:t>
    </w:r>
    <w: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C8A99" w14:textId="77777777" w:rsidR="00215CF9" w:rsidRDefault="00215CF9">
    <w:pPr>
      <w:pStyle w:val="af6"/>
    </w:pPr>
    <w:r>
      <w:t>Самостоятельно разработанные формы первичных (сводных) учетных документов</w:t>
    </w:r>
    <w:r>
      <w:br/>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D78C9" w14:textId="77777777" w:rsidR="00215CF9" w:rsidRDefault="00215CF9">
    <w:pPr>
      <w:pStyle w:val="af6"/>
    </w:pPr>
    <w:r>
      <w:t>Правила и график документооборота, а также технология обработки учетной информации</w:t>
    </w:r>
    <w:r>
      <w:br/>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564D2" w14:textId="77777777" w:rsidR="00215CF9" w:rsidRDefault="00215CF9">
    <w:pPr>
      <w:pStyle w:val="af6"/>
    </w:pPr>
    <w:r>
      <w:t>Самостоятельно разработанные формы регистров учета</w:t>
    </w:r>
    <w:r>
      <w:br/>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9D21E" w14:textId="77777777" w:rsidR="00215CF9" w:rsidRDefault="00215CF9">
    <w:pPr>
      <w:pStyle w:val="af6"/>
    </w:pPr>
    <w:r>
      <w:t>Периодичность формирования регистров учета на бумажном носителе</w:t>
    </w:r>
    <w:r>
      <w:br/>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4B04E5" w14:textId="77777777" w:rsidR="00215CF9" w:rsidRDefault="00215CF9">
    <w:pPr>
      <w:pStyle w:val="af6"/>
    </w:pPr>
    <w:r>
      <w:t>Порядок организации и осуществления внутреннего контроля</w:t>
    </w:r>
    <w:r>
      <w:br/>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BC606D" w14:textId="77777777" w:rsidR="00215CF9" w:rsidRDefault="00215CF9">
    <w:pPr>
      <w:pStyle w:val="af6"/>
    </w:pPr>
    <w:r>
      <w:t>Положение о комиссии по поступлению и выбытию активов</w:t>
    </w:r>
    <w:r>
      <w:br/>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553DA" w14:textId="77777777" w:rsidR="00215CF9" w:rsidRDefault="00215CF9">
    <w:pPr>
      <w:pStyle w:val="af6"/>
    </w:pPr>
    <w:r>
      <w:t>Порядок передачи документов бухгалтерского учета и дел при смене руководителя, главного бухгалтера</w:t>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0"/>
    <w:lvl w:ilvl="0">
      <w:start w:val="1"/>
      <w:numFmt w:val="none"/>
      <w:suff w:val="space"/>
      <w:lvlText w:val=""/>
      <w:lvlJc w:val="left"/>
      <w:pPr>
        <w:ind w:left="0" w:firstLine="0"/>
      </w:pPr>
    </w:lvl>
  </w:abstractNum>
  <w:abstractNum w:abstractNumId="1" w15:restartNumberingAfterBreak="0">
    <w:nsid w:val="00000003"/>
    <w:multiLevelType w:val="singleLevel"/>
    <w:tmpl w:val="00000000"/>
    <w:lvl w:ilvl="0">
      <w:numFmt w:val="bullet"/>
      <w:suff w:val="space"/>
      <w:lvlText w:val="•"/>
      <w:lvlJc w:val="left"/>
      <w:pPr>
        <w:ind w:left="0" w:firstLine="0"/>
      </w:pPr>
    </w:lvl>
  </w:abstractNum>
  <w:abstractNum w:abstractNumId="2" w15:restartNumberingAfterBreak="0">
    <w:nsid w:val="00000004"/>
    <w:multiLevelType w:val="singleLevel"/>
    <w:tmpl w:val="00000000"/>
    <w:lvl w:ilvl="0">
      <w:numFmt w:val="bullet"/>
      <w:suff w:val="space"/>
      <w:lvlText w:val="o"/>
      <w:lvlJc w:val="left"/>
      <w:pPr>
        <w:ind w:left="0" w:firstLine="0"/>
      </w:pPr>
    </w:lvl>
  </w:abstractNum>
  <w:abstractNum w:abstractNumId="3" w15:restartNumberingAfterBreak="0">
    <w:nsid w:val="00000005"/>
    <w:multiLevelType w:val="singleLevel"/>
    <w:tmpl w:val="00000000"/>
    <w:lvl w:ilvl="0">
      <w:numFmt w:val="bullet"/>
      <w:suff w:val="space"/>
      <w:lvlText w:val="■"/>
      <w:lvlJc w:val="left"/>
      <w:pPr>
        <w:ind w:left="0" w:firstLine="0"/>
      </w:pPr>
    </w:lvl>
  </w:abstractNum>
  <w:abstractNum w:abstractNumId="4" w15:restartNumberingAfterBreak="0">
    <w:nsid w:val="00000006"/>
    <w:multiLevelType w:val="singleLevel"/>
    <w:tmpl w:val="00000000"/>
    <w:lvl w:ilvl="0">
      <w:start w:val="1"/>
      <w:numFmt w:val="bullet"/>
      <w:suff w:val="space"/>
      <w:lvlText w:val="-"/>
      <w:lvlJc w:val="left"/>
      <w:pPr>
        <w:ind w:left="0" w:firstLine="0"/>
      </w:pPr>
    </w:lvl>
  </w:abstractNum>
  <w:abstractNum w:abstractNumId="5" w15:restartNumberingAfterBreak="0">
    <w:nsid w:val="00000007"/>
    <w:multiLevelType w:val="singleLevel"/>
    <w:tmpl w:val="00000000"/>
    <w:lvl w:ilvl="0">
      <w:start w:val="1"/>
      <w:numFmt w:val="decimal"/>
      <w:suff w:val="space"/>
      <w:lvlText w:val="%1."/>
      <w:lvlJc w:val="left"/>
      <w:pPr>
        <w:ind w:left="0" w:firstLine="0"/>
      </w:pPr>
    </w:lvl>
  </w:abstractNum>
  <w:abstractNum w:abstractNumId="6" w15:restartNumberingAfterBreak="0">
    <w:nsid w:val="00000008"/>
    <w:multiLevelType w:val="singleLevel"/>
    <w:tmpl w:val="00000000"/>
    <w:lvl w:ilvl="0">
      <w:start w:val="1"/>
      <w:numFmt w:val="decimal"/>
      <w:suff w:val="space"/>
      <w:lvlText w:val="%1)"/>
      <w:lvlJc w:val="left"/>
      <w:pPr>
        <w:ind w:left="0" w:firstLine="0"/>
      </w:pPr>
    </w:lvl>
  </w:abstractNum>
  <w:abstractNum w:abstractNumId="7" w15:restartNumberingAfterBreak="0">
    <w:nsid w:val="00000009"/>
    <w:multiLevelType w:val="singleLevel"/>
    <w:tmpl w:val="00000000"/>
    <w:lvl w:ilvl="0">
      <w:start w:val="1"/>
      <w:numFmt w:val="upperRoman"/>
      <w:suff w:val="space"/>
      <w:lvlText w:val="%1."/>
      <w:lvlJc w:val="left"/>
      <w:pPr>
        <w:ind w:left="0" w:firstLine="0"/>
      </w:pPr>
    </w:lvl>
  </w:abstractNum>
  <w:abstractNum w:abstractNumId="8" w15:restartNumberingAfterBreak="0">
    <w:nsid w:val="0000000A"/>
    <w:multiLevelType w:val="singleLevel"/>
    <w:tmpl w:val="00000000"/>
    <w:lvl w:ilvl="0">
      <w:start w:val="1"/>
      <w:numFmt w:val="lowerRoman"/>
      <w:suff w:val="space"/>
      <w:lvlText w:val="%1."/>
      <w:lvlJc w:val="left"/>
      <w:pPr>
        <w:ind w:left="0" w:firstLine="0"/>
      </w:pPr>
    </w:lvl>
  </w:abstractNum>
  <w:abstractNum w:abstractNumId="9" w15:restartNumberingAfterBreak="0">
    <w:nsid w:val="0000000B"/>
    <w:multiLevelType w:val="singleLevel"/>
    <w:tmpl w:val="00000000"/>
    <w:lvl w:ilvl="0">
      <w:start w:val="1"/>
      <w:numFmt w:val="upperLetter"/>
      <w:suff w:val="space"/>
      <w:lvlText w:val="%1."/>
      <w:lvlJc w:val="left"/>
      <w:pPr>
        <w:ind w:left="0" w:firstLine="0"/>
      </w:pPr>
    </w:lvl>
  </w:abstractNum>
  <w:abstractNum w:abstractNumId="10" w15:restartNumberingAfterBreak="0">
    <w:nsid w:val="0000000C"/>
    <w:multiLevelType w:val="singleLevel"/>
    <w:tmpl w:val="00000000"/>
    <w:lvl w:ilvl="0">
      <w:start w:val="1"/>
      <w:numFmt w:val="lowerLetter"/>
      <w:suff w:val="space"/>
      <w:lvlText w:val="%1."/>
      <w:lvlJc w:val="left"/>
      <w:pPr>
        <w:ind w:left="0" w:firstLine="0"/>
      </w:pPr>
    </w:lvl>
  </w:abstractNum>
  <w:abstractNum w:abstractNumId="11" w15:restartNumberingAfterBreak="0">
    <w:nsid w:val="0CD6107D"/>
    <w:multiLevelType w:val="hybridMultilevel"/>
    <w:tmpl w:val="7DC2F8C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17BD61D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037F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966CAF"/>
    <w:multiLevelType w:val="hybridMultilevel"/>
    <w:tmpl w:val="72E2B28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45337E9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CC585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3F7700"/>
    <w:multiLevelType w:val="multilevel"/>
    <w:tmpl w:val="52005730"/>
    <w:lvl w:ilvl="0">
      <w:start w:val="1"/>
      <w:numFmt w:val="decimal"/>
      <w:pStyle w:val="heading1normal"/>
      <w:suff w:val="space"/>
      <w:lvlText w:val="%1."/>
      <w:lvlJc w:val="left"/>
      <w:rPr>
        <w:rFonts w:hint="default"/>
      </w:rPr>
    </w:lvl>
    <w:lvl w:ilvl="1">
      <w:start w:val="1"/>
      <w:numFmt w:val="decimal"/>
      <w:pStyle w:val="heading2normal"/>
      <w:suff w:val="space"/>
      <w:lvlText w:val="%1.%2."/>
      <w:lvlJc w:val="left"/>
      <w:rPr>
        <w:rFonts w:hint="default"/>
      </w:rPr>
    </w:lvl>
    <w:lvl w:ilvl="2">
      <w:start w:val="1"/>
      <w:numFmt w:val="decimal"/>
      <w:pStyle w:val="heading3normal"/>
      <w:suff w:val="space"/>
      <w:lvlText w:val="%1.%2.%3."/>
      <w:lvlJc w:val="left"/>
      <w:rPr>
        <w:rFonts w:hint="default"/>
      </w:rPr>
    </w:lvl>
    <w:lvl w:ilvl="3">
      <w:start w:val="1"/>
      <w:numFmt w:val="decimal"/>
      <w:pStyle w:val="heading4normal"/>
      <w:suff w:val="space"/>
      <w:lvlText w:val="%1.%2.%3.%4."/>
      <w:lvlJc w:val="left"/>
      <w:rPr>
        <w:rFonts w:hint="default"/>
      </w:rPr>
    </w:lvl>
    <w:lvl w:ilvl="4">
      <w:start w:val="1"/>
      <w:numFmt w:val="decimal"/>
      <w:pStyle w:val="heading5normal"/>
      <w:suff w:val="space"/>
      <w:lvlText w:val="%1.%2.%3.%4.%5."/>
      <w:lvlJc w:val="left"/>
      <w:rPr>
        <w:rFonts w:hint="default"/>
      </w:rPr>
    </w:lvl>
    <w:lvl w:ilvl="5">
      <w:start w:val="1"/>
      <w:numFmt w:val="decimal"/>
      <w:pStyle w:val="heading6normal"/>
      <w:suff w:val="space"/>
      <w:lvlText w:val="%1.%2.%3.%4.%5.%6."/>
      <w:lvlJc w:val="left"/>
      <w:rPr>
        <w:rFonts w:hint="default"/>
      </w:rPr>
    </w:lvl>
    <w:lvl w:ilvl="6">
      <w:start w:val="1"/>
      <w:numFmt w:val="decimal"/>
      <w:pStyle w:val="heading7normal"/>
      <w:suff w:val="space"/>
      <w:lvlText w:val="%1.%2.%3.%4.%5.%6.%7."/>
      <w:lvlJc w:val="left"/>
      <w:rPr>
        <w:rFonts w:hint="default"/>
      </w:rPr>
    </w:lvl>
    <w:lvl w:ilvl="7">
      <w:start w:val="1"/>
      <w:numFmt w:val="decimal"/>
      <w:pStyle w:val="heading8normal"/>
      <w:suff w:val="space"/>
      <w:lvlText w:val="%1.%2.%3.%4.%5.%6.%7.%8."/>
      <w:lvlJc w:val="left"/>
      <w:rPr>
        <w:rFonts w:hint="default"/>
      </w:rPr>
    </w:lvl>
    <w:lvl w:ilvl="8">
      <w:start w:val="1"/>
      <w:numFmt w:val="decimal"/>
      <w:pStyle w:val="heading9normal"/>
      <w:suff w:val="space"/>
      <w:lvlText w:val="%1.%2.%3.%4.%5.%6.%7.%8.%9."/>
      <w:lvlJc w:val="left"/>
      <w:rPr>
        <w:rFonts w:hint="default"/>
      </w:rPr>
    </w:lvl>
  </w:abstractNum>
  <w:abstractNum w:abstractNumId="18" w15:restartNumberingAfterBreak="0">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19" w15:restartNumberingAfterBreak="0">
    <w:nsid w:val="7B7C1315"/>
    <w:multiLevelType w:val="hybridMultilevel"/>
    <w:tmpl w:val="8A766F8C"/>
    <w:lvl w:ilvl="0" w:tplc="FFFFFFFF">
      <w:start w:val="1"/>
      <w:numFmt w:val="bullet"/>
      <w:lvlText w:val=""/>
      <w:lvlJc w:val="left"/>
      <w:pPr>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8"/>
  </w:num>
  <w:num w:numId="2">
    <w:abstractNumId w:val="17"/>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2"/>
  </w:num>
  <w:num w:numId="45">
    <w:abstractNumId w:val="16"/>
  </w:num>
  <w:num w:numId="46">
    <w:abstractNumId w:val="15"/>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3"/>
  <w:proofState w:spelling="clean" w:grammar="clean"/>
  <w:stylePaneSortMethod w:val="0000"/>
  <w:defaultTabStop w:val="720"/>
  <w:drawingGridHorizontalSpacing w:val="110"/>
  <w:displayHorizont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5F1A"/>
    <w:rsid w:val="00002854"/>
    <w:rsid w:val="00011A4A"/>
    <w:rsid w:val="00035811"/>
    <w:rsid w:val="00063B8E"/>
    <w:rsid w:val="000A2C1E"/>
    <w:rsid w:val="000C2BE9"/>
    <w:rsid w:val="001266CB"/>
    <w:rsid w:val="001A095B"/>
    <w:rsid w:val="001C7F5B"/>
    <w:rsid w:val="001E7965"/>
    <w:rsid w:val="00215CF9"/>
    <w:rsid w:val="00225222"/>
    <w:rsid w:val="00231E97"/>
    <w:rsid w:val="00334D56"/>
    <w:rsid w:val="004C0182"/>
    <w:rsid w:val="004C7212"/>
    <w:rsid w:val="00507659"/>
    <w:rsid w:val="00522A99"/>
    <w:rsid w:val="005B5E3E"/>
    <w:rsid w:val="00626C5D"/>
    <w:rsid w:val="006814F3"/>
    <w:rsid w:val="0069174A"/>
    <w:rsid w:val="006E4429"/>
    <w:rsid w:val="006F4634"/>
    <w:rsid w:val="00724192"/>
    <w:rsid w:val="00783812"/>
    <w:rsid w:val="007838C6"/>
    <w:rsid w:val="007E2743"/>
    <w:rsid w:val="00807874"/>
    <w:rsid w:val="008152CB"/>
    <w:rsid w:val="00840454"/>
    <w:rsid w:val="008B5061"/>
    <w:rsid w:val="008E19E1"/>
    <w:rsid w:val="00921893"/>
    <w:rsid w:val="009615B8"/>
    <w:rsid w:val="00994C92"/>
    <w:rsid w:val="009C05B1"/>
    <w:rsid w:val="00A25019"/>
    <w:rsid w:val="00A4346F"/>
    <w:rsid w:val="00A574F6"/>
    <w:rsid w:val="00A70E3E"/>
    <w:rsid w:val="00A752C0"/>
    <w:rsid w:val="00B16380"/>
    <w:rsid w:val="00BD3A03"/>
    <w:rsid w:val="00C17918"/>
    <w:rsid w:val="00C45F1A"/>
    <w:rsid w:val="00C948F4"/>
    <w:rsid w:val="00CA3BFA"/>
    <w:rsid w:val="00CC0530"/>
    <w:rsid w:val="00CC4D3D"/>
    <w:rsid w:val="00D22B3F"/>
    <w:rsid w:val="00DA4D3D"/>
    <w:rsid w:val="00DF42B0"/>
    <w:rsid w:val="00E058D0"/>
    <w:rsid w:val="00E53D71"/>
    <w:rsid w:val="00FC5AB0"/>
    <w:rsid w:val="00FD0A66"/>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A82A8D"/>
  <w15:docId w15:val="{D8BD0954-819B-438C-8FCF-F29C4695E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39"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39"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305C"/>
    <w:pPr>
      <w:spacing w:before="120" w:after="120" w:line="276" w:lineRule="auto"/>
      <w:ind w:firstLine="482"/>
      <w:jc w:val="both"/>
    </w:pPr>
    <w:rPr>
      <w:sz w:val="22"/>
      <w:szCs w:val="22"/>
    </w:rPr>
  </w:style>
  <w:style w:type="paragraph" w:styleId="1">
    <w:name w:val="heading 1"/>
    <w:basedOn w:val="a"/>
    <w:next w:val="a"/>
    <w:uiPriority w:val="9"/>
    <w:qFormat/>
    <w:rsid w:val="00B32490"/>
    <w:pPr>
      <w:keepNext/>
      <w:keepLines/>
      <w:numPr>
        <w:numId w:val="1"/>
      </w:numPr>
      <w:spacing w:before="240"/>
      <w:ind w:firstLine="0"/>
      <w:jc w:val="center"/>
      <w:outlineLvl w:val="0"/>
    </w:pPr>
    <w:rPr>
      <w:b/>
      <w:bCs/>
      <w:sz w:val="24"/>
      <w:szCs w:val="28"/>
    </w:rPr>
  </w:style>
  <w:style w:type="paragraph" w:styleId="2">
    <w:name w:val="heading 2"/>
    <w:basedOn w:val="a"/>
    <w:next w:val="a"/>
    <w:uiPriority w:val="9"/>
    <w:qFormat/>
    <w:rsid w:val="00FB784E"/>
    <w:pPr>
      <w:numPr>
        <w:ilvl w:val="1"/>
        <w:numId w:val="1"/>
      </w:numPr>
      <w:outlineLvl w:val="1"/>
    </w:pPr>
    <w:rPr>
      <w:bCs/>
      <w:szCs w:val="26"/>
    </w:rPr>
  </w:style>
  <w:style w:type="paragraph" w:styleId="3">
    <w:name w:val="heading 3"/>
    <w:basedOn w:val="a"/>
    <w:next w:val="a"/>
    <w:uiPriority w:val="9"/>
    <w:qFormat/>
    <w:rsid w:val="002C64AF"/>
    <w:pPr>
      <w:numPr>
        <w:ilvl w:val="2"/>
        <w:numId w:val="1"/>
      </w:numPr>
      <w:outlineLvl w:val="2"/>
    </w:pPr>
    <w:rPr>
      <w:bCs/>
    </w:rPr>
  </w:style>
  <w:style w:type="paragraph" w:styleId="4">
    <w:name w:val="heading 4"/>
    <w:basedOn w:val="a"/>
    <w:next w:val="a"/>
    <w:uiPriority w:val="9"/>
    <w:qFormat/>
    <w:rsid w:val="002C64AF"/>
    <w:pPr>
      <w:numPr>
        <w:ilvl w:val="3"/>
        <w:numId w:val="1"/>
      </w:numPr>
      <w:outlineLvl w:val="3"/>
    </w:pPr>
    <w:rPr>
      <w:bCs/>
      <w:iCs/>
    </w:rPr>
  </w:style>
  <w:style w:type="paragraph" w:styleId="5">
    <w:name w:val="heading 5"/>
    <w:basedOn w:val="a"/>
    <w:next w:val="a"/>
    <w:uiPriority w:val="9"/>
    <w:qFormat/>
    <w:rsid w:val="002C64AF"/>
    <w:pPr>
      <w:keepNext/>
      <w:keepLines/>
      <w:numPr>
        <w:ilvl w:val="4"/>
        <w:numId w:val="1"/>
      </w:numPr>
      <w:spacing w:before="200" w:after="0"/>
      <w:outlineLvl w:val="4"/>
    </w:pPr>
  </w:style>
  <w:style w:type="paragraph" w:styleId="6">
    <w:name w:val="heading 6"/>
    <w:basedOn w:val="a"/>
    <w:next w:val="a"/>
    <w:uiPriority w:val="9"/>
    <w:qFormat/>
    <w:rsid w:val="0098229F"/>
    <w:pPr>
      <w:keepNext/>
      <w:keepLines/>
      <w:numPr>
        <w:ilvl w:val="5"/>
        <w:numId w:val="1"/>
      </w:numPr>
      <w:spacing w:before="200" w:after="0"/>
      <w:outlineLvl w:val="5"/>
    </w:pPr>
    <w:rPr>
      <w:i/>
      <w:iCs/>
      <w:color w:val="243F60"/>
    </w:rPr>
  </w:style>
  <w:style w:type="paragraph" w:styleId="7">
    <w:name w:val="heading 7"/>
    <w:basedOn w:val="a"/>
    <w:next w:val="a"/>
    <w:uiPriority w:val="9"/>
    <w:qFormat/>
    <w:rsid w:val="0098229F"/>
    <w:pPr>
      <w:keepNext/>
      <w:keepLines/>
      <w:numPr>
        <w:ilvl w:val="6"/>
        <w:numId w:val="1"/>
      </w:numPr>
      <w:spacing w:before="200" w:after="0"/>
      <w:outlineLvl w:val="6"/>
    </w:pPr>
    <w:rPr>
      <w:i/>
      <w:iCs/>
      <w:color w:val="404040"/>
    </w:rPr>
  </w:style>
  <w:style w:type="paragraph" w:styleId="8">
    <w:name w:val="heading 8"/>
    <w:basedOn w:val="a"/>
    <w:next w:val="a"/>
    <w:uiPriority w:val="9"/>
    <w:qFormat/>
    <w:rsid w:val="0098229F"/>
    <w:pPr>
      <w:keepNext/>
      <w:keepLines/>
      <w:numPr>
        <w:ilvl w:val="7"/>
        <w:numId w:val="1"/>
      </w:numPr>
      <w:spacing w:before="200" w:after="0"/>
      <w:outlineLvl w:val="7"/>
    </w:pPr>
    <w:rPr>
      <w:color w:val="4F81BD"/>
      <w:szCs w:val="20"/>
    </w:rPr>
  </w:style>
  <w:style w:type="paragraph" w:styleId="9">
    <w:name w:val="heading 9"/>
    <w:basedOn w:val="a"/>
    <w:next w:val="a"/>
    <w:uiPriority w:val="9"/>
    <w:qFormat/>
    <w:rsid w:val="0098229F"/>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unindented">
    <w:name w:val="Normal unindented"/>
    <w:aliases w:val="Обычный Без отступа"/>
    <w:qFormat/>
    <w:rsid w:val="0013305C"/>
    <w:pPr>
      <w:spacing w:before="120" w:after="120" w:line="276" w:lineRule="auto"/>
      <w:jc w:val="both"/>
    </w:pPr>
    <w:rPr>
      <w:sz w:val="22"/>
      <w:szCs w:val="22"/>
    </w:rPr>
  </w:style>
  <w:style w:type="paragraph" w:customStyle="1" w:styleId="heading1unnumbered">
    <w:name w:val="heading 1 unnumbered"/>
    <w:aliases w:val="Заголовок 1 Ненумерованный"/>
    <w:basedOn w:val="a"/>
    <w:next w:val="a"/>
    <w:uiPriority w:val="9"/>
    <w:qFormat/>
    <w:rsid w:val="00B32490"/>
    <w:pPr>
      <w:keepNext/>
      <w:keepLines/>
      <w:spacing w:before="240"/>
      <w:ind w:firstLine="0"/>
      <w:jc w:val="center"/>
      <w:outlineLvl w:val="0"/>
    </w:pPr>
    <w:rPr>
      <w:b/>
      <w:bCs/>
      <w:sz w:val="24"/>
      <w:szCs w:val="28"/>
    </w:rPr>
  </w:style>
  <w:style w:type="paragraph" w:customStyle="1" w:styleId="heading1normal">
    <w:name w:val="heading 1 normal"/>
    <w:aliases w:val="Заголовок 1 Обычный"/>
    <w:basedOn w:val="a"/>
    <w:next w:val="a"/>
    <w:uiPriority w:val="9"/>
    <w:qFormat/>
    <w:rsid w:val="00B32490"/>
    <w:pPr>
      <w:numPr>
        <w:numId w:val="2"/>
      </w:numPr>
      <w:outlineLvl w:val="0"/>
    </w:pPr>
  </w:style>
  <w:style w:type="paragraph" w:customStyle="1" w:styleId="heading1normalunnumbered">
    <w:name w:val="heading 1 normal unnumbered"/>
    <w:aliases w:val="Заголовок 1 Обычный Ненумерованный"/>
    <w:basedOn w:val="a"/>
    <w:next w:val="a"/>
    <w:link w:val="10"/>
    <w:uiPriority w:val="9"/>
    <w:qFormat/>
    <w:rsid w:val="00B32490"/>
    <w:pPr>
      <w:outlineLvl w:val="0"/>
    </w:pPr>
  </w:style>
  <w:style w:type="paragraph" w:customStyle="1" w:styleId="heading2normal">
    <w:name w:val="heading 2 normal"/>
    <w:aliases w:val="Заголовок 2 Обычный"/>
    <w:basedOn w:val="a"/>
    <w:next w:val="a"/>
    <w:link w:val="20"/>
    <w:uiPriority w:val="9"/>
    <w:qFormat/>
    <w:rsid w:val="00B32490"/>
    <w:pPr>
      <w:numPr>
        <w:ilvl w:val="1"/>
        <w:numId w:val="2"/>
      </w:numPr>
      <w:outlineLvl w:val="1"/>
    </w:pPr>
  </w:style>
  <w:style w:type="paragraph" w:customStyle="1" w:styleId="heading3normal">
    <w:name w:val="heading 3 normal"/>
    <w:aliases w:val="Заголовок 3 Обычный"/>
    <w:basedOn w:val="a"/>
    <w:next w:val="a"/>
    <w:link w:val="30"/>
    <w:uiPriority w:val="9"/>
    <w:qFormat/>
    <w:rsid w:val="00B32490"/>
    <w:pPr>
      <w:numPr>
        <w:ilvl w:val="2"/>
        <w:numId w:val="2"/>
      </w:numPr>
      <w:outlineLvl w:val="2"/>
    </w:pPr>
  </w:style>
  <w:style w:type="paragraph" w:customStyle="1" w:styleId="heading4normal">
    <w:name w:val="heading 4 normal"/>
    <w:aliases w:val="Заголовок 4 Обычный"/>
    <w:basedOn w:val="a"/>
    <w:next w:val="a"/>
    <w:link w:val="40"/>
    <w:uiPriority w:val="9"/>
    <w:qFormat/>
    <w:rsid w:val="00B32490"/>
    <w:pPr>
      <w:numPr>
        <w:ilvl w:val="3"/>
        <w:numId w:val="2"/>
      </w:numPr>
      <w:outlineLvl w:val="3"/>
    </w:pPr>
  </w:style>
  <w:style w:type="paragraph" w:customStyle="1" w:styleId="heading5normal">
    <w:name w:val="heading 5 normal"/>
    <w:aliases w:val="Заголовок 5 Обычный"/>
    <w:basedOn w:val="a"/>
    <w:next w:val="a"/>
    <w:link w:val="50"/>
    <w:uiPriority w:val="9"/>
    <w:qFormat/>
    <w:rsid w:val="00B32490"/>
    <w:pPr>
      <w:numPr>
        <w:ilvl w:val="4"/>
        <w:numId w:val="2"/>
      </w:numPr>
      <w:outlineLvl w:val="4"/>
    </w:pPr>
  </w:style>
  <w:style w:type="paragraph" w:customStyle="1" w:styleId="heading6normal">
    <w:name w:val="heading 6 normal"/>
    <w:aliases w:val="Заголовок 6 Обычный"/>
    <w:basedOn w:val="a"/>
    <w:next w:val="a"/>
    <w:link w:val="60"/>
    <w:uiPriority w:val="9"/>
    <w:qFormat/>
    <w:rsid w:val="00B32490"/>
    <w:pPr>
      <w:numPr>
        <w:ilvl w:val="5"/>
        <w:numId w:val="2"/>
      </w:numPr>
      <w:outlineLvl w:val="5"/>
    </w:pPr>
  </w:style>
  <w:style w:type="paragraph" w:customStyle="1" w:styleId="heading7normal">
    <w:name w:val="heading 7 normal"/>
    <w:aliases w:val="Заголовок 7 Обычный"/>
    <w:basedOn w:val="a"/>
    <w:next w:val="a"/>
    <w:link w:val="70"/>
    <w:uiPriority w:val="9"/>
    <w:qFormat/>
    <w:rsid w:val="00B32490"/>
    <w:pPr>
      <w:numPr>
        <w:ilvl w:val="6"/>
        <w:numId w:val="2"/>
      </w:numPr>
      <w:outlineLvl w:val="6"/>
    </w:pPr>
  </w:style>
  <w:style w:type="paragraph" w:customStyle="1" w:styleId="heading8normal">
    <w:name w:val="heading 8 normal"/>
    <w:aliases w:val="Заголовок 8 Обычный"/>
    <w:basedOn w:val="a"/>
    <w:next w:val="a"/>
    <w:link w:val="80"/>
    <w:uiPriority w:val="9"/>
    <w:qFormat/>
    <w:rsid w:val="00B32490"/>
    <w:pPr>
      <w:numPr>
        <w:ilvl w:val="7"/>
        <w:numId w:val="2"/>
      </w:numPr>
      <w:outlineLvl w:val="7"/>
    </w:pPr>
  </w:style>
  <w:style w:type="paragraph" w:customStyle="1" w:styleId="heading9normal">
    <w:name w:val="heading 9 normal"/>
    <w:aliases w:val="Заголовок 9 Обычный"/>
    <w:basedOn w:val="a"/>
    <w:next w:val="a"/>
    <w:link w:val="90"/>
    <w:uiPriority w:val="9"/>
    <w:qFormat/>
    <w:rsid w:val="00B32490"/>
    <w:pPr>
      <w:numPr>
        <w:ilvl w:val="8"/>
        <w:numId w:val="2"/>
      </w:numPr>
      <w:outlineLvl w:val="8"/>
    </w:pPr>
  </w:style>
  <w:style w:type="character" w:customStyle="1" w:styleId="10">
    <w:name w:val="Заголовок 1 Знак"/>
    <w:basedOn w:val="a0"/>
    <w:link w:val="heading1normalunnumbered"/>
    <w:uiPriority w:val="9"/>
    <w:rsid w:val="00B32490"/>
    <w:rPr>
      <w:rFonts w:ascii="Times New Roman" w:hAnsi="Times New Roman"/>
      <w:b/>
      <w:bCs/>
      <w:sz w:val="24"/>
      <w:szCs w:val="28"/>
      <w:lang w:val="ru-RU"/>
    </w:rPr>
  </w:style>
  <w:style w:type="character" w:customStyle="1" w:styleId="20">
    <w:name w:val="Заголовок 2 Знак"/>
    <w:basedOn w:val="a0"/>
    <w:link w:val="heading2normal"/>
    <w:uiPriority w:val="9"/>
    <w:rsid w:val="00FB784E"/>
    <w:rPr>
      <w:rFonts w:ascii="Times New Roman" w:hAnsi="Times New Roman"/>
      <w:bCs/>
      <w:sz w:val="20"/>
      <w:szCs w:val="26"/>
      <w:lang w:val="ru-RU"/>
    </w:rPr>
  </w:style>
  <w:style w:type="character" w:customStyle="1" w:styleId="30">
    <w:name w:val="Заголовок 3 Знак"/>
    <w:basedOn w:val="a0"/>
    <w:link w:val="heading3normal"/>
    <w:uiPriority w:val="9"/>
    <w:rsid w:val="002C64AF"/>
    <w:rPr>
      <w:rFonts w:ascii="Times New Roman" w:hAnsi="Times New Roman"/>
      <w:bCs/>
      <w:sz w:val="20"/>
      <w:lang w:val="ru-RU"/>
    </w:rPr>
  </w:style>
  <w:style w:type="character" w:customStyle="1" w:styleId="40">
    <w:name w:val="Заголовок 4 Знак"/>
    <w:basedOn w:val="a0"/>
    <w:link w:val="heading4normal"/>
    <w:uiPriority w:val="9"/>
    <w:rsid w:val="002C64AF"/>
    <w:rPr>
      <w:rFonts w:ascii="Times New Roman" w:hAnsi="Times New Roman"/>
      <w:bCs/>
      <w:iCs/>
      <w:sz w:val="20"/>
      <w:lang w:val="ru-RU"/>
    </w:rPr>
  </w:style>
  <w:style w:type="character" w:customStyle="1" w:styleId="50">
    <w:name w:val="Заголовок 5 Знак"/>
    <w:basedOn w:val="a0"/>
    <w:link w:val="heading5normal"/>
    <w:uiPriority w:val="9"/>
    <w:semiHidden/>
    <w:rsid w:val="002C64AF"/>
    <w:rPr>
      <w:sz w:val="20"/>
      <w:lang w:val="ru-RU"/>
    </w:rPr>
  </w:style>
  <w:style w:type="character" w:customStyle="1" w:styleId="60">
    <w:name w:val="Заголовок 6 Знак"/>
    <w:basedOn w:val="a0"/>
    <w:link w:val="heading6normal"/>
    <w:uiPriority w:val="9"/>
    <w:semiHidden/>
    <w:rsid w:val="0098229F"/>
    <w:rPr>
      <w:i/>
      <w:iCs/>
      <w:color w:val="243F60"/>
      <w:sz w:val="20"/>
      <w:lang w:val="ru-RU"/>
    </w:rPr>
  </w:style>
  <w:style w:type="character" w:customStyle="1" w:styleId="70">
    <w:name w:val="Заголовок 7 Знак"/>
    <w:basedOn w:val="a0"/>
    <w:link w:val="heading7normal"/>
    <w:uiPriority w:val="9"/>
    <w:semiHidden/>
    <w:rsid w:val="0098229F"/>
    <w:rPr>
      <w:i/>
      <w:iCs/>
      <w:color w:val="404040"/>
      <w:sz w:val="20"/>
      <w:lang w:val="ru-RU"/>
    </w:rPr>
  </w:style>
  <w:style w:type="character" w:customStyle="1" w:styleId="80">
    <w:name w:val="Заголовок 8 Знак"/>
    <w:basedOn w:val="a0"/>
    <w:link w:val="heading8normal"/>
    <w:uiPriority w:val="9"/>
    <w:semiHidden/>
    <w:rsid w:val="0098229F"/>
    <w:rPr>
      <w:color w:val="4F81BD"/>
      <w:sz w:val="20"/>
      <w:szCs w:val="20"/>
      <w:lang w:val="ru-RU"/>
    </w:rPr>
  </w:style>
  <w:style w:type="character" w:customStyle="1" w:styleId="90">
    <w:name w:val="Заголовок 9 Знак"/>
    <w:basedOn w:val="a0"/>
    <w:link w:val="heading9normal"/>
    <w:uiPriority w:val="9"/>
    <w:semiHidden/>
    <w:rsid w:val="0098229F"/>
    <w:rPr>
      <w:i/>
      <w:iCs/>
      <w:color w:val="404040"/>
      <w:sz w:val="20"/>
      <w:szCs w:val="20"/>
      <w:lang w:val="ru-RU"/>
    </w:rPr>
  </w:style>
  <w:style w:type="paragraph" w:styleId="a3">
    <w:name w:val="caption"/>
    <w:basedOn w:val="a"/>
    <w:next w:val="a"/>
    <w:uiPriority w:val="35"/>
    <w:qFormat/>
    <w:rsid w:val="0098229F"/>
    <w:pPr>
      <w:spacing w:line="240" w:lineRule="auto"/>
    </w:pPr>
    <w:rPr>
      <w:b/>
      <w:bCs/>
      <w:color w:val="4F81BD"/>
      <w:sz w:val="18"/>
      <w:szCs w:val="18"/>
    </w:rPr>
  </w:style>
  <w:style w:type="paragraph" w:styleId="a4">
    <w:name w:val="Title"/>
    <w:aliases w:val="Текст сноски Знак"/>
    <w:basedOn w:val="a"/>
    <w:next w:val="a"/>
    <w:link w:val="a5"/>
    <w:uiPriority w:val="10"/>
    <w:qFormat/>
    <w:rsid w:val="00222923"/>
    <w:pPr>
      <w:keepNext/>
      <w:keepLines/>
      <w:spacing w:after="300" w:line="240" w:lineRule="auto"/>
      <w:ind w:firstLine="0"/>
      <w:contextualSpacing/>
      <w:jc w:val="center"/>
      <w:outlineLvl w:val="0"/>
    </w:pPr>
    <w:rPr>
      <w:b/>
      <w:spacing w:val="5"/>
      <w:kern w:val="28"/>
      <w:sz w:val="28"/>
      <w:szCs w:val="52"/>
    </w:rPr>
  </w:style>
  <w:style w:type="character" w:customStyle="1" w:styleId="a5">
    <w:name w:val="Заголовок Знак"/>
    <w:aliases w:val="Текст сноски Знак Знак"/>
    <w:basedOn w:val="a0"/>
    <w:link w:val="a4"/>
    <w:uiPriority w:val="10"/>
    <w:rsid w:val="00222923"/>
    <w:rPr>
      <w:rFonts w:ascii="Times New Roman" w:hAnsi="Times New Roman"/>
      <w:b/>
      <w:spacing w:val="5"/>
      <w:kern w:val="28"/>
      <w:sz w:val="28"/>
      <w:szCs w:val="52"/>
    </w:rPr>
  </w:style>
  <w:style w:type="paragraph" w:styleId="a6">
    <w:name w:val="Subtitle"/>
    <w:basedOn w:val="a"/>
    <w:next w:val="a"/>
    <w:link w:val="a7"/>
    <w:uiPriority w:val="11"/>
    <w:qFormat/>
    <w:rsid w:val="0098229F"/>
    <w:pPr>
      <w:numPr>
        <w:ilvl w:val="1"/>
      </w:numPr>
      <w:ind w:firstLine="482"/>
    </w:pPr>
    <w:rPr>
      <w:i/>
      <w:iCs/>
      <w:color w:val="4F81BD"/>
      <w:spacing w:val="15"/>
      <w:sz w:val="24"/>
      <w:szCs w:val="24"/>
    </w:rPr>
  </w:style>
  <w:style w:type="character" w:customStyle="1" w:styleId="a7">
    <w:name w:val="Подзаголовок Знак"/>
    <w:basedOn w:val="a0"/>
    <w:link w:val="a6"/>
    <w:uiPriority w:val="11"/>
    <w:rsid w:val="0098229F"/>
    <w:rPr>
      <w:i/>
      <w:iCs/>
      <w:color w:val="4F81BD"/>
      <w:spacing w:val="15"/>
      <w:sz w:val="24"/>
      <w:szCs w:val="24"/>
    </w:rPr>
  </w:style>
  <w:style w:type="character" w:styleId="a8">
    <w:name w:val="Strong"/>
    <w:basedOn w:val="a0"/>
    <w:uiPriority w:val="22"/>
    <w:qFormat/>
    <w:rsid w:val="0098229F"/>
    <w:rPr>
      <w:b/>
      <w:bCs/>
    </w:rPr>
  </w:style>
  <w:style w:type="character" w:styleId="a9">
    <w:name w:val="Emphasis"/>
    <w:basedOn w:val="a0"/>
    <w:uiPriority w:val="20"/>
    <w:qFormat/>
    <w:rsid w:val="0098229F"/>
    <w:rPr>
      <w:i/>
      <w:iCs/>
    </w:rPr>
  </w:style>
  <w:style w:type="paragraph" w:styleId="aa">
    <w:name w:val="No Spacing"/>
    <w:uiPriority w:val="1"/>
    <w:qFormat/>
    <w:rsid w:val="0098229F"/>
    <w:rPr>
      <w:sz w:val="22"/>
      <w:szCs w:val="22"/>
    </w:rPr>
  </w:style>
  <w:style w:type="paragraph" w:styleId="ab">
    <w:name w:val="List Paragraph"/>
    <w:basedOn w:val="a"/>
    <w:uiPriority w:val="34"/>
    <w:qFormat/>
    <w:rsid w:val="0098229F"/>
    <w:pPr>
      <w:contextualSpacing/>
      <w:jc w:val="left"/>
    </w:pPr>
  </w:style>
  <w:style w:type="paragraph" w:styleId="21">
    <w:name w:val="Quote"/>
    <w:basedOn w:val="a"/>
    <w:next w:val="a"/>
    <w:uiPriority w:val="29"/>
    <w:qFormat/>
    <w:rsid w:val="0098229F"/>
    <w:pPr>
      <w:pBdr>
        <w:left w:val="single" w:sz="24" w:space="10" w:color="999999"/>
      </w:pBdr>
      <w:spacing w:after="0"/>
      <w:ind w:left="964" w:firstLine="0"/>
    </w:pPr>
    <w:rPr>
      <w:i/>
      <w:iCs/>
      <w:color w:val="8064A2"/>
    </w:rPr>
  </w:style>
  <w:style w:type="paragraph" w:customStyle="1" w:styleId="DeletedPlaceholder">
    <w:name w:val="DeletedPlaceholder"/>
    <w:aliases w:val="Подстановка"/>
    <w:basedOn w:val="a"/>
    <w:next w:val="a"/>
    <w:link w:val="DeletedPlaceholder0"/>
    <w:uiPriority w:val="29"/>
    <w:qFormat/>
    <w:rsid w:val="00EB0599"/>
    <w:pPr>
      <w:pBdr>
        <w:left w:val="single" w:sz="24" w:space="10" w:color="999999"/>
      </w:pBdr>
      <w:spacing w:after="0"/>
      <w:ind w:left="964" w:firstLine="0"/>
    </w:pPr>
    <w:rPr>
      <w:i/>
      <w:iCs/>
      <w:color w:val="FF3F1F"/>
    </w:rPr>
  </w:style>
  <w:style w:type="character" w:customStyle="1" w:styleId="DeletedPlaceholder0">
    <w:name w:val="DeletedPlaceholder Знак"/>
    <w:basedOn w:val="a0"/>
    <w:link w:val="DeletedPlaceholder"/>
    <w:uiPriority w:val="29"/>
    <w:rsid w:val="00EB0599"/>
    <w:rPr>
      <w:rFonts w:ascii="Times New Roman" w:hAnsi="Times New Roman"/>
      <w:i/>
      <w:iCs/>
      <w:color w:val="FF3F1F"/>
    </w:rPr>
  </w:style>
  <w:style w:type="paragraph" w:customStyle="1" w:styleId="Warning">
    <w:name w:val="Warning"/>
    <w:aliases w:val="Предупреждение"/>
    <w:basedOn w:val="a"/>
    <w:next w:val="a"/>
    <w:link w:val="22"/>
    <w:uiPriority w:val="29"/>
    <w:qFormat/>
    <w:rsid w:val="0098229F"/>
    <w:pPr>
      <w:pBdr>
        <w:left w:val="single" w:sz="24" w:space="10" w:color="999999"/>
      </w:pBdr>
      <w:spacing w:after="0"/>
      <w:ind w:left="964" w:firstLine="0"/>
    </w:pPr>
    <w:rPr>
      <w:i/>
      <w:iCs/>
      <w:color w:val="E36C0A"/>
    </w:rPr>
  </w:style>
  <w:style w:type="paragraph" w:customStyle="1" w:styleId="QuoteMargin">
    <w:name w:val="QuoteMargin"/>
    <w:aliases w:val="Предупреждение Отступ"/>
    <w:qFormat/>
    <w:rsid w:val="0013305C"/>
    <w:pPr>
      <w:spacing w:before="120" w:line="276" w:lineRule="auto"/>
      <w:ind w:firstLine="482"/>
      <w:jc w:val="both"/>
    </w:pPr>
    <w:rPr>
      <w:sz w:val="22"/>
      <w:szCs w:val="22"/>
    </w:rPr>
  </w:style>
  <w:style w:type="character" w:customStyle="1" w:styleId="22">
    <w:name w:val="Цитата 2 Знак"/>
    <w:basedOn w:val="a0"/>
    <w:link w:val="Warning"/>
    <w:uiPriority w:val="29"/>
    <w:rsid w:val="0098229F"/>
    <w:rPr>
      <w:i/>
      <w:iCs/>
      <w:color w:val="000000"/>
    </w:rPr>
  </w:style>
  <w:style w:type="paragraph" w:styleId="ac">
    <w:name w:val="Intense Quote"/>
    <w:basedOn w:val="a"/>
    <w:next w:val="a"/>
    <w:link w:val="ad"/>
    <w:uiPriority w:val="30"/>
    <w:qFormat/>
    <w:rsid w:val="0098229F"/>
    <w:pPr>
      <w:pBdr>
        <w:bottom w:val="single" w:sz="4" w:space="4" w:color="4F81BD"/>
      </w:pBdr>
      <w:spacing w:before="200" w:after="0"/>
      <w:ind w:left="936" w:right="936"/>
    </w:pPr>
    <w:rPr>
      <w:b/>
      <w:bCs/>
      <w:i/>
      <w:iCs/>
      <w:color w:val="4F81BD"/>
    </w:rPr>
  </w:style>
  <w:style w:type="character" w:customStyle="1" w:styleId="ad">
    <w:name w:val="Выделенная цитата Знак"/>
    <w:basedOn w:val="a0"/>
    <w:link w:val="ac"/>
    <w:uiPriority w:val="30"/>
    <w:rsid w:val="0098229F"/>
    <w:rPr>
      <w:b/>
      <w:bCs/>
      <w:i/>
      <w:iCs/>
      <w:color w:val="4F81BD"/>
    </w:rPr>
  </w:style>
  <w:style w:type="character" w:styleId="ae">
    <w:name w:val="Subtle Emphasis"/>
    <w:basedOn w:val="a0"/>
    <w:uiPriority w:val="19"/>
    <w:qFormat/>
    <w:rsid w:val="0098229F"/>
    <w:rPr>
      <w:i/>
      <w:iCs/>
      <w:color w:val="808080"/>
    </w:rPr>
  </w:style>
  <w:style w:type="character" w:styleId="af">
    <w:name w:val="Intense Emphasis"/>
    <w:basedOn w:val="a0"/>
    <w:uiPriority w:val="21"/>
    <w:qFormat/>
    <w:rsid w:val="0098229F"/>
    <w:rPr>
      <w:b/>
      <w:bCs/>
      <w:i/>
      <w:iCs/>
      <w:color w:val="4F81BD"/>
    </w:rPr>
  </w:style>
  <w:style w:type="character" w:styleId="af0">
    <w:name w:val="Subtle Reference"/>
    <w:basedOn w:val="a0"/>
    <w:uiPriority w:val="31"/>
    <w:qFormat/>
    <w:rsid w:val="0098229F"/>
    <w:rPr>
      <w:smallCaps/>
      <w:color w:val="C0504D"/>
      <w:u w:val="single"/>
    </w:rPr>
  </w:style>
  <w:style w:type="character" w:styleId="af1">
    <w:name w:val="Intense Reference"/>
    <w:basedOn w:val="a0"/>
    <w:uiPriority w:val="32"/>
    <w:qFormat/>
    <w:rsid w:val="0098229F"/>
    <w:rPr>
      <w:b/>
      <w:bCs/>
      <w:smallCaps/>
      <w:color w:val="C0504D"/>
      <w:spacing w:val="5"/>
      <w:u w:val="single"/>
    </w:rPr>
  </w:style>
  <w:style w:type="character" w:styleId="af2">
    <w:name w:val="Book Title"/>
    <w:basedOn w:val="a0"/>
    <w:uiPriority w:val="33"/>
    <w:qFormat/>
    <w:rsid w:val="0098229F"/>
    <w:rPr>
      <w:b/>
      <w:bCs/>
      <w:smallCaps/>
      <w:spacing w:val="5"/>
    </w:rPr>
  </w:style>
  <w:style w:type="paragraph" w:styleId="af3">
    <w:name w:val="TOC Heading"/>
    <w:basedOn w:val="1"/>
    <w:next w:val="a"/>
    <w:uiPriority w:val="39"/>
    <w:qFormat/>
    <w:rsid w:val="0098229F"/>
    <w:pPr>
      <w:outlineLvl w:val="9"/>
    </w:pPr>
  </w:style>
  <w:style w:type="paragraph" w:styleId="af4">
    <w:name w:val="Document Map"/>
    <w:basedOn w:val="a"/>
    <w:link w:val="af5"/>
    <w:uiPriority w:val="99"/>
    <w:semiHidden/>
    <w:unhideWhenUsed/>
    <w:rsid w:val="00222923"/>
    <w:pPr>
      <w:spacing w:after="0" w:line="240" w:lineRule="auto"/>
    </w:pPr>
    <w:rPr>
      <w:rFonts w:ascii="Tahoma" w:hAnsi="Tahoma" w:cs="Tahoma"/>
      <w:sz w:val="16"/>
      <w:szCs w:val="16"/>
    </w:rPr>
  </w:style>
  <w:style w:type="character" w:customStyle="1" w:styleId="af5">
    <w:name w:val="Схема документа Знак"/>
    <w:basedOn w:val="a0"/>
    <w:link w:val="af4"/>
    <w:uiPriority w:val="99"/>
    <w:semiHidden/>
    <w:rsid w:val="00222923"/>
    <w:rPr>
      <w:rFonts w:ascii="Tahoma" w:hAnsi="Tahoma" w:cs="Tahoma"/>
      <w:sz w:val="16"/>
      <w:szCs w:val="16"/>
    </w:rPr>
  </w:style>
  <w:style w:type="paragraph" w:styleId="af6">
    <w:name w:val="header"/>
    <w:basedOn w:val="a"/>
    <w:link w:val="af7"/>
    <w:uiPriority w:val="99"/>
    <w:semiHidden/>
    <w:unhideWhenUsed/>
    <w:rsid w:val="00256A2F"/>
    <w:pPr>
      <w:tabs>
        <w:tab w:val="center" w:pos="4677"/>
        <w:tab w:val="right" w:pos="9355"/>
      </w:tabs>
      <w:spacing w:before="0" w:after="0" w:line="240" w:lineRule="auto"/>
      <w:jc w:val="center"/>
    </w:pPr>
    <w:rPr>
      <w:sz w:val="16"/>
      <w:szCs w:val="20"/>
    </w:rPr>
  </w:style>
  <w:style w:type="character" w:customStyle="1" w:styleId="af7">
    <w:name w:val="Верхний колонтитул Знак"/>
    <w:basedOn w:val="a0"/>
    <w:link w:val="af6"/>
    <w:uiPriority w:val="99"/>
    <w:semiHidden/>
    <w:rsid w:val="00256A2F"/>
    <w:rPr>
      <w:rFonts w:ascii="Times New Roman" w:hAnsi="Times New Roman"/>
      <w:sz w:val="16"/>
      <w:lang w:val="ru-RU"/>
    </w:rPr>
  </w:style>
  <w:style w:type="paragraph" w:styleId="af8">
    <w:name w:val="footer"/>
    <w:basedOn w:val="a"/>
    <w:link w:val="af9"/>
    <w:uiPriority w:val="99"/>
    <w:semiHidden/>
    <w:unhideWhenUsed/>
    <w:rsid w:val="00256A2F"/>
    <w:pPr>
      <w:tabs>
        <w:tab w:val="center" w:pos="4677"/>
        <w:tab w:val="right" w:pos="9355"/>
      </w:tabs>
      <w:spacing w:before="0" w:after="0" w:line="240" w:lineRule="auto"/>
      <w:jc w:val="center"/>
    </w:pPr>
    <w:rPr>
      <w:sz w:val="16"/>
      <w:szCs w:val="20"/>
    </w:rPr>
  </w:style>
  <w:style w:type="character" w:customStyle="1" w:styleId="af9">
    <w:name w:val="Нижний колонтитул Знак"/>
    <w:basedOn w:val="a0"/>
    <w:link w:val="af8"/>
    <w:uiPriority w:val="99"/>
    <w:semiHidden/>
    <w:rsid w:val="00256A2F"/>
    <w:rPr>
      <w:rFonts w:ascii="Times New Roman" w:hAnsi="Times New Roman"/>
      <w:sz w:val="16"/>
      <w:lang w:val="ru-RU"/>
    </w:rPr>
  </w:style>
  <w:style w:type="character" w:styleId="afa">
    <w:name w:val="footnote reference"/>
    <w:basedOn w:val="a0"/>
    <w:rsid w:val="00F06394"/>
    <w:rPr>
      <w:vertAlign w:val="superscript"/>
    </w:rPr>
  </w:style>
  <w:style w:type="paragraph" w:styleId="afb">
    <w:name w:val="footnote text"/>
    <w:basedOn w:val="a"/>
    <w:rsid w:val="00F06394"/>
    <w:pPr>
      <w:spacing w:line="216" w:lineRule="auto"/>
    </w:pPr>
    <w:rPr>
      <w:sz w:val="20"/>
      <w:szCs w:val="20"/>
    </w:rPr>
  </w:style>
  <w:style w:type="paragraph" w:customStyle="1" w:styleId="footnotetextunindented">
    <w:name w:val="footnote text unindented"/>
    <w:aliases w:val="Текст сноски Без отступа"/>
    <w:basedOn w:val="Normalunindented"/>
    <w:rsid w:val="00F06394"/>
    <w:pPr>
      <w:spacing w:line="216" w:lineRule="auto"/>
    </w:pPr>
    <w:rPr>
      <w:sz w:val="20"/>
      <w:szCs w:val="20"/>
    </w:rPr>
  </w:style>
  <w:style w:type="paragraph" w:customStyle="1" w:styleId="listfootnotetext">
    <w:name w:val="list footnote text"/>
    <w:aliases w:val="Текст сноски Абзац списка"/>
    <w:basedOn w:val="ab"/>
    <w:rsid w:val="00F06394"/>
    <w:pPr>
      <w:spacing w:line="216" w:lineRule="auto"/>
    </w:pPr>
    <w:rPr>
      <w:sz w:val="20"/>
      <w:szCs w:val="20"/>
    </w:rPr>
  </w:style>
  <w:style w:type="character" w:styleId="afc">
    <w:name w:val="Hyperlink"/>
    <w:unhideWhenUsed/>
    <w:rsid w:val="00A4346F"/>
    <w:rPr>
      <w:color w:val="0000FF"/>
      <w:u w:val="single"/>
    </w:rPr>
  </w:style>
  <w:style w:type="paragraph" w:customStyle="1" w:styleId="210">
    <w:name w:val="Основной текст 21"/>
    <w:basedOn w:val="a"/>
    <w:rsid w:val="00994C92"/>
    <w:pPr>
      <w:suppressAutoHyphens/>
      <w:spacing w:before="0" w:after="0" w:line="240" w:lineRule="auto"/>
      <w:ind w:firstLine="0"/>
      <w:jc w:val="center"/>
    </w:pPr>
    <w:rPr>
      <w:b/>
      <w:bCs/>
      <w:sz w:val="26"/>
      <w:szCs w:val="20"/>
      <w:lang w:eastAsia="ar-SA"/>
    </w:rPr>
  </w:style>
  <w:style w:type="paragraph" w:styleId="afd">
    <w:name w:val="Normal (Web)"/>
    <w:basedOn w:val="a"/>
    <w:uiPriority w:val="99"/>
    <w:unhideWhenUsed/>
    <w:rsid w:val="00994C92"/>
    <w:pPr>
      <w:spacing w:before="100" w:beforeAutospacing="1" w:after="100" w:afterAutospacing="1" w:line="240" w:lineRule="auto"/>
      <w:ind w:firstLine="0"/>
      <w:jc w:val="left"/>
    </w:pPr>
    <w:rPr>
      <w:sz w:val="24"/>
      <w:szCs w:val="24"/>
    </w:rPr>
  </w:style>
  <w:style w:type="paragraph" w:styleId="HTML">
    <w:name w:val="HTML Preformatted"/>
    <w:basedOn w:val="a"/>
    <w:link w:val="HTML0"/>
    <w:uiPriority w:val="99"/>
    <w:unhideWhenUsed/>
    <w:rsid w:val="00CC05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ind w:firstLine="0"/>
      <w:jc w:val="left"/>
    </w:pPr>
    <w:rPr>
      <w:rFonts w:ascii="Courier New" w:hAnsi="Courier New" w:cs="Courier New"/>
      <w:sz w:val="20"/>
      <w:szCs w:val="20"/>
    </w:rPr>
  </w:style>
  <w:style w:type="character" w:customStyle="1" w:styleId="HTML0">
    <w:name w:val="Стандартный HTML Знак"/>
    <w:basedOn w:val="a0"/>
    <w:link w:val="HTML"/>
    <w:uiPriority w:val="99"/>
    <w:rsid w:val="00CC0530"/>
    <w:rPr>
      <w:rFonts w:ascii="Courier New" w:hAnsi="Courier New" w:cs="Courier New"/>
    </w:rPr>
  </w:style>
  <w:style w:type="paragraph" w:styleId="afe">
    <w:name w:val="Balloon Text"/>
    <w:basedOn w:val="a"/>
    <w:link w:val="aff"/>
    <w:uiPriority w:val="99"/>
    <w:semiHidden/>
    <w:unhideWhenUsed/>
    <w:rsid w:val="006F4634"/>
    <w:pPr>
      <w:spacing w:before="0" w:after="0" w:line="240" w:lineRule="auto"/>
    </w:pPr>
    <w:rPr>
      <w:rFonts w:ascii="Tahoma" w:hAnsi="Tahoma" w:cs="Tahoma"/>
      <w:sz w:val="16"/>
      <w:szCs w:val="16"/>
    </w:rPr>
  </w:style>
  <w:style w:type="character" w:customStyle="1" w:styleId="aff">
    <w:name w:val="Текст выноски Знак"/>
    <w:basedOn w:val="a0"/>
    <w:link w:val="afe"/>
    <w:uiPriority w:val="99"/>
    <w:semiHidden/>
    <w:rsid w:val="006F46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06167">
      <w:bodyDiv w:val="1"/>
      <w:marLeft w:val="0"/>
      <w:marRight w:val="0"/>
      <w:marTop w:val="0"/>
      <w:marBottom w:val="0"/>
      <w:divBdr>
        <w:top w:val="none" w:sz="0" w:space="0" w:color="auto"/>
        <w:left w:val="none" w:sz="0" w:space="0" w:color="auto"/>
        <w:bottom w:val="none" w:sz="0" w:space="0" w:color="auto"/>
        <w:right w:val="none" w:sz="0" w:space="0" w:color="auto"/>
      </w:divBdr>
    </w:div>
    <w:div w:id="682827790">
      <w:bodyDiv w:val="1"/>
      <w:marLeft w:val="0"/>
      <w:marRight w:val="0"/>
      <w:marTop w:val="0"/>
      <w:marBottom w:val="0"/>
      <w:divBdr>
        <w:top w:val="none" w:sz="0" w:space="0" w:color="auto"/>
        <w:left w:val="none" w:sz="0" w:space="0" w:color="auto"/>
        <w:bottom w:val="none" w:sz="0" w:space="0" w:color="auto"/>
        <w:right w:val="none" w:sz="0" w:space="0" w:color="auto"/>
      </w:divBdr>
    </w:div>
    <w:div w:id="19365492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D8161AA42813FF2C5CEF20345109A18045E915A4D486592BF0D91A3DD55F1698951AD87C989255BD5FBE190C6009D654393C4422B6702763792395C742FDDCADF98121AE86249BB26E826402AC30ABA92EEdAR9M" TargetMode="External"/><Relationship Id="rId29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1"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63" Type="http://schemas.openxmlformats.org/officeDocument/2006/relationships/hyperlink" Target="consultantplus://offline/ref=9D8161AA42813FF2C5CEF20345109A18045E915A4D486592BF0D91A3DD55F1698951AD87C989255BD5FAEC95C70691654393C4422B67027637803904782ED1808FDD5915EA6257B17AA767d0R4M" TargetMode="External"/><Relationship Id="rId159" Type="http://schemas.openxmlformats.org/officeDocument/2006/relationships/hyperlink" Target="consultantplus://offline/ref=9D8161AA42813FF2C5CEF20345109A18045E915A4D486592BF0D91A3DD55F1698951AD87C989255BD5FBE092C10199654393C4422B6702763792395C742FD49F88DC4C43BB2402B724F03A4022D403E6C2A5E60AF36CdFRFM" TargetMode="External"/><Relationship Id="rId324" Type="http://schemas.openxmlformats.org/officeDocument/2006/relationships/hyperlink" Target="consultantplus://offline/ref=9D8161AA42813FF2C5CEF20345109A18045E915A4D486592BF0D91A3DD55F1698951AD87C989255BD5FBE092C10199654393C4422B6702763792395C742FD7988DD54C43BB2402B727F63A412BD403E6C2A5E60AF36CdFRFM" TargetMode="External"/><Relationship Id="rId366" Type="http://schemas.openxmlformats.org/officeDocument/2006/relationships/footer" Target="footer9.xml"/><Relationship Id="rId170" Type="http://schemas.openxmlformats.org/officeDocument/2006/relationships/hyperlink" Target="consultantplus://offline/ref=9D8161AA42813FF2C5CEF20345109A18045E915A4D486592BF0D91A3DD55F1698951AD87C989255BD5FBE190C6009D654393C4422B6702763792395C742FD39C89DF4C4BBB23d1R3M" TargetMode="External"/><Relationship Id="rId226" Type="http://schemas.openxmlformats.org/officeDocument/2006/relationships/hyperlink" Target="consultantplus://offline/ref=9D8161AA42813FF2C5CEF20345109A18045E915A4D486592BF0D91A3DD55F1698951AD87C989255BD5FBEB97C0019A654393C4422B6702763792395C742FD69E8ED84C43BB2402B726F23A412BD403E6C2A5E60AF36CdFRFM" TargetMode="External"/><Relationship Id="rId433" Type="http://schemas.openxmlformats.org/officeDocument/2006/relationships/hyperlink" Target="consultantplus://offline/ref=9D8161AA42813FF2C5CEF20345109A18045E915A4D486592BF0D91A3DD55F1698951AD87C989255BD5FAE991C3029B654393C4422B6702763792395C742FD6978ADF4C4BBB23d1R3M" TargetMode="External"/><Relationship Id="rId268"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32" Type="http://schemas.openxmlformats.org/officeDocument/2006/relationships/hyperlink" Target="consultantplus://offline/ref=9D8161AA42813FF2C5CEF20345109A18045E915A4D486592BF0D91A3DD55F1698951AD87C989255BD5FAED96C0039F654393C4422B6702763792395C742FD69E8FDD4C43BB2402B725F63A402DD403E6C1ADE60AF36CdFRFM" TargetMode="External"/><Relationship Id="rId74"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128" Type="http://schemas.openxmlformats.org/officeDocument/2006/relationships/hyperlink" Target="consultantplus://offline/ref=9D8161AA42813FF2C5CEF20345109A18045E915A4D486592BF0D91A3DD55F1698951AD87C989255BD5FBE092C7059F654393C4422B6702763792395C7C29DDC2DF9Fd0R3M" TargetMode="External"/><Relationship Id="rId335"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377" Type="http://schemas.openxmlformats.org/officeDocument/2006/relationships/hyperlink" Target="consultantplus://offline/ref=9D8161AA42813FF2C5CEF20345109A18045E915A4D486592BF0D91A3DD55F1698951AD87C989255BD5FBE190C6009D654393C4422B6702763792395C742FD5988DD94C4BBB23d1R3M" TargetMode="External"/><Relationship Id="rId5" Type="http://schemas.openxmlformats.org/officeDocument/2006/relationships/footnotes" Target="footnotes.xml"/><Relationship Id="rId181" Type="http://schemas.openxmlformats.org/officeDocument/2006/relationships/hyperlink" Target="consultantplus://offline/ref=9D8161AA42813FF2C5CEF20345109A18045E915A4D486592BF0D91A3DD55F1698951AD87C989255BD5FAEA9CC60491654393C4422B6702763792395C742FD69F8CDD4C43BB2402B726F03A402CD403E6C1ADE60AF36CdFRFM" TargetMode="External"/><Relationship Id="rId237" Type="http://schemas.openxmlformats.org/officeDocument/2006/relationships/hyperlink" Target="consultantplus://offline/ref=9D8161AA42813FF2C5CEF20345109A18045E915A4D486592BF0D91A3DD55F1698951AD87C989255BD5FBE092C7059F654393C4422B6702763792395C742FD79C8EDB4C4BBB23d1R3M" TargetMode="External"/><Relationship Id="rId402" Type="http://schemas.openxmlformats.org/officeDocument/2006/relationships/header" Target="header7.xml"/><Relationship Id="rId27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44" Type="http://schemas.openxmlformats.org/officeDocument/2006/relationships/hyperlink" Target="consultantplus://offline/ref=9D8161AA42813FF2C5CEF20345109A18045E915A4D486592BF0D91A3DD55F1698951AD87C989255BD5FAE991C3029B654393C4422B6702763792395C742FD6978DDD4C4BBB23d1R3M" TargetMode="External"/><Relationship Id="rId43" Type="http://schemas.openxmlformats.org/officeDocument/2006/relationships/hyperlink" Target="consultantplus://offline/ref=9D8161AA42813FF2C5CEF20345109A18045E915A4D486592BF0D91A3DD55F1698951AD87C989255BD5FAEA9CC60798654393C4422B6702763792395C742FD69E8FDE4C43BB2402B726F03A402CD403E6C1ADE60AF36CdFRFM" TargetMode="External"/><Relationship Id="rId139" Type="http://schemas.openxmlformats.org/officeDocument/2006/relationships/hyperlink" Target="consultantplus://offline/ref=9D8161AA42813FF2C5CEF20345109A18045E915A4D486592BF0D91A3DD55F1698951AD87C989255BD5FBE092C10199654393C4422B6702763792395C742FD49F86D94C4BBB23d1R3M" TargetMode="External"/><Relationship Id="rId290"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304" Type="http://schemas.openxmlformats.org/officeDocument/2006/relationships/hyperlink" Target="consultantplus://offline/ref=9D8161AA42813FF2C5CEF20345109A18045E915A4D486592BF0D91A3DD55F1698951AD87C989255BD5FBE893C30798654393C4422B6702763792395C742FD69E88DF4C4BBB23d1R3M" TargetMode="External"/><Relationship Id="rId346" Type="http://schemas.openxmlformats.org/officeDocument/2006/relationships/hyperlink" Target="consultantplus://offline/ref=9D8161AA42813FF2C5CEF20345109A18045E915A4D486592BF0D91A3DD55F1698951AD87C989255BD5FAEF93CB0598654393C4422B6702763792395C7727D19E85881653BF6D55B938F7255E29CA03E6C8F1BC15dER6M" TargetMode="External"/><Relationship Id="rId388"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85" Type="http://schemas.openxmlformats.org/officeDocument/2006/relationships/hyperlink" Target="consultantplus://offline/ref=9D8161AA42813FF2C5CEF20345109A18045E915A4D486592BF0D91A3DD55F1698951AD87C989255BD5FAE996C40691654393C4422B6702763792395C742FD69D8CDB4C43BB2402B726F33A412BD403E6C2A5E60AF36CdFRFM" TargetMode="External"/><Relationship Id="rId150" Type="http://schemas.openxmlformats.org/officeDocument/2006/relationships/hyperlink" Target="consultantplus://offline/ref=9D8161AA42813FF2C5CEF20345109A18045E915A4D486592BF0D91A3DD55F1698951AD87C989255BD5FBE092C10199654393C4422B6702763792395C7428D495D28D04d5R3M" TargetMode="External"/><Relationship Id="rId192" Type="http://schemas.openxmlformats.org/officeDocument/2006/relationships/hyperlink" Target="consultantplus://offline/ref=9D8161AA42813FF2C5CEF20345109A18045E915A4D486592BF0D91A3DD55F1698951AD87C989255BD5FAED96C0039F654393C4422B6702763792395C702482CFCA894A14EA7E57BC38F424422BC15DB780dER9M" TargetMode="External"/><Relationship Id="rId206" Type="http://schemas.openxmlformats.org/officeDocument/2006/relationships/hyperlink" Target="consultantplus://offline/ref=9D8161AA42813FF2C5CEF20345109A18045E915A4D486592BF0D91A3DD55F1698951AD87C989255BD5FBE092C10199654393C4422B6702763792395C7426D695D28D04d5R3M" TargetMode="External"/><Relationship Id="rId413"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24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55" Type="http://schemas.openxmlformats.org/officeDocument/2006/relationships/hyperlink" Target="consultantplus://offline/ref=9D8161AA42813FF2C5CEF20345109A18045E915A4D486592BF0D91A3DD55F1698951AD87C989255BD5FBE99DC50399654393C4422B6702763792395C74248ACFCDd9R8M" TargetMode="External"/><Relationship Id="rId12"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108"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315" Type="http://schemas.openxmlformats.org/officeDocument/2006/relationships/hyperlink" Target="consultantplus://offline/ref=9D8161AA42813FF2C5CEF20345109A18045E915A4D486592BF0D91A3DD55F1698951AD87C989255BD5FBE092C10199654393C4422B6702763792395C742FD49D8BDA4C43BB2402B727F63A412BD403E6C2A5E60AF36CdFRFM" TargetMode="External"/><Relationship Id="rId357" Type="http://schemas.openxmlformats.org/officeDocument/2006/relationships/footer" Target="footer4.xml"/><Relationship Id="rId54" Type="http://schemas.openxmlformats.org/officeDocument/2006/relationships/hyperlink" Target="consultantplus://offline/ref=9D8161AA42813FF2C5CEF20345109A18045E915A4D486592BF0D91A3DD55F1698951AD87C989255BD5FBE092C7059F654393C4422B6702763792395C742FD69E8FDE4C4BBB23d1R3M" TargetMode="External"/><Relationship Id="rId96" Type="http://schemas.openxmlformats.org/officeDocument/2006/relationships/hyperlink" Target="consultantplus://offline/ref=9D8161AA42813FF2C5CEF20345109A18045E915A4D486592BF0D91A3DD55F1698951AD87C989255BD5FBE893C30799654393C4422B6702763792395C742FD69E86DB4C4BBB23d1R3M" TargetMode="External"/><Relationship Id="rId16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17" Type="http://schemas.openxmlformats.org/officeDocument/2006/relationships/hyperlink" Target="consultantplus://offline/ref=9D8161AA42813FF2C5CEF20345109A18045E915A4D486592BF0D91A3DD55F1698951AD87C989255BD5FBE092C10199654393C4422B6702763792395C742FD6978DD94C4BBB23d1R3M" TargetMode="External"/><Relationship Id="rId399" Type="http://schemas.openxmlformats.org/officeDocument/2006/relationships/header" Target="header6.xml"/><Relationship Id="rId259" Type="http://schemas.openxmlformats.org/officeDocument/2006/relationships/hyperlink" Target="consultantplus://offline/ref=9D8161AA42813FF2C5CEF20345109A18045E915A4D486592BF0D91A3DD55F1698951AD87C989255BD5FAED91C5009D654393C4422B6702763792395C742FD69E8AD84C43BB2402B725F63A402DD403E6C1ADE60AF36CdFRFM" TargetMode="External"/><Relationship Id="rId424" Type="http://schemas.openxmlformats.org/officeDocument/2006/relationships/hyperlink" Target="consultantplus://offline/ref=9D8161AA42813FF2C5CEF20345109A18045E915A4D486592BF0D91A3DD55F1698951AD87C989255BD5F8E196C5069C654393C4422B6702763792395C742FD69E8ED54C43BB2402B726F73A412BD403E6C2A5E60AF36CdFRFM" TargetMode="External"/><Relationship Id="rId466" Type="http://schemas.openxmlformats.org/officeDocument/2006/relationships/fontTable" Target="fontTable.xml"/><Relationship Id="rId23"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119"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270"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326" Type="http://schemas.openxmlformats.org/officeDocument/2006/relationships/hyperlink" Target="consultantplus://offline/ref=9D8161AA42813FF2C5CEF20345109A18045E915A4D486592BF0D91A3DD55F1698951AD87C989255BD5FBE092C10199654393C4422B6702763792395C742FD7988ADD4C4BBB23d1R3M" TargetMode="External"/><Relationship Id="rId44" Type="http://schemas.openxmlformats.org/officeDocument/2006/relationships/hyperlink" Target="consultantplus://offline/ref=9D8161AA42813FF2C5CEF20345109A18045E915A4D486592BF0D91A3DD55F1698951AD87C989255BD5FAEA9CC60798654393C4422B6702763792395C742FD69E8FDE4C43BB2402B726F03A402CD403E6C1ADE60AF36CdFRFM" TargetMode="External"/><Relationship Id="rId65"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86" Type="http://schemas.openxmlformats.org/officeDocument/2006/relationships/hyperlink" Target="consultantplus://offline/ref=9D8161AA42813FF2C5CEF20345109A18045E915A4D486592BF0D91A3DD55F1698951AD87C989255BD5FBE893C30799654393C4422B6702763792395C742FD69E89DE4C4BBB23d1R3M" TargetMode="External"/><Relationship Id="rId130" Type="http://schemas.openxmlformats.org/officeDocument/2006/relationships/hyperlink" Target="consultantplus://offline/ref=9D8161AA42813FF2C5CEF20345109A18045E915A4D486592BF0D91A3DD55F1698951AD87C989255BD5FBE092C10199654393C4422B6702763792395C742FD49F86DE4C4BBB23d1R3M" TargetMode="External"/><Relationship Id="rId151"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368" Type="http://schemas.openxmlformats.org/officeDocument/2006/relationships/hyperlink" Target="consultantplus://offline/ref=9D8161AA42813FF2C5CEF20345109A18045E915A4D486592BF0D91A3DD55F1698951AD87C989255BD5FBE190C6009D654393C4422B6702763792395C742FD49B8BDF4C4BBB23d1R3M" TargetMode="External"/><Relationship Id="rId389"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172" Type="http://schemas.openxmlformats.org/officeDocument/2006/relationships/hyperlink" Target="consultantplus://offline/ref=9D8161AA42813FF2C5CEF20345109A18045E915A4D486592BF0D91A3DD55F1698951AD87C989255BD5FBE092C10199654393C4422B6702763792395C7126D595D28D04d5R3M" TargetMode="External"/><Relationship Id="rId193" Type="http://schemas.openxmlformats.org/officeDocument/2006/relationships/hyperlink" Target="consultantplus://offline/ref=9D8161AA42813FF2C5CEF20345109A18045E915A4D486592BF0D91A3DD55F1698951AD87C989255BD5FBE893C30799654393C4422B6702763792395C742FD69F8EDB4C43BB2402B727F23A4129D403E6C2A5E60AF36CdFRFM" TargetMode="External"/><Relationship Id="rId207" Type="http://schemas.openxmlformats.org/officeDocument/2006/relationships/hyperlink" Target="consultantplus://offline/ref=9D8161AA42813FF2C5CEF20345109A18045E915A4D486592BF0D91A3DD55F1698951AD87C989255BD5FBE893C30799654393C4422B6702763792395C742FD69F8CDB4C4BBB23d1R3M" TargetMode="External"/><Relationship Id="rId228" Type="http://schemas.openxmlformats.org/officeDocument/2006/relationships/hyperlink" Target="consultantplus://offline/ref=9D8161AA42813FF2C5CEF20345109A18045E915A4D486592BF0D91A3DD55F1698951AD87C989255BD5FBE190C6009D654393C4422B6702763792395C742FD49F8CD94C4BBB23d1R3M" TargetMode="External"/><Relationship Id="rId249"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414" Type="http://schemas.openxmlformats.org/officeDocument/2006/relationships/hyperlink" Target="consultantplus://offline/ref=9D8161AA42813FF2C5CEF20345109A18045E915A4D486592BF0D91A3DD55F1698951AD87C989255BD5FBE190C6009D654393C4422B6702763792395C742FD79D8FD84C4BBB23d1R3M" TargetMode="External"/><Relationship Id="rId435" Type="http://schemas.openxmlformats.org/officeDocument/2006/relationships/footer" Target="footer19.xml"/><Relationship Id="rId456" Type="http://schemas.openxmlformats.org/officeDocument/2006/relationships/header" Target="header13.xml"/><Relationship Id="rId13"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109"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260" Type="http://schemas.openxmlformats.org/officeDocument/2006/relationships/hyperlink" Target="consultantplus://offline/ref=9D8161AA42813FF2C5CEF20345109A18045E915A4D486592BF0D91A3DD55F1698951AD87C989255BD5FAED97CA029E654393C4422B6702763792395C742FD69E8DD84C43BB2402B725F63A402DD403E6C1ADE60AF36CdFRFM" TargetMode="External"/><Relationship Id="rId281"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316"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37" Type="http://schemas.openxmlformats.org/officeDocument/2006/relationships/hyperlink" Target="consultantplus://offline/ref=9D8161AA42813FF2C5CEF20345109A18045E915A4D486592BF0D91A3DD55F1698951AD87C989255BD5FBE092C10199654393C4422B6702763792395C762CDF95D28D04d5R3M" TargetMode="External"/><Relationship Id="rId34" Type="http://schemas.openxmlformats.org/officeDocument/2006/relationships/hyperlink" Target="consultantplus://offline/ref=9D8161AA42813FF2C5CEF20345109A18045E915A4D486592BF0D91A3DD55F1698951AD87C989255BD5FBE09DC5059F654393C4422B6702763792395C742FD69E8FDD4C43BB2402B726F43A412BD403E6C2A4E60AF36CdFRFM" TargetMode="External"/><Relationship Id="rId55" Type="http://schemas.openxmlformats.org/officeDocument/2006/relationships/hyperlink" Target="consultantplus://offline/ref=9D8161AA42813FF2C5CEF20345109A18045E915A4D486592BF0D91A3DD55F1698951AD87C989255BD5FBE092C7059F654393C4422B6702763792395C742FD79C8EDD4C4BBB23d1R3M" TargetMode="External"/><Relationship Id="rId76" Type="http://schemas.openxmlformats.org/officeDocument/2006/relationships/hyperlink" Target="consultantplus://offline/ref=9D8161AA42813FF2C5CEF20345109A18045E915A4D486592BF0D91A3DD55F1698951AD87C989255BD5FAED90C30191654393C4422B6702763792395C742FD69E8FDD4C43BB2402B724F73A4029D403E6C1ADE60AF36CdFRFM" TargetMode="External"/><Relationship Id="rId97"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120"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41" Type="http://schemas.openxmlformats.org/officeDocument/2006/relationships/hyperlink" Target="consultantplus://offline/ref=9D8161AA42813FF2C5CEF20345109A18045E915A4D486592BF0D91A3DD55F1698951AD87C989255BD5FBE893C30491654393C4422B6702763792395C742FD69E8DDD4C4BBB23d1R3M" TargetMode="External"/><Relationship Id="rId358" Type="http://schemas.openxmlformats.org/officeDocument/2006/relationships/hyperlink" Target="https://login.consultant.ru/link/?rnd=C59DD252CED60715B04687323FD3F413&amp;req=doc&amp;base=RZB&amp;n=304659&amp;REFFIELD=134&amp;REFDST=100581&amp;REFDOC=90813&amp;REFBASE=DOF&amp;stat=refcode%3D10881%3Bindex%3D752&amp;date=21.01.2020" TargetMode="External"/><Relationship Id="rId379" Type="http://schemas.openxmlformats.org/officeDocument/2006/relationships/hyperlink" Target="consultantplus://offline/ref=9D8161AA42813FF2C5CEF20345109A18045E915A4D486592BF0D91A3DD55F1698951AD87C989255BD5FBE190C6009D654393C4422B6702763792395C742FD29C8FD94C4BBB23d1R3M" TargetMode="External"/><Relationship Id="rId7" Type="http://schemas.openxmlformats.org/officeDocument/2006/relationships/hyperlink" Target="consultantplus://offline/ref=9D8161AA42813FF2C5CEF20345109A18045E915A4D486592BF0D91A3DD55F1698951AD87C989255BD5FAE991C30C9B654393C4422B6702763792395C742FD69E8EDC4717EA615CE677B5d6R0M" TargetMode="External"/><Relationship Id="rId16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83" Type="http://schemas.openxmlformats.org/officeDocument/2006/relationships/hyperlink" Target="consultantplus://offline/ref=9D8161AA42813FF2C5CEF20345109A18045E915A4D486592BF0D91A3DD55F1698951AD87C989255BD5FBE09DC40290654393C4422B6702763792395C702DD295D28D04d5R3M" TargetMode="External"/><Relationship Id="rId218" Type="http://schemas.openxmlformats.org/officeDocument/2006/relationships/hyperlink" Target="consultantplus://offline/ref=9D8161AA42813FF2C5CEF20345109A18045E915A4D486592BF0D91A3DD55F1698951AD87C989255BD5FBE092C10199654393C4422B6702763792395C742FD6978DD94C4BBB23d1R3M" TargetMode="External"/><Relationship Id="rId239" Type="http://schemas.openxmlformats.org/officeDocument/2006/relationships/hyperlink" Target="consultantplus://offline/ref=9D8161AA42813FF2C5CEF20345109A18045E915A4D486592BF0D91A3DD55F1698951AD87C989255BD5FAE892C3049C654393C4422B6702763792395C772DD795DA8D0342E76055A426FF3A422BCB08ED9FFCAEd1R2M" TargetMode="External"/><Relationship Id="rId390"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404" Type="http://schemas.openxmlformats.org/officeDocument/2006/relationships/footer" Target="footer14.xml"/><Relationship Id="rId425" Type="http://schemas.openxmlformats.org/officeDocument/2006/relationships/hyperlink" Target="consultantplus://offline/ref=9D8161AA42813FF2C5CEF20345109A18045E915A4D486592BF0D91A3DD55F1698951AD9BC98E255BD5FCEE95C00C9338499B9D4E29600D213292d3R9M" TargetMode="External"/><Relationship Id="rId446" Type="http://schemas.openxmlformats.org/officeDocument/2006/relationships/header" Target="header11.xml"/><Relationship Id="rId467" Type="http://schemas.openxmlformats.org/officeDocument/2006/relationships/theme" Target="theme/theme1.xml"/><Relationship Id="rId250" Type="http://schemas.openxmlformats.org/officeDocument/2006/relationships/hyperlink" Target="consultantplus://offline/ref=9D8161AA42813FF2C5CEF20345109A18045E915A4D486592BF0D91A3DD55F1698951AD87C989255BD5FBE092C10199654393C4422B6702763792395C742FD79C8CD44C4BBB23d1R3M" TargetMode="External"/><Relationship Id="rId271" Type="http://schemas.openxmlformats.org/officeDocument/2006/relationships/hyperlink" Target="consultantplus://offline/ref=9D8161AA42813FF2C5CEF20345109A18045E915A4D486592BF0D91A3DD55F1698951AD87C989255BD5FBE092C10199654393C4422B6702763792395C7728DE95D28D04d5R3M" TargetMode="External"/><Relationship Id="rId29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06"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4" Type="http://schemas.openxmlformats.org/officeDocument/2006/relationships/hyperlink" Target="consultantplus://offline/ref=9D8161AA42813FF2C5CEF20345109A18045E915A4D486592BF0D91A3DD55F1698951AD87C989255BD5FBE09DC1029A654393C4422B6702763792395C742FD69E8FDD4C4BBB23d1R3M" TargetMode="External"/><Relationship Id="rId45" Type="http://schemas.openxmlformats.org/officeDocument/2006/relationships/hyperlink" Target="consultantplus://offline/ref=9D8161AA42813FF2C5CEF20345109A18045E915A4D486592BF0D91A3DD55F1698951AD87C989255BD5FAEA9CCA059C654393C4422B6702763792395C742FD69E8FDE4C43BB2402B726F03A402CD403E6C1ADE60AF36CdFRFM" TargetMode="External"/><Relationship Id="rId66" Type="http://schemas.openxmlformats.org/officeDocument/2006/relationships/hyperlink" Target="consultantplus://offline/ref=9D8161AA42813FF2C5CEF20345109A18045E915A4D486592BF0D91A3DD55F1698951AD87C989255BD5F8E992CB0298654393C4422B6702763792395C742FD69E8FDC4C4BBB23d1R3M" TargetMode="External"/><Relationship Id="rId87" Type="http://schemas.openxmlformats.org/officeDocument/2006/relationships/hyperlink" Target="consultantplus://offline/ref=9D8161AA42813FF2C5CEF20345109A18045E915A4D486592BF0D91A3DD55F1698951AD87C989255BD5FBE09DC1019F654393C4422B6702763792395C742FD69E8AD44C4BBB23d1R3M" TargetMode="External"/><Relationship Id="rId110" Type="http://schemas.openxmlformats.org/officeDocument/2006/relationships/hyperlink" Target="consultantplus://offline/ref=9D8161AA42813FF2C5CEF20345109A18045E915A4D486592BF0D91A3DD55F1698951AD87C989255BD5FAE996C40691654393C4422B6702763792395C742FD69F8FD84C4BBB23d1R3M" TargetMode="External"/><Relationship Id="rId131" Type="http://schemas.openxmlformats.org/officeDocument/2006/relationships/hyperlink" Target="consultantplus://offline/ref=9D8161AA42813FF2C5CEF20345109A18045E915A4D486592BF0D91A3DD55F1698951AD87C989255BD5FBE893C30491654393C4422B6702763792395C742FD69F89DD4C43BB2402B724F43A412BD403E6C2A5E60AF36CdFRFM" TargetMode="External"/><Relationship Id="rId327" Type="http://schemas.openxmlformats.org/officeDocument/2006/relationships/hyperlink" Target="consultantplus://offline/ref=9D8161AA42813FF2C5CEF20345109A18045E915A4D486592BF0D91A3DD55F1698951AD87C989255BD5FBE092C10199654393C4422B6702763792395C742FD7968CD84C43BB2402B727F63A412BD403E6C2A5E60AF36CdFRFM" TargetMode="External"/><Relationship Id="rId348"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369" Type="http://schemas.openxmlformats.org/officeDocument/2006/relationships/hyperlink" Target="consultantplus://offline/ref=9D8161AA42813FF2C5CEF20345109A18045E915A4D486592BF0D91A3DD55F1698951AD87C989255BD5FBE190C6009D654393C4422B6702763792395C742FD4998FD54C4BBB23d1R3M" TargetMode="External"/><Relationship Id="rId15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73" Type="http://schemas.openxmlformats.org/officeDocument/2006/relationships/hyperlink" Target="consultantplus://offline/ref=9D8161AA42813FF2C5CEF20345109A18045E915A4D486592BF0D91A3DD55F1698951AD87C989255BD5FAEA9CC60491654393C4422B6702763792395C742FD69E8CD54C43BB2402B726F13A402CD403E6C1ADE60AF36CdFRFM" TargetMode="External"/><Relationship Id="rId194" Type="http://schemas.openxmlformats.org/officeDocument/2006/relationships/hyperlink" Target="consultantplus://offline/ref=9D8161AA42813FF2C5CEF20345109A18045E915A4D486592BF0D91A3DD55F1698951AD9ADB9C5105D8F8E2CBCF04996C16CB9B1976300B7C60D57605366BDB9F8EDC4717E36B03EB62A329412FD400E4DDAFED57AA24E767ECd9R3M" TargetMode="External"/><Relationship Id="rId208" Type="http://schemas.openxmlformats.org/officeDocument/2006/relationships/hyperlink" Target="consultantplus://offline/ref=9D8161AA42813FF2C5CEF20345109A18045E915A4D486592BF0D91A3DD55F1698951AD87C989255BD5FBE092C10199654393C4422B6702763792395C742FD6968DDC4C4BBB23d1R3M" TargetMode="External"/><Relationship Id="rId229" Type="http://schemas.openxmlformats.org/officeDocument/2006/relationships/hyperlink" Target="consultantplus://offline/ref=9D8161AA42813FF2C5CEF20345109A18045E915A4D486592BF0D91A3DD55F1698951AD87C989255BD5FBEB97C0019A654393C4422B6702763792395C742FD69E8AD94C4BBB23d1R3M" TargetMode="External"/><Relationship Id="rId380"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415" Type="http://schemas.openxmlformats.org/officeDocument/2006/relationships/header" Target="header8.xml"/><Relationship Id="rId436" Type="http://schemas.openxmlformats.org/officeDocument/2006/relationships/footer" Target="footer20.xml"/><Relationship Id="rId457" Type="http://schemas.openxmlformats.org/officeDocument/2006/relationships/footer" Target="footer25.xml"/><Relationship Id="rId240" Type="http://schemas.openxmlformats.org/officeDocument/2006/relationships/hyperlink" Target="consultantplus://offline/ref=9D8161AA42813FF2C5CEF20345109A18045E915A4D486592BF0D91A3DD55F1698951AD87C989255BD5FAEB91C10191654393C4422B6702763792395C742FD69E8EDC4717EA615CEE77B2714D2AC91FE7C1B3EF56A326B06AFE94d2R2M" TargetMode="External"/><Relationship Id="rId261" Type="http://schemas.openxmlformats.org/officeDocument/2006/relationships/hyperlink" Target="consultantplus://offline/ref=9D8161AA42813FF2C5CEF20345109A18045E915A4D486592BF0D91A3DD55F1698951AD87C989255BD5FAED97CA029E654393C4422B6702763792395C742FD69E8DDB4C43BB2402B725F63A402DD403E6C1ADE60AF36CdFRFM" TargetMode="External"/><Relationship Id="rId14" Type="http://schemas.openxmlformats.org/officeDocument/2006/relationships/hyperlink" Target="consultantplus://offline/ref=9D8161AA42813FF2C5CEF20345109A18045E915A4D486592BF0D91A3DD55F1698951AD87C989255BD5FBE893C10091654393C4422B6702763792395C742FD69E8FDD4C4BBB23d1R3M" TargetMode="External"/><Relationship Id="rId35" Type="http://schemas.openxmlformats.org/officeDocument/2006/relationships/hyperlink" Target="consultantplus://offline/ref=9D8161AA42813FF2C5CEF20345109A18045E915A4D486592BF0D91A3DD55F1698951AD87C989255BD5FAE994C6039C654393C4422B6702763792395C742FD69E8FDD4C43BB2402B726F43A412BD403E6C2A4E60AF36CdFRFM" TargetMode="External"/><Relationship Id="rId56" Type="http://schemas.openxmlformats.org/officeDocument/2006/relationships/hyperlink" Target="consultantplus://offline/ref=9D8161AA42813FF2C5CEF20345109A18045E915A4D486592BF0D91A3DD55F1698951AD87C989255BD5FBE092C7059F654393C4422B6702763792395C742FD79C8EDD4C4BBB23d1R3M" TargetMode="External"/><Relationship Id="rId77"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100" Type="http://schemas.openxmlformats.org/officeDocument/2006/relationships/hyperlink" Target="consultantplus://offline/ref=9D8161AA42813FF2C5CEF20345109A18045E915A4D486592BF0D91A3DD55F1698951AD87C989255BD5FAE996C40691654393C4422B6702763792395C742FD69F8ED44C4BBB23d1R3M" TargetMode="External"/><Relationship Id="rId28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17" Type="http://schemas.openxmlformats.org/officeDocument/2006/relationships/hyperlink" Target="consultantplus://offline/ref=9D8161AA42813FF2C5CEF20345109A18045E915A4D486592BF0D91A3DD55F1698951AD87C989255BD5FBE092C10199654393C4422B6702763792395C742FD7988EDE4C43BB2402B727F63A412BD403E6C2A5E60AF36CdFRFM" TargetMode="External"/><Relationship Id="rId338"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359" Type="http://schemas.openxmlformats.org/officeDocument/2006/relationships/header" Target="header3.xml"/><Relationship Id="rId8" Type="http://schemas.openxmlformats.org/officeDocument/2006/relationships/hyperlink" Target="consultantplus://offline/ref=9D8161AA42813FF2C5CEF20345109A18045E915A4D486592BF0D91A3DD55F1698951AD87C989255BD5FAE996C40691654393C4422B6702763792395C742FD69E8EDC4717EA615CE677B5d6R0M" TargetMode="External"/><Relationship Id="rId98" Type="http://schemas.openxmlformats.org/officeDocument/2006/relationships/hyperlink" Target="consultantplus://offline/ref=9D8161AA42813FF2C5CEF20345109A18045E915A4D486592BF0D91A3DD55F1698951AD87C989255BD5FBE190C6009D654393C4422B6702763792395C742FD39C8BD44C43BB2402B727FE3A4028D403E6C1ADE60AF36CdFRFM" TargetMode="External"/><Relationship Id="rId121"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42" Type="http://schemas.openxmlformats.org/officeDocument/2006/relationships/hyperlink" Target="consultantplus://offline/ref=9D8161AA42813FF2C5CEF20345109A18045E915A4D486592BF0D91A3DD55F1698951AD87C989255BD5FBE893C30491654393C4422B6702763792395C742FD69E89DE4C4BBB23d1R3M" TargetMode="External"/><Relationship Id="rId163"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84" Type="http://schemas.openxmlformats.org/officeDocument/2006/relationships/hyperlink" Target="consultantplus://offline/ref=9D8161AA42813FF2C5CEF20345109A18045E915A4D486592BF0D91A3DD55F1698951AD87C989255BD5FBE09DC40290654393C4422B6702763792395C742FD79A8CD44C4BBB23d1R3M" TargetMode="External"/><Relationship Id="rId219" Type="http://schemas.openxmlformats.org/officeDocument/2006/relationships/hyperlink" Target="consultantplus://offline/ref=9D8161AA42813FF2C5CEF20345109A18045E915A4D486592BF0D91A3DD55F1698951AD87C989255BD5FBE092C10199654393C4422B6702763792395C742FD6978DDD4C4BBB23d1R3M" TargetMode="External"/><Relationship Id="rId370" Type="http://schemas.openxmlformats.org/officeDocument/2006/relationships/hyperlink" Target="consultantplus://offline/ref=9D8161AA42813FF2C5CEF20345109A18045E915A4D486592BF0D91A3DD55F1698951AD87C989255BD5FBE190C6009D654393C4422B6702763792395C742FD4968ADA4C4BBB23d1R3M" TargetMode="External"/><Relationship Id="rId391" Type="http://schemas.openxmlformats.org/officeDocument/2006/relationships/hyperlink" Target="consultantplus://offline/ref=9D8161AA42813FF2C5CEF20345109A18045E915A4D486592BF0D91A3DD55F1698951AD87C989255BD5FBE190C6009D654393C4422B6702763792395C742FD29C87D44C4BBB23d1R3M" TargetMode="External"/><Relationship Id="rId405"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426" Type="http://schemas.openxmlformats.org/officeDocument/2006/relationships/hyperlink" Target="consultantplus://offline/ref=9D8161AA42813FF2C5CEF20345109A18045E915A4D486592BF0D91A3DD55F1698951AD9BC98E255BD5FCEE95C00C9338499B9D4E29600D213292d3R9M" TargetMode="External"/><Relationship Id="rId447" Type="http://schemas.openxmlformats.org/officeDocument/2006/relationships/footer" Target="footer21.xml"/><Relationship Id="rId230" Type="http://schemas.openxmlformats.org/officeDocument/2006/relationships/hyperlink" Target="consultantplus://offline/ref=9D8161AA42813FF2C5CEF20345109A18045E915A4D486592BF0D91A3DD55F1698951AD87C989255BD5FAEF91C60D9C654393C4422B6702763792395C742FD79E8FDD4C43BB2402B724F73A412BD403E6C1ADE60AF36CdFRFM" TargetMode="External"/><Relationship Id="rId251"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5"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46" Type="http://schemas.openxmlformats.org/officeDocument/2006/relationships/hyperlink" Target="consultantplus://offline/ref=9D8161AA42813FF2C5CEF20345109A18045E915A4D486592BF0D91A3DD55F1698951AD87C989255BD5FAEA9CCA059C654393C4422B6702763792395C742FD69E8FDE4C43BB2402B726F03A402CD403E6C1ADE60AF36CdFRFM" TargetMode="External"/><Relationship Id="rId67"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272" Type="http://schemas.openxmlformats.org/officeDocument/2006/relationships/hyperlink" Target="consultantplus://offline/ref=9D8161AA42813FF2C5CEF20345109A18045E915A4D486592BF0D91A3DD55F1698951AD87C989255BD5FAE994C6039C654393C4422B6702763792395C742FD69E8CD54C43BB2402B724F13A4022D403E6C2A4E60AF36CdFRFM" TargetMode="External"/><Relationship Id="rId293" Type="http://schemas.openxmlformats.org/officeDocument/2006/relationships/hyperlink" Target="consultantplus://offline/ref=9D8161AA42813FF2C5CEF20345109A18045E915A4D486592BF0D91A3DD55F1698951AD87C989255BD5FBE893C30798654393C4422B6702763792395C742FD69E8CDB4C4BBB23d1R3M" TargetMode="External"/><Relationship Id="rId30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28" Type="http://schemas.openxmlformats.org/officeDocument/2006/relationships/hyperlink" Target="consultantplus://offline/ref=9D8161AA42813FF2C5CEF20345109A18045E915A4D486592BF0D91A3DD55F1698951AD87C989255BD5FBE092C10199654393C4422B6702763792395C742FD7968CD54C43BB2402B727F63A412BD403E6C2A5E60AF36CdFRFM" TargetMode="External"/><Relationship Id="rId349"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88" Type="http://schemas.openxmlformats.org/officeDocument/2006/relationships/hyperlink" Target="consultantplus://offline/ref=9D8161AA42813FF2C5CEF20345109A18045E915A4D486592BF0D91A3DD55F1698951AD87C989255BD5FAEF97C4079F654393C4422B6702763792395C7427D19785881653BF6D55B838F62D5E29CA03E6C8F1BC15dER6M" TargetMode="External"/><Relationship Id="rId111" Type="http://schemas.openxmlformats.org/officeDocument/2006/relationships/hyperlink" Target="consultantplus://offline/ref=9D8161AA42813FF2C5CEF20345109A18045E915A4D486592BF0D91A3DD55F1698951AD87C989255BD5FBE893C30799654393C4422B6702763792395C742FD69C8FDE4C4BBB23d1R3M" TargetMode="External"/><Relationship Id="rId132" Type="http://schemas.openxmlformats.org/officeDocument/2006/relationships/hyperlink" Target="consultantplus://offline/ref=9D8161AA42813FF2C5CEF20345109A18045E915A4D486592BF0D91A3DD55F1698951AD87C989255BD5FBE893C30491654393C4422B6702763792395C742FD69F89DA4C4BBB23d1R3M" TargetMode="External"/><Relationship Id="rId153" Type="http://schemas.openxmlformats.org/officeDocument/2006/relationships/hyperlink" Target="consultantplus://offline/ref=9D8161AA42813FF2C5CEF20345109A18045E915A4D486592BF0D91A3DD55F1698951AD87C989255BD5FBE893C30491654393C4422B6702763792395C742FD69F8FD54C4BBB23d1R3M" TargetMode="External"/><Relationship Id="rId174" Type="http://schemas.openxmlformats.org/officeDocument/2006/relationships/hyperlink" Target="consultantplus://offline/ref=9D8161AA42813FF2C5CEF20345109A18045E915A4D486592BF0D91A3DD55F1698951AD87C989255BD5FAEA9CC60491654393C4422B6702763792395C742FD69E8DD84C43BB2402B726F13A402CD403E6C1ADE60AF36CdFRFM" TargetMode="External"/><Relationship Id="rId195" Type="http://schemas.openxmlformats.org/officeDocument/2006/relationships/hyperlink" Target="consultantplus://offline/ref=9D8161AA42813FF2C5CEF20345109A18045E915A4D486592BF0D91A3DD55F1698951AD87C989255BD5FBE092C10199654393C4422B6702763792395C742FD49C8FD54C43BB2402B727F23A4129D403E6C2A5E60AF36CdFRFM" TargetMode="External"/><Relationship Id="rId209"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60" Type="http://schemas.openxmlformats.org/officeDocument/2006/relationships/footer" Target="footer5.xml"/><Relationship Id="rId381"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416" Type="http://schemas.openxmlformats.org/officeDocument/2006/relationships/footer" Target="footer15.xml"/><Relationship Id="rId220" Type="http://schemas.openxmlformats.org/officeDocument/2006/relationships/hyperlink" Target="consultantplus://offline/ref=9D8161AA42813FF2C5CEF20345109A18045E915A4D486592BF0D91A3DD55F1698951AD87C989255BD5FBE092C10199654393C4422B6702763792395C742FD6978DDD4C4BBB23d1R3M" TargetMode="External"/><Relationship Id="rId241" Type="http://schemas.openxmlformats.org/officeDocument/2006/relationships/hyperlink" Target="consultantplus://offline/ref=9D8161AA42813FF2C5CEF20345109A18045E915A4D486592BF0D91A3DD55F1698951AD87C989255BD5FBE09DC10190654393C4422B6702763792395C742FD69E87DB4C43BB2402B727F43A4129D403E6C2A4E60AF36CdFRFM" TargetMode="External"/><Relationship Id="rId437" Type="http://schemas.openxmlformats.org/officeDocument/2006/relationships/hyperlink" Target="consultantplus://offline/ref=9D8161AA42813FF2C5CEF20345109A18045E915A4D486592BF0D91A3DD55F1698951AD9BC98E255BD5FCEE95C00C9338499B9D4E29600D213292d3R9M" TargetMode="External"/><Relationship Id="rId458" Type="http://schemas.openxmlformats.org/officeDocument/2006/relationships/footer" Target="footer26.xml"/><Relationship Id="rId15"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36" Type="http://schemas.openxmlformats.org/officeDocument/2006/relationships/hyperlink" Target="consultantplus://offline/ref=9D8161AA42813FF2C5CEF20345109A18045E915A4D486592BF0D91A3DD55F1698951AD87C989255BD5FAE994C6039C654393C4422B6702763792395C742FD69E8FDD4C43BB2402B726F43A412BD403E6C2A4E60AF36CdFRFM" TargetMode="External"/><Relationship Id="rId57"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262" Type="http://schemas.openxmlformats.org/officeDocument/2006/relationships/hyperlink" Target="consultantplus://offline/ref=9D8161AA42813FF2C5CEF20345109A18045E915A4D486592BF0D91A3DD55F1698951AD87C989255BD5FBE09DC10190654393C4422B6702763792395C742FD69E8BDF4C4BBB23d1R3M" TargetMode="External"/><Relationship Id="rId283" Type="http://schemas.openxmlformats.org/officeDocument/2006/relationships/hyperlink" Target="consultantplus://offline/ref=9D8161AA42813FF2C5CEF20345109A18045E915A4D486592BF0D91A3DD55F1698951AD87C989255BD5FBE190C6009D654393C4422B6702763792395C742FD79D89D84C4BBB23d1R3M" TargetMode="External"/><Relationship Id="rId318" Type="http://schemas.openxmlformats.org/officeDocument/2006/relationships/hyperlink" Target="consultantplus://offline/ref=9D8161AA42813FF2C5CEF20345109A18045E915A4D486592BF0D91A3DD55F1698951AD87C989255BD5FBE092C10199654393C4422B6702763792395C762DD095D28D04d5R3M" TargetMode="External"/><Relationship Id="rId339" Type="http://schemas.openxmlformats.org/officeDocument/2006/relationships/hyperlink" Target="consultantplus://offline/ref=9D8161AA42813FF2C5CEF20345109A18045E915A4D486592BF0D91A3DD55F1698951AD87C989255BD5FBE092C10199654393C4422B6702763792395C762BD795D28D04d5R3M" TargetMode="External"/><Relationship Id="rId78"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99" Type="http://schemas.openxmlformats.org/officeDocument/2006/relationships/hyperlink" Target="consultantplus://offline/ref=9D8161AA42813FF2C5CEF20345109A18045E915A4D486592BF0D91A3DD55F1698951AD87C989255BD5FAE996C40691654393C4422B6702763792395C742FD69F8EDB4C4BBB23d1R3M" TargetMode="External"/><Relationship Id="rId101"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22" Type="http://schemas.openxmlformats.org/officeDocument/2006/relationships/hyperlink" Target="consultantplus://offline/ref=9D8161AA42813FF2C5CEF20345109A18045E915A4D486592BF0D91A3DD55F1698951AD87C989255BD5FBE09DC1029A654393C4422B6702763792395C742FD69E8EDC4717EA615CE677B5d6R0M" TargetMode="External"/><Relationship Id="rId143"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64"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85" Type="http://schemas.openxmlformats.org/officeDocument/2006/relationships/hyperlink" Target="consultantplus://offline/ref=9D8161AA42813FF2C5CEF20345109A18045E915A4D486592BF0D91A3DD55F1698951AD87C989255BD5FBE092C10199654393C4422B6702763792395C742FD6988BD44C4BBB23d1R3M" TargetMode="External"/><Relationship Id="rId350" Type="http://schemas.openxmlformats.org/officeDocument/2006/relationships/hyperlink" Target="consultantplus://offline/ref=9D8161AA42813FF2C5CEF20345109A18045E915A4D486592BF0D91A3DD55F1698951AD87C989255BD5FBE190C6009D654393C4422B6702763792395C742FD69B8ADB4C4BBB23d1R3M" TargetMode="External"/><Relationship Id="rId371" Type="http://schemas.openxmlformats.org/officeDocument/2006/relationships/hyperlink" Target="consultantplus://offline/ref=9D8161AA42813FF2C5CEF20345109A18045E915A4D486592BF0D91A3DD55F1698951AD87C989255BD5FBE190C6009D654393C4422B6702763792395C742FD49689DD4C4BBB23d1R3M" TargetMode="External"/><Relationship Id="rId406"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9"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210" Type="http://schemas.openxmlformats.org/officeDocument/2006/relationships/hyperlink" Target="consultantplus://offline/ref=9D8161AA42813FF2C5CEF20345109A18045E915A4D486592BF0D91A3DD55F1698951AD87C989255BD5FAE996C10499654393C4422B6702763792395C742ED69C8ADD4C4BBB23d1R3M" TargetMode="External"/><Relationship Id="rId392" Type="http://schemas.openxmlformats.org/officeDocument/2006/relationships/hyperlink" Target="consultantplus://offline/ref=9D8161AA42813FF2C5CEF20345109A18045E915A4D486592BF0D91A3DD55F1698951AD87C989255BD5FBE190C6009D654393C4422B6702763792395C742FD29A8ADE4C4BBB23d1R3M" TargetMode="External"/><Relationship Id="rId427" Type="http://schemas.openxmlformats.org/officeDocument/2006/relationships/hyperlink" Target="consultantplus://offline/ref=9D8161AA42813FF2C5CEF20345109A18045E915A4D486592BF0D91A3DD55F1698951AD9BC98E255BD5FCEE95C00C9338499B9D4E29600D213292d3R9M" TargetMode="External"/><Relationship Id="rId448" Type="http://schemas.openxmlformats.org/officeDocument/2006/relationships/footer" Target="footer22.xml"/><Relationship Id="rId26" Type="http://schemas.openxmlformats.org/officeDocument/2006/relationships/hyperlink" Target="consultantplus://offline/ref=9D8161AA42813FF2C5CEF20345109A18045E915A4D486592BF0D91A3DD55F1698951AD87C989255BD5FBE09DC10190654393C4422B6702763792395C742FD69E8FDD4C4BBB23d1R3M" TargetMode="External"/><Relationship Id="rId231" Type="http://schemas.openxmlformats.org/officeDocument/2006/relationships/hyperlink" Target="consultantplus://offline/ref=9D8161AA42813FF2C5CEF20345109A18045E915A4D486592BF0D91A3DD55F1698951AD87C989255BD5FBE092C10199654393C4422B6702763792395C732ADDC2DF9Fd0R3M" TargetMode="External"/><Relationship Id="rId252" Type="http://schemas.openxmlformats.org/officeDocument/2006/relationships/hyperlink" Target="consultantplus://offline/ref=9D8161AA42813FF2C5CEF20345109A18045E915A4D486592BF0D91A3DD55F1698951AD87C989255BD5FBE092C10199654393C4422B6702763792395C742FD79D89DF4C4BBB23d1R3M" TargetMode="External"/><Relationship Id="rId273"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94"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308" Type="http://schemas.openxmlformats.org/officeDocument/2006/relationships/hyperlink" Target="consultantplus://offline/ref=9D8161AA42813FF2C5CEF20345109A18045E915A4D486592BF0D91A3DD55F1698951AD87C989255BD5FBE893C30798654393C4422B6702763792395C742FD69E87DB4C4BBB23d1R3M" TargetMode="External"/><Relationship Id="rId329" Type="http://schemas.openxmlformats.org/officeDocument/2006/relationships/hyperlink" Target="consultantplus://offline/ref=9D8161AA42813FF2C5CEF20345109A18045E915A4D486592BF0D91A3DD55F1698951AD87C989255BD5FBE190C6009D654393C4422B6702763792395C742FD5988DD94C43BB2402B724F33A412BD403E6C2A5E60AF36CdFRFM" TargetMode="External"/><Relationship Id="rId47" Type="http://schemas.openxmlformats.org/officeDocument/2006/relationships/hyperlink" Target="consultantplus://offline/ref=9D8161AA42813FF2C5CEF20345109A18045E915A4D486592BF0D91A3DD55F1698951AD87C989255BD5FAEF96C2049D654393C4422B6702763792395C742FD69E8FDD4C43BB2402B724F63A412AD403E6C1ADE60AF36CdFRFM" TargetMode="External"/><Relationship Id="rId68" Type="http://schemas.openxmlformats.org/officeDocument/2006/relationships/hyperlink" Target="consultantplus://offline/ref=9D8161AA42813FF2C5CEF20345109A18045E915A4D486592BF0D91A3DD55F1698951AD87C989255BD5FAE996C10499654393C4422B6702763792395C742FD69E8ED44C4BBB23d1R3M" TargetMode="External"/><Relationship Id="rId89" Type="http://schemas.openxmlformats.org/officeDocument/2006/relationships/hyperlink" Target="consultantplus://offline/ref=9D8161AA42813FF2C5CEF20345109A18045E915A4D486592BF0D91A3DD55F1698951AD87C989255BD5FAE996C40691654393C4422B6702763792395C742FD69E87DC4C4BBB23d1R3M" TargetMode="External"/><Relationship Id="rId112"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33" Type="http://schemas.openxmlformats.org/officeDocument/2006/relationships/hyperlink" Target="consultantplus://offline/ref=9D8161AA42813FF2C5CEF20345109A18045E915A4D486592BF0D91A3DD55F1698951AD87C989255BD5FBE893C30491654393C4422B6702763792395C742FD69E86DC4C4BBB23d1R3M" TargetMode="External"/><Relationship Id="rId154" Type="http://schemas.openxmlformats.org/officeDocument/2006/relationships/hyperlink" Target="consultantplus://offline/ref=9D8161AA42813FF2C5CEF20345109A18045E915A4D486592BF0D91A3DD55F1698951AD87C989255BD5FBE893C30491654393C4422B6702763792395C742FD69F8ADC4C4BBB23d1R3M" TargetMode="External"/><Relationship Id="rId175" Type="http://schemas.openxmlformats.org/officeDocument/2006/relationships/hyperlink" Target="consultantplus://offline/ref=9D8161AA42813FF2C5CEF20345109A18045E915A4D486592BF0D91A3DD55F1698951AD87C989255BD5FAEA9CC60491654393C4422B6702763792395C742FD69E8ADE4C43BB2402B726F13A402CD403E6C1ADE60AF36CdFRFM" TargetMode="External"/><Relationship Id="rId340" Type="http://schemas.openxmlformats.org/officeDocument/2006/relationships/hyperlink" Target="consultantplus://offline/ref=9D8161AA42813FF2C5CEF20345109A18045E915A4D486592BF0D91A3DD55F1698951AD87C989255BD5FBE092C10199654393C4422B6702763792395C742FD49D88DC4C43BB2402B727F63A412BD403E6C2A5E60AF36CdFRFM" TargetMode="External"/><Relationship Id="rId361" Type="http://schemas.openxmlformats.org/officeDocument/2006/relationships/footer" Target="footer6.xml"/><Relationship Id="rId196" Type="http://schemas.openxmlformats.org/officeDocument/2006/relationships/hyperlink" Target="consultantplus://offline/ref=9D8161AA42813FF2C5CEF20345109A18045E915A4D486592BF0D91A3DD55F1698951AD87C989255BD5FBE092C7059F654393C4422B6702763792395C7127D19E85881653BF6D56BE38F7265E29CA00EEC8F1BC15dER6M" TargetMode="External"/><Relationship Id="rId200" Type="http://schemas.openxmlformats.org/officeDocument/2006/relationships/hyperlink" Target="consultantplus://offline/ref=9D8161AA42813FF2C5CEF20345109A18045E915A4D486592BF0D91A3DD55F1698951AD87C989255BD5FBE092C10199654393C4422B6702763792395C742FD6968FDA4C4BBB23d1R3M" TargetMode="External"/><Relationship Id="rId382"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417" Type="http://schemas.openxmlformats.org/officeDocument/2006/relationships/footer" Target="footer16.xml"/><Relationship Id="rId438" Type="http://schemas.openxmlformats.org/officeDocument/2006/relationships/hyperlink" Target="consultantplus://offline/ref=9D8161AA42813FF2C5CEF20345109A18045E915A4D486592BF0D91A3DD55F1698951AD9BC98E255BD5FCEE95C00C9338499B9D4E29600D213292d3R9M" TargetMode="External"/><Relationship Id="rId459" Type="http://schemas.openxmlformats.org/officeDocument/2006/relationships/hyperlink" Target="consultantplus://offline/ref=9D8161AA42813FF2C5CEF20345109A18045E915A4D486592BF0D91A3DD55F1698951AD87C989255BD5FAE892C3049C654393C4422B6702763792395C7D2EDDCADF98121AE86349BA23E826402AC30ABA92EEdAR9M" TargetMode="External"/><Relationship Id="rId16" Type="http://schemas.openxmlformats.org/officeDocument/2006/relationships/hyperlink" Target="consultantplus://offline/ref=9D8161AA42813FF2C5CEF20345109A18045E915A4D486592BF0D91A3DD55F1698951AD87C989255BD5FBE893C30798654393C4422B6702763792395C742FD69E8FDD4C4BBB23d1R3M" TargetMode="External"/><Relationship Id="rId221" Type="http://schemas.openxmlformats.org/officeDocument/2006/relationships/hyperlink" Target="consultantplus://offline/ref=9D8161AA42813FF2C5CEF20345109A18045E915A4D486592BF0D91A3DD55F1698951AD87C989255BD5FBE092C10199654393C4422B6702763792395C742FD6978DDE4C4BBB23d1R3M" TargetMode="External"/><Relationship Id="rId242" Type="http://schemas.openxmlformats.org/officeDocument/2006/relationships/hyperlink" Target="consultantplus://offline/ref=9D8161AA42813FF2C5CEF20345109A18045E915A4D486592BF0D91A3DD55F1698951AD9ADB9C510E86F4E89DCB0790654393C4422B6702763792395C742FD69E8FD94C43BB2402B727F43A4129D403E6C2A4E60AF36CdFRFM" TargetMode="External"/><Relationship Id="rId26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84" Type="http://schemas.openxmlformats.org/officeDocument/2006/relationships/hyperlink" Target="consultantplus://offline/ref=9D8161AA42813FF2C5CEF20345109A18045E915A4D486592BF0D91A3DD55F1698951AD87C989255BD5FBE190C6009D654393C4422B6702763792395C742FD79A89DB4C4BBB23d1R3M" TargetMode="External"/><Relationship Id="rId319" Type="http://schemas.openxmlformats.org/officeDocument/2006/relationships/hyperlink" Target="consultantplus://offline/ref=9D8161AA42813FF2C5CEF20345109A18045E915A4D486592BF0D91A3DD55F1698951AD87C989255BD5FAE892C3049C654393C4422B6702763792395C7727D39D85881653BF6D57BE38F6265E29CA00EFC8F1BC15dER6M" TargetMode="External"/><Relationship Id="rId37" Type="http://schemas.openxmlformats.org/officeDocument/2006/relationships/hyperlink" Target="consultantplus://offline/ref=9D8161AA42813FF2C5CEF20345109A18045E915A4D486592BF0D91A3DD55F1698951AD87C989255BD5FAE993C50591654393C4422B6702763792395C742FD69E8FDD4C43BB2402B726F43A412BD403E6C2A4E60AF36CdFRFM" TargetMode="External"/><Relationship Id="rId58" Type="http://schemas.openxmlformats.org/officeDocument/2006/relationships/hyperlink" Target="consultantplus://offline/ref=9D8161AA42813FF2C5CEF20345109A18045E915A4D486592BF0D91A3DD55F1698951AD87C989255BD5FBE190C6009D654393C4422B6702763792395C742FD69E8EDC4717EA615CE677B5d6R0M" TargetMode="External"/><Relationship Id="rId79" Type="http://schemas.openxmlformats.org/officeDocument/2006/relationships/hyperlink" Target="consultantplus://offline/ref=9D8161AA42813FF2C5CEF20345109A18045E915A4D486592BF0D91A3DD55F1698951AD87C989255BD5FBE191CB009D654393C4422B6702763792395C742FD69E8FDD4C4BBB23d1R3M" TargetMode="External"/><Relationship Id="rId102" Type="http://schemas.openxmlformats.org/officeDocument/2006/relationships/hyperlink" Target="consultantplus://offline/ref=9D8161AA42813FF2C5CEF20345109A18045E915A4D486592BF0D91A3DD55F1698951AD87C989255BD5FBE092C10199654393C4422B6702763792395C742FD49F8DDE4C4BBB23d1R3M" TargetMode="External"/><Relationship Id="rId123"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44" Type="http://schemas.openxmlformats.org/officeDocument/2006/relationships/hyperlink" Target="consultantplus://offline/ref=9D8161AA42813FF2C5CEF20345109A18045E915A4D486592BF0D91A3DD55F1698951AD87C989255BD5FBE092C10199654393C4422B6702763792395C742FD49F86D54C4BBB23d1R3M" TargetMode="External"/><Relationship Id="rId330" Type="http://schemas.openxmlformats.org/officeDocument/2006/relationships/hyperlink" Target="consultantplus://offline/ref=9D8161AA42813FF2C5CEF20345109A18045E915A4D486592BF0D91A3DD55F1698951AD87C989255BD5FBE092C10199654393C4422B6702763792395C742FD7968CD44C4BBB23d1R3M" TargetMode="External"/><Relationship Id="rId90" Type="http://schemas.openxmlformats.org/officeDocument/2006/relationships/hyperlink" Target="consultantplus://offline/ref=9D8161AA42813FF2C5CEF20345109A18045E915A4D486592BF0D91A3DD55F1698951AD87C989255BD5FAE996C40691654393C4422B6702763792395C742FD69E87DD4C4BBB23d1R3M" TargetMode="External"/><Relationship Id="rId165"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86" Type="http://schemas.openxmlformats.org/officeDocument/2006/relationships/hyperlink" Target="consultantplus://offline/ref=9D8161AA42813FF2C5CEF20345109A18045E915A4D486592BF0D91A3DD55F1698951AD87C989255BD5FAEA9CC60491654393C4422B6702763792395C742FD69F89DD4C43BB2402B727F63A402CD403E6C1ADE60AF36CdFRFM" TargetMode="External"/><Relationship Id="rId351" Type="http://schemas.openxmlformats.org/officeDocument/2006/relationships/hyperlink" Target="consultantplus://offline/ref=9D8161AA42813FF2C5CEF20345109A18045E915A4D486592BF0D91A3DD55F1698951AD87C989255BD5FBE092C10199654393C4422B6702763792395C742FD49C8EDC4C4BBB23d1R3M" TargetMode="External"/><Relationship Id="rId372" Type="http://schemas.openxmlformats.org/officeDocument/2006/relationships/hyperlink" Target="consultantplus://offline/ref=9D8161AA42813FF2C5CEF20345109A18045E915A4D486592BF0D91A3DD55F1698951AD87C989255BD5FBE190C6009D654393C4422B6702763792395C742FD4978EDE4C4BBB23d1R3M" TargetMode="External"/><Relationship Id="rId393" Type="http://schemas.openxmlformats.org/officeDocument/2006/relationships/hyperlink" Target="consultantplus://offline/ref=9D8161AA42813FF2C5CEF20345109A18045E915A4D486592BF0D91A3DD55F1698951AD87C989255BD5FBE190C6009D654393C4422B6702763792395C742FD29689D44C4BBB23d1R3M" TargetMode="External"/><Relationship Id="rId407" Type="http://schemas.openxmlformats.org/officeDocument/2006/relationships/hyperlink" Target="consultantplus://offline/ref=9D8161AA42813FF2C5CEF20345109A18045E915A4D486592BF0D91A3DD55F1698951AD9BC98E255BD5FCE890C4009338499B9D4E29600D213292d3R9M" TargetMode="External"/><Relationship Id="rId428" Type="http://schemas.openxmlformats.org/officeDocument/2006/relationships/hyperlink" Target="consultantplus://offline/ref=9D8161AA42813FF2C5CEF20345109A18045E915A4D486592BF0D91A3DD55F1698951AD9BC98E255BD5FCEE95C00C9338499B9D4E29600D213292d3R9M" TargetMode="External"/><Relationship Id="rId449" Type="http://schemas.openxmlformats.org/officeDocument/2006/relationships/hyperlink" Target="consultantplus://offline/ref=9D8161AA42813FF2C5CEF20345109A18045E915A4D486592BF0D91A3DD55F1698951AD9BC98E255BD5FCEE95C7079338499B9D4E29600D213292d3R9M" TargetMode="External"/><Relationship Id="rId211" Type="http://schemas.openxmlformats.org/officeDocument/2006/relationships/hyperlink" Target="consultantplus://offline/ref=9D8161AA42813FF2C5CEF20345109A18045E915A4D486592BF0D91A3DD55F1698951AD87C989255BD5FAE996C10499654393C4422B6702763792395C742ED69C8ADD4C4BBB23d1R3M" TargetMode="External"/><Relationship Id="rId23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53" Type="http://schemas.openxmlformats.org/officeDocument/2006/relationships/hyperlink" Target="consultantplus://offline/ref=9D8161AA42813FF2C5CEF20345109A18045E915A4D486592BF0D91A3DD55F1698951AD87C989255BD5FBE190C6009D654393C4422B6702763792395C742FD59B8BD54C4BBB23d1R3M" TargetMode="External"/><Relationship Id="rId274" Type="http://schemas.openxmlformats.org/officeDocument/2006/relationships/hyperlink" Target="consultantplus://offline/ref=9D8161AA42813FF2C5CEF20345109A18045E915A4D486592BF0D91A3DD55F1698951AD87C989255BD5FBE092C10199654393C4422B6702763792395C7726D695D28D04d5R3M" TargetMode="External"/><Relationship Id="rId295" Type="http://schemas.openxmlformats.org/officeDocument/2006/relationships/hyperlink" Target="consultantplus://offline/ref=9D8161AA42813FF2C5CEF20345109A18045E915A4D486592BF0D91A3DD55F1698951AD87C989255BD5FBE190C6009D654393C4422B6702763792395C742FDDC2DF9Fd0R3M" TargetMode="External"/><Relationship Id="rId309"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460" Type="http://schemas.openxmlformats.org/officeDocument/2006/relationships/hyperlink" Target="consultantplus://offline/ref=9D8161AA42813FF2C5CEF20345109A18045E915A4D486592BF0D91A3DD55F1698951AD87C989255BD5FAE892C3049C654393C4422B6702763792395C7D2EDDCADF98121AE86349BA23E826402AC30ABA92EEdAR9M" TargetMode="External"/><Relationship Id="rId27"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48" Type="http://schemas.openxmlformats.org/officeDocument/2006/relationships/hyperlink" Target="consultantplus://offline/ref=9D8161AA42813FF2C5CEF20345109A18045E915A4D486592BF0D91A3DD55F1698951AD87C989255BD5FAEF96C2049D654393C4422B6702763792395C742FD69E8FDD4C43BB2402B724F63A412AD403E6C1ADE60AF36CdFRFM" TargetMode="External"/><Relationship Id="rId69"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113" Type="http://schemas.openxmlformats.org/officeDocument/2006/relationships/hyperlink" Target="consultantplus://offline/ref=9D8161AA42813FF2C5CEF20345109A18045E915A4D486592BF0D91A3DD55F1698951AD87C989255BD5FBE190C6009D654393C4422B6702763792395C7027DDCADF98121AE86149BB26E826402AC30ABA92EEdAR9M" TargetMode="External"/><Relationship Id="rId134" Type="http://schemas.openxmlformats.org/officeDocument/2006/relationships/hyperlink" Target="consultantplus://offline/ref=9D8161AA42813FF2C5CEF20345109A18045E915A4D486592BF0D91A3DD55F1698951AD87C989255BD5FBE092C10C90654393C4422B6702763792395C742FD69E8EDC4717EA615CE677B5d6R0M" TargetMode="External"/><Relationship Id="rId32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80" Type="http://schemas.openxmlformats.org/officeDocument/2006/relationships/hyperlink" Target="consultantplus://offline/ref=9D8161AA42813FF2C5CEF20345109A18045E915A4D486592BF0D91A3DD55F1698951AD87C989255BD5FAE996C40691654393C4422B6702763792395C742FD69E88D54C4BBB23d1R3M" TargetMode="External"/><Relationship Id="rId155" Type="http://schemas.openxmlformats.org/officeDocument/2006/relationships/hyperlink" Target="consultantplus://offline/ref=9D8161AA42813FF2C5CEF20345109A18045E915A4D486592BF0D91A3DD55F1698951AD87C989255BD5FBE893C30491654393C4422B6702763792395C742FD69F8CDD4C43BB2402B724F03A4022D403E6C2A5E60AF36CdFRFM" TargetMode="External"/><Relationship Id="rId176" Type="http://schemas.openxmlformats.org/officeDocument/2006/relationships/hyperlink" Target="consultantplus://offline/ref=9D8161AA42813FF2C5CEF20345109A18045E915A4D486592BF0D91A3DD55F1698951AD87C989255BD5FBE092C10199654393C4422B6702763792395C7126D595D28D04d5R3M" TargetMode="External"/><Relationship Id="rId197" Type="http://schemas.openxmlformats.org/officeDocument/2006/relationships/hyperlink" Target="consultantplus://offline/ref=9D8161AA42813FF2C5CEF20345109A18045E915A4D486592BF0D91A3DD55F1698951AD87C989255BD5FBE092C10199654393C4422B6702763792395C742FD6968FD84C4BBB23d1R3M" TargetMode="External"/><Relationship Id="rId341" Type="http://schemas.openxmlformats.org/officeDocument/2006/relationships/hyperlink" Target="consultantplus://offline/ref=9D8161AA42813FF2C5CEF20345109A18045E915A4D486592BF0D91A3DD55F1698951AD87C989255BD5FAE892C3049C654393C4422B6702763792395C742FD79887DC4C43BB2402B726F43A4022D403E6C2A4E60AF36CdFRFM" TargetMode="External"/><Relationship Id="rId362" Type="http://schemas.openxmlformats.org/officeDocument/2006/relationships/header" Target="header4.xml"/><Relationship Id="rId383"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418" Type="http://schemas.openxmlformats.org/officeDocument/2006/relationships/header" Target="header9.xml"/><Relationship Id="rId439" Type="http://schemas.openxmlformats.org/officeDocument/2006/relationships/hyperlink" Target="consultantplus://offline/ref=9D8161AA42813FF2C5CEF20345109A18045E915A4D486592BF0D91A3DD55F1698951AD9BC98E255BD5FCEE95C00C9338499B9D4E29600D213292d3R9M" TargetMode="External"/><Relationship Id="rId201" Type="http://schemas.openxmlformats.org/officeDocument/2006/relationships/hyperlink" Target="consultantplus://offline/ref=9D8161AA42813FF2C5CEF20345109A18045E915A4D486592BF0D91A3DD55F1698951AD87C989255BD5FBE09DC1019F654393C4422B6702763792395C742FD69E8BDF4C43BB2402B726F53A412BD403E6C2A5E60AF36CdFRFM" TargetMode="External"/><Relationship Id="rId222" Type="http://schemas.openxmlformats.org/officeDocument/2006/relationships/hyperlink" Target="consultantplus://offline/ref=9D8161AA42813FF2C5CEF20345109A18045E915A4D486592BF0D91A3DD55F1698951AD87C989255BD5FBE092C10199654393C4422B6702763792395C742FD6978DD84C4BBB23d1R3M" TargetMode="External"/><Relationship Id="rId243" Type="http://schemas.openxmlformats.org/officeDocument/2006/relationships/hyperlink" Target="consultantplus://offline/ref=9D8161AA42813FF2C5CEF20345109A18045E915A4D486592BF0D91A3DD55F1698951AD87C989255BD5FBE09DC1019F654393C4422B6702763792395C742FD69E8BDF4C43BB2402B727F43A4129D403E6C2A4E60AF36CdFRFM" TargetMode="External"/><Relationship Id="rId26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85" Type="http://schemas.openxmlformats.org/officeDocument/2006/relationships/hyperlink" Target="consultantplus://offline/ref=9D8161AA42813FF2C5CEF20345109A18045E915A4D486592BF0D91A3DD55F1698951AD87C989255BD5FBE190C6009D654393C4422B6702763792395C742FD79689D44C4BBB23d1R3M" TargetMode="External"/><Relationship Id="rId450" Type="http://schemas.openxmlformats.org/officeDocument/2006/relationships/hyperlink" Target="consultantplus://offline/ref=9D8161AA42813FF2C5CEF20345109A18045E915A4D486592BF0D91A3DD55F1698951AD9BC98E255BD5FCED91C70D9338499B9D4E29600D213292d3R9M" TargetMode="External"/><Relationship Id="rId17"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38" Type="http://schemas.openxmlformats.org/officeDocument/2006/relationships/hyperlink" Target="consultantplus://offline/ref=9D8161AA42813FF2C5CEF20345109A18045E915A4D486592BF0D91A3DD55F1698951AD87C989255BD5FAE993C50591654393C4422B6702763792395C742FD69E8FDD4C43BB2402B726F43A412BD403E6C2A4E60AF36CdFRFM" TargetMode="External"/><Relationship Id="rId59"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103" Type="http://schemas.openxmlformats.org/officeDocument/2006/relationships/hyperlink" Target="consultantplus://offline/ref=9D8161AA42813FF2C5CEF20345109A18045E915A4D486592BF0D91A3DD55F1698951AD87C989255BD5FAEF97C4079F654393C4422B6702763792395C7427D19A85881653BF6D55B838F62D5E29CA03E6C8F1BC15dER6M" TargetMode="External"/><Relationship Id="rId124"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310"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70" Type="http://schemas.openxmlformats.org/officeDocument/2006/relationships/hyperlink" Target="consultantplus://offline/ref=9D8161AA42813FF2C5CEF20345109A18045E915A4D486592BF0D91A3DD55F1698951AD87C989255BD5F8E192C50590654393C4422B6702763792395C742FD69E8ED44C4BBB23d1R3M" TargetMode="External"/><Relationship Id="rId91" Type="http://schemas.openxmlformats.org/officeDocument/2006/relationships/hyperlink" Target="consultantplus://offline/ref=9D8161AA42813FF2C5CEF20345109A18045E915A4D486592BF0D91A3DD55F1698951AD87C989255BD5FBE893C30799654393C4422B6702763792395C742FD69E87D84C4BBB23d1R3M" TargetMode="External"/><Relationship Id="rId145" Type="http://schemas.openxmlformats.org/officeDocument/2006/relationships/hyperlink" Target="consultantplus://offline/ref=9D8161AA42813FF2C5CEF20345109A18045E915A4D486592BF0D91A3DD55F1698951AD87C989255BD5FBE092C10199654393C4422B6702763792395C742FD49F86DB4C4BBB23d1R3M" TargetMode="External"/><Relationship Id="rId166"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187" Type="http://schemas.openxmlformats.org/officeDocument/2006/relationships/hyperlink" Target="consultantplus://offline/ref=9D8161AA42813FF2C5CEF20345109A18045E915A4D486592BF0D91A3DD55F1698951AD87C989255BD5FAED96C0039F654393C4422B6702763792395C742FD69E8CD84C43BB2402B725F63A402DD403E6C1ADE60AF36CdFRFM" TargetMode="External"/><Relationship Id="rId331" Type="http://schemas.openxmlformats.org/officeDocument/2006/relationships/hyperlink" Target="consultantplus://offline/ref=9D8161AA42813FF2C5CEF20345109A18045E915A4D486592BF0D91A3DD55F1698951AD87C989255BD5FBE092C10199654393C4422B6702763792395C742FD7968DDF4C4BBB23d1R3M" TargetMode="External"/><Relationship Id="rId352" Type="http://schemas.openxmlformats.org/officeDocument/2006/relationships/header" Target="header1.xml"/><Relationship Id="rId373" Type="http://schemas.openxmlformats.org/officeDocument/2006/relationships/hyperlink" Target="consultantplus://offline/ref=9D8161AA42813FF2C5CEF20345109A18045E915A4D486592BF0D91A3DD55F1698951AD87C989255BD5FBE190C6009D654393C4422B6702763792395C742FD49789D94C4BBB23d1R3M" TargetMode="External"/><Relationship Id="rId394" Type="http://schemas.openxmlformats.org/officeDocument/2006/relationships/hyperlink" Target="consultantplus://offline/ref=9D8161AA42813FF2C5CEF20345109A18045E915A4D486592BF0D91A3DD55F1698951AD87C989255BD5FBE190C6009D654393C4422B6702763792395C742FDDC2DF9Fd0R3M" TargetMode="External"/><Relationship Id="rId408" Type="http://schemas.openxmlformats.org/officeDocument/2006/relationships/hyperlink" Target="consultantplus://offline/ref=9D8161AA42813FF2C5CEF20345109A18045E915A4D486592BF0D91A3DD55F1698951AD9BC98E255BD5FCEE95C30D9338499B9D4E29600D213292d3R9M" TargetMode="External"/><Relationship Id="rId429" Type="http://schemas.openxmlformats.org/officeDocument/2006/relationships/hyperlink" Target="consultantplus://offline/ref=9D8161AA42813FF2C5CEF20345109A18045E915A4D486592BF0D91A3DD55F1698951AD9BC98E255BD5FCEE95C00C9338499B9D4E29600D213292d3R9M" TargetMode="External"/><Relationship Id="rId1" Type="http://schemas.openxmlformats.org/officeDocument/2006/relationships/numbering" Target="numbering.xml"/><Relationship Id="rId212" Type="http://schemas.openxmlformats.org/officeDocument/2006/relationships/hyperlink" Target="consultantplus://offline/ref=9D8161AA42813FF2C5CEF20345109A18045E915A4D486592BF0D91A3DD55F1698951AD87C989255BD5FBE190C6009D654393C4422B6702763792395C742FD69787D84C4BBB23d1R3M" TargetMode="External"/><Relationship Id="rId233" Type="http://schemas.openxmlformats.org/officeDocument/2006/relationships/hyperlink" Target="consultantplus://offline/ref=9D8161AA42813FF2C5CEF20345109A18045E915A4D486592BF0D91A3DD55F1698951AD87C989255BD5FBE893C30490654393C4422B6702763792395C742FD69F8EDC4C4BBB23d1R3M" TargetMode="External"/><Relationship Id="rId254" Type="http://schemas.openxmlformats.org/officeDocument/2006/relationships/hyperlink" Target="consultantplus://offline/ref=9D8161AA42813FF2C5CEF20345109A18045E915A4D486592BF0D91A3DD55F1698951AD87C989255BD5FBE092C10199654393C4422B6702763792395C742FD79A8EDA4C4BBB23d1R3M" TargetMode="External"/><Relationship Id="rId440" Type="http://schemas.openxmlformats.org/officeDocument/2006/relationships/hyperlink" Target="consultantplus://offline/ref=9D8161AA42813FF2C5CEF20345109A18045E915A4D486592BF0D91A3DD55F1698951AD9BC98E255BD5FCEE95C00C9338499B9D4E29600D213292d3R9M" TargetMode="External"/><Relationship Id="rId28" Type="http://schemas.openxmlformats.org/officeDocument/2006/relationships/hyperlink" Target="consultantplus://offline/ref=9D8161AA42813FF2C5CEF20345109A18045E915A4D486592BF0D91A3DD55F1698951AD87C989255BD5FAE994C6039B654393C4422B6702763792395C742FD69E8FDD4C4BBB23d1R3M" TargetMode="External"/><Relationship Id="rId49"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114" Type="http://schemas.openxmlformats.org/officeDocument/2006/relationships/hyperlink" Target="consultantplus://offline/ref=9D8161AA42813FF2C5CEF20345109A18045E915A4D486592BF0D91A3DD55F1698951AD87C989255BD5FBE190C6009D654393C4422B6702763792395C742FDDCADF98121AE86249BB26E826402AC30ABA92EEdAR9M" TargetMode="External"/><Relationship Id="rId275" Type="http://schemas.openxmlformats.org/officeDocument/2006/relationships/hyperlink" Target="consultantplus://offline/ref=9D8161AA42813FF2C5CEF20345109A18045E915A4D486592BF0D91A3DD55F1698951AD87C989255BD5FBE092C10199654393C4422B6702763792395C742FD79A89D44C4BBB23d1R3M" TargetMode="External"/><Relationship Id="rId296" Type="http://schemas.openxmlformats.org/officeDocument/2006/relationships/hyperlink" Target="consultantplus://offline/ref=9D8161AA42813FF2C5CEF20345109A18045E915A4D486592BF0D91A3DD55F1698951AD87C989255BD5FBE893C30798654393C4422B6702763792395C742FD69E8DDB4C4BBB23d1R3M" TargetMode="External"/><Relationship Id="rId300"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461" Type="http://schemas.openxmlformats.org/officeDocument/2006/relationships/hyperlink" Target="consultantplus://offline/ref=9D8161AA42813FF2C5CEF20345109A18045E915A4D486592BF0D91A3DD55F1698951AD87C989255BD5FAE892C3049C654393C4422B6702763792395C7D2EDDCADF98121AE86349BA23E826402AC30ABA92EEdAR9M" TargetMode="External"/><Relationship Id="rId60" Type="http://schemas.openxmlformats.org/officeDocument/2006/relationships/hyperlink" Target="consultantplus://offline/ref=9D8161AA42813FF2C5CEF20345109A18045E915A4D486592BF0D91A3DD55F1698951AD87C989255BD5FBE190C6009D654393C4422B6702763792395C742FD39C8DD94C4BBB23d1R3M" TargetMode="External"/><Relationship Id="rId81" Type="http://schemas.openxmlformats.org/officeDocument/2006/relationships/hyperlink" Target="consultantplus://offline/ref=9D8161AA42813FF2C5CEF20345109A18045E915A4D486592BF0D91A3DD55F1698951AD87C989255BD5FAE996C40691654393C4422B6702763792395C762FDDC2DF9Fd0R3M" TargetMode="External"/><Relationship Id="rId135" Type="http://schemas.openxmlformats.org/officeDocument/2006/relationships/hyperlink" Target="consultantplus://offline/ref=9D8161AA42813FF2C5CEF20345109A18045E915A4D486592BF0D91A3DD55F1698951AD87C989255BD5FBE893C30491654393C4422B6702763792395C742FD69E86DD4C4BBB23d1R3M" TargetMode="External"/><Relationship Id="rId156" Type="http://schemas.openxmlformats.org/officeDocument/2006/relationships/hyperlink" Target="consultantplus://offline/ref=9D8161AA42813FF2C5CEF20345109A18045E915A4D486592BF0D91A3DD55F1698951AD87C989255BD5FBE893C30491654393C4422B6702763792395C742FD69F8CDD4C4BBB23d1R3M" TargetMode="External"/><Relationship Id="rId177" Type="http://schemas.openxmlformats.org/officeDocument/2006/relationships/hyperlink" Target="consultantplus://offline/ref=9D8161AA42813FF2C5CEF20345109A18045E915A4D486592BF0D91A3DD55F1698951AD87C989255BD5FBE092C10199654393C4422B6702763792395C742FD6988BDD4C4BBB23d1R3M" TargetMode="External"/><Relationship Id="rId198" Type="http://schemas.openxmlformats.org/officeDocument/2006/relationships/hyperlink" Target="consultantplus://offline/ref=9D8161AA42813FF2C5CEF20345109A18045E915A4D486592BF0D91A3DD55F1698951AD87C989255BD5FAE890CA0099654393C4422B6702763792395C742FD69E8ADB4C43BB2402B726FF3A402FD403E6C2A4E60AF36CdFRFM" TargetMode="External"/><Relationship Id="rId321" Type="http://schemas.openxmlformats.org/officeDocument/2006/relationships/hyperlink" Target="consultantplus://offline/ref=9D8161AA42813FF2C5CEF20345109A18045E915A4D486592BF0D91A3DD55F1698951AD87C989255BD5FBE091C4059F654393C4422B6702763792395C742FD49F86DA4C4BBB23d1R3M" TargetMode="External"/><Relationship Id="rId342"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63" Type="http://schemas.openxmlformats.org/officeDocument/2006/relationships/footer" Target="footer7.xml"/><Relationship Id="rId384"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419" Type="http://schemas.openxmlformats.org/officeDocument/2006/relationships/footer" Target="footer17.xml"/><Relationship Id="rId202"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223" Type="http://schemas.openxmlformats.org/officeDocument/2006/relationships/hyperlink" Target="consultantplus://offline/ref=9D8161AA42813FF2C5CEF20345109A18045E915A4D486592BF0D91A3DD55F1698951AD87C989255BD5FBE092C10199654393C4422B6702763792395C742FD6978DD94C4BBB23d1R3M" TargetMode="External"/><Relationship Id="rId244"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30" Type="http://schemas.openxmlformats.org/officeDocument/2006/relationships/hyperlink" Target="consultantplus://offline/ref=9D8161AA42813FF2C5CEF20345109A18045E915A4D486592BF0D91A3DD55F1698951AD9BC98E255BD5FCEE95C00C9338499B9D4E29600D213292d3R9M" TargetMode="External"/><Relationship Id="rId18" Type="http://schemas.openxmlformats.org/officeDocument/2006/relationships/hyperlink" Target="consultantplus://offline/ref=9D8161AA42813FF2C5CEF20345109A18045E915A4D486592BF0D91A3DD55F1698951AD87C989255BD5FBE893C30490654393C4422B6702763792395C742FD69E8FDD4C4BBB23d1R3M" TargetMode="External"/><Relationship Id="rId39" Type="http://schemas.openxmlformats.org/officeDocument/2006/relationships/hyperlink" Target="consultantplus://offline/ref=9D8161AA42813FF2C5CEF20345109A18045E915A4D486592BF0D91A3DD55F1698951AD87C989255BD5FAE890CA0099654393C4422B6702763792395C742FD69E8FDD4C43BB2402B726F43A412BD403E6C2A4E60AF36CdFRFM" TargetMode="External"/><Relationship Id="rId265" Type="http://schemas.openxmlformats.org/officeDocument/2006/relationships/hyperlink" Target="consultantplus://offline/ref=9D8161AA42813FF2C5CEF20345109A18045E915A4D486592BF0D91A3DD55F1698951AD87C989255BD5FBE092C10199654393C4422B6702763792395C742FD79A87DC4C4BBB23d1R3M" TargetMode="External"/><Relationship Id="rId286"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451" Type="http://schemas.openxmlformats.org/officeDocument/2006/relationships/hyperlink" Target="consultantplus://offline/ref=9D8161AA42813FF2C5CEF20345109A18045E915A4D486592BF0D91A3DD55F1698951AD9BC98E255BD5FCEE95C1019338499B9D4E29600D213292d3R9M" TargetMode="External"/><Relationship Id="rId50" Type="http://schemas.openxmlformats.org/officeDocument/2006/relationships/hyperlink" Target="consultantplus://offline/ref=9D8161AA42813FF2C5CEF20345109A18045E915A4D486592BF0D91A3DD55F1698951AD87C989255BD5FBE092C10199654393C4422B6702763792395C742FD69E8FDA4C4BBB23d1R3M" TargetMode="External"/><Relationship Id="rId104" Type="http://schemas.openxmlformats.org/officeDocument/2006/relationships/hyperlink" Target="consultantplus://offline/ref=9D8161AA42813FF2C5CEF20345109A18045E915A4D486592BF0D91A3DD55F1698951AD87C989255BD5FBE092C10199654393C4422B6702763792395C742AD795D28D04d5R3M" TargetMode="External"/><Relationship Id="rId125" Type="http://schemas.openxmlformats.org/officeDocument/2006/relationships/hyperlink" Target="consultantplus://offline/ref=9D8161AA42813FF2C5CEF20345109A18045E915A4D486592BF0D91A3DD55F1698951AD87C989255BD5FBE092C7059F654393C4422B6702763792395C7C29DDC2DF9Fd0R3M" TargetMode="External"/><Relationship Id="rId146"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167"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188" Type="http://schemas.openxmlformats.org/officeDocument/2006/relationships/hyperlink" Target="consultantplus://offline/ref=9D8161AA42813FF2C5CEF20345109A18045E915A4D486592BF0D91A3DD55F1698951AD87C989255BD5FAEF93CB0598654393C4422B6702763792395C742ED69988D71346AE355AB825E8254135C801E4C3A6B107E1d6RBM" TargetMode="External"/><Relationship Id="rId311"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32" Type="http://schemas.openxmlformats.org/officeDocument/2006/relationships/hyperlink" Target="consultantplus://offline/ref=9D8161AA42813FF2C5CEF20345109A18045E915A4D486592BF0D91A3DD55F1698951AD87C989255BD5FBE092C10199654393C4422B6702763792395C7D2BDDCADF98121AEB6049BB26E826402AC20ABA92EEdAR9M" TargetMode="External"/><Relationship Id="rId353" Type="http://schemas.openxmlformats.org/officeDocument/2006/relationships/footer" Target="footer1.xml"/><Relationship Id="rId374" Type="http://schemas.openxmlformats.org/officeDocument/2006/relationships/hyperlink" Target="consultantplus://offline/ref=9D8161AA42813FF2C5CEF20345109A18045E915A4D486592BF0D91A3DD55F1698951AD87C989255BD5FBE190C6009D654393C4422B6702763792395C742FD59C8BDD4C4BBB23d1R3M" TargetMode="External"/><Relationship Id="rId395" Type="http://schemas.openxmlformats.org/officeDocument/2006/relationships/hyperlink" Target="consultantplus://offline/ref=9D8161AA42813FF2C5CEF20345109A18045E915A4D486592BF0D91A3DD55F1698951AD87C989255BD5FBE190C6009D654393C4422B6702763792395C742FD39E8DDD4C4BBB23d1R3M" TargetMode="External"/><Relationship Id="rId409" Type="http://schemas.openxmlformats.org/officeDocument/2006/relationships/hyperlink" Target="consultantplus://offline/ref=9D8161AA42813FF2C5CEF20345109A18045E915A4D486592BF0D91A3DD55F1698951AD9BC98E255BD5FCEE95C0059338499B9D4E29600D213292d3R9M" TargetMode="External"/><Relationship Id="rId71" Type="http://schemas.openxmlformats.org/officeDocument/2006/relationships/hyperlink" Target="consultantplus://offline/ref=9D8161AA42813FF2C5CEF20345109A18045E915A4D486592BF0D91A3DD55F1698951AD87C989255BD5FBE091C4059F654393C4422B6702763792395C742FD69E8FDE4C4BBB23d1R3M" TargetMode="External"/><Relationship Id="rId92" Type="http://schemas.openxmlformats.org/officeDocument/2006/relationships/hyperlink" Target="consultantplus://offline/ref=9D8161AA42813FF2C5CEF20345109A18045E915A4D486592BF0D91A3DD55F1698951AD87C989255BD5FAEF97C4079F654393C4422B6702763792395C7427D19A85881653BF6D55B838F62D5E29CA03E6C8F1BC15dER6M" TargetMode="External"/><Relationship Id="rId213" Type="http://schemas.openxmlformats.org/officeDocument/2006/relationships/hyperlink" Target="consultantplus://offline/ref=9D8161AA42813FF2C5CEF20345109A18045E915A4D486592BF0D91A3DD55F1698951AD87C989255BD5FBE092C10199654393C4422B6702763792395C742FD6968ADD4C4BBB23d1R3M" TargetMode="External"/><Relationship Id="rId234" Type="http://schemas.openxmlformats.org/officeDocument/2006/relationships/hyperlink" Target="consultantplus://offline/ref=9D8161AA42813FF2C5CEF20345109A18045E915A4D486592BF0D91A3DD55F1698951AD87C989255BD5FBE092C10199654393C4422B6702763792395C742FD79D8ED84C4BBB23d1R3M" TargetMode="External"/><Relationship Id="rId420" Type="http://schemas.openxmlformats.org/officeDocument/2006/relationships/footer" Target="footer18.xml"/><Relationship Id="rId2" Type="http://schemas.openxmlformats.org/officeDocument/2006/relationships/styles" Target="styles.xml"/><Relationship Id="rId29" Type="http://schemas.openxmlformats.org/officeDocument/2006/relationships/hyperlink" Target="consultantplus://offline/ref=9D8161AA42813FF2C5CEF20345109A18045E915A4D486592BF0D91A3DD55F1698951AD87C989255BD5FAED97CA029E654393C4422B6702763792395C742FD69E8FDD4C43BB2402B725F63A402DD403E6C1ADE60AF36CdFRFM" TargetMode="External"/><Relationship Id="rId255" Type="http://schemas.openxmlformats.org/officeDocument/2006/relationships/hyperlink" Target="consultantplus://offline/ref=9D8161AA42813FF2C5CEF20345109A18045E915A4D486592BF0D91A3DD55F1698951AD87C989255BD5FBE092C10199654393C4422B6702763792395C742FD79986DE4C4BBB23d1R3M" TargetMode="External"/><Relationship Id="rId276" Type="http://schemas.openxmlformats.org/officeDocument/2006/relationships/hyperlink" Target="consultantplus://offline/ref=9D8161AA42813FF2C5CEF20345109A18045E915A4D486592BF0D91A3DD55F1698951AD87C989255BD5FBE190C6009D654393C4422B6702763792395C742FD49D88D94C4BBB23d1R3M" TargetMode="External"/><Relationship Id="rId297" Type="http://schemas.openxmlformats.org/officeDocument/2006/relationships/hyperlink" Target="consultantplus://offline/ref=9D8161AA42813FF2C5CEF20345109A18045E915A4D486592BF0D91A3DD55F1698951AD87C989255BD5FBE893C30798654393C4422B6702763792395C742FD69E86DF4C4BBB23d1R3M" TargetMode="External"/><Relationship Id="rId441" Type="http://schemas.openxmlformats.org/officeDocument/2006/relationships/hyperlink" Target="consultantplus://offline/ref=9D8161AA42813FF2C5CEF20345109A18045E915A4D486592BF0D91A3DD55F1698951AD9BC98E255BD5FCEE95C00C9338499B9D4E29600D213292d3R9M" TargetMode="External"/><Relationship Id="rId462" Type="http://schemas.openxmlformats.org/officeDocument/2006/relationships/hyperlink" Target="consultantplus://offline/ref=9D8161AA42813FF2C5CEF20345109A18045E915A4D486592BF0D91A3DD55F1698951AD87C989255BD5FAEB96C4039F654393C4422B6702763792395C742FD69E8CDC4C43BB2402B727F03A402ED403E6C2A4E60AF36CdFRFM" TargetMode="External"/><Relationship Id="rId40" Type="http://schemas.openxmlformats.org/officeDocument/2006/relationships/hyperlink" Target="consultantplus://offline/ref=9D8161AA42813FF2C5CEF20345109A18045E915A4D486592BF0D91A3DD55F1698951AD87C989255BD5FAE890CA0099654393C4422B6702763792395C742FD69E8FDD4C43BB2402B726F43A412BD403E6C2A4E60AF36CdFRFM" TargetMode="External"/><Relationship Id="rId115" Type="http://schemas.openxmlformats.org/officeDocument/2006/relationships/hyperlink" Target="consultantplus://offline/ref=9D8161AA42813FF2C5CEF20345109A18045E915A4D486592BF0D91A3DD55F1698951AD87C989255BD5FBE190C6009D654393C4422B6702763792395C7429DE95DA8D0342E76255A427F63A422BCB08ED9FFCAEd1R2M" TargetMode="External"/><Relationship Id="rId136" Type="http://schemas.openxmlformats.org/officeDocument/2006/relationships/hyperlink" Target="consultantplus://offline/ref=9D8161AA42813FF2C5CEF20345109A18045E915A4D486592BF0D91A3DD55F1698951AD87C989255BD5FBE893C30491654393C4422B6702763792395C742FD69E89DB4C4BBB23d1R3M" TargetMode="External"/><Relationship Id="rId157" Type="http://schemas.openxmlformats.org/officeDocument/2006/relationships/hyperlink" Target="consultantplus://offline/ref=9D8161AA42813FF2C5CEF20345109A18045E915A4D486592BF0D91A3DD55F1698951AD87C989255BD5FBE092C10199654393C4422B6702763792395C7127D095D28D04d5R3M" TargetMode="External"/><Relationship Id="rId178"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301" Type="http://schemas.openxmlformats.org/officeDocument/2006/relationships/hyperlink" Target="consultantplus://offline/ref=9D8161AA42813FF2C5CEF20345109A18045E915A4D486592BF0D91A3DD55F1698951AD87C989255BD5FBE893C30798654393C4422B6702763792395C742FD69E8BDA4C4BBB23d1R3M" TargetMode="External"/><Relationship Id="rId322" Type="http://schemas.openxmlformats.org/officeDocument/2006/relationships/hyperlink" Target="consultantplus://offline/ref=9D8161AA42813FF2C5CEF20345109A18045E915A4D486592BF0D91A3DD55F1698951AD87C989255BD5FBE092C10199654393C4422B6702763792395C742FD7988CD54C43BB2402B727F63A412BD403E6C2A5E60AF36CdFRFM" TargetMode="External"/><Relationship Id="rId343" Type="http://schemas.openxmlformats.org/officeDocument/2006/relationships/hyperlink" Target="consultantplus://offline/ref=9D8161AA42813FF2C5CEF20345109A18045E915A4D486592BF0D91A3DD55F1698951AD87C989255BD5FBE092C10199654393C4422B6702763792395C742FD79887DD4C43BB2402B727F63A412BD403E6C2A5E60AF36CdFRFM" TargetMode="External"/><Relationship Id="rId364" Type="http://schemas.openxmlformats.org/officeDocument/2006/relationships/footer" Target="footer8.xml"/><Relationship Id="rId61"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82" Type="http://schemas.openxmlformats.org/officeDocument/2006/relationships/hyperlink" Target="consultantplus://offline/ref=9D8161AA42813FF2C5CEF20345109A18045E915A4D486592BF0D91A3DD55F1698951AD87C989255BD5FBE092C10199654393C4422B6702763792395C742FD49F8DDA4C43BB2402B727F63A412BD403E6C2A5E60AF36CdFRFM" TargetMode="External"/><Relationship Id="rId199" Type="http://schemas.openxmlformats.org/officeDocument/2006/relationships/hyperlink" Target="consultantplus://offline/ref=9D8161AA42813FF2C5CEF20345109A18045E915A4D486592BF0D91A3DD55F1698951AD87C989255BD5FAE892C3049C654393C4422B6702763792395C742FD6968FDF4C43BB2402B726F43A4022D403E6C2A4E60AF36CdFRFM" TargetMode="External"/><Relationship Id="rId203" Type="http://schemas.openxmlformats.org/officeDocument/2006/relationships/hyperlink" Target="consultantplus://offline/ref=9D8161AA42813FF2C5CEF20345109A18045E915A4D486592BF0D91A3DD55F1698951AD87C989255BD5FAEF93CB0598654393C4422B6702763792395C742ED79C8FD71346AE355AB825E8254135C801E4C3A6B107E1d6RBM" TargetMode="External"/><Relationship Id="rId385" Type="http://schemas.openxmlformats.org/officeDocument/2006/relationships/hyperlink" Target="consultantplus://offline/ref=9D8161AA42813FF2C5CEF20345109A18045E915A4D486592BF0D91A3DD55F1698951AD87C989255BD5FBE190C6009D654393C4422B6702763792395C742FD29C8ADB4C4BBB23d1R3M" TargetMode="External"/><Relationship Id="rId19"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224" Type="http://schemas.openxmlformats.org/officeDocument/2006/relationships/hyperlink" Target="consultantplus://offline/ref=9D8161AA42813FF2C5CEF20345109A18045E915A4D486592BF0D91A3DD55F1698951AD87C989255BD5FBE092C10199654393C4422B6702763792395C742FD6978DD94C4BBB23d1R3M" TargetMode="External"/><Relationship Id="rId24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66"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87" Type="http://schemas.openxmlformats.org/officeDocument/2006/relationships/hyperlink" Target="consultantplus://offline/ref=9D8161AA42813FF2C5CEF20345109A18045E915A4D486592BF0D91A3DD55F1698951AD87C989255BD5FBE190C6009D654393C4422B6702763792395C742FD49E8CDD4C4BBB23d1R3M" TargetMode="External"/><Relationship Id="rId410" Type="http://schemas.openxmlformats.org/officeDocument/2006/relationships/hyperlink" Target="consultantplus://offline/ref=9D8161AA42813FF2C5CEF20345109A18045E915A4D486592BF0D91A3DD55F1698951AD87C989255BD5FBE190C6009D654393C4422B6702763792395C742FD69F88DF4C4BBB23d1R3M" TargetMode="External"/><Relationship Id="rId431" Type="http://schemas.openxmlformats.org/officeDocument/2006/relationships/hyperlink" Target="consultantplus://offline/ref=9D8161AA42813FF2C5CEF20345109A18045E915A4D486592BF0D91A3DD55F1698951AD9BC98E255BD5FCEE95C00C9338499B9D4E29600D213292d3R9M" TargetMode="External"/><Relationship Id="rId452" Type="http://schemas.openxmlformats.org/officeDocument/2006/relationships/header" Target="header12.xml"/><Relationship Id="rId30" Type="http://schemas.openxmlformats.org/officeDocument/2006/relationships/hyperlink" Target="consultantplus://offline/ref=9D8161AA42813FF2C5CEF20345109A18045E915A4D486592BF0D91A3DD55F1698951AD87C989255BD5FAED97CA029E654393C4422B6702763792395C742FD69E8FDD4C43BB2402B725F63A402DD403E6C1ADE60AF36CdFRFM" TargetMode="External"/><Relationship Id="rId105" Type="http://schemas.openxmlformats.org/officeDocument/2006/relationships/hyperlink" Target="consultantplus://offline/ref=9D8161AA42813FF2C5CEF20345109A18045E915A4D486592BF0D91A3DD55F1698951AD87C989255BD5FAEF97C4079F654393C4422B6702763792395C7427D19885881653BF6D55B938F62D5E29CA03E6C8F1BC15dER6M" TargetMode="External"/><Relationship Id="rId126" Type="http://schemas.openxmlformats.org/officeDocument/2006/relationships/hyperlink" Target="consultantplus://offline/ref=9D8161AA42813FF2C5CEF20345109A18045E915A4D486592BF0D91A3DD55F1698951AD87C989255BD5FBE092C7059F654393C4422B6702763792395C7C29DDC2DF9Fd0R3M" TargetMode="External"/><Relationship Id="rId147" Type="http://schemas.openxmlformats.org/officeDocument/2006/relationships/hyperlink" Target="consultantplus://offline/ref=9D8161AA42813FF2C5CEF20345109A18045E915A4D486592BF0D91A3DD55F1698951AD87C989255BD5FAEF93CB0598654393C4422B6702763792395C742ED79C8FD71346AE355AB825E8254135C801E4C3A6B107E1d6RBM" TargetMode="External"/><Relationship Id="rId168" Type="http://schemas.openxmlformats.org/officeDocument/2006/relationships/hyperlink" Target="consultantplus://offline/ref=9D8161AA42813FF2C5CEF20345109A18045E915A4D486592BF0D91A3DD55F1698951AD87C989255BD5FBE190C6009D654393C4422B6702763792395C742FD39C88DB4C4BBB23d1R3M" TargetMode="External"/><Relationship Id="rId312" Type="http://schemas.openxmlformats.org/officeDocument/2006/relationships/hyperlink" Target="consultantplus://offline/ref=9D8161AA42813FF2C5CEF20345109A18045E915A4D486592BF0D91A3DD55F1698951AD87C989255BD5FBE092C10199654393C4422B6702763792395C742FD79B86D54C43BB2402B727F63A412BD403E6C2A5E60AF36CdFRFM" TargetMode="External"/><Relationship Id="rId33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54" Type="http://schemas.openxmlformats.org/officeDocument/2006/relationships/footer" Target="footer2.xml"/><Relationship Id="rId51"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72" Type="http://schemas.openxmlformats.org/officeDocument/2006/relationships/hyperlink" Target="consultantplus://offline/ref=9D8161AA42813FF2C5CEF20345109A18045E915A4D486592BF0D91A3DD55F1698951AD87C989255BD5FBE091C4059F654393C4422B6702763792395C742FD69E8FDE4C4BBB23d1R3M" TargetMode="External"/><Relationship Id="rId93" Type="http://schemas.openxmlformats.org/officeDocument/2006/relationships/hyperlink" Target="consultantplus://offline/ref=9D8161AA42813FF2C5CEF20345109A18045E915A4D486592BF0D91A3DD55F1698951AD87C989255BD5FBE09DC1019F654393C4422B6702763792395C742FD69E8AD54C4BBB23d1R3M" TargetMode="External"/><Relationship Id="rId189" Type="http://schemas.openxmlformats.org/officeDocument/2006/relationships/hyperlink" Target="consultantplus://offline/ref=9D8161AA42813FF2C5CEF20345109A18045E915A4D486592BF0D91A3DD55F1698951AD87C989255BD5FAEF97C4079F654393C4422B6702763792395C742FD5988DD94C43BB2402B725F63A412BD403E6C1ADE60AF36CdFRFM" TargetMode="External"/><Relationship Id="rId375" Type="http://schemas.openxmlformats.org/officeDocument/2006/relationships/hyperlink" Target="consultantplus://offline/ref=9D8161AA42813FF2C5CEF20345109A18045E915A4D486592BF0D91A3DD55F1698951AD87C989255BD5FBE190C6009D654393C4422B6702763792395C742FD59C87DF4C4BBB23d1R3M" TargetMode="External"/><Relationship Id="rId396"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3" Type="http://schemas.openxmlformats.org/officeDocument/2006/relationships/settings" Target="settings.xml"/><Relationship Id="rId214" Type="http://schemas.openxmlformats.org/officeDocument/2006/relationships/hyperlink" Target="consultantplus://offline/ref=9D8161AA42813FF2C5CEF20345109A18045E915A4D486592BF0D91A3DD55F1698951AD87C989255BD5FBE190C6009D654393C4422B6702763792395C742FD79F8CDB4C4BBB23d1R3M" TargetMode="External"/><Relationship Id="rId235" Type="http://schemas.openxmlformats.org/officeDocument/2006/relationships/hyperlink" Target="consultantplus://offline/ref=9D8161AA42813FF2C5CEF20345109A18045E915A4D486592BF0D91A3DD55F1698951AD87C989255BD5FBE893C30490654393C4422B6702763792395C742FD69F8ED94C4BBB23d1R3M" TargetMode="External"/><Relationship Id="rId256" Type="http://schemas.openxmlformats.org/officeDocument/2006/relationships/hyperlink" Target="consultantplus://offline/ref=9D8161AA42813FF2C5CEF20345109A18045E915A4D486592BF0D91A3DD55F1698951AD87C989255BD5FAEF93CB0598654393C4422B6702763792395C742ED79988D71346AE355AB825E8254135C801E4C3A6B107E1d6RBM" TargetMode="External"/><Relationship Id="rId277"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298"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400" Type="http://schemas.openxmlformats.org/officeDocument/2006/relationships/footer" Target="footer11.xml"/><Relationship Id="rId421" Type="http://schemas.openxmlformats.org/officeDocument/2006/relationships/hyperlink" Target="consultantplus://offline/ref=9D8161AA42813FF2C5CEF20345109A18045E915A4D486592BF0D91A3DD55F1698951AD87C989255BD5FBEB97C0019A654393C4422B6702763F803Ed1R5M" TargetMode="External"/><Relationship Id="rId442" Type="http://schemas.openxmlformats.org/officeDocument/2006/relationships/hyperlink" Target="consultantplus://offline/ref=9D8161AA42813FF2C5CEF20345109A18045E915A4D486592BF0D91A3DD55F1698951AD9BC98E255BD5FCEE95C00C9338499B9D4E29600D213292d3R9M" TargetMode="External"/><Relationship Id="rId463" Type="http://schemas.openxmlformats.org/officeDocument/2006/relationships/header" Target="header14.xml"/><Relationship Id="rId116" Type="http://schemas.openxmlformats.org/officeDocument/2006/relationships/hyperlink" Target="consultantplus://offline/ref=9D8161AA42813FF2C5CEF20345109A18045E915A4D486592BF0D91A3DD55F1698951AD87C989255BD5FBE190C6009D654393C4422B6702763792395C7026DDCADF98121AE86249BB26E826402AC30ABA92EEdAR9M" TargetMode="External"/><Relationship Id="rId137"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58" Type="http://schemas.openxmlformats.org/officeDocument/2006/relationships/hyperlink" Target="consultantplus://offline/ref=9D8161AA42813FF2C5CEF20345109A18045E915A4D486592BF0D91A3DD55F1698951AD87C989255BD5FBE893C30491654393C4422B6702763792395C742FD69F8ADA4C43BB2402B724F03A4022D403E6C2A5E60AF36CdFRFM" TargetMode="External"/><Relationship Id="rId302" Type="http://schemas.openxmlformats.org/officeDocument/2006/relationships/hyperlink" Target="consultantplus://offline/ref=9D8161AA42813FF2C5CEF20345109A18045E915A4D486592BF0D91A3DD55F1698951AD87C989255BD5FBE893C30798654393C4422B6702763792395C742FD69E8BD94C4BBB23d1R3M" TargetMode="External"/><Relationship Id="rId323" Type="http://schemas.openxmlformats.org/officeDocument/2006/relationships/hyperlink" Target="consultantplus://offline/ref=9D8161AA42813FF2C5CEF20345109A18045E915A4D486592BF0D91A3DD55F1698951AD87C989255BD5FBE092C10199654393C4422B6702763792395C742FD7988DDC4C4BBB23d1R3M" TargetMode="External"/><Relationship Id="rId344" Type="http://schemas.openxmlformats.org/officeDocument/2006/relationships/hyperlink" Target="consultantplus://offline/ref=9D8161AA42813FF2C5CEF20345109A18045E915A4D486592BF0D91A3DD55F1698951AD87C989255BD5FAE892C3049C654393C4422B6702763792395C742FD79887DF4C43BB2402B726F43A4022D403E6C2A4E60AF36CdFRFM" TargetMode="External"/><Relationship Id="rId20" Type="http://schemas.openxmlformats.org/officeDocument/2006/relationships/hyperlink" Target="consultantplus://offline/ref=9D8161AA42813FF2C5CEF20345109A18045E915A4D486592BF0D91A3DD55F1698951AD87C989255BD5FBE091C30D9A654393C4422B6702763792395C742FD69E8FDD4C4BBB23d1R3M" TargetMode="External"/><Relationship Id="rId41" Type="http://schemas.openxmlformats.org/officeDocument/2006/relationships/hyperlink" Target="consultantplus://offline/ref=9D8161AA42813FF2C5CEF20345109A18045E915A4D486592BF0D91A3DD55F1698951AD87C989255BD5FAEA9CC60491654393C4422B6702763792395C742FD69E8FDE4C43BB2402B726F03A402CD403E6C1ADE60AF36CdFRFM" TargetMode="External"/><Relationship Id="rId62"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83" Type="http://schemas.openxmlformats.org/officeDocument/2006/relationships/hyperlink" Target="consultantplus://offline/ref=9D8161AA42813FF2C5CEF20345109A18045E915A4D486592BF0D91A3DD55F1698951AD87C989255BD5FAE892C3049C654393C4422B6702763792395C742AD795DA8D0342E76055A426FF3A422BCB08ED9FFCAEd1R2M" TargetMode="External"/><Relationship Id="rId179" Type="http://schemas.openxmlformats.org/officeDocument/2006/relationships/hyperlink" Target="consultantplus://offline/ref=9D8161AA42813FF2C5CEF20345109A18045E915A4D486592BF0D91A3DD55F1698951AD87C989255BD5FAEF93CB0598654393C4422B6702763792395C742ED79C8FD71346AE355AB825E8254135C801E4C3A6B107E1d6RBM" TargetMode="External"/><Relationship Id="rId365" Type="http://schemas.openxmlformats.org/officeDocument/2006/relationships/header" Target="header5.xml"/><Relationship Id="rId386" Type="http://schemas.openxmlformats.org/officeDocument/2006/relationships/hyperlink" Target="consultantplus://offline/ref=9D8161AA42813FF2C5CEF20345109A18045E915A4D486592BF0D91A3DD55F1698951AD87C989255BD5FAEF97C4079F654393C4422B6702763792395C742FD29C8ADB4C43BB2402B727FF3A412BD403E6C1ADE60AF36CdFRFM" TargetMode="External"/><Relationship Id="rId190" Type="http://schemas.openxmlformats.org/officeDocument/2006/relationships/hyperlink" Target="consultantplus://offline/ref=9D8161AA42813FF2C5CEF20345109A18045E915A4D486592BF0D91A3DD55F1698951AD87C989255BD5FAEF93CB0598654393C4422B6702763792395C742ED79C8FD71346AE355AB825E8254135C801E4C3A6B107E1d6RBM" TargetMode="External"/><Relationship Id="rId204"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225" Type="http://schemas.openxmlformats.org/officeDocument/2006/relationships/hyperlink" Target="consultantplus://offline/ref=9D8161AA42813FF2C5CEF20345109A18045E915A4D486592BF0D91A3DD55F1698951AD87C989255BD5FAE890CA0099654393C4422B6702763792395C742FD69F8DDB4C43BB2402B727F73A412BD403E6C2A4E60AF36CdFRFM" TargetMode="External"/><Relationship Id="rId246" Type="http://schemas.openxmlformats.org/officeDocument/2006/relationships/hyperlink" Target="consultantplus://offline/ref=9D8161AA42813FF2C5CEF20345109A18045E915A4D486592BF0D91A3DD55F1698951AD87C989255BD5FBE092C60399654393C4422B6702763792395C762CDE95D28D04d5R3M" TargetMode="External"/><Relationship Id="rId267"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288" Type="http://schemas.openxmlformats.org/officeDocument/2006/relationships/hyperlink" Target="consultantplus://offline/ref=9D8161AA42813FF2C5CEF20345109A18045E915A4D486592BF0D91A3DD55F1698951AD87C989255BD5FBEA9DCA039338499B9D4E29600D2920957050752ED0998ED71B46A9d2R4M" TargetMode="External"/><Relationship Id="rId411" Type="http://schemas.openxmlformats.org/officeDocument/2006/relationships/hyperlink" Target="consultantplus://offline/ref=9D8161AA42813FF2C5CEF20345109A18045E915A4D486592BF0D91A3DD55F1698951AD87C989255BD5FBE190C6009D654393C4422B6702763792395C742FD69D86DD4C4BBB23d1R3M" TargetMode="External"/><Relationship Id="rId432" Type="http://schemas.openxmlformats.org/officeDocument/2006/relationships/hyperlink" Target="consultantplus://offline/ref=9D8161AA42813FF2C5CEF20345109A18045E915A4D486592BF0D91A3DD55F1698951AD87C989255BD5FAE991C3029B654393C4422B6702763792395C742FD6978DDD4C4BBB23d1R3M" TargetMode="External"/><Relationship Id="rId453" Type="http://schemas.openxmlformats.org/officeDocument/2006/relationships/footer" Target="footer23.xml"/><Relationship Id="rId106" Type="http://schemas.openxmlformats.org/officeDocument/2006/relationships/hyperlink" Target="consultantplus://offline/ref=9D8161AA42813FF2C5CEF20345109A18045E915A4D486592BF0D91A3DD55F1698951AD87C989255BD5FAE996C40691654393C4422B6702763792395C742FD69F88DA4C4BBB23d1R3M" TargetMode="External"/><Relationship Id="rId127" Type="http://schemas.openxmlformats.org/officeDocument/2006/relationships/hyperlink" Target="consultantplus://offline/ref=9D8161AA42813FF2C5CEF20345109A18045E915A4D486592BF0D91A3DD55F1698951AD87C989255BD5FBE092C7059F654393C4422B6702763792395C7C29DDC2DF9Fd0R3M" TargetMode="External"/><Relationship Id="rId313"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10" Type="http://schemas.openxmlformats.org/officeDocument/2006/relationships/hyperlink" Target="consultantplus://offline/ref=9D8161AA42813FF2C5CEF20345109A18045E915A4D486592BF0D91A3DD55F1698951AD87C989255BD5FBE893C30799654393C4422B6702763792395C742FD69E8FDD4C4BBB23d1R3M" TargetMode="External"/><Relationship Id="rId31" Type="http://schemas.openxmlformats.org/officeDocument/2006/relationships/hyperlink" Target="consultantplus://offline/ref=9D8161AA42813FF2C5CEF20345109A18045E915A4D486592BF0D91A3DD55F1698951AD87C989255BD5FAED96C0039F654393C4422B6702763792395C742FD69E8FDD4C43BB2402B725F63A402DD403E6C1ADE60AF36CdFRFM" TargetMode="External"/><Relationship Id="rId52"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73" Type="http://schemas.openxmlformats.org/officeDocument/2006/relationships/hyperlink" Target="consultantplus://offline/ref=9D8161AA42813FF2C5CEF20345109A18045E915A4D486592BF0D91A3DD55F1698951AD87C989255BD5FBE895C40D9E654393C4422B6702763792395C742FD69E8EDC4717EA615CE677B5d6R0M" TargetMode="External"/><Relationship Id="rId94" Type="http://schemas.openxmlformats.org/officeDocument/2006/relationships/hyperlink" Target="consultantplus://offline/ref=9D8161AA42813FF2C5CEF20345109A18045E915A4D486592BF0D91A3DD55F1698951AD87C989255BD5FAE996C40691654393C4422B6702763792395C742FD69F8EDA4C4BBB23d1R3M" TargetMode="External"/><Relationship Id="rId148" Type="http://schemas.openxmlformats.org/officeDocument/2006/relationships/hyperlink" Target="consultantplus://offline/ref=9D8161AA42813FF2C5CEF20345109A18045E915A4D486592BF0D91A3DD55F1698951AD87C989255BD5FBE893C30799654393C4422B6702763792395C742FD69F8DDB4C4BBB23d1R3M" TargetMode="External"/><Relationship Id="rId169" Type="http://schemas.openxmlformats.org/officeDocument/2006/relationships/hyperlink" Target="consultantplus://offline/ref=9D8161AA42813FF2C5CEF20345109A18045E915A4D486592BF0D91A3DD55F1698951AD87C989255BD5FBE190C6009D654393C4422B6702763792395C742FD69D8EDD4C4BBB23d1R3M" TargetMode="External"/><Relationship Id="rId334" Type="http://schemas.openxmlformats.org/officeDocument/2006/relationships/hyperlink" Target="consultantplus://offline/ref=9D8161AA42813FF2C5CEF20345109A18045E915A4D486592BF0D91A3DD55F1698951AD87C989255BD5FBE091C4059F654393C4422B6702763792395C742FD79889DF4C4BBB23d1R3M" TargetMode="External"/><Relationship Id="rId355" Type="http://schemas.openxmlformats.org/officeDocument/2006/relationships/header" Target="header2.xml"/><Relationship Id="rId376" Type="http://schemas.openxmlformats.org/officeDocument/2006/relationships/hyperlink" Target="consultantplus://offline/ref=9D8161AA42813FF2C5CEF20345109A18045E915A4D486592BF0D91A3DD55F1698951AD87C989255BD5FBE190C6009D654393C4422B6702763792395C742FD59D88DE4C4BBB23d1R3M" TargetMode="External"/><Relationship Id="rId397" Type="http://schemas.openxmlformats.org/officeDocument/2006/relationships/hyperlink" Target="consultantplus://offline/ref=9D8161AA42813FF2C5CEF20345109A18045E915A4D486592BF0D91A3DD55F1698951AD87C989255BD5FBE190C6009D654393C4422B6702763792395C742FD39F8ADA4C4BBB23d1R3M" TargetMode="External"/><Relationship Id="rId4" Type="http://schemas.openxmlformats.org/officeDocument/2006/relationships/webSettings" Target="webSettings.xml"/><Relationship Id="rId180" Type="http://schemas.openxmlformats.org/officeDocument/2006/relationships/hyperlink" Target="consultantplus://offline/ref=9D8161AA42813FF2C5CEF20345109A18045E915A4D486592BF0D91A3DD55F1698951AD87C989255BD5FAEA9CC60491654393C4422B6702763792395C742FD69F8FD94C43BB2402B726F03A402CD403E6C1ADE60AF36CdFRFM" TargetMode="External"/><Relationship Id="rId21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236" Type="http://schemas.openxmlformats.org/officeDocument/2006/relationships/hyperlink" Target="consultantplus://offline/ref=9D8161AA42813FF2C5CEF20345109A18045E915A4D486592BF0D91A3DD55F1698951AD87C989255BD5FBE092C10199654393C4422B6702763792395C742FD79D8ED84C4BBB23d1R3M" TargetMode="External"/><Relationship Id="rId257" Type="http://schemas.openxmlformats.org/officeDocument/2006/relationships/hyperlink" Target="consultantplus://offline/ref=9D8161AA42813FF2C5CEF20345109A18045E915A4D486592BF0D91A3DD55F1698951AD87C989255BD5FBE190C6009D654393C4422B6702763792395C742FD79986DA4C4BBB23d1R3M" TargetMode="External"/><Relationship Id="rId278" Type="http://schemas.openxmlformats.org/officeDocument/2006/relationships/hyperlink" Target="consultantplus://offline/ref=9D8161AA42813FF2C5CEF20345109A18045E915A4D486592BF0D91A3DD55F1698951AD87C989255BD5FBE092C10199654393C4422B6702763792395C742FD7968ED84C4BBB23d1R3M" TargetMode="External"/><Relationship Id="rId401" Type="http://schemas.openxmlformats.org/officeDocument/2006/relationships/footer" Target="footer12.xml"/><Relationship Id="rId422" Type="http://schemas.openxmlformats.org/officeDocument/2006/relationships/hyperlink" Target="consultantplus://offline/ref=9D8161AA42813FF2C5CEF20345109A18045E915A4D486592BF0D91A3DD55F1698951AD87C989255BD5FBE092C10199654393C4422B6702763792395C742FD69D86DB4C4BBB23d1R3M" TargetMode="External"/><Relationship Id="rId443" Type="http://schemas.openxmlformats.org/officeDocument/2006/relationships/hyperlink" Target="consultantplus://offline/ref=9D8161AA42813FF2C5CEF20345109A18045E915A4D486592BF0D91A3DD55F1698951AD9BC98E255BD5FCEE95C00C9338499B9D4E29600D213292d3R9M" TargetMode="External"/><Relationship Id="rId464" Type="http://schemas.openxmlformats.org/officeDocument/2006/relationships/footer" Target="footer27.xml"/><Relationship Id="rId303" Type="http://schemas.openxmlformats.org/officeDocument/2006/relationships/hyperlink" Target="consultantplus://offline/ref=9D8161AA42813FF2C5CEF20345109A18045E915A4D486592BF0D91A3DD55F1698951AD87C989255BD5FBE893C30798654393C4422B6702763792395C742FD69E87D94C4BBB23d1R3M" TargetMode="External"/><Relationship Id="rId42" Type="http://schemas.openxmlformats.org/officeDocument/2006/relationships/hyperlink" Target="consultantplus://offline/ref=9D8161AA42813FF2C5CEF20345109A18045E915A4D486592BF0D91A3DD55F1698951AD87C989255BD5FAEA9CC60491654393C4422B6702763792395C742FD69E8FDE4C43BB2402B726F03A402CD403E6C1ADE60AF36CdFRFM" TargetMode="External"/><Relationship Id="rId84" Type="http://schemas.openxmlformats.org/officeDocument/2006/relationships/hyperlink" Target="consultantplus://offline/ref=9D8161AA42813FF2C5CEF20345109A18045E915A4D486592BF0D91A3DD55F1698951AD87C989255BD5FBE09DC1019F654393C4422B6702763792395C742FD69E8AD84C4BBB23d1R3M" TargetMode="External"/><Relationship Id="rId138" Type="http://schemas.openxmlformats.org/officeDocument/2006/relationships/hyperlink" Target="consultantplus://offline/ref=9D8161AA42813FF2C5CEF20345109A18045E915A4D486592BF0D91A3DD55F1698951AD87C989255BD5FAE892C3049C654393C4422B6702763792395C742FD49F86DF4C43BB2402B726F43A4022D403E6C2A4E60AF36CdFRFM" TargetMode="External"/><Relationship Id="rId345" Type="http://schemas.openxmlformats.org/officeDocument/2006/relationships/hyperlink" Target="consultantplus://offline/ref=9D8161AA42813FF2C5CEF20345109A18045E915A4D486592BF0D91A3DD55F1698951AD87C989255BD5FBE09DC1019F654393C4422B6702763792395C742FD69E8BDF4C4BBB23d1R3M" TargetMode="External"/><Relationship Id="rId387" Type="http://schemas.openxmlformats.org/officeDocument/2006/relationships/hyperlink" Target="consultantplus://offline/ref=9D8161AA42813FF2C5CEF20345109A18045E915A4D486592BF0D91A3DD55F1698951AD87C989255BD5FAEF97C4079F654393C4422B6702763792395C742FD29C8ADB4C43BB2402B727FF3A412BD403E6C1ADE60AF36CdFRFM" TargetMode="External"/><Relationship Id="rId191" Type="http://schemas.openxmlformats.org/officeDocument/2006/relationships/hyperlink" Target="consultantplus://offline/ref=9D8161AA42813FF2C5CEF20345109A18045E915A4D486592BF0D91A3DD55F1698951AD87C989255BD5FAEB9DC7049D654393C4422B6702763792395C742FD69F8EDB4C43BB2402B725F63A402DD403E6C1ADE60AF36CdFRFM" TargetMode="External"/><Relationship Id="rId205" Type="http://schemas.openxmlformats.org/officeDocument/2006/relationships/hyperlink" Target="consultantplus://offline/ref=9D8161AA42813FF2C5CEF20345109A18045E915A4D486592BF0D91A3DD55F1698951AD87C989255BD5FBE893C30799654393C4422B6702763792395C742FD69F8ADC4C4BBB23d1R3M" TargetMode="External"/><Relationship Id="rId247" Type="http://schemas.openxmlformats.org/officeDocument/2006/relationships/hyperlink" Target="consultantplus://offline/ref=9D8161AA42813FF2C5CEF20345109A18045E915A4D486592BF0D91A3DD55F1698951AD87C989255BD5FBE190C6009D654393C4422B6702763792395C742FD49C8AD84C4BBB23d1R3M" TargetMode="External"/><Relationship Id="rId412" Type="http://schemas.openxmlformats.org/officeDocument/2006/relationships/hyperlink" Target="consultantplus://offline/ref=9D8161AA42813FF2C5CEF20345109A18045E915A4D486592BF0D91A3DD55F1698951AD87C989255BD5FBE190C6009D654393C4422B6702763792395C742FD69A89D84C4BBB23d1R3M" TargetMode="External"/><Relationship Id="rId107"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289" Type="http://schemas.openxmlformats.org/officeDocument/2006/relationships/hyperlink" Target="consultantplus://offline/ref=9D8161AA42813FF2C5CEF20345109A18045E915A4D486592BF0D91A3DD55F1698951AD87C989255BD5FAE991C30C9B654393C4422B6702763792395C762CD59B85801654dAREM" TargetMode="External"/><Relationship Id="rId454" Type="http://schemas.openxmlformats.org/officeDocument/2006/relationships/footer" Target="footer24.xml"/><Relationship Id="rId11" Type="http://schemas.openxmlformats.org/officeDocument/2006/relationships/hyperlink" Target="consultantplus://offline/ref=9D8161AA42813FF2C5CEF20345109A18045E915A4D486592BF0D91A3DD55F1698951AD87C989255BD5FBE893C30491654393C4422B6702763792395C742FD69E8FDD4C4BBB23d1R3M" TargetMode="External"/><Relationship Id="rId53" Type="http://schemas.openxmlformats.org/officeDocument/2006/relationships/hyperlink" Target="consultantplus://offline/ref=9D8161AA42813FF2C5CEF20345109A18045E915A4D486592BF0D91A3DD55F1698951AD87C989255BD5FBE092C7059F654393C4422B6702763792395C742FD69E8FDE4C4BBB23d1R3M" TargetMode="External"/><Relationship Id="rId149" Type="http://schemas.openxmlformats.org/officeDocument/2006/relationships/hyperlink" Target="consultantplus://offline/ref=9D8161AA42813FF2C5CEF20345109A18045E915A4D486592BF0D91A3DD55F1698951AD87C989255BD5FBE893C30799654393C4422B6702763792395C742FD69F8DD54C4BBB23d1R3M" TargetMode="External"/><Relationship Id="rId314" Type="http://schemas.openxmlformats.org/officeDocument/2006/relationships/hyperlink" Target="consultantplus://offline/ref=9D8161AA42813FF2C5CEF20345109A18045E915A4D486592BF0D91A3DD55F1698951AD87C989255BD5FBE091C4059F654393C4422B6702763792395C742FD49F86DA4C4BBB23d1R3M" TargetMode="External"/><Relationship Id="rId356" Type="http://schemas.openxmlformats.org/officeDocument/2006/relationships/footer" Target="footer3.xml"/><Relationship Id="rId398" Type="http://schemas.openxmlformats.org/officeDocument/2006/relationships/hyperlink" Target="consultantplus://offline/ref=9D8161AA42813FF2C5CEF20345109A18045E915A4D486592BF0D91A3DD55F1698951AD87C989255BD5FBE190C6009D654393C4422B6702763792395C7C2ADDC2DF9Fd0R3M" TargetMode="External"/><Relationship Id="rId95" Type="http://schemas.openxmlformats.org/officeDocument/2006/relationships/hyperlink" Target="consultantplus://offline/ref=9D8161AA42813FF2C5CEF20345109A18045E915A4D486592BF0D91A3DD55F1698951AD87C989255BD5FBE893C30799654393C4422B6702763792395C742FD69E88D54C4BBB23d1R3M" TargetMode="External"/><Relationship Id="rId160" Type="http://schemas.openxmlformats.org/officeDocument/2006/relationships/hyperlink" Target="consultantplus://offline/ref=9D8161AA42813FF2C5CEF20345109A18045E915A4D486592BF0D91A3DD55F1698951AD87C989255BD5FBE893C30491654393C4422B6702763792395C742FD69F87DD4C4BBB23d1R3M" TargetMode="External"/><Relationship Id="rId216" Type="http://schemas.openxmlformats.org/officeDocument/2006/relationships/hyperlink" Target="consultantplus://offline/ref=9D8161AA42813FF2C5CEF20345109A18045E915A4D486592BF0D91A3DD55F1698951AD87C989255BD5FBE092C10199654393C4422B6702763792395C742FD6978CD54C4BBB23d1R3M" TargetMode="External"/><Relationship Id="rId423" Type="http://schemas.openxmlformats.org/officeDocument/2006/relationships/hyperlink" Target="consultantplus://offline/ref=9D8161AA42813FF2C5CEF20345109A18045E915A4D486592BF0D91A3DD55F1698951AD87C989255BD5FBE190C6009D654393C4422B6702763F803Ed1R5M" TargetMode="External"/><Relationship Id="rId258" Type="http://schemas.openxmlformats.org/officeDocument/2006/relationships/hyperlink" Target="consultantplus://offline/ref=9D8161AA42813FF2C5CEF20345109A18045E915A4D486592BF0D91A3DD55F1698951AD87C989255BD5FBE190C6009D654393C4422B6702763792395C742FD39D88D44C4BBB23d1R3M" TargetMode="External"/><Relationship Id="rId465" Type="http://schemas.openxmlformats.org/officeDocument/2006/relationships/footer" Target="footer28.xml"/><Relationship Id="rId22" Type="http://schemas.openxmlformats.org/officeDocument/2006/relationships/hyperlink" Target="consultantplus://offline/ref=9D8161AA42813FF2C5CEF20345109A18045E915A4D486592BF0D91A3DD55F1698951AD87C989255BD5FBE09DC1019F654393C4422B6702763792395C742FD69E8FDD4C4BBB23d1R3M" TargetMode="External"/><Relationship Id="rId64" Type="http://schemas.openxmlformats.org/officeDocument/2006/relationships/hyperlink" Target="consultantplus://offline/ref=9D8161AA42813FF2C5CEF20345109A18045E915A4D486592BF0D91A3DD55F1698951AD87C989255BD5FAEC95C70691654393C4422B67027637803904782ED1808FDD5915EA6257B17AA767d0R4M" TargetMode="External"/><Relationship Id="rId118" Type="http://schemas.openxmlformats.org/officeDocument/2006/relationships/hyperlink" Target="consultantplus://offline/ref=9D8161AA42813FF2C5CEF20345109A18045E915A4D486592BF0D91A3DD55F1698951AD87C989255BD5FBE190C6009D654393C4422B6702763792395C7429DF95DA8D0342E76255A427F63A422BCB08ED9FFCAEd1R2M" TargetMode="External"/><Relationship Id="rId325" Type="http://schemas.openxmlformats.org/officeDocument/2006/relationships/hyperlink" Target="consultantplus://offline/ref=9D8161AA42813FF2C5CEF20345109A18045E915A4D486592BF0D91A3DD55F1698951AD87C989255BD5FAE991C30C9B654393C4422B6702763792395C7427DE9885801654dAREM" TargetMode="External"/><Relationship Id="rId367" Type="http://schemas.openxmlformats.org/officeDocument/2006/relationships/footer" Target="footer10.xml"/><Relationship Id="rId171" Type="http://schemas.openxmlformats.org/officeDocument/2006/relationships/hyperlink" Target="consultantplus://offline/ref=9D8161AA42813FF2C5CEF20345109A18045E915A4D486592BF0D91A3DD55F1698951AD87C989255BD5FBE09DC1019F654393C4422B6702763792395C742FD69E8AD44C43BB2402B726F53A412BD403E6C2A5E60AF36CdFRFM" TargetMode="External"/><Relationship Id="rId227" Type="http://schemas.openxmlformats.org/officeDocument/2006/relationships/hyperlink" Target="consultantplus://offline/ref=9D8161AA42813FF2C5CEF20345109A18045E915A4D486592BF0D91A3DD55F1698951AD87C989255BD5FBEB97C0019A654393C4422B6702763792395C742FD69E8EDC4717EA615CE677B5d6R0M" TargetMode="External"/><Relationship Id="rId269" Type="http://schemas.openxmlformats.org/officeDocument/2006/relationships/hyperlink" Target="consultantplus://offline/ref=9D8161AA42813FF2C5CEF20345109A18045E915A4D486592BF0D91A3DD55F1698951AD87C989255BD5FBE092C10199654393C4422B6702763792395C742FD79A87D54C4BBB23d1R3M" TargetMode="External"/><Relationship Id="rId434" Type="http://schemas.openxmlformats.org/officeDocument/2006/relationships/header" Target="header10.xml"/><Relationship Id="rId33" Type="http://schemas.openxmlformats.org/officeDocument/2006/relationships/hyperlink" Target="consultantplus://offline/ref=9D8161AA42813FF2C5CEF20345109A18045E915A4D486592BF0D91A3DD55F1698951AD87C989255BD5FBE09DC5059F654393C4422B6702763792395C742FD69E8FDD4C43BB2402B726F43A412BD403E6C2A4E60AF36CdFRFM" TargetMode="External"/><Relationship Id="rId129" Type="http://schemas.openxmlformats.org/officeDocument/2006/relationships/hyperlink" Target="consultantplus://offline/ref=9D8161AA42813FF2C5CEF20345109A18045E915A4D486592BF0D91A3DD55F1698951AD87C989255BD5FBE893C30491654393C4422B6702763792395C742FD69F88DE4C4BBB23d1R3M" TargetMode="External"/><Relationship Id="rId280" Type="http://schemas.openxmlformats.org/officeDocument/2006/relationships/hyperlink" Target="consultantplus://offline/ref=9D8161AA42813FF2C5CEF20345109A18045E915A4D486592BF0D91A3DD55F1698951AD87C989255BD5FAE991C30C9B654393C4422B6702763792395C742FD49789DC4C4BBB23d1R3M" TargetMode="External"/><Relationship Id="rId336" Type="http://schemas.openxmlformats.org/officeDocument/2006/relationships/hyperlink" Target="consultantplus://offline/ref=9D8161AA42813FF2C5CEF20345109A18045E915A4D486592BF0D91A3DD55F1698951AD87C989255BD5FBE190C6009D654393C4422B6702763792395C742FD39E87DD4C4BBB23d1R3M" TargetMode="External"/><Relationship Id="rId75" Type="http://schemas.openxmlformats.org/officeDocument/2006/relationships/hyperlink" Target="consultantplus://offline/ref=9D8161AA42813FF2C5CEF20345109A18045E915A4D486592BF0D91A3DD55F1698951AD87C989255BD5FAED90C30191654393C4422B6702763792395C742FD69E8FDD4C43BB2402B724F73A4029D403E6C1ADE60AF36CdFRFM" TargetMode="External"/><Relationship Id="rId140" Type="http://schemas.openxmlformats.org/officeDocument/2006/relationships/hyperlink" Target="consultantplus://offline/ref=9D8161AA42813FF2C5CEF20345109A18045E915A4D486592BF0D91A3DD55F1698951AD87C989255BD5FBE893C30491654393C4422B6702763792395C742FD69E89DB4C4BBB23d1R3M" TargetMode="External"/><Relationship Id="rId182" Type="http://schemas.openxmlformats.org/officeDocument/2006/relationships/hyperlink" Target="consultantplus://offline/ref=9D8161AA42813FF2C5CEF20345109A18045E915A4D486592BF0D91A3DD55F1698951AD87C989255BD5FBE092C10199654393C4422B6702763792395C742FD6988BDA4C4BBB23d1R3M" TargetMode="External"/><Relationship Id="rId378" Type="http://schemas.openxmlformats.org/officeDocument/2006/relationships/hyperlink" Target="consultantplus://offline/ref=9D8161AA42813FF2C5CEF20345109A18045E915A4D486592BF0D91A3DD55F1698951AD87C989255BD5FBE190C6009D654393C4422B6702763792395C742FD59889DD4C4BBB23d1R3M" TargetMode="External"/><Relationship Id="rId403" Type="http://schemas.openxmlformats.org/officeDocument/2006/relationships/footer" Target="footer13.xml"/><Relationship Id="rId6" Type="http://schemas.openxmlformats.org/officeDocument/2006/relationships/endnotes" Target="endnotes.xml"/><Relationship Id="rId238" Type="http://schemas.openxmlformats.org/officeDocument/2006/relationships/hyperlink" Target="consultantplus://offline/ref=9D8161AA42813FF2C5CEF20345109A18045E915A4D486592BF0D91A3DD55F1698951AD87C989255BD5FBE092C7059F654393C4422B6702763792395C742FD79C8EDB4C4BBB23d1R3M" TargetMode="External"/><Relationship Id="rId445" Type="http://schemas.openxmlformats.org/officeDocument/2006/relationships/hyperlink" Target="consultantplus://offline/ref=9D8161AA42813FF2C5CEF20345109A18045E915A4D486592BF0D91A3DD55F1698951AD87C989255BD5FAE991C3029B654393C4422B6702763792395C742FD6978ADF4C4BBB23d1R3M" TargetMode="External"/><Relationship Id="rId291" Type="http://schemas.openxmlformats.org/officeDocument/2006/relationships/hyperlink" Target="consultantplus://offline/ref=9D8161AA42813FF2C5CEF20345109A18045E915A4D486592BF0D91A3DD55F1698951AD87C989255BD5FBE092C7059F654393C4422B6702763792395C742BD295D28D04d5R3M" TargetMode="External"/><Relationship Id="rId305" Type="http://schemas.openxmlformats.org/officeDocument/2006/relationships/hyperlink" Target="consultantplus://offline/ref=9D8161AA42813FF2C5CEF20345109A18045E915A4D486592BF0D91A3DD55F1698951AD87C989255BD5FBE893C30798654393C4422B6702763792395C742FD69E88DA4C4BBB23d1R3M" TargetMode="External"/><Relationship Id="rId347" Type="http://schemas.openxmlformats.org/officeDocument/2006/relationships/hyperlink" Target="consultantplus://offline/ref=9D8161AA42813FF2C5CEF20345109A18045E915A4D486592BF0D91A3DD55F1698951AD87C989255BD5FBE092C10199654393C4422B6702763792395C712CDF95D28D04d5R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83</Pages>
  <Words>39705</Words>
  <Characters>226319</Characters>
  <Application>Microsoft Office Word</Application>
  <DocSecurity>0</DocSecurity>
  <Lines>1885</Lines>
  <Paragraphs>530</Paragraphs>
  <ScaleCrop>false</ScaleCrop>
  <HeadingPairs>
    <vt:vector size="2" baseType="variant">
      <vt:variant>
        <vt:lpstr>Название</vt:lpstr>
      </vt:variant>
      <vt:variant>
        <vt:i4>1</vt:i4>
      </vt:variant>
    </vt:vector>
  </HeadingPairs>
  <TitlesOfParts>
    <vt:vector size="1" baseType="lpstr">
      <vt:lpstr>Приказ</vt:lpstr>
    </vt:vector>
  </TitlesOfParts>
  <Company/>
  <LinksUpToDate>false</LinksUpToDate>
  <CharactersWithSpaces>265494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dc:title>
  <dc:creator>Пользователь</dc:creator>
  <dc:description>Консультант Плюс - Конструктор Договоров</dc:description>
  <cp:lastModifiedBy>Пользователь</cp:lastModifiedBy>
  <cp:revision>25</cp:revision>
  <cp:lastPrinted>2024-11-20T13:16:00Z</cp:lastPrinted>
  <dcterms:created xsi:type="dcterms:W3CDTF">2020-12-17T08:28:00Z</dcterms:created>
  <dcterms:modified xsi:type="dcterms:W3CDTF">2024-11-28T06:48:00Z</dcterms:modified>
</cp:coreProperties>
</file>